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286E8" w14:textId="77777777" w:rsidR="00AE3401" w:rsidRPr="001970CC" w:rsidRDefault="00AE3401" w:rsidP="001D0D5B">
      <w:pPr>
        <w:jc w:val="both"/>
        <w:rPr>
          <w:sz w:val="24"/>
          <w:szCs w:val="24"/>
          <w:lang w:val="ro-RO"/>
        </w:rPr>
      </w:pPr>
      <w:r w:rsidRPr="001970CC">
        <w:rPr>
          <w:sz w:val="24"/>
          <w:szCs w:val="24"/>
          <w:lang w:val="ro-RO"/>
        </w:rPr>
        <w:t>CONSILIUL JUDEŢEAN ARGEŞ</w:t>
      </w:r>
    </w:p>
    <w:p w14:paraId="558E296D" w14:textId="77777777" w:rsidR="00AE3401" w:rsidRPr="001970CC" w:rsidRDefault="00AE3401" w:rsidP="001D0D5B">
      <w:pPr>
        <w:jc w:val="both"/>
        <w:rPr>
          <w:sz w:val="24"/>
          <w:szCs w:val="24"/>
          <w:lang w:val="ro-RO"/>
        </w:rPr>
      </w:pPr>
      <w:r w:rsidRPr="001970CC">
        <w:rPr>
          <w:sz w:val="24"/>
          <w:szCs w:val="24"/>
          <w:lang w:val="ro-RO"/>
        </w:rPr>
        <w:t>DIRECŢIA GENERALĂ DE ASISTENTĂ</w:t>
      </w:r>
    </w:p>
    <w:p w14:paraId="49D82ED0" w14:textId="77777777" w:rsidR="00AE3401" w:rsidRPr="001970CC" w:rsidRDefault="00AE3401" w:rsidP="001D0D5B">
      <w:pPr>
        <w:jc w:val="both"/>
        <w:rPr>
          <w:sz w:val="24"/>
          <w:szCs w:val="24"/>
          <w:lang w:val="ro-RO"/>
        </w:rPr>
      </w:pPr>
      <w:r w:rsidRPr="001970CC">
        <w:rPr>
          <w:sz w:val="24"/>
          <w:szCs w:val="24"/>
          <w:lang w:val="ro-RO"/>
        </w:rPr>
        <w:t>SOCIALĂ ŞI PROTECTIA COPILULUI ARGEŞ</w:t>
      </w:r>
    </w:p>
    <w:p w14:paraId="0588B0D7" w14:textId="77777777" w:rsidR="00AE3401" w:rsidRPr="001970CC" w:rsidRDefault="00AE3401" w:rsidP="00896028">
      <w:pPr>
        <w:ind w:right="2340"/>
        <w:jc w:val="both"/>
        <w:outlineLvl w:val="0"/>
        <w:rPr>
          <w:b/>
          <w:bCs/>
          <w:sz w:val="24"/>
          <w:szCs w:val="24"/>
          <w:lang w:val="ro-RO"/>
        </w:rPr>
      </w:pPr>
      <w:r w:rsidRPr="001970CC">
        <w:rPr>
          <w:b/>
          <w:bCs/>
          <w:sz w:val="24"/>
          <w:szCs w:val="24"/>
          <w:lang w:val="ro-RO"/>
        </w:rPr>
        <w:t xml:space="preserve">CENTRUL DE </w:t>
      </w:r>
      <w:r w:rsidR="002646C5" w:rsidRPr="001970CC">
        <w:rPr>
          <w:b/>
          <w:bCs/>
          <w:sz w:val="24"/>
          <w:szCs w:val="24"/>
          <w:lang w:val="ro-RO"/>
        </w:rPr>
        <w:t>ABILITARE ȘI REABILITARE PENTRU PERSOANE ADULTE CU DIZABILITĂȚI CĂLINEȘTI</w:t>
      </w:r>
    </w:p>
    <w:p w14:paraId="67F4E253" w14:textId="77777777" w:rsidR="00AE3401" w:rsidRPr="001970CC" w:rsidRDefault="00AE3401" w:rsidP="001D0D5B">
      <w:pPr>
        <w:spacing w:line="360" w:lineRule="auto"/>
        <w:jc w:val="both"/>
        <w:outlineLvl w:val="0"/>
        <w:rPr>
          <w:b/>
          <w:sz w:val="24"/>
          <w:szCs w:val="24"/>
          <w:lang w:val="ro-RO"/>
        </w:rPr>
      </w:pPr>
    </w:p>
    <w:p w14:paraId="389B692A" w14:textId="5C8EFDE4" w:rsidR="00924952" w:rsidRPr="001970CC" w:rsidRDefault="00B1479D" w:rsidP="0003238D">
      <w:pPr>
        <w:jc w:val="both"/>
        <w:outlineLvl w:val="0"/>
        <w:rPr>
          <w:bCs/>
          <w:sz w:val="22"/>
          <w:szCs w:val="22"/>
          <w:lang w:val="ro-RO"/>
        </w:rPr>
      </w:pPr>
      <w:r w:rsidRPr="001970CC">
        <w:rPr>
          <w:bCs/>
          <w:sz w:val="22"/>
          <w:szCs w:val="22"/>
          <w:lang w:val="ro-RO"/>
        </w:rPr>
        <w:t xml:space="preserve">                                                                                                                 </w:t>
      </w:r>
      <w:r w:rsidR="0003238D" w:rsidRPr="001970CC">
        <w:rPr>
          <w:bCs/>
          <w:sz w:val="22"/>
          <w:szCs w:val="22"/>
          <w:lang w:val="ro-RO"/>
        </w:rPr>
        <w:t>Anexa nr ................</w:t>
      </w:r>
      <w:r w:rsidR="00AE3401" w:rsidRPr="001970CC">
        <w:rPr>
          <w:bCs/>
          <w:sz w:val="22"/>
          <w:szCs w:val="22"/>
          <w:lang w:val="ro-RO"/>
        </w:rPr>
        <w:t>....</w:t>
      </w:r>
      <w:r w:rsidR="0003238D" w:rsidRPr="001970CC">
        <w:rPr>
          <w:bCs/>
          <w:sz w:val="22"/>
          <w:szCs w:val="22"/>
          <w:lang w:val="ro-RO"/>
        </w:rPr>
        <w:t xml:space="preserve"> </w:t>
      </w:r>
    </w:p>
    <w:p w14:paraId="3D1E3006" w14:textId="3FD81649" w:rsidR="00AE3401" w:rsidRPr="001970CC" w:rsidRDefault="00B1479D" w:rsidP="0003238D">
      <w:pPr>
        <w:jc w:val="both"/>
        <w:outlineLvl w:val="0"/>
        <w:rPr>
          <w:bCs/>
          <w:sz w:val="22"/>
          <w:szCs w:val="22"/>
          <w:lang w:val="ro-RO"/>
        </w:rPr>
      </w:pPr>
      <w:r w:rsidRPr="001970CC">
        <w:rPr>
          <w:bCs/>
          <w:sz w:val="22"/>
          <w:szCs w:val="22"/>
          <w:lang w:val="ro-RO"/>
        </w:rPr>
        <w:t xml:space="preserve">                                             </w:t>
      </w:r>
      <w:r w:rsidR="0003238D" w:rsidRPr="001970CC">
        <w:rPr>
          <w:bCs/>
          <w:sz w:val="22"/>
          <w:szCs w:val="22"/>
          <w:lang w:val="ro-RO"/>
        </w:rPr>
        <w:t>l</w:t>
      </w:r>
      <w:r w:rsidR="00AE3401" w:rsidRPr="001970CC">
        <w:rPr>
          <w:bCs/>
          <w:sz w:val="22"/>
          <w:szCs w:val="22"/>
          <w:lang w:val="ro-RO"/>
        </w:rPr>
        <w:t>a Hotărârea Consiliului Judeţean Argeş</w:t>
      </w:r>
      <w:r w:rsidR="0003238D" w:rsidRPr="001970CC">
        <w:rPr>
          <w:bCs/>
          <w:sz w:val="22"/>
          <w:szCs w:val="22"/>
          <w:lang w:val="ro-RO"/>
        </w:rPr>
        <w:t xml:space="preserve"> </w:t>
      </w:r>
      <w:r w:rsidR="00AE3401" w:rsidRPr="001970CC">
        <w:rPr>
          <w:bCs/>
          <w:sz w:val="22"/>
          <w:szCs w:val="22"/>
          <w:lang w:val="ro-RO"/>
        </w:rPr>
        <w:t>nr</w:t>
      </w:r>
      <w:r w:rsidR="0003238D" w:rsidRPr="001970CC">
        <w:rPr>
          <w:bCs/>
          <w:sz w:val="22"/>
          <w:szCs w:val="22"/>
          <w:lang w:val="ro-RO"/>
        </w:rPr>
        <w:t xml:space="preserve"> </w:t>
      </w:r>
      <w:r w:rsidR="00AE3401" w:rsidRPr="001970CC">
        <w:rPr>
          <w:bCs/>
          <w:sz w:val="22"/>
          <w:szCs w:val="22"/>
          <w:lang w:val="ro-RO"/>
        </w:rPr>
        <w:t>...</w:t>
      </w:r>
      <w:r w:rsidR="0003238D" w:rsidRPr="001970CC">
        <w:rPr>
          <w:bCs/>
          <w:sz w:val="22"/>
          <w:szCs w:val="22"/>
          <w:lang w:val="ro-RO"/>
        </w:rPr>
        <w:t>........</w:t>
      </w:r>
      <w:r w:rsidR="00AE3401" w:rsidRPr="001970CC">
        <w:rPr>
          <w:bCs/>
          <w:sz w:val="22"/>
          <w:szCs w:val="22"/>
          <w:lang w:val="ro-RO"/>
        </w:rPr>
        <w:t>...... din ........</w:t>
      </w:r>
      <w:r w:rsidR="0003238D" w:rsidRPr="001970CC">
        <w:rPr>
          <w:bCs/>
          <w:sz w:val="22"/>
          <w:szCs w:val="22"/>
          <w:lang w:val="ro-RO"/>
        </w:rPr>
        <w:t>...........</w:t>
      </w:r>
      <w:r w:rsidR="00AE3401" w:rsidRPr="001970CC">
        <w:rPr>
          <w:bCs/>
          <w:sz w:val="22"/>
          <w:szCs w:val="22"/>
          <w:lang w:val="ro-RO"/>
        </w:rPr>
        <w:t>.............</w:t>
      </w:r>
    </w:p>
    <w:p w14:paraId="4A251FC2" w14:textId="77777777" w:rsidR="00AE3401" w:rsidRPr="001970CC" w:rsidRDefault="00AE3401" w:rsidP="001D0D5B">
      <w:pPr>
        <w:jc w:val="both"/>
        <w:outlineLvl w:val="0"/>
        <w:rPr>
          <w:b/>
          <w:sz w:val="24"/>
          <w:szCs w:val="24"/>
          <w:lang w:val="ro-RO"/>
        </w:rPr>
      </w:pPr>
    </w:p>
    <w:p w14:paraId="0D403D8E" w14:textId="77777777" w:rsidR="0003238D" w:rsidRPr="001970CC" w:rsidRDefault="0003238D" w:rsidP="001D0D5B">
      <w:pPr>
        <w:jc w:val="both"/>
        <w:outlineLvl w:val="0"/>
        <w:rPr>
          <w:b/>
          <w:sz w:val="24"/>
          <w:szCs w:val="24"/>
          <w:lang w:val="ro-RO"/>
        </w:rPr>
      </w:pPr>
    </w:p>
    <w:p w14:paraId="555A8611" w14:textId="77777777" w:rsidR="00005E48" w:rsidRDefault="00005E48" w:rsidP="00005E48">
      <w:pPr>
        <w:tabs>
          <w:tab w:val="center" w:pos="4320"/>
          <w:tab w:val="left" w:pos="8640"/>
        </w:tabs>
        <w:suppressAutoHyphens/>
        <w:jc w:val="center"/>
        <w:rPr>
          <w:sz w:val="24"/>
          <w:szCs w:val="24"/>
          <w:lang w:val="ro-RO" w:eastAsia="ar-SA"/>
        </w:rPr>
      </w:pPr>
    </w:p>
    <w:p w14:paraId="0CD6179D" w14:textId="77777777" w:rsidR="00005E48" w:rsidRDefault="00005E48" w:rsidP="00005E48">
      <w:pPr>
        <w:tabs>
          <w:tab w:val="center" w:pos="4320"/>
          <w:tab w:val="left" w:pos="8640"/>
        </w:tabs>
        <w:suppressAutoHyphens/>
        <w:jc w:val="center"/>
        <w:rPr>
          <w:sz w:val="24"/>
          <w:szCs w:val="24"/>
          <w:lang w:val="ro-RO" w:eastAsia="ar-SA"/>
        </w:rPr>
      </w:pPr>
      <w:r>
        <w:rPr>
          <w:sz w:val="24"/>
          <w:szCs w:val="24"/>
          <w:lang w:val="ro-RO" w:eastAsia="ar-SA"/>
        </w:rPr>
        <w:t xml:space="preserve">                         </w:t>
      </w:r>
    </w:p>
    <w:p w14:paraId="0C54A8EC" w14:textId="77777777" w:rsidR="00005E48" w:rsidRDefault="00005E48" w:rsidP="00005E48">
      <w:pPr>
        <w:pStyle w:val="Header"/>
        <w:tabs>
          <w:tab w:val="right" w:pos="7740"/>
        </w:tabs>
        <w:ind w:right="360"/>
        <w:jc w:val="both"/>
        <w:rPr>
          <w:sz w:val="24"/>
          <w:szCs w:val="24"/>
          <w:lang w:val="it-IT"/>
        </w:rPr>
      </w:pPr>
      <w:r>
        <w:rPr>
          <w:sz w:val="24"/>
          <w:szCs w:val="24"/>
          <w:lang w:val="it-IT"/>
        </w:rPr>
        <w:t xml:space="preserve">                                                                                                                           Avizat,</w:t>
      </w:r>
    </w:p>
    <w:p w14:paraId="26E112C5" w14:textId="77777777" w:rsidR="00005E48" w:rsidRDefault="00005E48" w:rsidP="00005E48">
      <w:pPr>
        <w:pStyle w:val="Header"/>
        <w:tabs>
          <w:tab w:val="right" w:pos="7740"/>
        </w:tabs>
        <w:ind w:right="360"/>
        <w:jc w:val="both"/>
        <w:rPr>
          <w:sz w:val="24"/>
          <w:szCs w:val="24"/>
          <w:lang w:val="it-IT"/>
        </w:rPr>
      </w:pPr>
      <w:r>
        <w:rPr>
          <w:sz w:val="24"/>
          <w:szCs w:val="24"/>
          <w:lang w:val="it-IT"/>
        </w:rPr>
        <w:t xml:space="preserve">                                                                                                           DIRECTOR GENERAL</w:t>
      </w:r>
    </w:p>
    <w:p w14:paraId="2399C96A" w14:textId="77777777" w:rsidR="00005E48" w:rsidRDefault="00005E48" w:rsidP="00005E48">
      <w:pPr>
        <w:pStyle w:val="Header"/>
        <w:tabs>
          <w:tab w:val="right" w:pos="7740"/>
        </w:tabs>
        <w:ind w:right="360"/>
        <w:jc w:val="both"/>
        <w:rPr>
          <w:sz w:val="24"/>
          <w:szCs w:val="24"/>
          <w:lang w:val="it-IT"/>
        </w:rPr>
      </w:pPr>
      <w:r>
        <w:rPr>
          <w:sz w:val="24"/>
          <w:szCs w:val="24"/>
          <w:lang w:val="it-IT"/>
        </w:rPr>
        <w:t xml:space="preserve">                                                                                                                   Tatiana EFTIME</w:t>
      </w:r>
    </w:p>
    <w:p w14:paraId="5DD0A3AC" w14:textId="77777777" w:rsidR="00005E48" w:rsidRDefault="00005E48" w:rsidP="00005E48">
      <w:pPr>
        <w:pStyle w:val="Header"/>
        <w:tabs>
          <w:tab w:val="right" w:pos="7740"/>
        </w:tabs>
        <w:ind w:right="360"/>
        <w:jc w:val="both"/>
        <w:rPr>
          <w:sz w:val="24"/>
          <w:szCs w:val="24"/>
          <w:lang w:val="it-IT"/>
        </w:rPr>
      </w:pPr>
    </w:p>
    <w:p w14:paraId="2823F838" w14:textId="77777777" w:rsidR="00005E48" w:rsidRDefault="00005E48" w:rsidP="00005E48">
      <w:pPr>
        <w:pStyle w:val="Header"/>
        <w:tabs>
          <w:tab w:val="right" w:pos="7740"/>
        </w:tabs>
        <w:ind w:right="360"/>
        <w:jc w:val="both"/>
        <w:rPr>
          <w:sz w:val="24"/>
          <w:szCs w:val="24"/>
          <w:lang w:val="it-IT"/>
        </w:rPr>
      </w:pPr>
      <w:r>
        <w:rPr>
          <w:sz w:val="24"/>
          <w:szCs w:val="24"/>
          <w:lang w:val="it-IT"/>
        </w:rPr>
        <w:t xml:space="preserve">                          Vizat,                                                                                      </w:t>
      </w:r>
    </w:p>
    <w:p w14:paraId="06F6440E" w14:textId="77777777" w:rsidR="00005E48" w:rsidRDefault="00005E48" w:rsidP="00005E48">
      <w:pPr>
        <w:pStyle w:val="Header"/>
        <w:tabs>
          <w:tab w:val="right" w:pos="7740"/>
        </w:tabs>
        <w:ind w:right="360"/>
        <w:jc w:val="both"/>
        <w:rPr>
          <w:sz w:val="24"/>
          <w:szCs w:val="24"/>
          <w:lang w:val="it-IT"/>
        </w:rPr>
      </w:pPr>
      <w:r>
        <w:rPr>
          <w:sz w:val="24"/>
          <w:szCs w:val="24"/>
          <w:lang w:val="it-IT"/>
        </w:rPr>
        <w:t xml:space="preserve">    DIRECTOR GENERAL ADJUNCT                                   </w:t>
      </w:r>
    </w:p>
    <w:p w14:paraId="309D7A0B" w14:textId="77777777" w:rsidR="00005E48" w:rsidRDefault="00005E48" w:rsidP="00005E48">
      <w:pPr>
        <w:pStyle w:val="Header"/>
        <w:tabs>
          <w:tab w:val="right" w:pos="7740"/>
        </w:tabs>
        <w:ind w:right="360"/>
        <w:jc w:val="both"/>
        <w:rPr>
          <w:sz w:val="24"/>
          <w:szCs w:val="24"/>
          <w:lang w:val="it-IT"/>
        </w:rPr>
      </w:pPr>
      <w:r>
        <w:rPr>
          <w:sz w:val="24"/>
          <w:szCs w:val="24"/>
          <w:lang w:val="it-IT"/>
        </w:rPr>
        <w:t xml:space="preserve">                    Iuliana MATEI                                                                                                                                                                         </w:t>
      </w:r>
    </w:p>
    <w:p w14:paraId="245FD13D" w14:textId="77777777" w:rsidR="00005E48" w:rsidRDefault="00005E48" w:rsidP="00005E48">
      <w:pPr>
        <w:rPr>
          <w:b/>
          <w:sz w:val="24"/>
          <w:szCs w:val="24"/>
          <w:lang w:val="ro-RO"/>
        </w:rPr>
      </w:pPr>
    </w:p>
    <w:p w14:paraId="5A3BBC78" w14:textId="77777777" w:rsidR="00B1479D" w:rsidRPr="001970CC" w:rsidRDefault="00B1479D" w:rsidP="001D0D5B">
      <w:pPr>
        <w:jc w:val="both"/>
        <w:outlineLvl w:val="0"/>
        <w:rPr>
          <w:bCs/>
          <w:sz w:val="24"/>
          <w:szCs w:val="24"/>
          <w:lang w:val="ro-RO"/>
        </w:rPr>
      </w:pPr>
    </w:p>
    <w:p w14:paraId="4424FD02" w14:textId="77777777" w:rsidR="00B1479D" w:rsidRPr="001970CC" w:rsidRDefault="00B1479D" w:rsidP="001D0D5B">
      <w:pPr>
        <w:jc w:val="both"/>
        <w:outlineLvl w:val="0"/>
        <w:rPr>
          <w:bCs/>
          <w:sz w:val="24"/>
          <w:szCs w:val="24"/>
          <w:lang w:val="ro-RO"/>
        </w:rPr>
      </w:pPr>
    </w:p>
    <w:p w14:paraId="6B1C1F0D" w14:textId="77777777" w:rsidR="00AE3401" w:rsidRPr="001970CC" w:rsidRDefault="00AE3401" w:rsidP="001D0D5B">
      <w:pPr>
        <w:jc w:val="both"/>
        <w:outlineLvl w:val="0"/>
        <w:rPr>
          <w:bCs/>
          <w:sz w:val="24"/>
          <w:szCs w:val="24"/>
          <w:lang w:val="ro-RO"/>
        </w:rPr>
      </w:pPr>
    </w:p>
    <w:p w14:paraId="30E035DA" w14:textId="77777777" w:rsidR="00AE3401" w:rsidRPr="001970CC" w:rsidRDefault="00AE3401" w:rsidP="0003238D">
      <w:pPr>
        <w:jc w:val="center"/>
        <w:outlineLvl w:val="0"/>
        <w:rPr>
          <w:b/>
          <w:bCs/>
          <w:sz w:val="24"/>
          <w:szCs w:val="24"/>
          <w:lang w:val="ro-RO"/>
        </w:rPr>
      </w:pPr>
      <w:r w:rsidRPr="001970CC">
        <w:rPr>
          <w:b/>
          <w:sz w:val="24"/>
          <w:szCs w:val="24"/>
          <w:lang w:val="ro-RO"/>
        </w:rPr>
        <w:t xml:space="preserve">REGULAMENT </w:t>
      </w:r>
      <w:r w:rsidRPr="001970CC">
        <w:rPr>
          <w:b/>
          <w:bCs/>
          <w:sz w:val="24"/>
          <w:szCs w:val="24"/>
          <w:lang w:val="ro-RO"/>
        </w:rPr>
        <w:t>DE ORGANIZARE ŞI FUNCŢIONARE</w:t>
      </w:r>
    </w:p>
    <w:p w14:paraId="247EB70D" w14:textId="77777777" w:rsidR="0003238D" w:rsidRPr="001970CC" w:rsidRDefault="00AE3401" w:rsidP="001D0D5B">
      <w:pPr>
        <w:pStyle w:val="NoSpacing"/>
        <w:jc w:val="center"/>
        <w:rPr>
          <w:rFonts w:ascii="Times New Roman" w:hAnsi="Times New Roman"/>
          <w:sz w:val="24"/>
          <w:szCs w:val="24"/>
          <w:lang w:val="ro-RO"/>
        </w:rPr>
      </w:pPr>
      <w:r w:rsidRPr="001970CC">
        <w:rPr>
          <w:rFonts w:ascii="Times New Roman" w:hAnsi="Times New Roman"/>
          <w:sz w:val="24"/>
          <w:szCs w:val="24"/>
          <w:lang w:val="ro-RO"/>
        </w:rPr>
        <w:t xml:space="preserve">a serviciului social cu cazare </w:t>
      </w:r>
    </w:p>
    <w:p w14:paraId="2ED94227" w14:textId="77777777" w:rsidR="00B1479D" w:rsidRPr="001970CC" w:rsidRDefault="00AE3401" w:rsidP="00B1479D">
      <w:pPr>
        <w:pStyle w:val="NoSpacing"/>
        <w:jc w:val="center"/>
        <w:rPr>
          <w:rFonts w:ascii="Times New Roman" w:hAnsi="Times New Roman"/>
          <w:b/>
          <w:bCs/>
          <w:i/>
          <w:sz w:val="24"/>
          <w:szCs w:val="24"/>
          <w:u w:val="single"/>
          <w:lang w:val="ro-RO"/>
        </w:rPr>
      </w:pPr>
      <w:r w:rsidRPr="001970CC">
        <w:rPr>
          <w:rFonts w:ascii="Times New Roman" w:hAnsi="Times New Roman"/>
          <w:b/>
          <w:bCs/>
          <w:i/>
          <w:sz w:val="24"/>
          <w:szCs w:val="24"/>
          <w:u w:val="single"/>
          <w:lang w:val="ro-RO"/>
        </w:rPr>
        <w:t xml:space="preserve">Centrul de </w:t>
      </w:r>
      <w:r w:rsidR="002646C5" w:rsidRPr="001970CC">
        <w:rPr>
          <w:rFonts w:ascii="Times New Roman" w:hAnsi="Times New Roman"/>
          <w:b/>
          <w:bCs/>
          <w:i/>
          <w:sz w:val="24"/>
          <w:szCs w:val="24"/>
          <w:u w:val="single"/>
          <w:lang w:val="ro-RO"/>
        </w:rPr>
        <w:t>A</w:t>
      </w:r>
      <w:r w:rsidR="0024169C" w:rsidRPr="001970CC">
        <w:rPr>
          <w:rFonts w:ascii="Times New Roman" w:hAnsi="Times New Roman"/>
          <w:b/>
          <w:bCs/>
          <w:i/>
          <w:sz w:val="24"/>
          <w:szCs w:val="24"/>
          <w:u w:val="single"/>
          <w:lang w:val="ro-RO"/>
        </w:rPr>
        <w:t>bilitare și Reabilitare</w:t>
      </w:r>
    </w:p>
    <w:p w14:paraId="526E1A0C" w14:textId="358AF4AC" w:rsidR="00B1479D" w:rsidRPr="001970CC" w:rsidRDefault="0024169C" w:rsidP="00B1479D">
      <w:pPr>
        <w:pStyle w:val="NoSpacing"/>
        <w:jc w:val="center"/>
        <w:rPr>
          <w:rFonts w:ascii="Times New Roman" w:hAnsi="Times New Roman"/>
          <w:bCs/>
          <w:sz w:val="24"/>
          <w:szCs w:val="24"/>
          <w:lang w:val="ro-RO"/>
        </w:rPr>
      </w:pPr>
      <w:r w:rsidRPr="001970CC">
        <w:rPr>
          <w:rFonts w:ascii="Times New Roman" w:hAnsi="Times New Roman"/>
          <w:b/>
          <w:bCs/>
          <w:i/>
          <w:sz w:val="24"/>
          <w:szCs w:val="24"/>
          <w:u w:val="single"/>
          <w:lang w:val="ro-RO"/>
        </w:rPr>
        <w:t xml:space="preserve"> pentru Persoane Adulte cu D</w:t>
      </w:r>
      <w:r w:rsidR="002646C5" w:rsidRPr="001970CC">
        <w:rPr>
          <w:rFonts w:ascii="Times New Roman" w:hAnsi="Times New Roman"/>
          <w:b/>
          <w:bCs/>
          <w:i/>
          <w:sz w:val="24"/>
          <w:szCs w:val="24"/>
          <w:u w:val="single"/>
          <w:lang w:val="ro-RO"/>
        </w:rPr>
        <w:t xml:space="preserve">izabilități </w:t>
      </w:r>
      <w:r w:rsidR="00B1479D" w:rsidRPr="001970CC">
        <w:rPr>
          <w:rFonts w:ascii="Times New Roman" w:hAnsi="Times New Roman"/>
          <w:b/>
          <w:bCs/>
          <w:i/>
          <w:sz w:val="24"/>
          <w:szCs w:val="24"/>
          <w:u w:val="single"/>
          <w:lang w:val="ro-RO"/>
        </w:rPr>
        <w:t>Călinești (</w:t>
      </w:r>
      <w:r w:rsidR="002646C5" w:rsidRPr="001970CC">
        <w:rPr>
          <w:rFonts w:ascii="Times New Roman" w:hAnsi="Times New Roman"/>
          <w:b/>
          <w:bCs/>
          <w:i/>
          <w:sz w:val="24"/>
          <w:szCs w:val="24"/>
          <w:u w:val="single"/>
          <w:lang w:val="ro-RO"/>
        </w:rPr>
        <w:t>CAbR</w:t>
      </w:r>
      <w:r w:rsidR="00B1479D" w:rsidRPr="001970CC">
        <w:rPr>
          <w:rFonts w:ascii="Times New Roman" w:hAnsi="Times New Roman"/>
          <w:b/>
          <w:bCs/>
          <w:i/>
          <w:sz w:val="24"/>
          <w:szCs w:val="24"/>
          <w:u w:val="single"/>
          <w:lang w:val="ro-RO"/>
        </w:rPr>
        <w:t xml:space="preserve"> Călinești) </w:t>
      </w:r>
    </w:p>
    <w:p w14:paraId="5C46F4CE" w14:textId="77777777" w:rsidR="00AE3401" w:rsidRPr="001970CC" w:rsidRDefault="00AE3401" w:rsidP="001D0D5B">
      <w:pPr>
        <w:jc w:val="both"/>
        <w:rPr>
          <w:sz w:val="24"/>
          <w:szCs w:val="24"/>
          <w:lang w:val="ro-RO"/>
        </w:rPr>
      </w:pPr>
    </w:p>
    <w:p w14:paraId="292A7939" w14:textId="77777777" w:rsidR="00AE3401" w:rsidRPr="001970CC" w:rsidRDefault="00AE3401" w:rsidP="001D0D5B">
      <w:pPr>
        <w:jc w:val="both"/>
        <w:rPr>
          <w:b/>
          <w:sz w:val="24"/>
          <w:szCs w:val="24"/>
          <w:lang w:val="ro-RO"/>
        </w:rPr>
      </w:pPr>
    </w:p>
    <w:p w14:paraId="5D79593F" w14:textId="77777777" w:rsidR="00AE3401" w:rsidRPr="001970CC" w:rsidRDefault="00AE3401" w:rsidP="001D0D5B">
      <w:pPr>
        <w:jc w:val="both"/>
        <w:rPr>
          <w:b/>
          <w:sz w:val="24"/>
          <w:szCs w:val="24"/>
          <w:lang w:val="ro-RO"/>
        </w:rPr>
      </w:pPr>
    </w:p>
    <w:p w14:paraId="1361A20D" w14:textId="77777777" w:rsidR="00AE3401" w:rsidRPr="001970CC" w:rsidRDefault="00AE3401" w:rsidP="001D0D5B">
      <w:pPr>
        <w:jc w:val="both"/>
        <w:rPr>
          <w:b/>
          <w:sz w:val="24"/>
          <w:szCs w:val="24"/>
          <w:lang w:val="ro-RO"/>
        </w:rPr>
      </w:pPr>
      <w:r w:rsidRPr="001970CC">
        <w:rPr>
          <w:b/>
          <w:sz w:val="24"/>
          <w:szCs w:val="24"/>
          <w:lang w:val="ro-RO"/>
        </w:rPr>
        <w:t>Art  1.</w:t>
      </w:r>
    </w:p>
    <w:p w14:paraId="2392903C" w14:textId="77777777" w:rsidR="00AE3401" w:rsidRPr="001970CC" w:rsidRDefault="00AE3401" w:rsidP="001D0D5B">
      <w:pPr>
        <w:jc w:val="both"/>
        <w:outlineLvl w:val="0"/>
        <w:rPr>
          <w:b/>
          <w:sz w:val="24"/>
          <w:szCs w:val="24"/>
          <w:lang w:val="ro-RO"/>
        </w:rPr>
      </w:pPr>
      <w:r w:rsidRPr="001970CC">
        <w:rPr>
          <w:b/>
          <w:sz w:val="24"/>
          <w:szCs w:val="24"/>
          <w:lang w:val="ro-RO"/>
        </w:rPr>
        <w:t>Definiţie</w:t>
      </w:r>
    </w:p>
    <w:p w14:paraId="48B41A86" w14:textId="77777777" w:rsidR="00AE3401" w:rsidRPr="001970CC" w:rsidRDefault="00AE3401" w:rsidP="001D0D5B">
      <w:pPr>
        <w:pStyle w:val="NoSpacing"/>
        <w:ind w:firstLine="720"/>
        <w:jc w:val="both"/>
        <w:rPr>
          <w:rFonts w:ascii="Times New Roman" w:hAnsi="Times New Roman"/>
          <w:sz w:val="24"/>
          <w:szCs w:val="24"/>
          <w:lang w:val="ro-RO"/>
        </w:rPr>
      </w:pPr>
      <w:r w:rsidRPr="001970CC">
        <w:rPr>
          <w:rFonts w:ascii="Times New Roman" w:hAnsi="Times New Roman"/>
          <w:sz w:val="24"/>
          <w:szCs w:val="24"/>
          <w:lang w:val="ro-RO"/>
        </w:rPr>
        <w:t xml:space="preserve">Regulamentul de organizare și funcţionare este un document propriu al serviciului social cu cazare </w:t>
      </w:r>
      <w:r w:rsidR="002646C5" w:rsidRPr="001970CC">
        <w:rPr>
          <w:rFonts w:ascii="Times New Roman" w:hAnsi="Times New Roman"/>
          <w:b/>
          <w:bCs/>
          <w:i/>
          <w:sz w:val="24"/>
          <w:szCs w:val="24"/>
          <w:lang w:val="ro-RO"/>
        </w:rPr>
        <w:t>Centrul de A</w:t>
      </w:r>
      <w:r w:rsidR="0024169C" w:rsidRPr="001970CC">
        <w:rPr>
          <w:rFonts w:ascii="Times New Roman" w:hAnsi="Times New Roman"/>
          <w:b/>
          <w:bCs/>
          <w:i/>
          <w:sz w:val="24"/>
          <w:szCs w:val="24"/>
          <w:lang w:val="ro-RO"/>
        </w:rPr>
        <w:t>bilitare și Reabilitare pentru P</w:t>
      </w:r>
      <w:r w:rsidR="002646C5" w:rsidRPr="001970CC">
        <w:rPr>
          <w:rFonts w:ascii="Times New Roman" w:hAnsi="Times New Roman"/>
          <w:b/>
          <w:bCs/>
          <w:i/>
          <w:sz w:val="24"/>
          <w:szCs w:val="24"/>
          <w:lang w:val="ro-RO"/>
        </w:rPr>
        <w:t xml:space="preserve">ersoane </w:t>
      </w:r>
      <w:r w:rsidR="0024169C" w:rsidRPr="001970CC">
        <w:rPr>
          <w:rFonts w:ascii="Times New Roman" w:hAnsi="Times New Roman"/>
          <w:b/>
          <w:bCs/>
          <w:i/>
          <w:sz w:val="24"/>
          <w:szCs w:val="24"/>
          <w:lang w:val="ro-RO"/>
        </w:rPr>
        <w:t>Adulte cu D</w:t>
      </w:r>
      <w:r w:rsidR="002646C5" w:rsidRPr="001970CC">
        <w:rPr>
          <w:rFonts w:ascii="Times New Roman" w:hAnsi="Times New Roman"/>
          <w:b/>
          <w:bCs/>
          <w:i/>
          <w:sz w:val="24"/>
          <w:szCs w:val="24"/>
          <w:lang w:val="ro-RO"/>
        </w:rPr>
        <w:t>izabilități (CAbR) Călinești</w:t>
      </w:r>
      <w:r w:rsidRPr="001970CC">
        <w:rPr>
          <w:rFonts w:ascii="Times New Roman" w:hAnsi="Times New Roman"/>
          <w:i/>
          <w:iCs/>
          <w:sz w:val="24"/>
          <w:szCs w:val="24"/>
          <w:lang w:val="ro-RO"/>
        </w:rPr>
        <w:t>,</w:t>
      </w:r>
      <w:r w:rsidR="00896028" w:rsidRPr="001970CC">
        <w:rPr>
          <w:rFonts w:ascii="Times New Roman" w:hAnsi="Times New Roman"/>
          <w:i/>
          <w:iCs/>
          <w:sz w:val="24"/>
          <w:szCs w:val="24"/>
          <w:lang w:val="ro-RO"/>
        </w:rPr>
        <w:t xml:space="preserve"> </w:t>
      </w:r>
      <w:r w:rsidRPr="001970CC">
        <w:rPr>
          <w:rFonts w:ascii="Times New Roman" w:hAnsi="Times New Roman"/>
          <w:sz w:val="24"/>
          <w:szCs w:val="24"/>
          <w:lang w:val="ro-RO"/>
        </w:rPr>
        <w:t>aprobat prin hotărâre a Consiliului Judeţean Argeş, în vederea asigurării funcţionării acestuia cu respectarea standardelor minime de calitate aplicabile şi a asigurării accesului persoanelor beneficiare la informații privind condițiile de admitere, serviciile oferite.</w:t>
      </w:r>
    </w:p>
    <w:p w14:paraId="406A6085" w14:textId="77777777" w:rsidR="00AE3401" w:rsidRPr="001970CC" w:rsidRDefault="00AE3401" w:rsidP="001D0D5B">
      <w:pPr>
        <w:jc w:val="both"/>
        <w:rPr>
          <w:sz w:val="24"/>
          <w:szCs w:val="24"/>
          <w:lang w:val="ro-RO"/>
        </w:rPr>
      </w:pPr>
    </w:p>
    <w:p w14:paraId="4C059FFD" w14:textId="77777777" w:rsidR="00AE3401" w:rsidRPr="001970CC" w:rsidRDefault="00AE3401" w:rsidP="001D0D5B">
      <w:pPr>
        <w:jc w:val="both"/>
        <w:rPr>
          <w:sz w:val="24"/>
          <w:szCs w:val="24"/>
          <w:lang w:val="ro-RO"/>
        </w:rPr>
      </w:pPr>
      <w:r w:rsidRPr="001970CC">
        <w:rPr>
          <w:sz w:val="24"/>
          <w:szCs w:val="24"/>
          <w:lang w:val="ro-RO"/>
        </w:rPr>
        <w:t>(1)</w:t>
      </w:r>
      <w:r w:rsidR="001D0D5B" w:rsidRPr="001970CC">
        <w:rPr>
          <w:sz w:val="24"/>
          <w:szCs w:val="24"/>
          <w:lang w:val="ro-RO"/>
        </w:rPr>
        <w:t xml:space="preserve"> </w:t>
      </w:r>
      <w:r w:rsidRPr="001970CC">
        <w:rPr>
          <w:sz w:val="24"/>
          <w:szCs w:val="24"/>
          <w:lang w:val="ro-RO"/>
        </w:rPr>
        <w:t>Prevederile prezentului regulament sunt obligatorii atât pentru persoanele beneficiare, cât și pentru angajaţii serviciului social şi, după caz, pentru membrii familiei beneficiarilor, reprezentanți legali/convenționali, vizitatori, etc.</w:t>
      </w:r>
    </w:p>
    <w:p w14:paraId="0ED7864E" w14:textId="77777777" w:rsidR="00AE3401" w:rsidRPr="001970CC" w:rsidRDefault="00AE3401" w:rsidP="001D0D5B">
      <w:pPr>
        <w:jc w:val="both"/>
        <w:rPr>
          <w:sz w:val="24"/>
          <w:szCs w:val="24"/>
          <w:lang w:val="ro-RO"/>
        </w:rPr>
      </w:pPr>
    </w:p>
    <w:p w14:paraId="7D480632" w14:textId="77777777" w:rsidR="00AE3401" w:rsidRPr="001970CC" w:rsidRDefault="00AE3401" w:rsidP="001D0D5B">
      <w:pPr>
        <w:jc w:val="both"/>
        <w:outlineLvl w:val="0"/>
        <w:rPr>
          <w:b/>
          <w:sz w:val="24"/>
          <w:szCs w:val="24"/>
          <w:lang w:val="ro-RO"/>
        </w:rPr>
      </w:pPr>
      <w:r w:rsidRPr="001970CC">
        <w:rPr>
          <w:b/>
          <w:sz w:val="24"/>
          <w:szCs w:val="24"/>
          <w:lang w:val="ro-RO"/>
        </w:rPr>
        <w:t>Art.2</w:t>
      </w:r>
    </w:p>
    <w:p w14:paraId="4F229E47" w14:textId="77777777" w:rsidR="00AE3401" w:rsidRPr="001970CC" w:rsidRDefault="00AE3401" w:rsidP="001D0D5B">
      <w:pPr>
        <w:jc w:val="both"/>
        <w:outlineLvl w:val="0"/>
        <w:rPr>
          <w:b/>
          <w:sz w:val="24"/>
          <w:szCs w:val="24"/>
          <w:lang w:val="ro-RO"/>
        </w:rPr>
      </w:pPr>
      <w:r w:rsidRPr="001970CC">
        <w:rPr>
          <w:b/>
          <w:sz w:val="24"/>
          <w:szCs w:val="24"/>
          <w:lang w:val="ro-RO"/>
        </w:rPr>
        <w:t>Identificarea serviciului social</w:t>
      </w:r>
    </w:p>
    <w:p w14:paraId="7E1EFC34" w14:textId="4D1505DF" w:rsidR="00AE3401" w:rsidRPr="001970CC" w:rsidRDefault="00AE3401" w:rsidP="001D0D5B">
      <w:pPr>
        <w:pStyle w:val="ListParagraph"/>
        <w:ind w:left="0"/>
        <w:jc w:val="both"/>
        <w:rPr>
          <w:sz w:val="24"/>
          <w:szCs w:val="24"/>
          <w:lang w:val="ro-RO"/>
        </w:rPr>
      </w:pPr>
      <w:r w:rsidRPr="001970CC">
        <w:rPr>
          <w:sz w:val="24"/>
          <w:szCs w:val="24"/>
          <w:lang w:val="ro-RO"/>
        </w:rPr>
        <w:t>(1)</w:t>
      </w:r>
      <w:r w:rsidR="001D0D5B" w:rsidRPr="001970CC">
        <w:rPr>
          <w:sz w:val="24"/>
          <w:szCs w:val="24"/>
          <w:lang w:val="ro-RO"/>
        </w:rPr>
        <w:t xml:space="preserve"> </w:t>
      </w:r>
      <w:r w:rsidRPr="001970CC">
        <w:rPr>
          <w:sz w:val="24"/>
          <w:szCs w:val="24"/>
          <w:lang w:val="ro-RO"/>
        </w:rPr>
        <w:t xml:space="preserve">Serviciul social </w:t>
      </w:r>
      <w:r w:rsidR="002646C5" w:rsidRPr="001970CC">
        <w:rPr>
          <w:bCs/>
          <w:i/>
          <w:sz w:val="24"/>
          <w:szCs w:val="24"/>
          <w:lang w:val="ro-RO"/>
        </w:rPr>
        <w:t>Centrul de A</w:t>
      </w:r>
      <w:r w:rsidR="0024169C" w:rsidRPr="001970CC">
        <w:rPr>
          <w:bCs/>
          <w:i/>
          <w:sz w:val="24"/>
          <w:szCs w:val="24"/>
          <w:lang w:val="ro-RO"/>
        </w:rPr>
        <w:t>bilitare și Reabilitare pentru Persoane Adulte cu D</w:t>
      </w:r>
      <w:r w:rsidR="002646C5" w:rsidRPr="001970CC">
        <w:rPr>
          <w:bCs/>
          <w:i/>
          <w:sz w:val="24"/>
          <w:szCs w:val="24"/>
          <w:lang w:val="ro-RO"/>
        </w:rPr>
        <w:t>izabilități (CAbR) Călinești</w:t>
      </w:r>
      <w:r w:rsidRPr="001970CC">
        <w:rPr>
          <w:sz w:val="24"/>
          <w:szCs w:val="24"/>
          <w:lang w:val="ro-RO"/>
        </w:rPr>
        <w:t>, cod serviciu social 8790 CR-D-I</w:t>
      </w:r>
      <w:r w:rsidR="008831B4" w:rsidRPr="001970CC">
        <w:rPr>
          <w:sz w:val="24"/>
          <w:szCs w:val="24"/>
          <w:lang w:val="ro-RO"/>
        </w:rPr>
        <w:t>I</w:t>
      </w:r>
      <w:r w:rsidRPr="001970CC">
        <w:rPr>
          <w:sz w:val="24"/>
          <w:szCs w:val="24"/>
          <w:lang w:val="ro-RO"/>
        </w:rPr>
        <w:t>,</w:t>
      </w:r>
      <w:r w:rsidR="001D0D5B" w:rsidRPr="001970CC">
        <w:rPr>
          <w:sz w:val="24"/>
          <w:szCs w:val="24"/>
          <w:lang w:val="ro-RO"/>
        </w:rPr>
        <w:t xml:space="preserve"> </w:t>
      </w:r>
      <w:r w:rsidRPr="001970CC">
        <w:rPr>
          <w:sz w:val="24"/>
          <w:szCs w:val="24"/>
          <w:lang w:val="ro-RO"/>
        </w:rPr>
        <w:t xml:space="preserve">este înfiinţat şi administrat de către Direcţia Generală de Asistenţă Socială şi Protecția Copilului Argeş, furnizor acreditat conform </w:t>
      </w:r>
      <w:r w:rsidRPr="001970CC">
        <w:rPr>
          <w:sz w:val="24"/>
          <w:szCs w:val="24"/>
          <w:lang w:val="ro-RO"/>
        </w:rPr>
        <w:lastRenderedPageBreak/>
        <w:t xml:space="preserve">Certificatului de acreditare seria </w:t>
      </w:r>
      <w:r w:rsidR="008831B4" w:rsidRPr="001970CC">
        <w:rPr>
          <w:sz w:val="24"/>
          <w:szCs w:val="24"/>
          <w:lang w:val="ro-RO"/>
        </w:rPr>
        <w:t>LF</w:t>
      </w:r>
      <w:r w:rsidRPr="001970CC">
        <w:rPr>
          <w:sz w:val="24"/>
          <w:szCs w:val="24"/>
          <w:lang w:val="ro-RO"/>
        </w:rPr>
        <w:t>, nr.</w:t>
      </w:r>
      <w:r w:rsidR="001D0D5B" w:rsidRPr="001970CC">
        <w:rPr>
          <w:sz w:val="24"/>
          <w:szCs w:val="24"/>
          <w:lang w:val="ro-RO"/>
        </w:rPr>
        <w:t xml:space="preserve"> </w:t>
      </w:r>
      <w:r w:rsidR="008831B4" w:rsidRPr="001970CC">
        <w:rPr>
          <w:sz w:val="24"/>
          <w:szCs w:val="24"/>
          <w:lang w:val="ro-RO"/>
        </w:rPr>
        <w:t>240000042/</w:t>
      </w:r>
      <w:r w:rsidRPr="001970CC">
        <w:rPr>
          <w:sz w:val="24"/>
          <w:szCs w:val="24"/>
          <w:lang w:val="ro-RO"/>
        </w:rPr>
        <w:t>1</w:t>
      </w:r>
      <w:r w:rsidR="008831B4" w:rsidRPr="001970CC">
        <w:rPr>
          <w:sz w:val="24"/>
          <w:szCs w:val="24"/>
          <w:lang w:val="ro-RO"/>
        </w:rPr>
        <w:t>7</w:t>
      </w:r>
      <w:r w:rsidRPr="001970CC">
        <w:rPr>
          <w:sz w:val="24"/>
          <w:szCs w:val="24"/>
          <w:lang w:val="ro-RO"/>
        </w:rPr>
        <w:t>.0</w:t>
      </w:r>
      <w:r w:rsidR="008831B4" w:rsidRPr="001970CC">
        <w:rPr>
          <w:sz w:val="24"/>
          <w:szCs w:val="24"/>
          <w:lang w:val="ro-RO"/>
        </w:rPr>
        <w:t>5</w:t>
      </w:r>
      <w:r w:rsidRPr="001970CC">
        <w:rPr>
          <w:sz w:val="24"/>
          <w:szCs w:val="24"/>
          <w:lang w:val="ro-RO"/>
        </w:rPr>
        <w:t>.20</w:t>
      </w:r>
      <w:r w:rsidR="008831B4" w:rsidRPr="001970CC">
        <w:rPr>
          <w:sz w:val="24"/>
          <w:szCs w:val="24"/>
          <w:lang w:val="ro-RO"/>
        </w:rPr>
        <w:t>22</w:t>
      </w:r>
      <w:r w:rsidR="007A5ECF" w:rsidRPr="001970CC">
        <w:rPr>
          <w:sz w:val="24"/>
          <w:szCs w:val="24"/>
          <w:lang w:val="ro-RO"/>
        </w:rPr>
        <w:t>, deține Licența de funcționare nr. 0000042 eliberată la data de 17.05.2022.</w:t>
      </w:r>
    </w:p>
    <w:p w14:paraId="05BE651C" w14:textId="77777777" w:rsidR="00AE3401" w:rsidRPr="001970CC" w:rsidRDefault="00AE3401" w:rsidP="001D0D5B">
      <w:pPr>
        <w:pStyle w:val="ListParagraph"/>
        <w:ind w:left="0"/>
        <w:jc w:val="both"/>
        <w:rPr>
          <w:b/>
          <w:sz w:val="24"/>
          <w:szCs w:val="24"/>
          <w:lang w:val="ro-RO"/>
        </w:rPr>
      </w:pPr>
    </w:p>
    <w:p w14:paraId="74398D5B" w14:textId="04C3F22D" w:rsidR="00AE3401" w:rsidRPr="001970CC" w:rsidRDefault="00AE3401" w:rsidP="001D0D5B">
      <w:pPr>
        <w:pStyle w:val="NoSpacing"/>
        <w:jc w:val="both"/>
        <w:rPr>
          <w:rFonts w:ascii="Times New Roman" w:hAnsi="Times New Roman"/>
          <w:sz w:val="24"/>
          <w:szCs w:val="24"/>
          <w:lang w:val="ro-RO"/>
        </w:rPr>
      </w:pPr>
      <w:r w:rsidRPr="001970CC">
        <w:rPr>
          <w:rFonts w:ascii="Times New Roman" w:hAnsi="Times New Roman"/>
          <w:sz w:val="24"/>
          <w:szCs w:val="24"/>
          <w:lang w:val="ro-RO"/>
        </w:rPr>
        <w:t>(2) Sediul</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serviciului social</w:t>
      </w:r>
      <w:r w:rsidR="001D0D5B" w:rsidRPr="001970CC">
        <w:rPr>
          <w:rFonts w:ascii="Times New Roman" w:hAnsi="Times New Roman"/>
          <w:sz w:val="24"/>
          <w:szCs w:val="24"/>
          <w:lang w:val="ro-RO"/>
        </w:rPr>
        <w:t xml:space="preserve"> </w:t>
      </w:r>
      <w:r w:rsidR="004567A1" w:rsidRPr="001970CC">
        <w:rPr>
          <w:rFonts w:ascii="Times New Roman" w:hAnsi="Times New Roman"/>
          <w:i/>
          <w:iCs/>
          <w:sz w:val="24"/>
          <w:szCs w:val="24"/>
          <w:lang w:val="ro-RO"/>
        </w:rPr>
        <w:t>Centrul de A</w:t>
      </w:r>
      <w:r w:rsidR="0024169C" w:rsidRPr="001970CC">
        <w:rPr>
          <w:rFonts w:ascii="Times New Roman" w:hAnsi="Times New Roman"/>
          <w:i/>
          <w:iCs/>
          <w:sz w:val="24"/>
          <w:szCs w:val="24"/>
          <w:lang w:val="ro-RO"/>
        </w:rPr>
        <w:t>bilitare și Reabilitare pentru Persoane Adulte cu D</w:t>
      </w:r>
      <w:r w:rsidR="004567A1" w:rsidRPr="001970CC">
        <w:rPr>
          <w:rFonts w:ascii="Times New Roman" w:hAnsi="Times New Roman"/>
          <w:i/>
          <w:iCs/>
          <w:sz w:val="24"/>
          <w:szCs w:val="24"/>
          <w:lang w:val="ro-RO"/>
        </w:rPr>
        <w:t>izabilități</w:t>
      </w:r>
      <w:r w:rsidR="002646C5" w:rsidRPr="001970CC">
        <w:rPr>
          <w:rFonts w:ascii="Times New Roman" w:hAnsi="Times New Roman"/>
          <w:i/>
          <w:iCs/>
          <w:sz w:val="24"/>
          <w:szCs w:val="24"/>
          <w:lang w:val="ro-RO"/>
        </w:rPr>
        <w:t xml:space="preserve"> (C</w:t>
      </w:r>
      <w:r w:rsidR="001D0D5B" w:rsidRPr="001970CC">
        <w:rPr>
          <w:rFonts w:ascii="Times New Roman" w:hAnsi="Times New Roman"/>
          <w:i/>
          <w:iCs/>
          <w:sz w:val="24"/>
          <w:szCs w:val="24"/>
          <w:lang w:val="ro-RO"/>
        </w:rPr>
        <w:t>A</w:t>
      </w:r>
      <w:r w:rsidR="002646C5" w:rsidRPr="001970CC">
        <w:rPr>
          <w:rFonts w:ascii="Times New Roman" w:hAnsi="Times New Roman"/>
          <w:i/>
          <w:iCs/>
          <w:sz w:val="24"/>
          <w:szCs w:val="24"/>
          <w:lang w:val="ro-RO"/>
        </w:rPr>
        <w:t>bR)</w:t>
      </w:r>
      <w:r w:rsidR="004567A1" w:rsidRPr="001970CC">
        <w:rPr>
          <w:rFonts w:ascii="Times New Roman" w:hAnsi="Times New Roman"/>
          <w:i/>
          <w:iCs/>
          <w:sz w:val="24"/>
          <w:szCs w:val="24"/>
          <w:lang w:val="ro-RO"/>
        </w:rPr>
        <w:t xml:space="preserve"> Călinești</w:t>
      </w:r>
      <w:r w:rsidR="001D0D5B" w:rsidRPr="001970CC">
        <w:rPr>
          <w:rFonts w:ascii="Times New Roman" w:hAnsi="Times New Roman"/>
          <w:i/>
          <w:iCs/>
          <w:sz w:val="24"/>
          <w:szCs w:val="24"/>
          <w:lang w:val="ro-RO"/>
        </w:rPr>
        <w:t xml:space="preserve"> </w:t>
      </w:r>
      <w:r w:rsidRPr="001970CC">
        <w:rPr>
          <w:rFonts w:ascii="Times New Roman" w:hAnsi="Times New Roman"/>
          <w:sz w:val="24"/>
          <w:szCs w:val="24"/>
          <w:lang w:val="ro-RO"/>
        </w:rPr>
        <w:t xml:space="preserve">este situat în </w:t>
      </w:r>
      <w:r w:rsidR="002646C5" w:rsidRPr="001970CC">
        <w:rPr>
          <w:rFonts w:ascii="Times New Roman" w:hAnsi="Times New Roman"/>
          <w:sz w:val="24"/>
          <w:szCs w:val="24"/>
          <w:u w:val="single"/>
          <w:lang w:val="ro-RO"/>
        </w:rPr>
        <w:t>comuna Călinești, sat</w:t>
      </w:r>
      <w:r w:rsidR="00A1303B" w:rsidRPr="001970CC">
        <w:rPr>
          <w:rFonts w:ascii="Times New Roman" w:hAnsi="Times New Roman"/>
          <w:sz w:val="24"/>
          <w:szCs w:val="24"/>
          <w:u w:val="single"/>
          <w:lang w:val="ro-RO"/>
        </w:rPr>
        <w:t>.</w:t>
      </w:r>
      <w:r w:rsidR="002646C5" w:rsidRPr="001970CC">
        <w:rPr>
          <w:rFonts w:ascii="Times New Roman" w:hAnsi="Times New Roman"/>
          <w:sz w:val="24"/>
          <w:szCs w:val="24"/>
          <w:u w:val="single"/>
          <w:lang w:val="ro-RO"/>
        </w:rPr>
        <w:t xml:space="preserve"> Călinești, </w:t>
      </w:r>
      <w:r w:rsidR="00A1303B" w:rsidRPr="001970CC">
        <w:rPr>
          <w:rFonts w:ascii="Times New Roman" w:hAnsi="Times New Roman"/>
          <w:sz w:val="24"/>
          <w:szCs w:val="24"/>
          <w:u w:val="single"/>
          <w:lang w:val="ro-RO"/>
        </w:rPr>
        <w:t xml:space="preserve">str. Dr. Ion Crăciun, </w:t>
      </w:r>
      <w:r w:rsidR="002646C5" w:rsidRPr="001970CC">
        <w:rPr>
          <w:rFonts w:ascii="Times New Roman" w:hAnsi="Times New Roman"/>
          <w:sz w:val="24"/>
          <w:szCs w:val="24"/>
          <w:u w:val="single"/>
          <w:lang w:val="ro-RO"/>
        </w:rPr>
        <w:t>nr. 484B</w:t>
      </w:r>
      <w:r w:rsidRPr="001970CC">
        <w:rPr>
          <w:rFonts w:ascii="Times New Roman" w:hAnsi="Times New Roman"/>
          <w:sz w:val="24"/>
          <w:szCs w:val="24"/>
          <w:u w:val="single"/>
          <w:lang w:val="ro-RO"/>
        </w:rPr>
        <w:t>, Jud. Argeş</w:t>
      </w:r>
      <w:r w:rsidRPr="001970CC">
        <w:rPr>
          <w:rFonts w:ascii="Times New Roman" w:hAnsi="Times New Roman"/>
          <w:sz w:val="24"/>
          <w:szCs w:val="24"/>
          <w:lang w:val="ro-RO"/>
        </w:rPr>
        <w:t>, în</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comunitate, astfel</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încât</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să</w:t>
      </w:r>
      <w:r w:rsidR="001D0D5B" w:rsidRPr="001970CC">
        <w:rPr>
          <w:rFonts w:ascii="Times New Roman" w:hAnsi="Times New Roman"/>
          <w:sz w:val="24"/>
          <w:szCs w:val="24"/>
          <w:lang w:val="ro-RO"/>
        </w:rPr>
        <w:t xml:space="preserve"> permit </w:t>
      </w:r>
      <w:r w:rsidRPr="001970CC">
        <w:rPr>
          <w:rFonts w:ascii="Times New Roman" w:hAnsi="Times New Roman"/>
          <w:sz w:val="24"/>
          <w:szCs w:val="24"/>
          <w:lang w:val="ro-RO"/>
        </w:rPr>
        <w:t>accesul</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beneficiarilor la servicii</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comunitare cum ar fi (spital, poștă, cabinet medical, transport încomun, etc), se învecinează cu Spitalul</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de Boli Cronice</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Călinești</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și</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Parohia</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Călinești-Vale, Biserica „Sfinții</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Voievozi”. La cca 2,3</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k</w:t>
      </w:r>
      <w:r w:rsidRPr="001970CC">
        <w:rPr>
          <w:rFonts w:ascii="Times New Roman" w:hAnsi="Times New Roman"/>
          <w:sz w:val="24"/>
          <w:szCs w:val="24"/>
          <w:lang w:val="ro-RO"/>
        </w:rPr>
        <w:t>m se află</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Primăria</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comunei</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Călinești</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și</w:t>
      </w:r>
      <w:r w:rsidR="001D0D5B" w:rsidRPr="001970CC">
        <w:rPr>
          <w:rFonts w:ascii="Times New Roman" w:hAnsi="Times New Roman"/>
          <w:sz w:val="24"/>
          <w:szCs w:val="24"/>
          <w:lang w:val="ro-RO"/>
        </w:rPr>
        <w:t xml:space="preserve"> </w:t>
      </w:r>
      <w:r w:rsidRPr="001970CC">
        <w:rPr>
          <w:rFonts w:ascii="Times New Roman" w:hAnsi="Times New Roman"/>
          <w:sz w:val="24"/>
          <w:szCs w:val="24"/>
          <w:lang w:val="ro-RO"/>
        </w:rPr>
        <w:t>secția de Poliție,iar la o distanț</w:t>
      </w:r>
      <w:r w:rsidR="00A95E56" w:rsidRPr="001970CC">
        <w:rPr>
          <w:rFonts w:ascii="Times New Roman" w:hAnsi="Times New Roman"/>
          <w:sz w:val="24"/>
          <w:szCs w:val="24"/>
          <w:lang w:val="ro-RO"/>
        </w:rPr>
        <w:t>ă de aproximativ 3</w:t>
      </w:r>
      <w:r w:rsidRPr="001970CC">
        <w:rPr>
          <w:rFonts w:ascii="Times New Roman" w:hAnsi="Times New Roman"/>
          <w:sz w:val="24"/>
          <w:szCs w:val="24"/>
          <w:lang w:val="ro-RO"/>
        </w:rPr>
        <w:t xml:space="preserve"> km se află</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orașul Topoloveni unde se găsesc</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diferite</w:t>
      </w:r>
      <w:r w:rsidR="001D0D5B" w:rsidRPr="001970CC">
        <w:rPr>
          <w:rFonts w:ascii="Times New Roman" w:hAnsi="Times New Roman"/>
          <w:sz w:val="24"/>
          <w:szCs w:val="24"/>
          <w:lang w:val="ro-RO"/>
        </w:rPr>
        <w:t xml:space="preserve"> </w:t>
      </w:r>
      <w:r w:rsidR="00A95E56" w:rsidRPr="001970CC">
        <w:rPr>
          <w:rFonts w:ascii="Times New Roman" w:hAnsi="Times New Roman"/>
          <w:sz w:val="24"/>
          <w:szCs w:val="24"/>
          <w:lang w:val="ro-RO"/>
        </w:rPr>
        <w:t>facilități cum ar fi bancă, supermarket-uri, instituții ale statului etc.</w:t>
      </w:r>
    </w:p>
    <w:p w14:paraId="5EF0C003" w14:textId="77777777" w:rsidR="00AE3401" w:rsidRPr="001970CC" w:rsidRDefault="00AE3401" w:rsidP="001D0D5B">
      <w:pPr>
        <w:pStyle w:val="NoSpacing"/>
        <w:jc w:val="both"/>
        <w:rPr>
          <w:rFonts w:ascii="Times New Roman" w:hAnsi="Times New Roman"/>
          <w:sz w:val="24"/>
          <w:szCs w:val="24"/>
          <w:lang w:val="ro-RO"/>
        </w:rPr>
      </w:pPr>
    </w:p>
    <w:p w14:paraId="550318EB" w14:textId="77777777" w:rsidR="00AE3401" w:rsidRPr="001970CC" w:rsidRDefault="00AE3401" w:rsidP="001D0D5B">
      <w:pPr>
        <w:pStyle w:val="ListParagraph"/>
        <w:ind w:left="0"/>
        <w:jc w:val="both"/>
        <w:rPr>
          <w:b/>
          <w:sz w:val="24"/>
          <w:szCs w:val="24"/>
          <w:lang w:val="ro-RO"/>
        </w:rPr>
      </w:pPr>
      <w:r w:rsidRPr="001970CC">
        <w:rPr>
          <w:sz w:val="24"/>
          <w:szCs w:val="24"/>
          <w:lang w:val="ro-RO"/>
        </w:rPr>
        <w:t xml:space="preserve">(3) Serviciul social </w:t>
      </w:r>
      <w:r w:rsidR="004567A1" w:rsidRPr="001970CC">
        <w:rPr>
          <w:i/>
          <w:iCs/>
          <w:sz w:val="24"/>
          <w:szCs w:val="24"/>
          <w:lang w:val="ro-RO"/>
        </w:rPr>
        <w:t>Centrul de A</w:t>
      </w:r>
      <w:r w:rsidR="0024169C" w:rsidRPr="001970CC">
        <w:rPr>
          <w:i/>
          <w:iCs/>
          <w:sz w:val="24"/>
          <w:szCs w:val="24"/>
          <w:lang w:val="ro-RO"/>
        </w:rPr>
        <w:t>bilitare și Reabilitare pentru Persoane Adulte cu D</w:t>
      </w:r>
      <w:r w:rsidR="004567A1" w:rsidRPr="001970CC">
        <w:rPr>
          <w:i/>
          <w:iCs/>
          <w:sz w:val="24"/>
          <w:szCs w:val="24"/>
          <w:lang w:val="ro-RO"/>
        </w:rPr>
        <w:t xml:space="preserve">izabilități </w:t>
      </w:r>
      <w:r w:rsidR="0074648C" w:rsidRPr="001970CC">
        <w:rPr>
          <w:i/>
          <w:iCs/>
          <w:sz w:val="24"/>
          <w:szCs w:val="24"/>
          <w:lang w:val="ro-RO"/>
        </w:rPr>
        <w:t xml:space="preserve">(CAbR) </w:t>
      </w:r>
      <w:r w:rsidR="004567A1" w:rsidRPr="001970CC">
        <w:rPr>
          <w:i/>
          <w:iCs/>
          <w:sz w:val="24"/>
          <w:szCs w:val="24"/>
          <w:lang w:val="ro-RO"/>
        </w:rPr>
        <w:t>Călinești</w:t>
      </w:r>
      <w:r w:rsidR="001D0D5B" w:rsidRPr="001970CC">
        <w:rPr>
          <w:i/>
          <w:iCs/>
          <w:sz w:val="24"/>
          <w:szCs w:val="24"/>
          <w:lang w:val="ro-RO"/>
        </w:rPr>
        <w:t xml:space="preserve"> </w:t>
      </w:r>
      <w:r w:rsidR="002646C5" w:rsidRPr="001970CC">
        <w:rPr>
          <w:b/>
          <w:sz w:val="24"/>
          <w:szCs w:val="24"/>
          <w:lang w:val="ro-RO"/>
        </w:rPr>
        <w:t>are o capacitate de 48</w:t>
      </w:r>
      <w:r w:rsidRPr="001970CC">
        <w:rPr>
          <w:b/>
          <w:sz w:val="24"/>
          <w:szCs w:val="24"/>
          <w:lang w:val="ro-RO"/>
        </w:rPr>
        <w:t xml:space="preserve"> locuri</w:t>
      </w:r>
      <w:r w:rsidRPr="001970CC">
        <w:rPr>
          <w:sz w:val="24"/>
          <w:szCs w:val="24"/>
          <w:lang w:val="ro-RO"/>
        </w:rPr>
        <w:t>.</w:t>
      </w:r>
    </w:p>
    <w:p w14:paraId="72DFC370" w14:textId="77777777" w:rsidR="00AE3401" w:rsidRPr="001970CC" w:rsidRDefault="00AE3401" w:rsidP="001D0D5B">
      <w:pPr>
        <w:pStyle w:val="ListParagraph"/>
        <w:ind w:left="0"/>
        <w:jc w:val="both"/>
        <w:rPr>
          <w:b/>
          <w:sz w:val="24"/>
          <w:szCs w:val="24"/>
          <w:lang w:val="ro-RO"/>
        </w:rPr>
      </w:pPr>
    </w:p>
    <w:p w14:paraId="0D599840" w14:textId="77777777" w:rsidR="00AE3401" w:rsidRPr="001970CC" w:rsidRDefault="00AE3401" w:rsidP="001D0D5B">
      <w:pPr>
        <w:jc w:val="both"/>
        <w:outlineLvl w:val="0"/>
        <w:rPr>
          <w:b/>
          <w:sz w:val="24"/>
          <w:szCs w:val="24"/>
          <w:lang w:val="ro-RO"/>
        </w:rPr>
      </w:pPr>
      <w:r w:rsidRPr="001970CC">
        <w:rPr>
          <w:b/>
          <w:sz w:val="24"/>
          <w:szCs w:val="24"/>
          <w:lang w:val="ro-RO"/>
        </w:rPr>
        <w:t>Art.3</w:t>
      </w:r>
    </w:p>
    <w:p w14:paraId="41328CC4" w14:textId="77777777" w:rsidR="00AE3401" w:rsidRPr="001970CC" w:rsidRDefault="00AE3401" w:rsidP="001D0D5B">
      <w:pPr>
        <w:jc w:val="both"/>
        <w:outlineLvl w:val="0"/>
        <w:rPr>
          <w:b/>
          <w:sz w:val="24"/>
          <w:szCs w:val="24"/>
          <w:lang w:val="ro-RO"/>
        </w:rPr>
      </w:pPr>
      <w:r w:rsidRPr="001970CC">
        <w:rPr>
          <w:b/>
          <w:sz w:val="24"/>
          <w:szCs w:val="24"/>
          <w:lang w:val="ro-RO"/>
        </w:rPr>
        <w:t>Scopul serviciului social</w:t>
      </w:r>
    </w:p>
    <w:p w14:paraId="4B4F19EA" w14:textId="77777777" w:rsidR="00AE3401" w:rsidRPr="001970CC" w:rsidRDefault="0024169C" w:rsidP="001D0D5B">
      <w:pPr>
        <w:ind w:firstLine="720"/>
        <w:jc w:val="both"/>
        <w:outlineLvl w:val="0"/>
        <w:rPr>
          <w:i/>
          <w:iCs/>
          <w:sz w:val="24"/>
          <w:szCs w:val="24"/>
          <w:lang w:val="ro-RO" w:eastAsia="en-GB"/>
        </w:rPr>
      </w:pPr>
      <w:r w:rsidRPr="001970CC">
        <w:rPr>
          <w:i/>
          <w:iCs/>
          <w:sz w:val="24"/>
          <w:szCs w:val="24"/>
          <w:lang w:val="ro-RO"/>
        </w:rPr>
        <w:t xml:space="preserve">Centrul de Abilitare și Reabilitare pentru Persoane Adulte cu Dizabilități </w:t>
      </w:r>
      <w:r w:rsidR="001D0D5B" w:rsidRPr="001970CC">
        <w:rPr>
          <w:i/>
          <w:iCs/>
          <w:sz w:val="24"/>
          <w:szCs w:val="24"/>
          <w:lang w:val="ro-RO"/>
        </w:rPr>
        <w:t xml:space="preserve">(CAbR) Călinești </w:t>
      </w:r>
      <w:r w:rsidR="001D0D5B" w:rsidRPr="001970CC">
        <w:rPr>
          <w:sz w:val="24"/>
          <w:szCs w:val="24"/>
          <w:lang w:val="ro-RO" w:eastAsia="en-GB"/>
        </w:rPr>
        <w:t xml:space="preserve">- este serviciul social de tip rezidenţial care cuprinde un ansamblu de activităţi, cu preponderență de abilitare și reabilitare, realizate pentru a răspunde nevoilor individuale specifice ale persoanelor adulte cu dizabilităţi, </w:t>
      </w:r>
      <w:r w:rsidR="001D0D5B" w:rsidRPr="001970CC">
        <w:rPr>
          <w:i/>
          <w:iCs/>
          <w:sz w:val="24"/>
          <w:szCs w:val="24"/>
          <w:lang w:val="ro-RO" w:eastAsia="en-GB"/>
        </w:rPr>
        <w:t>în vederea dezvoltării potenţialului personal.</w:t>
      </w:r>
    </w:p>
    <w:p w14:paraId="34A1F043" w14:textId="77777777" w:rsidR="00AE3401" w:rsidRPr="001970CC" w:rsidRDefault="00AE3401" w:rsidP="001D0D5B">
      <w:pPr>
        <w:jc w:val="both"/>
        <w:outlineLvl w:val="0"/>
        <w:rPr>
          <w:b/>
          <w:sz w:val="24"/>
          <w:szCs w:val="24"/>
          <w:lang w:val="ro-RO"/>
        </w:rPr>
      </w:pPr>
    </w:p>
    <w:p w14:paraId="438B1467" w14:textId="77777777" w:rsidR="00AE3401" w:rsidRPr="001970CC" w:rsidRDefault="00AE3401" w:rsidP="001D0D5B">
      <w:pPr>
        <w:jc w:val="both"/>
        <w:outlineLvl w:val="0"/>
        <w:rPr>
          <w:b/>
          <w:sz w:val="24"/>
          <w:szCs w:val="24"/>
          <w:lang w:val="ro-RO"/>
        </w:rPr>
      </w:pPr>
      <w:r w:rsidRPr="001970CC">
        <w:rPr>
          <w:b/>
          <w:sz w:val="24"/>
          <w:szCs w:val="24"/>
          <w:lang w:val="ro-RO"/>
        </w:rPr>
        <w:t>Art.4</w:t>
      </w:r>
    </w:p>
    <w:p w14:paraId="499A99FF" w14:textId="77777777" w:rsidR="00AE3401" w:rsidRPr="001970CC" w:rsidRDefault="00AE3401" w:rsidP="001D0D5B">
      <w:pPr>
        <w:jc w:val="both"/>
        <w:outlineLvl w:val="0"/>
        <w:rPr>
          <w:b/>
          <w:sz w:val="24"/>
          <w:szCs w:val="24"/>
          <w:lang w:val="ro-RO"/>
        </w:rPr>
      </w:pPr>
      <w:r w:rsidRPr="001970CC">
        <w:rPr>
          <w:b/>
          <w:sz w:val="24"/>
          <w:szCs w:val="24"/>
          <w:lang w:val="ro-RO"/>
        </w:rPr>
        <w:t>Cadrul legal de infiinţare, organizare si funcţionare</w:t>
      </w:r>
    </w:p>
    <w:p w14:paraId="4B1298AA" w14:textId="77777777" w:rsidR="001D0D5B" w:rsidRPr="001970CC" w:rsidRDefault="001D0D5B" w:rsidP="00D843A4">
      <w:pPr>
        <w:jc w:val="both"/>
        <w:rPr>
          <w:sz w:val="24"/>
          <w:szCs w:val="24"/>
          <w:lang w:val="ro-RO"/>
        </w:rPr>
      </w:pPr>
      <w:r w:rsidRPr="001970CC">
        <w:rPr>
          <w:sz w:val="24"/>
          <w:szCs w:val="24"/>
          <w:lang w:val="ro-RO"/>
        </w:rPr>
        <w:t xml:space="preserve">(1) Serviciul social </w:t>
      </w:r>
      <w:r w:rsidRPr="001970CC">
        <w:rPr>
          <w:i/>
          <w:iCs/>
          <w:sz w:val="24"/>
          <w:szCs w:val="24"/>
          <w:lang w:val="ro-RO"/>
        </w:rPr>
        <w:t>Centrul de A</w:t>
      </w:r>
      <w:r w:rsidR="0024169C" w:rsidRPr="001970CC">
        <w:rPr>
          <w:i/>
          <w:iCs/>
          <w:sz w:val="24"/>
          <w:szCs w:val="24"/>
          <w:lang w:val="ro-RO"/>
        </w:rPr>
        <w:t>bilitare și Reabilitare pentru Persoane A</w:t>
      </w:r>
      <w:r w:rsidRPr="001970CC">
        <w:rPr>
          <w:i/>
          <w:iCs/>
          <w:sz w:val="24"/>
          <w:szCs w:val="24"/>
          <w:lang w:val="ro-RO"/>
        </w:rPr>
        <w:t xml:space="preserve">dulte cu </w:t>
      </w:r>
      <w:r w:rsidR="0024169C" w:rsidRPr="001970CC">
        <w:rPr>
          <w:i/>
          <w:iCs/>
          <w:sz w:val="24"/>
          <w:szCs w:val="24"/>
          <w:lang w:val="ro-RO"/>
        </w:rPr>
        <w:t>D</w:t>
      </w:r>
      <w:r w:rsidRPr="001970CC">
        <w:rPr>
          <w:i/>
          <w:iCs/>
          <w:sz w:val="24"/>
          <w:szCs w:val="24"/>
          <w:lang w:val="ro-RO"/>
        </w:rPr>
        <w:t xml:space="preserve">izabilități (CAbR) Călinești, </w:t>
      </w:r>
      <w:r w:rsidRPr="001970CC">
        <w:rPr>
          <w:iCs/>
          <w:sz w:val="24"/>
          <w:szCs w:val="24"/>
          <w:lang w:val="ro-RO"/>
        </w:rPr>
        <w:t xml:space="preserve">fără personalitate juridică, </w:t>
      </w:r>
      <w:r w:rsidRPr="001970CC">
        <w:rPr>
          <w:sz w:val="24"/>
          <w:szCs w:val="24"/>
          <w:lang w:val="ro-RO"/>
        </w:rPr>
        <w:t>funcţionează cu respectarea prevederilor cadrului general de organizare și funcţionare a serviciilor sociale, reglementat de:</w:t>
      </w:r>
    </w:p>
    <w:p w14:paraId="2377811C" w14:textId="77777777" w:rsidR="001D0D5B" w:rsidRPr="001970CC" w:rsidRDefault="001D0D5B" w:rsidP="00061747">
      <w:pPr>
        <w:numPr>
          <w:ilvl w:val="0"/>
          <w:numId w:val="1"/>
        </w:numPr>
        <w:ind w:left="0" w:firstLine="0"/>
        <w:jc w:val="both"/>
        <w:rPr>
          <w:sz w:val="24"/>
          <w:szCs w:val="24"/>
          <w:lang w:val="ro-RO"/>
        </w:rPr>
      </w:pPr>
      <w:r w:rsidRPr="001970CC">
        <w:rPr>
          <w:sz w:val="24"/>
          <w:szCs w:val="24"/>
          <w:lang w:val="ro-RO"/>
        </w:rPr>
        <w:t xml:space="preserve">Legea nr. 292/2011 a asistenţei sociale, </w:t>
      </w:r>
      <w:r w:rsidRPr="001970CC">
        <w:rPr>
          <w:bCs/>
          <w:iCs/>
          <w:sz w:val="24"/>
          <w:szCs w:val="24"/>
          <w:lang w:val="ro-RO"/>
        </w:rPr>
        <w:t>cu modificările şi completările ulterioare</w:t>
      </w:r>
      <w:r w:rsidRPr="001970CC">
        <w:rPr>
          <w:sz w:val="24"/>
          <w:szCs w:val="24"/>
          <w:lang w:val="ro-RO"/>
        </w:rPr>
        <w:t>;</w:t>
      </w:r>
    </w:p>
    <w:p w14:paraId="3AA0D05C" w14:textId="77777777" w:rsidR="001D0D5B" w:rsidRPr="001970CC" w:rsidRDefault="001D0D5B" w:rsidP="00061747">
      <w:pPr>
        <w:numPr>
          <w:ilvl w:val="0"/>
          <w:numId w:val="1"/>
        </w:numPr>
        <w:autoSpaceDE w:val="0"/>
        <w:autoSpaceDN w:val="0"/>
        <w:adjustRightInd w:val="0"/>
        <w:ind w:left="0" w:firstLine="0"/>
        <w:jc w:val="both"/>
        <w:rPr>
          <w:sz w:val="24"/>
          <w:szCs w:val="24"/>
          <w:lang w:val="ro-RO"/>
        </w:rPr>
      </w:pPr>
      <w:r w:rsidRPr="001970CC">
        <w:rPr>
          <w:sz w:val="24"/>
          <w:szCs w:val="24"/>
          <w:lang w:val="ro-RO"/>
        </w:rPr>
        <w:t>Legea nr. 448/2006 privind protecţia și promovarea drepturilor persoanelor cu handicap cu modificările şi completările ulterioare;</w:t>
      </w:r>
    </w:p>
    <w:p w14:paraId="4666344F" w14:textId="77777777" w:rsidR="001D0D5B" w:rsidRPr="001970CC" w:rsidRDefault="001D0D5B" w:rsidP="00061747">
      <w:pPr>
        <w:numPr>
          <w:ilvl w:val="0"/>
          <w:numId w:val="1"/>
        </w:numPr>
        <w:autoSpaceDE w:val="0"/>
        <w:autoSpaceDN w:val="0"/>
        <w:adjustRightInd w:val="0"/>
        <w:ind w:left="0" w:firstLine="0"/>
        <w:jc w:val="both"/>
        <w:rPr>
          <w:sz w:val="24"/>
          <w:szCs w:val="24"/>
          <w:lang w:val="ro-RO"/>
        </w:rPr>
      </w:pPr>
      <w:r w:rsidRPr="001970CC">
        <w:rPr>
          <w:sz w:val="24"/>
          <w:szCs w:val="24"/>
          <w:lang w:val="ro-RO"/>
        </w:rPr>
        <w:t>Legea nr.197/2012 privind  asigurarea calită</w:t>
      </w:r>
      <w:r w:rsidRPr="001970CC">
        <w:rPr>
          <w:rFonts w:hAnsi="Tahoma"/>
          <w:sz w:val="24"/>
          <w:szCs w:val="24"/>
          <w:lang w:val="ro-RO"/>
        </w:rPr>
        <w:t>ț</w:t>
      </w:r>
      <w:r w:rsidRPr="001970CC">
        <w:rPr>
          <w:sz w:val="24"/>
          <w:szCs w:val="24"/>
          <w:lang w:val="ro-RO"/>
        </w:rPr>
        <w:t xml:space="preserve">ii în domeniul serviciilor sociale, </w:t>
      </w:r>
      <w:r w:rsidRPr="001970CC">
        <w:rPr>
          <w:bCs/>
          <w:iCs/>
          <w:sz w:val="24"/>
          <w:szCs w:val="24"/>
          <w:lang w:val="ro-RO"/>
        </w:rPr>
        <w:t>cu modificările şi completările ulterioare</w:t>
      </w:r>
      <w:r w:rsidRPr="001970CC">
        <w:rPr>
          <w:sz w:val="24"/>
          <w:szCs w:val="24"/>
          <w:lang w:val="ro-RO"/>
        </w:rPr>
        <w:t>;</w:t>
      </w:r>
    </w:p>
    <w:p w14:paraId="59F1A133" w14:textId="77777777" w:rsidR="001D0D5B" w:rsidRPr="001970CC" w:rsidRDefault="001D0D5B" w:rsidP="00061747">
      <w:pPr>
        <w:numPr>
          <w:ilvl w:val="0"/>
          <w:numId w:val="1"/>
        </w:numPr>
        <w:autoSpaceDE w:val="0"/>
        <w:autoSpaceDN w:val="0"/>
        <w:adjustRightInd w:val="0"/>
        <w:ind w:left="0" w:firstLine="0"/>
        <w:jc w:val="both"/>
        <w:rPr>
          <w:sz w:val="24"/>
          <w:szCs w:val="24"/>
          <w:lang w:val="ro-RO"/>
        </w:rPr>
      </w:pPr>
      <w:r w:rsidRPr="001970CC">
        <w:rPr>
          <w:sz w:val="24"/>
          <w:szCs w:val="24"/>
          <w:lang w:val="ro-RO"/>
        </w:rPr>
        <w:t xml:space="preserve">Legea nr. 53/2003 – Codul Muncii cu modificările şi completările ulterioare; </w:t>
      </w:r>
    </w:p>
    <w:p w14:paraId="25C20DF3" w14:textId="77777777" w:rsidR="001D0D5B" w:rsidRPr="001970CC" w:rsidRDefault="001D0D5B" w:rsidP="00061747">
      <w:pPr>
        <w:numPr>
          <w:ilvl w:val="0"/>
          <w:numId w:val="1"/>
        </w:numPr>
        <w:autoSpaceDE w:val="0"/>
        <w:autoSpaceDN w:val="0"/>
        <w:adjustRightInd w:val="0"/>
        <w:ind w:left="0" w:firstLine="0"/>
        <w:jc w:val="both"/>
        <w:rPr>
          <w:sz w:val="24"/>
          <w:szCs w:val="24"/>
          <w:lang w:val="ro-RO"/>
        </w:rPr>
      </w:pPr>
      <w:r w:rsidRPr="001970CC">
        <w:rPr>
          <w:sz w:val="24"/>
          <w:szCs w:val="24"/>
          <w:shd w:val="clear" w:color="auto" w:fill="FFFFFF"/>
          <w:lang w:val="ro-RO"/>
        </w:rPr>
        <w:t>Legea nr. 7/2023 privind susţinerea procesului de dezinstituţionalizare a persoanelor adulte cu dizabilităţi şi aplicarea unor măsuri de accelerare a acestuia şi de prevenire a instituţionalizării, precum şi pentru modificarea şi completarea unor acte normative</w:t>
      </w:r>
      <w:r w:rsidRPr="001970CC">
        <w:rPr>
          <w:sz w:val="24"/>
          <w:szCs w:val="24"/>
          <w:lang w:val="ro-RO"/>
        </w:rPr>
        <w:t xml:space="preserve">; </w:t>
      </w:r>
    </w:p>
    <w:p w14:paraId="209DF6C0" w14:textId="77777777" w:rsidR="001D0D5B" w:rsidRPr="001970CC" w:rsidRDefault="001D0D5B" w:rsidP="00061747">
      <w:pPr>
        <w:numPr>
          <w:ilvl w:val="0"/>
          <w:numId w:val="1"/>
        </w:numPr>
        <w:ind w:left="0" w:firstLine="0"/>
        <w:jc w:val="both"/>
        <w:rPr>
          <w:sz w:val="24"/>
          <w:szCs w:val="24"/>
          <w:lang w:val="ro-RO"/>
        </w:rPr>
      </w:pPr>
      <w:r w:rsidRPr="001970CC">
        <w:rPr>
          <w:sz w:val="24"/>
          <w:szCs w:val="24"/>
          <w:lang w:val="ro-RO"/>
        </w:rPr>
        <w:t>H.G. nr.118/2014 privind aprobarea Normelor metodologice de aplicare a prevederilor Legii nr. 197/2012, cu modificările şi completările ulterioare;</w:t>
      </w:r>
    </w:p>
    <w:p w14:paraId="670FE490" w14:textId="77777777" w:rsidR="001D0D5B" w:rsidRPr="001970CC" w:rsidRDefault="001D0D5B" w:rsidP="00061747">
      <w:pPr>
        <w:numPr>
          <w:ilvl w:val="0"/>
          <w:numId w:val="1"/>
        </w:numPr>
        <w:ind w:left="0" w:firstLine="0"/>
        <w:jc w:val="both"/>
        <w:rPr>
          <w:sz w:val="24"/>
          <w:szCs w:val="24"/>
          <w:lang w:val="ro-RO"/>
        </w:rPr>
      </w:pPr>
      <w:r w:rsidRPr="001970CC">
        <w:rPr>
          <w:sz w:val="24"/>
          <w:szCs w:val="24"/>
          <w:lang w:val="ro-RO"/>
        </w:rPr>
        <w:t xml:space="preserve">H.G. nr.867/2015 (actualizată) pentru aprobarea Nomenclatorului serviciilor sociale, precum </w:t>
      </w:r>
      <w:r w:rsidRPr="001970CC">
        <w:rPr>
          <w:rFonts w:hAnsi="Tahoma"/>
          <w:sz w:val="24"/>
          <w:szCs w:val="24"/>
          <w:lang w:val="ro-RO"/>
        </w:rPr>
        <w:t>ș</w:t>
      </w:r>
      <w:r w:rsidRPr="001970CC">
        <w:rPr>
          <w:sz w:val="24"/>
          <w:szCs w:val="24"/>
          <w:lang w:val="ro-RO"/>
        </w:rPr>
        <w:t>i a regulamentelor-cadru de organizare și funcționare a serviciilor sociale, cu modificările şi completările ulterioare;</w:t>
      </w:r>
    </w:p>
    <w:p w14:paraId="67C046B8" w14:textId="77777777" w:rsidR="001D0D5B" w:rsidRPr="001970CC" w:rsidRDefault="001D0D5B" w:rsidP="00061747">
      <w:pPr>
        <w:numPr>
          <w:ilvl w:val="0"/>
          <w:numId w:val="1"/>
        </w:numPr>
        <w:ind w:left="0" w:firstLine="0"/>
        <w:jc w:val="both"/>
        <w:rPr>
          <w:sz w:val="24"/>
          <w:szCs w:val="24"/>
          <w:lang w:val="ro-RO"/>
        </w:rPr>
      </w:pPr>
      <w:r w:rsidRPr="001970CC">
        <w:rPr>
          <w:sz w:val="24"/>
          <w:szCs w:val="24"/>
          <w:lang w:val="ro-RO"/>
        </w:rPr>
        <w:t xml:space="preserve">H.G. nr.426/2020 privind aprobarea Standardelor de cost pentru serviciile sociale, </w:t>
      </w:r>
      <w:r w:rsidRPr="001970CC">
        <w:rPr>
          <w:bCs/>
          <w:iCs/>
          <w:sz w:val="24"/>
          <w:szCs w:val="24"/>
          <w:lang w:val="ro-RO"/>
        </w:rPr>
        <w:t>cu modificările şi completările ulterioare</w:t>
      </w:r>
      <w:r w:rsidRPr="001970CC">
        <w:rPr>
          <w:sz w:val="24"/>
          <w:szCs w:val="24"/>
          <w:lang w:val="ro-RO"/>
        </w:rPr>
        <w:t>;</w:t>
      </w:r>
    </w:p>
    <w:p w14:paraId="5665FBF3" w14:textId="77777777" w:rsidR="001D0D5B" w:rsidRPr="001970CC" w:rsidRDefault="001D0D5B" w:rsidP="00061747">
      <w:pPr>
        <w:numPr>
          <w:ilvl w:val="0"/>
          <w:numId w:val="1"/>
        </w:numPr>
        <w:ind w:left="0" w:firstLine="0"/>
        <w:jc w:val="both"/>
        <w:rPr>
          <w:sz w:val="24"/>
          <w:szCs w:val="24"/>
          <w:lang w:val="ro-RO"/>
        </w:rPr>
      </w:pPr>
      <w:r w:rsidRPr="001970CC">
        <w:rPr>
          <w:bCs/>
          <w:iCs/>
          <w:sz w:val="24"/>
          <w:szCs w:val="24"/>
          <w:lang w:val="ro-RO"/>
        </w:rPr>
        <w:t xml:space="preserve"> H.G. nr.1253/2022 pentru modificarea H.G. nr. 426/2020 privind aprobarea Standardelor de cost pentru serviciile sociale</w:t>
      </w:r>
      <w:r w:rsidRPr="001970CC">
        <w:rPr>
          <w:sz w:val="24"/>
          <w:szCs w:val="24"/>
          <w:lang w:val="ro-RO"/>
        </w:rPr>
        <w:t>;</w:t>
      </w:r>
    </w:p>
    <w:p w14:paraId="217F83D4" w14:textId="77777777" w:rsidR="001D0D5B" w:rsidRPr="001970CC" w:rsidRDefault="001D0D5B" w:rsidP="00061747">
      <w:pPr>
        <w:numPr>
          <w:ilvl w:val="0"/>
          <w:numId w:val="1"/>
        </w:numPr>
        <w:ind w:left="0" w:firstLine="0"/>
        <w:jc w:val="both"/>
        <w:rPr>
          <w:sz w:val="24"/>
          <w:szCs w:val="24"/>
          <w:lang w:val="ro-RO"/>
        </w:rPr>
      </w:pPr>
      <w:r w:rsidRPr="001970CC">
        <w:rPr>
          <w:sz w:val="24"/>
          <w:szCs w:val="24"/>
          <w:shd w:val="clear" w:color="auto" w:fill="FFFFFF"/>
          <w:lang w:val="ro-RO"/>
        </w:rPr>
        <w:lastRenderedPageBreak/>
        <w:t>HG </w:t>
      </w:r>
      <w:r w:rsidRPr="001970CC">
        <w:fldChar w:fldCharType="begin"/>
      </w:r>
      <w:r w:rsidRPr="003D43FA">
        <w:rPr>
          <w:lang w:val="pt-PT"/>
        </w:rPr>
        <w:instrText>HYPERLINK "https://lege5.ro/Gratuit/geztcmzuha3ds/hotararea-nr-1543-2022-pentru-aprobarea-strategiei-nationale-privind-prevenirea-institutionalizarii-persoanelor-adulte-cu-dizabilitati-si-accelerarea-procesului-de-dezinstitutionalizare-pentru-perioad?d=2023-04-18" \t "_blank"</w:instrText>
      </w:r>
      <w:r w:rsidRPr="001970CC">
        <w:fldChar w:fldCharType="separate"/>
      </w:r>
      <w:r w:rsidRPr="001970CC">
        <w:rPr>
          <w:rStyle w:val="Hyperlink"/>
          <w:color w:val="auto"/>
          <w:sz w:val="24"/>
          <w:szCs w:val="24"/>
          <w:shd w:val="clear" w:color="auto" w:fill="FFFFFF"/>
          <w:lang w:val="ro-RO"/>
        </w:rPr>
        <w:t>nr. 1.543/2022</w:t>
      </w:r>
      <w:r w:rsidRPr="001970CC">
        <w:rPr>
          <w:rStyle w:val="Hyperlink"/>
          <w:color w:val="auto"/>
          <w:sz w:val="24"/>
          <w:szCs w:val="24"/>
          <w:shd w:val="clear" w:color="auto" w:fill="FFFFFF"/>
          <w:lang w:val="ro-RO"/>
        </w:rPr>
        <w:fldChar w:fldCharType="end"/>
      </w:r>
      <w:r w:rsidRPr="001970CC">
        <w:rPr>
          <w:sz w:val="24"/>
          <w:szCs w:val="24"/>
          <w:shd w:val="clear" w:color="auto" w:fill="FFFFFF"/>
          <w:lang w:val="ro-RO"/>
        </w:rPr>
        <w:t> pentru aprobarea </w:t>
      </w:r>
      <w:r w:rsidRPr="001970CC">
        <w:fldChar w:fldCharType="begin"/>
      </w:r>
      <w:r w:rsidRPr="003D43FA">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Pr="001970CC">
        <w:fldChar w:fldCharType="separate"/>
      </w:r>
      <w:r w:rsidRPr="001970CC">
        <w:rPr>
          <w:rStyle w:val="Hyperlink"/>
          <w:color w:val="auto"/>
          <w:sz w:val="24"/>
          <w:szCs w:val="24"/>
          <w:shd w:val="clear" w:color="auto" w:fill="FFFFFF"/>
          <w:lang w:val="ro-RO"/>
        </w:rPr>
        <w:t>Strategiei</w:t>
      </w:r>
      <w:r w:rsidRPr="001970CC">
        <w:rPr>
          <w:rStyle w:val="Hyperlink"/>
          <w:color w:val="auto"/>
          <w:sz w:val="24"/>
          <w:szCs w:val="24"/>
          <w:shd w:val="clear" w:color="auto" w:fill="FFFFFF"/>
          <w:lang w:val="ro-RO"/>
        </w:rPr>
        <w:fldChar w:fldCharType="end"/>
      </w:r>
      <w:r w:rsidRPr="001970CC">
        <w:rPr>
          <w:sz w:val="24"/>
          <w:szCs w:val="24"/>
          <w:shd w:val="clear" w:color="auto" w:fill="FFFFFF"/>
          <w:lang w:val="ro-RO"/>
        </w:rPr>
        <w:t> naţionale privind prevenirea instituţionalizării persoanelor adulte cu dizabilităţi şi accelerarea procesului de dezinstituţionalizare, pentru perioada 2022-2030;</w:t>
      </w:r>
    </w:p>
    <w:p w14:paraId="33F11ABB" w14:textId="77777777" w:rsidR="001D0D5B" w:rsidRPr="001970CC" w:rsidRDefault="001D0D5B" w:rsidP="00061747">
      <w:pPr>
        <w:numPr>
          <w:ilvl w:val="0"/>
          <w:numId w:val="1"/>
        </w:numPr>
        <w:ind w:left="0" w:firstLine="0"/>
        <w:jc w:val="both"/>
        <w:rPr>
          <w:sz w:val="24"/>
          <w:szCs w:val="24"/>
          <w:lang w:val="ro-RO"/>
        </w:rPr>
      </w:pPr>
      <w:r w:rsidRPr="001970CC">
        <w:rPr>
          <w:sz w:val="24"/>
          <w:szCs w:val="24"/>
          <w:lang w:val="ro-RO"/>
        </w:rPr>
        <w:t>Ordonanţa de urgen</w:t>
      </w:r>
      <w:r w:rsidRPr="001970CC">
        <w:rPr>
          <w:rFonts w:hAnsi="Tahoma"/>
          <w:sz w:val="24"/>
          <w:szCs w:val="24"/>
          <w:lang w:val="ro-RO"/>
        </w:rPr>
        <w:t>ț</w:t>
      </w:r>
      <w:r w:rsidRPr="001970CC">
        <w:rPr>
          <w:sz w:val="24"/>
          <w:szCs w:val="24"/>
          <w:lang w:val="ro-RO"/>
        </w:rPr>
        <w:t>ă nr. 114/2021 pentru modificarea unor acte normative precum şi reglementarea unor măsuri în domeniul protecţiei drepturilor persoanei cu dizabilităţi;</w:t>
      </w:r>
    </w:p>
    <w:p w14:paraId="439B530C" w14:textId="77777777" w:rsidR="001D0D5B" w:rsidRPr="001970CC" w:rsidRDefault="001D0D5B" w:rsidP="00061747">
      <w:pPr>
        <w:numPr>
          <w:ilvl w:val="0"/>
          <w:numId w:val="1"/>
        </w:numPr>
        <w:ind w:left="0" w:firstLine="0"/>
        <w:contextualSpacing/>
        <w:jc w:val="both"/>
        <w:rPr>
          <w:sz w:val="24"/>
          <w:szCs w:val="24"/>
          <w:lang w:val="ro-RO"/>
        </w:rPr>
      </w:pPr>
      <w:r w:rsidRPr="001970CC">
        <w:rPr>
          <w:sz w:val="24"/>
          <w:szCs w:val="24"/>
          <w:lang w:val="ro-RO"/>
        </w:rPr>
        <w:t>Ordinul MMJS nr.82/2019 – Anexa 1, privind aprobarea Standardelor specific minime de calitate obligatorii pentru serviciile sociale destinate persoanelor adulte cu dizabilităţi;</w:t>
      </w:r>
    </w:p>
    <w:p w14:paraId="38CDC867" w14:textId="77777777" w:rsidR="001D0D5B" w:rsidRPr="001970CC" w:rsidRDefault="001D0D5B" w:rsidP="001D0D5B">
      <w:pPr>
        <w:contextualSpacing/>
        <w:jc w:val="both"/>
        <w:rPr>
          <w:sz w:val="24"/>
          <w:szCs w:val="24"/>
          <w:lang w:val="ro-RO"/>
        </w:rPr>
      </w:pPr>
      <w:r w:rsidRPr="001970CC">
        <w:rPr>
          <w:rStyle w:val="sden"/>
          <w:bCs/>
          <w:sz w:val="24"/>
          <w:szCs w:val="24"/>
          <w:bdr w:val="none" w:sz="0" w:space="0" w:color="auto" w:frame="1"/>
          <w:shd w:val="clear" w:color="auto" w:fill="FFFFFF"/>
          <w:lang w:val="ro-RO"/>
        </w:rPr>
        <w:t xml:space="preserve">-        </w:t>
      </w:r>
      <w:r w:rsidRPr="001970CC">
        <w:rPr>
          <w:rStyle w:val="diasuggestionw93"/>
          <w:sz w:val="24"/>
          <w:szCs w:val="24"/>
          <w:lang w:val="ro-RO"/>
        </w:rPr>
        <w:t xml:space="preserve">Ordinul nr.235/20.03.2023 al preşedintelui ANPDPD </w:t>
      </w:r>
      <w:r w:rsidRPr="001970CC">
        <w:rPr>
          <w:sz w:val="24"/>
          <w:szCs w:val="24"/>
          <w:shd w:val="clear" w:color="auto" w:fill="FFFFFF"/>
          <w:lang w:val="ro-RO"/>
        </w:rPr>
        <w:t>privind aprobarea </w:t>
      </w:r>
      <w:r w:rsidRPr="001970CC">
        <w:fldChar w:fldCharType="begin"/>
      </w:r>
      <w:r w:rsidRPr="003D43FA">
        <w:rPr>
          <w:lang w:val="pt-PT"/>
        </w:rPr>
        <w:instrText>HYPERLINK "https://www.lege-online.ro/lr-ORDIN-235%20-2023-(266663)-(1).html" \t "_top"</w:instrText>
      </w:r>
      <w:r w:rsidRPr="001970CC">
        <w:fldChar w:fldCharType="separate"/>
      </w:r>
      <w:r w:rsidRPr="001970CC">
        <w:rPr>
          <w:rStyle w:val="Hyperlink"/>
          <w:bCs/>
          <w:color w:val="auto"/>
          <w:sz w:val="24"/>
          <w:szCs w:val="24"/>
          <w:shd w:val="clear" w:color="auto" w:fill="FFFFFF"/>
          <w:lang w:val="ro-RO"/>
        </w:rPr>
        <w:t>Metodologiei</w:t>
      </w:r>
      <w:r w:rsidRPr="001970CC">
        <w:rPr>
          <w:rStyle w:val="Hyperlink"/>
          <w:bCs/>
          <w:color w:val="auto"/>
          <w:sz w:val="24"/>
          <w:szCs w:val="24"/>
          <w:shd w:val="clear" w:color="auto" w:fill="FFFFFF"/>
          <w:lang w:val="ro-RO"/>
        </w:rPr>
        <w:fldChar w:fldCharType="end"/>
      </w:r>
      <w:r w:rsidRPr="001970CC">
        <w:rPr>
          <w:sz w:val="24"/>
          <w:szCs w:val="24"/>
          <w:u w:val="single"/>
          <w:shd w:val="clear" w:color="auto" w:fill="FFFFFF"/>
          <w:lang w:val="ro-RO"/>
        </w:rPr>
        <w:t> de admitere a persoanelor adulte cu dizabilităţi în mediul rezidenţial;</w:t>
      </w:r>
    </w:p>
    <w:p w14:paraId="498DF77A" w14:textId="77777777" w:rsidR="001D0D5B" w:rsidRPr="001970CC" w:rsidRDefault="001D0D5B" w:rsidP="00061747">
      <w:pPr>
        <w:numPr>
          <w:ilvl w:val="0"/>
          <w:numId w:val="1"/>
        </w:numPr>
        <w:ind w:left="0" w:firstLine="0"/>
        <w:jc w:val="both"/>
        <w:rPr>
          <w:rFonts w:eastAsia="Arial Unicode MS"/>
          <w:sz w:val="24"/>
          <w:szCs w:val="24"/>
          <w:lang w:val="ro-RO"/>
        </w:rPr>
      </w:pPr>
      <w:r w:rsidRPr="001970CC">
        <w:rPr>
          <w:rFonts w:eastAsia="Arial Unicode MS"/>
          <w:sz w:val="24"/>
          <w:szCs w:val="24"/>
          <w:lang w:val="ro-RO"/>
        </w:rPr>
        <w:t>Alte norme și reglementări legale naționale şi internaționale din domeniu.</w:t>
      </w:r>
    </w:p>
    <w:p w14:paraId="665BD7EA" w14:textId="77777777" w:rsidR="00D843A4" w:rsidRPr="001970CC" w:rsidRDefault="00D843A4" w:rsidP="001D0D5B">
      <w:pPr>
        <w:jc w:val="both"/>
        <w:rPr>
          <w:sz w:val="24"/>
          <w:szCs w:val="24"/>
          <w:lang w:val="ro-RO"/>
        </w:rPr>
      </w:pPr>
    </w:p>
    <w:p w14:paraId="6C77089E" w14:textId="1DC3C072" w:rsidR="001D0D5B" w:rsidRPr="001970CC" w:rsidRDefault="001D0D5B" w:rsidP="001D0D5B">
      <w:pPr>
        <w:jc w:val="both"/>
        <w:rPr>
          <w:sz w:val="24"/>
          <w:szCs w:val="24"/>
          <w:lang w:val="ro-RO"/>
        </w:rPr>
      </w:pPr>
      <w:r w:rsidRPr="001970CC">
        <w:rPr>
          <w:sz w:val="24"/>
          <w:szCs w:val="24"/>
          <w:lang w:val="ro-RO"/>
        </w:rPr>
        <w:t xml:space="preserve">(2) Standardul minim de calitate aplicabil este </w:t>
      </w:r>
      <w:r w:rsidRPr="001970CC">
        <w:rPr>
          <w:b/>
          <w:i/>
          <w:iCs/>
          <w:sz w:val="24"/>
          <w:szCs w:val="24"/>
          <w:lang w:val="ro-RO"/>
        </w:rPr>
        <w:t xml:space="preserve">Ordinul nr. 82/2019 </w:t>
      </w:r>
      <w:r w:rsidRPr="001970CC">
        <w:rPr>
          <w:i/>
          <w:sz w:val="24"/>
          <w:szCs w:val="24"/>
          <w:lang w:val="ro-RO"/>
        </w:rPr>
        <w:t xml:space="preserve">privind aprobarea Standardelor specifice minime de calitate obligatorii pentru serviciile sociale destinate persoanelor adulte cu dizabilităţi - </w:t>
      </w:r>
      <w:r w:rsidRPr="001970CC">
        <w:rPr>
          <w:b/>
          <w:i/>
          <w:iCs/>
          <w:sz w:val="24"/>
          <w:szCs w:val="24"/>
          <w:lang w:val="ro-RO"/>
        </w:rPr>
        <w:t xml:space="preserve">Anexa </w:t>
      </w:r>
      <w:r w:rsidR="008C6260" w:rsidRPr="001970CC">
        <w:rPr>
          <w:b/>
          <w:i/>
          <w:iCs/>
          <w:sz w:val="24"/>
          <w:szCs w:val="24"/>
          <w:lang w:val="ro-RO"/>
        </w:rPr>
        <w:t>1</w:t>
      </w:r>
      <w:r w:rsidRPr="001970CC">
        <w:rPr>
          <w:b/>
          <w:i/>
          <w:iCs/>
          <w:sz w:val="24"/>
          <w:szCs w:val="24"/>
          <w:lang w:val="ro-RO"/>
        </w:rPr>
        <w:t xml:space="preserve"> </w:t>
      </w:r>
      <w:r w:rsidRPr="001970CC">
        <w:rPr>
          <w:i/>
          <w:iCs/>
          <w:sz w:val="24"/>
          <w:szCs w:val="24"/>
          <w:lang w:val="ro-RO"/>
        </w:rPr>
        <w:t xml:space="preserve">- </w:t>
      </w:r>
      <w:r w:rsidRPr="001970CC">
        <w:rPr>
          <w:i/>
          <w:sz w:val="24"/>
          <w:szCs w:val="24"/>
          <w:lang w:val="ro-RO"/>
        </w:rPr>
        <w:t>Standarde specifice minime obligatorii de calitate pentru serviciile sociale cu cazare organizate ca centre rezidenţiale destinate persoanelor adulte cu dizabilităţi</w:t>
      </w:r>
      <w:r w:rsidRPr="001970CC">
        <w:rPr>
          <w:sz w:val="24"/>
          <w:szCs w:val="24"/>
          <w:lang w:val="ro-RO"/>
        </w:rPr>
        <w:t>.</w:t>
      </w:r>
    </w:p>
    <w:p w14:paraId="2D9282B8" w14:textId="77777777" w:rsidR="001D0D5B" w:rsidRPr="001970CC" w:rsidRDefault="001D0D5B" w:rsidP="001D0D5B">
      <w:pPr>
        <w:jc w:val="both"/>
        <w:rPr>
          <w:sz w:val="24"/>
          <w:szCs w:val="24"/>
          <w:lang w:val="ro-RO"/>
        </w:rPr>
      </w:pPr>
    </w:p>
    <w:p w14:paraId="68ADA748" w14:textId="77777777" w:rsidR="001D0D5B" w:rsidRPr="001970CC" w:rsidRDefault="001D0D5B" w:rsidP="00D843A4">
      <w:pPr>
        <w:pStyle w:val="ListParagraph"/>
        <w:ind w:left="0"/>
        <w:jc w:val="both"/>
        <w:rPr>
          <w:sz w:val="24"/>
          <w:szCs w:val="24"/>
          <w:lang w:val="ro-RO"/>
        </w:rPr>
      </w:pPr>
      <w:r w:rsidRPr="001970CC">
        <w:rPr>
          <w:sz w:val="24"/>
          <w:szCs w:val="24"/>
          <w:lang w:val="ro-RO"/>
        </w:rPr>
        <w:t xml:space="preserve">(3) Serviciul social </w:t>
      </w:r>
      <w:r w:rsidRPr="001970CC">
        <w:rPr>
          <w:i/>
          <w:iCs/>
          <w:sz w:val="24"/>
          <w:szCs w:val="24"/>
          <w:lang w:val="ro-RO"/>
        </w:rPr>
        <w:t>Centrul de A</w:t>
      </w:r>
      <w:r w:rsidR="0024169C" w:rsidRPr="001970CC">
        <w:rPr>
          <w:i/>
          <w:iCs/>
          <w:sz w:val="24"/>
          <w:szCs w:val="24"/>
          <w:lang w:val="ro-RO"/>
        </w:rPr>
        <w:t>bilitare și Reabilitare pentru Persoane Adulte cu D</w:t>
      </w:r>
      <w:r w:rsidRPr="001970CC">
        <w:rPr>
          <w:i/>
          <w:iCs/>
          <w:sz w:val="24"/>
          <w:szCs w:val="24"/>
          <w:lang w:val="ro-RO"/>
        </w:rPr>
        <w:t xml:space="preserve">izabilități (CAbR) Călinești </w:t>
      </w:r>
      <w:r w:rsidRPr="001970CC">
        <w:rPr>
          <w:sz w:val="24"/>
          <w:szCs w:val="24"/>
          <w:lang w:val="ro-RO"/>
        </w:rPr>
        <w:t>este înfiinţat prin Hotararea Consiliului Judeţean Argeş şi funcţionează în subordinea Direcţiei Generale de Asistenţă Socială şi Protecţia Copilului Argeş.</w:t>
      </w:r>
    </w:p>
    <w:p w14:paraId="68F75836" w14:textId="77777777" w:rsidR="001D0D5B" w:rsidRPr="001970CC" w:rsidRDefault="001D0D5B" w:rsidP="001D0D5B">
      <w:pPr>
        <w:jc w:val="both"/>
        <w:rPr>
          <w:sz w:val="24"/>
          <w:szCs w:val="24"/>
          <w:lang w:val="ro-RO"/>
        </w:rPr>
      </w:pPr>
    </w:p>
    <w:p w14:paraId="73FFEE66" w14:textId="77777777" w:rsidR="001D0D5B" w:rsidRPr="001970CC" w:rsidRDefault="001D0D5B" w:rsidP="001D0D5B">
      <w:pPr>
        <w:jc w:val="both"/>
        <w:outlineLvl w:val="0"/>
        <w:rPr>
          <w:b/>
          <w:sz w:val="24"/>
          <w:szCs w:val="24"/>
          <w:lang w:val="ro-RO"/>
        </w:rPr>
      </w:pPr>
      <w:r w:rsidRPr="001970CC">
        <w:rPr>
          <w:b/>
          <w:sz w:val="24"/>
          <w:szCs w:val="24"/>
          <w:lang w:val="ro-RO"/>
        </w:rPr>
        <w:t>Art.5</w:t>
      </w:r>
    </w:p>
    <w:p w14:paraId="3C69B6A4" w14:textId="77777777" w:rsidR="001D0D5B" w:rsidRPr="001970CC" w:rsidRDefault="001D0D5B" w:rsidP="001D0D5B">
      <w:pPr>
        <w:jc w:val="both"/>
        <w:outlineLvl w:val="0"/>
        <w:rPr>
          <w:b/>
          <w:sz w:val="24"/>
          <w:szCs w:val="24"/>
          <w:lang w:val="ro-RO"/>
        </w:rPr>
      </w:pPr>
      <w:r w:rsidRPr="001970CC">
        <w:rPr>
          <w:b/>
          <w:sz w:val="24"/>
          <w:szCs w:val="24"/>
          <w:lang w:val="ro-RO"/>
        </w:rPr>
        <w:t>Principiile care stau la baza acordarii serviciului social</w:t>
      </w:r>
    </w:p>
    <w:p w14:paraId="3E908785" w14:textId="77777777" w:rsidR="001D0D5B" w:rsidRPr="001970CC" w:rsidRDefault="001D0D5B" w:rsidP="001D0D5B">
      <w:pPr>
        <w:pStyle w:val="ListParagraph"/>
        <w:tabs>
          <w:tab w:val="left" w:pos="0"/>
        </w:tabs>
        <w:ind w:left="0"/>
        <w:jc w:val="both"/>
        <w:rPr>
          <w:sz w:val="24"/>
          <w:szCs w:val="24"/>
          <w:lang w:val="ro-RO"/>
        </w:rPr>
      </w:pPr>
      <w:r w:rsidRPr="001970CC">
        <w:rPr>
          <w:sz w:val="24"/>
          <w:szCs w:val="24"/>
          <w:lang w:val="ro-RO"/>
        </w:rPr>
        <w:t xml:space="preserve">(1) Serviciul social </w:t>
      </w:r>
      <w:r w:rsidRPr="001970CC">
        <w:rPr>
          <w:i/>
          <w:iCs/>
          <w:sz w:val="24"/>
          <w:szCs w:val="24"/>
          <w:lang w:val="ro-RO"/>
        </w:rPr>
        <w:t>Centrul de A</w:t>
      </w:r>
      <w:r w:rsidR="0024169C" w:rsidRPr="001970CC">
        <w:rPr>
          <w:i/>
          <w:iCs/>
          <w:sz w:val="24"/>
          <w:szCs w:val="24"/>
          <w:lang w:val="ro-RO"/>
        </w:rPr>
        <w:t>bilitare și Reabilitare pentru Persoane Adulte cu D</w:t>
      </w:r>
      <w:r w:rsidRPr="001970CC">
        <w:rPr>
          <w:i/>
          <w:iCs/>
          <w:sz w:val="24"/>
          <w:szCs w:val="24"/>
          <w:lang w:val="ro-RO"/>
        </w:rPr>
        <w:t xml:space="preserve">izabilități (CAbR) Călinești </w:t>
      </w:r>
      <w:r w:rsidRPr="001970CC">
        <w:rPr>
          <w:sz w:val="24"/>
          <w:szCs w:val="24"/>
          <w:lang w:val="ro-RO"/>
        </w:rPr>
        <w:t>se organizează şi funcţionează cu respectarea principiilor generale care guvernează sistemul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14:paraId="49ABE045" w14:textId="77777777" w:rsidR="001D0D5B" w:rsidRPr="001970CC" w:rsidRDefault="001D0D5B" w:rsidP="00D843A4">
      <w:pPr>
        <w:jc w:val="both"/>
        <w:rPr>
          <w:sz w:val="24"/>
          <w:szCs w:val="24"/>
          <w:lang w:val="ro-RO"/>
        </w:rPr>
      </w:pPr>
      <w:r w:rsidRPr="001970CC">
        <w:rPr>
          <w:sz w:val="24"/>
          <w:szCs w:val="24"/>
          <w:lang w:val="ro-RO"/>
        </w:rPr>
        <w:t xml:space="preserve">(2) </w:t>
      </w:r>
      <w:r w:rsidRPr="001970CC">
        <w:rPr>
          <w:bCs/>
          <w:sz w:val="24"/>
          <w:szCs w:val="24"/>
          <w:lang w:val="ro-RO"/>
        </w:rPr>
        <w:t>Principiile specifice</w:t>
      </w:r>
      <w:r w:rsidRPr="001970CC">
        <w:rPr>
          <w:sz w:val="24"/>
          <w:szCs w:val="24"/>
          <w:lang w:val="ro-RO"/>
        </w:rPr>
        <w:t xml:space="preserve"> care stau la baza prestării serviciilor sociale în cadrul </w:t>
      </w:r>
      <w:r w:rsidRPr="001970CC">
        <w:rPr>
          <w:i/>
          <w:iCs/>
          <w:sz w:val="24"/>
          <w:szCs w:val="24"/>
          <w:lang w:val="ro-RO"/>
        </w:rPr>
        <w:t>Centrul de A</w:t>
      </w:r>
      <w:r w:rsidR="0024169C" w:rsidRPr="001970CC">
        <w:rPr>
          <w:i/>
          <w:iCs/>
          <w:sz w:val="24"/>
          <w:szCs w:val="24"/>
          <w:lang w:val="ro-RO"/>
        </w:rPr>
        <w:t>bilitare și Reabilitare pentru Persoane Adulte cu D</w:t>
      </w:r>
      <w:r w:rsidRPr="001970CC">
        <w:rPr>
          <w:i/>
          <w:iCs/>
          <w:sz w:val="24"/>
          <w:szCs w:val="24"/>
          <w:lang w:val="ro-RO"/>
        </w:rPr>
        <w:t>izabilități (CAbR) Călinești</w:t>
      </w:r>
      <w:r w:rsidRPr="001970CC">
        <w:rPr>
          <w:sz w:val="24"/>
          <w:szCs w:val="24"/>
          <w:lang w:val="ro-RO"/>
        </w:rPr>
        <w:t xml:space="preserve"> sunt următoarele:</w:t>
      </w:r>
    </w:p>
    <w:p w14:paraId="61C78092" w14:textId="77777777" w:rsidR="001D0D5B" w:rsidRPr="001970CC" w:rsidRDefault="001D0D5B" w:rsidP="001D0D5B">
      <w:pPr>
        <w:jc w:val="both"/>
        <w:rPr>
          <w:sz w:val="24"/>
          <w:szCs w:val="24"/>
          <w:lang w:val="ro-RO"/>
        </w:rPr>
      </w:pPr>
      <w:r w:rsidRPr="001970CC">
        <w:rPr>
          <w:sz w:val="24"/>
          <w:szCs w:val="24"/>
          <w:lang w:val="ro-RO"/>
        </w:rPr>
        <w:t>a) respectarea şi promovarea cu prioritate a interesului persoanei beneficiare;</w:t>
      </w:r>
    </w:p>
    <w:p w14:paraId="3D9C4226" w14:textId="77777777" w:rsidR="001D0D5B" w:rsidRPr="001970CC" w:rsidRDefault="001D0D5B" w:rsidP="001D0D5B">
      <w:pPr>
        <w:jc w:val="both"/>
        <w:rPr>
          <w:sz w:val="24"/>
          <w:szCs w:val="24"/>
          <w:lang w:val="ro-RO"/>
        </w:rPr>
      </w:pPr>
      <w:r w:rsidRPr="001970CC">
        <w:rPr>
          <w:sz w:val="24"/>
          <w:szCs w:val="24"/>
          <w:lang w:val="ro-RO"/>
        </w:rPr>
        <w:t>b) protejarea şi promovarea drepturilor persoanelor beneficiare în ceea ce priveşte egalitatea de şanse şi tratament, participarea egală, autodeterminarea, autonomia şi demnitatea personală, înteprinderea de acţiuni nediscriminatorii şi pozitive cu privire la persoanele beneficiare;</w:t>
      </w:r>
    </w:p>
    <w:p w14:paraId="2EA26EDE" w14:textId="77777777" w:rsidR="001D0D5B" w:rsidRPr="001970CC" w:rsidRDefault="001D0D5B" w:rsidP="001D0D5B">
      <w:pPr>
        <w:jc w:val="both"/>
        <w:rPr>
          <w:sz w:val="24"/>
          <w:szCs w:val="24"/>
          <w:lang w:val="ro-RO"/>
        </w:rPr>
      </w:pPr>
      <w:r w:rsidRPr="001970CC">
        <w:rPr>
          <w:sz w:val="24"/>
          <w:szCs w:val="24"/>
          <w:lang w:val="ro-RO"/>
        </w:rPr>
        <w:t>c) asigurarea protecţiei împotriva abuzului și exploatării persoanei beneficiare;</w:t>
      </w:r>
    </w:p>
    <w:p w14:paraId="288403EE" w14:textId="77777777" w:rsidR="001D0D5B" w:rsidRPr="001970CC" w:rsidRDefault="001D0D5B" w:rsidP="001D0D5B">
      <w:pPr>
        <w:jc w:val="both"/>
        <w:rPr>
          <w:sz w:val="24"/>
          <w:szCs w:val="24"/>
          <w:lang w:val="ro-RO"/>
        </w:rPr>
      </w:pPr>
      <w:r w:rsidRPr="001970CC">
        <w:rPr>
          <w:sz w:val="24"/>
          <w:szCs w:val="24"/>
          <w:lang w:val="ro-RO"/>
        </w:rPr>
        <w:t>d) deschiderea către comunitate;</w:t>
      </w:r>
    </w:p>
    <w:p w14:paraId="6B978DA9" w14:textId="77777777" w:rsidR="001D0D5B" w:rsidRPr="001970CC" w:rsidRDefault="001D0D5B" w:rsidP="001D0D5B">
      <w:pPr>
        <w:jc w:val="both"/>
        <w:rPr>
          <w:sz w:val="24"/>
          <w:szCs w:val="24"/>
          <w:lang w:val="ro-RO"/>
        </w:rPr>
      </w:pPr>
      <w:r w:rsidRPr="001970CC">
        <w:rPr>
          <w:sz w:val="24"/>
          <w:szCs w:val="24"/>
          <w:lang w:val="ro-RO"/>
        </w:rPr>
        <w:t>e) asistarea persoanelor fără capacitate de exerciţiu în realizarea şi exercitarea drepturilor lor;</w:t>
      </w:r>
    </w:p>
    <w:p w14:paraId="3022822F" w14:textId="77777777" w:rsidR="001D0D5B" w:rsidRPr="001970CC" w:rsidRDefault="001D0D5B" w:rsidP="001D0D5B">
      <w:pPr>
        <w:jc w:val="both"/>
        <w:rPr>
          <w:sz w:val="24"/>
          <w:szCs w:val="24"/>
          <w:lang w:val="ro-RO"/>
        </w:rPr>
      </w:pPr>
      <w:r w:rsidRPr="001970CC">
        <w:rPr>
          <w:sz w:val="24"/>
          <w:szCs w:val="24"/>
          <w:lang w:val="ro-RO"/>
        </w:rPr>
        <w:t>f) asigurarea în mod adecvat a unor modele de rol și statut social, prin încadrarea în unitate a unui personal mixt;</w:t>
      </w:r>
    </w:p>
    <w:p w14:paraId="36E90D3B" w14:textId="77777777" w:rsidR="001D0D5B" w:rsidRPr="001970CC" w:rsidRDefault="001D0D5B" w:rsidP="001D0D5B">
      <w:pPr>
        <w:jc w:val="both"/>
        <w:rPr>
          <w:sz w:val="24"/>
          <w:szCs w:val="24"/>
          <w:lang w:val="ro-RO"/>
        </w:rPr>
      </w:pPr>
      <w:r w:rsidRPr="001970CC">
        <w:rPr>
          <w:sz w:val="24"/>
          <w:szCs w:val="24"/>
          <w:lang w:val="ro-RO"/>
        </w:rPr>
        <w:t>g) ascultarea opiniei persoanei beneficiare şi luarea în considerare a acesteia, ţinându-se cont, după caz, de vârstă şi de gradul său de maturitate, de discernământ şi capacitate de exerciţiu;</w:t>
      </w:r>
    </w:p>
    <w:p w14:paraId="25AD6734" w14:textId="77777777" w:rsidR="001D0D5B" w:rsidRPr="001970CC" w:rsidRDefault="001D0D5B" w:rsidP="001D0D5B">
      <w:pPr>
        <w:jc w:val="both"/>
        <w:rPr>
          <w:sz w:val="24"/>
          <w:szCs w:val="24"/>
          <w:lang w:val="ro-RO"/>
        </w:rPr>
      </w:pPr>
      <w:r w:rsidRPr="001970CC">
        <w:rPr>
          <w:sz w:val="24"/>
          <w:szCs w:val="24"/>
          <w:lang w:val="ro-RO"/>
        </w:rPr>
        <w:t>h) facilitarea menţinerii relaţiilor personale ale beneficiarului şi a contactelor directe, după caz, cu fraţii, părinţii, alte rude, prieteni, precum şi alte persoane faţă de care acestea a dezvoltat legături de ataşament;</w:t>
      </w:r>
    </w:p>
    <w:p w14:paraId="085CF668" w14:textId="77777777" w:rsidR="001D0D5B" w:rsidRPr="001970CC" w:rsidRDefault="001D0D5B" w:rsidP="001D0D5B">
      <w:pPr>
        <w:jc w:val="both"/>
        <w:rPr>
          <w:sz w:val="24"/>
          <w:szCs w:val="24"/>
          <w:lang w:val="ro-RO"/>
        </w:rPr>
      </w:pPr>
      <w:r w:rsidRPr="001970CC">
        <w:rPr>
          <w:sz w:val="24"/>
          <w:szCs w:val="24"/>
          <w:lang w:val="ro-RO"/>
        </w:rPr>
        <w:t>i) promovarea unui model familial de îngrijire a persoanei beneficiare;</w:t>
      </w:r>
    </w:p>
    <w:p w14:paraId="7165B651" w14:textId="77777777" w:rsidR="001D0D5B" w:rsidRPr="001970CC" w:rsidRDefault="001D0D5B" w:rsidP="001D0D5B">
      <w:pPr>
        <w:jc w:val="both"/>
        <w:rPr>
          <w:sz w:val="24"/>
          <w:szCs w:val="24"/>
          <w:lang w:val="ro-RO"/>
        </w:rPr>
      </w:pPr>
      <w:r w:rsidRPr="001970CC">
        <w:rPr>
          <w:sz w:val="24"/>
          <w:szCs w:val="24"/>
          <w:lang w:val="ro-RO"/>
        </w:rPr>
        <w:t>j) asigurarea unei îngrijiri individualizate şi personalizate a persoanei beneficiare;</w:t>
      </w:r>
    </w:p>
    <w:p w14:paraId="661026A7" w14:textId="77777777" w:rsidR="001D0D5B" w:rsidRPr="001970CC" w:rsidRDefault="001D0D5B" w:rsidP="001D0D5B">
      <w:pPr>
        <w:jc w:val="both"/>
        <w:rPr>
          <w:sz w:val="24"/>
          <w:szCs w:val="24"/>
          <w:lang w:val="ro-RO"/>
        </w:rPr>
      </w:pPr>
      <w:r w:rsidRPr="001970CC">
        <w:rPr>
          <w:sz w:val="24"/>
          <w:szCs w:val="24"/>
          <w:lang w:val="ro-RO"/>
        </w:rPr>
        <w:lastRenderedPageBreak/>
        <w:t>k) preocuparea permanentă pentru identificarea soluţiilor de integrare în familie sau,dupa caz, în comunitate, pentru scurtarea perioadei de prestare a serviciilor, în baza potenţialului şi a abilităţilor persoanei beneficiare de a trăi independent;</w:t>
      </w:r>
    </w:p>
    <w:p w14:paraId="14A7BDCC" w14:textId="77777777" w:rsidR="001D0D5B" w:rsidRPr="001970CC" w:rsidRDefault="001D0D5B" w:rsidP="001D0D5B">
      <w:pPr>
        <w:jc w:val="both"/>
        <w:rPr>
          <w:sz w:val="24"/>
          <w:szCs w:val="24"/>
          <w:lang w:val="ro-RO"/>
        </w:rPr>
      </w:pPr>
      <w:r w:rsidRPr="001970CC">
        <w:rPr>
          <w:sz w:val="24"/>
          <w:szCs w:val="24"/>
          <w:lang w:val="ro-RO"/>
        </w:rPr>
        <w:t>l) încurajarea iniţiativelor individuale ale persoanelor beneficiare şi implicării active a acestora în soluţionarea situaţiilor de dificultate;</w:t>
      </w:r>
    </w:p>
    <w:p w14:paraId="0228E885" w14:textId="77777777" w:rsidR="001D0D5B" w:rsidRPr="001970CC" w:rsidRDefault="001D0D5B" w:rsidP="001D0D5B">
      <w:pPr>
        <w:jc w:val="both"/>
        <w:rPr>
          <w:sz w:val="24"/>
          <w:szCs w:val="24"/>
          <w:lang w:val="ro-RO"/>
        </w:rPr>
      </w:pPr>
      <w:r w:rsidRPr="001970CC">
        <w:rPr>
          <w:sz w:val="24"/>
          <w:szCs w:val="24"/>
          <w:lang w:val="ro-RO"/>
        </w:rPr>
        <w:t>m) asigurarea unei intervenţii profesioniste, prin echipe multidisciplinare;</w:t>
      </w:r>
    </w:p>
    <w:p w14:paraId="766CECA3" w14:textId="77777777" w:rsidR="001D0D5B" w:rsidRPr="001970CC" w:rsidRDefault="001D0D5B" w:rsidP="001D0D5B">
      <w:pPr>
        <w:jc w:val="both"/>
        <w:rPr>
          <w:sz w:val="24"/>
          <w:szCs w:val="24"/>
          <w:lang w:val="ro-RO"/>
        </w:rPr>
      </w:pPr>
      <w:r w:rsidRPr="001970CC">
        <w:rPr>
          <w:sz w:val="24"/>
          <w:szCs w:val="24"/>
          <w:lang w:val="ro-RO"/>
        </w:rPr>
        <w:t>n) asigurarea confidenţialităţii şi a eticii profesionale;</w:t>
      </w:r>
    </w:p>
    <w:p w14:paraId="4BBF1D81" w14:textId="77777777" w:rsidR="001D0D5B" w:rsidRPr="001970CC" w:rsidRDefault="001D0D5B" w:rsidP="001D0D5B">
      <w:pPr>
        <w:jc w:val="both"/>
        <w:rPr>
          <w:sz w:val="24"/>
          <w:szCs w:val="24"/>
          <w:lang w:val="ro-RO"/>
        </w:rPr>
      </w:pPr>
      <w:r w:rsidRPr="001970CC">
        <w:rPr>
          <w:sz w:val="24"/>
          <w:szCs w:val="24"/>
          <w:lang w:val="ro-RO"/>
        </w:rPr>
        <w:t>o) primordialitatea responsabilităţii persoanei, familiei cu privire la dezvoltarea propriilor capacităţi de integrare socială şi implicarea activă în soluţionarea situaţiilor de dificultate cu care se pot confrunta la un moment dat;</w:t>
      </w:r>
    </w:p>
    <w:p w14:paraId="7DDBCB2E" w14:textId="77777777" w:rsidR="001D0D5B" w:rsidRPr="001970CC" w:rsidRDefault="001D0D5B" w:rsidP="001D0D5B">
      <w:pPr>
        <w:jc w:val="both"/>
        <w:rPr>
          <w:sz w:val="24"/>
          <w:szCs w:val="24"/>
          <w:lang w:val="ro-RO"/>
        </w:rPr>
      </w:pPr>
      <w:r w:rsidRPr="001970CC">
        <w:rPr>
          <w:sz w:val="24"/>
          <w:szCs w:val="24"/>
          <w:lang w:val="ro-RO"/>
        </w:rPr>
        <w:t>p) colaborarea centrului cu serviciul public de asistenţă socială.</w:t>
      </w:r>
    </w:p>
    <w:p w14:paraId="740EA46F" w14:textId="77777777" w:rsidR="001D0D5B" w:rsidRPr="001970CC" w:rsidRDefault="001D0D5B" w:rsidP="001D0D5B">
      <w:pPr>
        <w:jc w:val="both"/>
        <w:outlineLvl w:val="0"/>
        <w:rPr>
          <w:b/>
          <w:sz w:val="24"/>
          <w:szCs w:val="24"/>
          <w:lang w:val="ro-RO"/>
        </w:rPr>
      </w:pPr>
    </w:p>
    <w:p w14:paraId="70C738EC" w14:textId="77777777" w:rsidR="001D0D5B" w:rsidRPr="001970CC" w:rsidRDefault="001D0D5B" w:rsidP="001D0D5B">
      <w:pPr>
        <w:jc w:val="both"/>
        <w:outlineLvl w:val="0"/>
        <w:rPr>
          <w:b/>
          <w:sz w:val="24"/>
          <w:szCs w:val="24"/>
          <w:lang w:val="ro-RO"/>
        </w:rPr>
      </w:pPr>
      <w:r w:rsidRPr="001970CC">
        <w:rPr>
          <w:b/>
          <w:sz w:val="24"/>
          <w:szCs w:val="24"/>
          <w:lang w:val="ro-RO"/>
        </w:rPr>
        <w:t>Art.6</w:t>
      </w:r>
    </w:p>
    <w:p w14:paraId="25DFA6A7" w14:textId="77777777" w:rsidR="001D0D5B" w:rsidRDefault="001D0D5B" w:rsidP="001D0D5B">
      <w:pPr>
        <w:jc w:val="both"/>
        <w:outlineLvl w:val="0"/>
        <w:rPr>
          <w:b/>
          <w:sz w:val="24"/>
          <w:szCs w:val="24"/>
          <w:lang w:val="ro-RO"/>
        </w:rPr>
      </w:pPr>
      <w:r w:rsidRPr="001970CC">
        <w:rPr>
          <w:b/>
          <w:sz w:val="24"/>
          <w:szCs w:val="24"/>
          <w:lang w:val="ro-RO"/>
        </w:rPr>
        <w:t>Beneficiarii serviciilor sociale</w:t>
      </w:r>
    </w:p>
    <w:p w14:paraId="7C972665" w14:textId="77777777" w:rsidR="00703873" w:rsidRPr="001970CC" w:rsidRDefault="00703873" w:rsidP="001D0D5B">
      <w:pPr>
        <w:jc w:val="both"/>
        <w:outlineLvl w:val="0"/>
        <w:rPr>
          <w:b/>
          <w:sz w:val="24"/>
          <w:szCs w:val="24"/>
          <w:lang w:val="ro-RO"/>
        </w:rPr>
      </w:pPr>
    </w:p>
    <w:p w14:paraId="10092452" w14:textId="77777777" w:rsidR="001D0D5B" w:rsidRPr="001970CC" w:rsidRDefault="001D0D5B" w:rsidP="00D843A4">
      <w:pPr>
        <w:jc w:val="both"/>
        <w:rPr>
          <w:sz w:val="24"/>
          <w:szCs w:val="24"/>
          <w:lang w:val="ro-RO"/>
        </w:rPr>
      </w:pPr>
      <w:r w:rsidRPr="001970CC">
        <w:rPr>
          <w:sz w:val="24"/>
          <w:szCs w:val="24"/>
          <w:lang w:val="ro-RO"/>
        </w:rPr>
        <w:t>(1)</w:t>
      </w:r>
      <w:r w:rsidR="00896028" w:rsidRPr="001970CC">
        <w:rPr>
          <w:sz w:val="24"/>
          <w:szCs w:val="24"/>
          <w:lang w:val="ro-RO"/>
        </w:rPr>
        <w:t xml:space="preserve"> </w:t>
      </w:r>
      <w:r w:rsidRPr="001970CC">
        <w:rPr>
          <w:bCs/>
          <w:sz w:val="24"/>
          <w:szCs w:val="24"/>
          <w:u w:val="single"/>
          <w:lang w:val="ro-RO"/>
        </w:rPr>
        <w:t>Beneficiarii de servicii sociale</w:t>
      </w:r>
      <w:r w:rsidRPr="001970CC">
        <w:rPr>
          <w:sz w:val="24"/>
          <w:szCs w:val="24"/>
          <w:u w:val="single"/>
          <w:lang w:val="ro-RO"/>
        </w:rPr>
        <w:t xml:space="preserve"> acordate</w:t>
      </w:r>
      <w:r w:rsidRPr="001970CC">
        <w:rPr>
          <w:sz w:val="24"/>
          <w:szCs w:val="24"/>
          <w:lang w:val="ro-RO"/>
        </w:rPr>
        <w:t xml:space="preserve"> în </w:t>
      </w:r>
      <w:r w:rsidRPr="001970CC">
        <w:rPr>
          <w:i/>
          <w:iCs/>
          <w:sz w:val="24"/>
          <w:szCs w:val="24"/>
          <w:lang w:val="ro-RO"/>
        </w:rPr>
        <w:t>Centrul de A</w:t>
      </w:r>
      <w:r w:rsidR="0024169C" w:rsidRPr="001970CC">
        <w:rPr>
          <w:i/>
          <w:iCs/>
          <w:sz w:val="24"/>
          <w:szCs w:val="24"/>
          <w:lang w:val="ro-RO"/>
        </w:rPr>
        <w:t>bilitare și Reabilitare pentru Persoane Adulte cu D</w:t>
      </w:r>
      <w:r w:rsidRPr="001970CC">
        <w:rPr>
          <w:i/>
          <w:iCs/>
          <w:sz w:val="24"/>
          <w:szCs w:val="24"/>
          <w:lang w:val="ro-RO"/>
        </w:rPr>
        <w:t xml:space="preserve">izabilități (CAbR) Călinești </w:t>
      </w:r>
      <w:r w:rsidR="00896028" w:rsidRPr="001970CC">
        <w:rPr>
          <w:iCs/>
          <w:sz w:val="24"/>
          <w:szCs w:val="24"/>
          <w:lang w:val="ro-RO"/>
        </w:rPr>
        <w:t>sunt</w:t>
      </w:r>
      <w:r w:rsidR="00896028" w:rsidRPr="001970CC">
        <w:rPr>
          <w:i/>
          <w:iCs/>
          <w:sz w:val="24"/>
          <w:szCs w:val="24"/>
          <w:lang w:val="ro-RO"/>
        </w:rPr>
        <w:t xml:space="preserve"> </w:t>
      </w:r>
      <w:r w:rsidRPr="001970CC">
        <w:rPr>
          <w:spacing w:val="-4"/>
          <w:sz w:val="24"/>
          <w:szCs w:val="24"/>
          <w:lang w:val="ro-RO"/>
        </w:rPr>
        <w:t xml:space="preserve">persoane adulte cu dizabilităţi, </w:t>
      </w:r>
      <w:r w:rsidRPr="001970CC">
        <w:rPr>
          <w:sz w:val="24"/>
          <w:szCs w:val="24"/>
          <w:lang w:val="ro-RO"/>
        </w:rPr>
        <w:t xml:space="preserve">care deţin certificat de încadrare în grad de handicap, au domiciliul/reşedinţa pe raza judeţului Argeş </w:t>
      </w:r>
      <w:r w:rsidRPr="001970CC">
        <w:rPr>
          <w:spacing w:val="-4"/>
          <w:sz w:val="24"/>
          <w:szCs w:val="24"/>
          <w:lang w:val="ro-RO"/>
        </w:rPr>
        <w:t>şi se găsesc în una dintre următoarele situaţii:</w:t>
      </w:r>
    </w:p>
    <w:p w14:paraId="49C3147D" w14:textId="77777777" w:rsidR="001D0D5B" w:rsidRPr="001970CC" w:rsidRDefault="001D0D5B" w:rsidP="001D0D5B">
      <w:pPr>
        <w:jc w:val="both"/>
        <w:rPr>
          <w:sz w:val="24"/>
          <w:szCs w:val="24"/>
          <w:lang w:val="ro-RO"/>
        </w:rPr>
      </w:pPr>
      <w:r w:rsidRPr="001970CC">
        <w:rPr>
          <w:spacing w:val="-4"/>
          <w:sz w:val="24"/>
          <w:szCs w:val="24"/>
          <w:lang w:val="ro-RO"/>
        </w:rPr>
        <w:t xml:space="preserve">- nu au locuinţă şi nici posibilitatea de a-şi asigura condiţii de locuit pe baza resurselor proprii; </w:t>
      </w:r>
    </w:p>
    <w:p w14:paraId="5BF5C9D0" w14:textId="77777777" w:rsidR="001D0D5B" w:rsidRPr="001970CC" w:rsidRDefault="001D0D5B" w:rsidP="001D0D5B">
      <w:pPr>
        <w:jc w:val="both"/>
        <w:rPr>
          <w:spacing w:val="-4"/>
          <w:sz w:val="24"/>
          <w:szCs w:val="24"/>
          <w:lang w:val="ro-RO"/>
        </w:rPr>
      </w:pPr>
      <w:r w:rsidRPr="001970CC">
        <w:rPr>
          <w:spacing w:val="-4"/>
          <w:sz w:val="24"/>
          <w:szCs w:val="24"/>
          <w:lang w:val="ro-RO"/>
        </w:rPr>
        <w:t>- nu se pot gospodări singuri ori necesită supraveghere şi îngrijire specializată;</w:t>
      </w:r>
    </w:p>
    <w:p w14:paraId="7F4C188F" w14:textId="77777777" w:rsidR="001D0D5B" w:rsidRPr="001970CC" w:rsidRDefault="001D0D5B" w:rsidP="001D0D5B">
      <w:pPr>
        <w:jc w:val="both"/>
        <w:rPr>
          <w:spacing w:val="-4"/>
          <w:sz w:val="24"/>
          <w:szCs w:val="24"/>
          <w:lang w:val="ro-RO"/>
        </w:rPr>
      </w:pPr>
      <w:r w:rsidRPr="001970CC">
        <w:rPr>
          <w:spacing w:val="-4"/>
          <w:sz w:val="24"/>
          <w:szCs w:val="24"/>
          <w:lang w:val="ro-RO"/>
        </w:rPr>
        <w:t xml:space="preserve">- se află în imposibilitatea de a-şi asigura nevoile sociale din cauza bolii sau a stării fizice şi psihice; </w:t>
      </w:r>
    </w:p>
    <w:p w14:paraId="25572AA6" w14:textId="77777777" w:rsidR="001D0D5B" w:rsidRPr="001970CC" w:rsidRDefault="001D0D5B" w:rsidP="001D0D5B">
      <w:pPr>
        <w:jc w:val="both"/>
        <w:rPr>
          <w:sz w:val="24"/>
          <w:szCs w:val="24"/>
          <w:lang w:val="ro-RO"/>
        </w:rPr>
      </w:pPr>
      <w:r w:rsidRPr="001970CC">
        <w:rPr>
          <w:spacing w:val="-4"/>
          <w:sz w:val="24"/>
          <w:szCs w:val="24"/>
          <w:lang w:val="ro-RO"/>
        </w:rPr>
        <w:t>- nu realizează venituri proprii sau acestea sunt insuficiente pentru asigurarea îngrijirii necesare</w:t>
      </w:r>
      <w:r w:rsidRPr="001970CC">
        <w:rPr>
          <w:sz w:val="24"/>
          <w:szCs w:val="24"/>
          <w:lang w:val="ro-RO"/>
        </w:rPr>
        <w:t>.</w:t>
      </w:r>
    </w:p>
    <w:p w14:paraId="1C0BF028" w14:textId="77777777" w:rsidR="001D0D5B" w:rsidRPr="001970CC" w:rsidRDefault="001D0D5B" w:rsidP="001D0D5B">
      <w:pPr>
        <w:jc w:val="both"/>
        <w:rPr>
          <w:b/>
          <w:sz w:val="24"/>
          <w:szCs w:val="24"/>
          <w:lang w:val="ro-RO"/>
        </w:rPr>
      </w:pPr>
    </w:p>
    <w:p w14:paraId="1108FDCF" w14:textId="77777777" w:rsidR="001D0D5B" w:rsidRPr="001970CC" w:rsidRDefault="001D0D5B" w:rsidP="00D843A4">
      <w:pPr>
        <w:jc w:val="both"/>
        <w:rPr>
          <w:sz w:val="24"/>
          <w:szCs w:val="24"/>
          <w:lang w:val="ro-RO"/>
        </w:rPr>
      </w:pPr>
      <w:r w:rsidRPr="001970CC">
        <w:rPr>
          <w:sz w:val="24"/>
          <w:szCs w:val="24"/>
          <w:lang w:val="ro-RO"/>
        </w:rPr>
        <w:t xml:space="preserve">(2) Condiţiile de admitere în </w:t>
      </w:r>
      <w:r w:rsidRPr="001970CC">
        <w:rPr>
          <w:i/>
          <w:sz w:val="24"/>
          <w:szCs w:val="24"/>
          <w:lang w:val="ro-RO"/>
        </w:rPr>
        <w:t>Centrul de A</w:t>
      </w:r>
      <w:r w:rsidR="0024169C" w:rsidRPr="001970CC">
        <w:rPr>
          <w:i/>
          <w:sz w:val="24"/>
          <w:szCs w:val="24"/>
          <w:lang w:val="ro-RO"/>
        </w:rPr>
        <w:t>bilitare și Reabilitare pentru Persoane A</w:t>
      </w:r>
      <w:r w:rsidRPr="001970CC">
        <w:rPr>
          <w:i/>
          <w:sz w:val="24"/>
          <w:szCs w:val="24"/>
          <w:lang w:val="ro-RO"/>
        </w:rPr>
        <w:t>dul</w:t>
      </w:r>
      <w:r w:rsidR="0024169C" w:rsidRPr="001970CC">
        <w:rPr>
          <w:i/>
          <w:sz w:val="24"/>
          <w:szCs w:val="24"/>
          <w:lang w:val="ro-RO"/>
        </w:rPr>
        <w:t>te cu D</w:t>
      </w:r>
      <w:r w:rsidRPr="001970CC">
        <w:rPr>
          <w:i/>
          <w:sz w:val="24"/>
          <w:szCs w:val="24"/>
          <w:lang w:val="ro-RO"/>
        </w:rPr>
        <w:t xml:space="preserve">izabilități </w:t>
      </w:r>
      <w:r w:rsidR="0074648C" w:rsidRPr="001970CC">
        <w:rPr>
          <w:i/>
          <w:iCs/>
          <w:sz w:val="24"/>
          <w:szCs w:val="24"/>
          <w:lang w:val="ro-RO"/>
        </w:rPr>
        <w:t xml:space="preserve">(CAbR) </w:t>
      </w:r>
      <w:r w:rsidRPr="001970CC">
        <w:rPr>
          <w:i/>
          <w:sz w:val="24"/>
          <w:szCs w:val="24"/>
          <w:lang w:val="ro-RO"/>
        </w:rPr>
        <w:t>Călinești</w:t>
      </w:r>
      <w:r w:rsidR="00896028" w:rsidRPr="001970CC">
        <w:rPr>
          <w:i/>
          <w:sz w:val="24"/>
          <w:szCs w:val="24"/>
          <w:lang w:val="ro-RO"/>
        </w:rPr>
        <w:t xml:space="preserve"> </w:t>
      </w:r>
      <w:r w:rsidRPr="001970CC">
        <w:rPr>
          <w:sz w:val="24"/>
          <w:szCs w:val="24"/>
          <w:lang w:val="ro-RO"/>
        </w:rPr>
        <w:t>sunt următoarele:</w:t>
      </w:r>
    </w:p>
    <w:p w14:paraId="20FDA86C" w14:textId="77777777" w:rsidR="001D0D5B" w:rsidRPr="001970CC" w:rsidRDefault="001D0D5B" w:rsidP="001D0D5B">
      <w:pPr>
        <w:autoSpaceDE w:val="0"/>
        <w:autoSpaceDN w:val="0"/>
        <w:adjustRightInd w:val="0"/>
        <w:jc w:val="both"/>
        <w:rPr>
          <w:sz w:val="24"/>
          <w:szCs w:val="24"/>
          <w:lang w:val="ro-RO"/>
        </w:rPr>
      </w:pPr>
      <w:r w:rsidRPr="001970CC">
        <w:rPr>
          <w:sz w:val="24"/>
          <w:szCs w:val="24"/>
          <w:lang w:val="ro-RO"/>
        </w:rPr>
        <w:t xml:space="preserve">a) În vederea admiterii în </w:t>
      </w:r>
      <w:r w:rsidRPr="001970CC">
        <w:rPr>
          <w:i/>
          <w:iCs/>
          <w:sz w:val="24"/>
          <w:szCs w:val="24"/>
          <w:lang w:val="ro-RO"/>
        </w:rPr>
        <w:t>Centrul de A</w:t>
      </w:r>
      <w:r w:rsidR="0024169C" w:rsidRPr="001970CC">
        <w:rPr>
          <w:i/>
          <w:iCs/>
          <w:sz w:val="24"/>
          <w:szCs w:val="24"/>
          <w:lang w:val="ro-RO"/>
        </w:rPr>
        <w:t>bilitare și Reabilitare pentru Persoane Adulte cu D</w:t>
      </w:r>
      <w:r w:rsidRPr="001970CC">
        <w:rPr>
          <w:i/>
          <w:iCs/>
          <w:sz w:val="24"/>
          <w:szCs w:val="24"/>
          <w:lang w:val="ro-RO"/>
        </w:rPr>
        <w:t>izabilități (C</w:t>
      </w:r>
      <w:r w:rsidR="003946D7" w:rsidRPr="001970CC">
        <w:rPr>
          <w:i/>
          <w:iCs/>
          <w:sz w:val="24"/>
          <w:szCs w:val="24"/>
          <w:lang w:val="ro-RO"/>
        </w:rPr>
        <w:t>A</w:t>
      </w:r>
      <w:r w:rsidRPr="001970CC">
        <w:rPr>
          <w:i/>
          <w:iCs/>
          <w:sz w:val="24"/>
          <w:szCs w:val="24"/>
          <w:lang w:val="ro-RO"/>
        </w:rPr>
        <w:t>bR) Călinești</w:t>
      </w:r>
      <w:r w:rsidRPr="001970CC">
        <w:rPr>
          <w:sz w:val="24"/>
          <w:szCs w:val="24"/>
          <w:lang w:val="ro-RO"/>
        </w:rPr>
        <w:t xml:space="preserve">, persoana cu handicap, ori reprezentantul legal al acesteia, va depune la </w:t>
      </w:r>
      <w:r w:rsidRPr="001970CC">
        <w:rPr>
          <w:b/>
          <w:sz w:val="24"/>
          <w:szCs w:val="24"/>
          <w:lang w:val="ro-RO"/>
        </w:rPr>
        <w:t>registratura DGASPC Argeş,</w:t>
      </w:r>
      <w:r w:rsidRPr="001970CC">
        <w:rPr>
          <w:sz w:val="24"/>
          <w:szCs w:val="24"/>
          <w:lang w:val="ro-RO"/>
        </w:rPr>
        <w:t xml:space="preserve"> următoarele </w:t>
      </w:r>
      <w:r w:rsidRPr="001970CC">
        <w:rPr>
          <w:sz w:val="24"/>
          <w:szCs w:val="24"/>
          <w:u w:val="single"/>
          <w:lang w:val="ro-RO"/>
        </w:rPr>
        <w:t>documente</w:t>
      </w:r>
      <w:r w:rsidRPr="001970CC">
        <w:rPr>
          <w:sz w:val="24"/>
          <w:szCs w:val="24"/>
          <w:lang w:val="ro-RO"/>
        </w:rPr>
        <w:t xml:space="preserve">:  </w:t>
      </w:r>
    </w:p>
    <w:p w14:paraId="3E32EFE1" w14:textId="77777777" w:rsidR="005B0FEA" w:rsidRPr="001970CC" w:rsidRDefault="001D0D5B" w:rsidP="005B0FEA">
      <w:pPr>
        <w:pStyle w:val="alp0s1t14"/>
        <w:numPr>
          <w:ilvl w:val="0"/>
          <w:numId w:val="42"/>
        </w:numPr>
        <w:shd w:val="clear" w:color="auto" w:fill="FFFFFF"/>
        <w:tabs>
          <w:tab w:val="left" w:pos="990"/>
        </w:tabs>
        <w:spacing w:before="0" w:beforeAutospacing="0" w:after="0" w:afterAutospacing="0"/>
        <w:ind w:left="0" w:firstLine="450"/>
        <w:jc w:val="both"/>
        <w:rPr>
          <w:lang w:val="ro-RO"/>
        </w:rPr>
      </w:pPr>
      <w:bookmarkStart w:id="0" w:name="_Hlk134456944"/>
      <w:r w:rsidRPr="001970CC">
        <w:rPr>
          <w:shd w:val="clear" w:color="auto" w:fill="FFFFFF"/>
          <w:lang w:val="ro-RO"/>
        </w:rPr>
        <w:t xml:space="preserve">Cererea de admitere, în care va fi consemnată </w:t>
      </w:r>
      <w:r w:rsidRPr="001970CC">
        <w:rPr>
          <w:b/>
          <w:bCs/>
          <w:u w:val="single"/>
          <w:shd w:val="clear" w:color="auto" w:fill="FFFFFF"/>
          <w:lang w:val="ro-RO"/>
        </w:rPr>
        <w:t xml:space="preserve">obligaţia </w:t>
      </w:r>
      <w:r w:rsidRPr="001970CC">
        <w:rPr>
          <w:u w:val="single"/>
          <w:shd w:val="clear" w:color="auto" w:fill="FFFFFF"/>
          <w:lang w:val="ro-RO"/>
        </w:rPr>
        <w:t>primăriei de domiciliu/resedință</w:t>
      </w:r>
      <w:r w:rsidRPr="001970CC">
        <w:rPr>
          <w:shd w:val="clear" w:color="auto" w:fill="FFFFFF"/>
          <w:lang w:val="ro-RO"/>
        </w:rPr>
        <w:t xml:space="preserve"> ca, în termen de </w:t>
      </w:r>
      <w:r w:rsidRPr="001970CC">
        <w:rPr>
          <w:b/>
          <w:bCs/>
          <w:shd w:val="clear" w:color="auto" w:fill="FFFFFF"/>
          <w:lang w:val="ro-RO"/>
        </w:rPr>
        <w:t>24 de luni</w:t>
      </w:r>
      <w:r w:rsidRPr="001970CC">
        <w:rPr>
          <w:shd w:val="clear" w:color="auto" w:fill="FFFFFF"/>
          <w:lang w:val="ro-RO"/>
        </w:rPr>
        <w:t xml:space="preserve"> de la data admiterii, beneficiarul să fie transferat în comunitatea de domiciliu sau de reşedinţă şi să i se asigure accesul la serviciu social din comunitate, precum şi </w:t>
      </w:r>
      <w:r w:rsidRPr="001970CC">
        <w:rPr>
          <w:b/>
          <w:bCs/>
          <w:u w:val="single"/>
          <w:shd w:val="clear" w:color="auto" w:fill="FFFFFF"/>
          <w:lang w:val="ro-RO"/>
        </w:rPr>
        <w:t xml:space="preserve">acordul </w:t>
      </w:r>
      <w:r w:rsidRPr="001970CC">
        <w:rPr>
          <w:u w:val="single"/>
          <w:shd w:val="clear" w:color="auto" w:fill="FFFFFF"/>
          <w:lang w:val="ro-RO"/>
        </w:rPr>
        <w:t>acestuia în acest sens;</w:t>
      </w:r>
      <w:bookmarkEnd w:id="0"/>
    </w:p>
    <w:p w14:paraId="432970DE" w14:textId="77777777" w:rsidR="001D0D5B" w:rsidRPr="001970CC" w:rsidRDefault="001D0D5B" w:rsidP="005B0FEA">
      <w:pPr>
        <w:pStyle w:val="alp0s1t14"/>
        <w:numPr>
          <w:ilvl w:val="0"/>
          <w:numId w:val="42"/>
        </w:numPr>
        <w:shd w:val="clear" w:color="auto" w:fill="FFFFFF"/>
        <w:tabs>
          <w:tab w:val="left" w:pos="990"/>
        </w:tabs>
        <w:spacing w:before="0" w:beforeAutospacing="0" w:after="0" w:afterAutospacing="0"/>
        <w:ind w:left="0" w:firstLine="450"/>
        <w:jc w:val="both"/>
        <w:rPr>
          <w:lang w:val="ro-RO"/>
        </w:rPr>
      </w:pPr>
      <w:r w:rsidRPr="001970CC">
        <w:rPr>
          <w:lang w:val="ro-RO"/>
        </w:rPr>
        <w:t>Acte de stare civilă:</w:t>
      </w:r>
    </w:p>
    <w:p w14:paraId="27DBBE3B" w14:textId="77777777" w:rsidR="005B0FEA" w:rsidRPr="001970CC" w:rsidRDefault="005B0FEA" w:rsidP="005B0FEA">
      <w:pPr>
        <w:jc w:val="both"/>
        <w:rPr>
          <w:sz w:val="24"/>
          <w:szCs w:val="24"/>
          <w:lang w:val="ro-RO"/>
        </w:rPr>
      </w:pPr>
      <w:r w:rsidRPr="001970CC">
        <w:rPr>
          <w:sz w:val="24"/>
          <w:szCs w:val="24"/>
          <w:lang w:val="ro-RO"/>
        </w:rPr>
        <w:t>- buletin de identitate/carte de identitate persoană cu handicap (copie);</w:t>
      </w:r>
    </w:p>
    <w:p w14:paraId="341D9F26" w14:textId="77777777" w:rsidR="005B0FEA" w:rsidRPr="001970CC" w:rsidRDefault="005B0FEA" w:rsidP="005B0FEA">
      <w:pPr>
        <w:jc w:val="both"/>
        <w:rPr>
          <w:sz w:val="24"/>
          <w:szCs w:val="24"/>
          <w:lang w:val="ro-RO"/>
        </w:rPr>
      </w:pPr>
      <w:r w:rsidRPr="001970CC">
        <w:rPr>
          <w:sz w:val="24"/>
          <w:szCs w:val="24"/>
          <w:lang w:val="ro-RO"/>
        </w:rPr>
        <w:t>- certificat de naşterepersoană cu handicap (copie);</w:t>
      </w:r>
    </w:p>
    <w:p w14:paraId="6F6F33BE" w14:textId="77777777" w:rsidR="005B0FEA" w:rsidRPr="001970CC" w:rsidRDefault="005B0FEA" w:rsidP="005B0FEA">
      <w:pPr>
        <w:jc w:val="both"/>
        <w:rPr>
          <w:sz w:val="24"/>
          <w:szCs w:val="24"/>
          <w:lang w:val="ro-RO"/>
        </w:rPr>
      </w:pPr>
      <w:r w:rsidRPr="001970CC">
        <w:rPr>
          <w:sz w:val="24"/>
          <w:szCs w:val="24"/>
          <w:lang w:val="ro-RO"/>
        </w:rPr>
        <w:t>- certificate căsătorie persoană cu handicap, sau certificat de deces soţ/soţie, după caz (copie);</w:t>
      </w:r>
    </w:p>
    <w:p w14:paraId="1820F00B" w14:textId="77777777" w:rsidR="005B0FEA" w:rsidRPr="001970CC" w:rsidRDefault="005B0FEA" w:rsidP="005B0FEA">
      <w:pPr>
        <w:jc w:val="both"/>
        <w:rPr>
          <w:sz w:val="24"/>
          <w:szCs w:val="24"/>
          <w:lang w:val="ro-RO"/>
        </w:rPr>
      </w:pPr>
      <w:r w:rsidRPr="001970CC">
        <w:rPr>
          <w:sz w:val="24"/>
          <w:szCs w:val="24"/>
          <w:lang w:val="ro-RO"/>
        </w:rPr>
        <w:t>- buletinul de identitate/carte de identitate susţinător legal, copii, fraţi/surori ale persoanei cu handicap (copie);</w:t>
      </w:r>
    </w:p>
    <w:p w14:paraId="42A59EC0" w14:textId="77777777" w:rsidR="005B0FEA" w:rsidRPr="001970CC" w:rsidRDefault="005B0FEA" w:rsidP="005B0FEA">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Declaraţie notarială a aparţinătorului privind înmormântarea persoanei asistate în caz de deces, plata contribuţiei lunare de întreţinere sau declaraţia persoanei asistate privind lipsa susţinătorilor legali;</w:t>
      </w:r>
    </w:p>
    <w:p w14:paraId="66C813E6" w14:textId="77777777" w:rsidR="001D0D5B" w:rsidRPr="001970CC" w:rsidRDefault="001D0D5B" w:rsidP="005B0FEA">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 xml:space="preserve">Acte doveditoare privind veniturile persoanei asistate şi ale membrilor de familie: </w:t>
      </w:r>
    </w:p>
    <w:p w14:paraId="24B04AD4" w14:textId="77777777" w:rsidR="005B0FEA" w:rsidRPr="001970CC" w:rsidRDefault="005B0FEA" w:rsidP="005B0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 xml:space="preserve">- acte doveditoare privind veniturile, respectiv adeverinţe salariu, talon de pensie, adeverinţe de venit eliberate de organele financiare teritoriale;        </w:t>
      </w:r>
    </w:p>
    <w:p w14:paraId="1A336C8D" w14:textId="77777777" w:rsidR="005B0FEA" w:rsidRPr="001970CC" w:rsidRDefault="005B0FEA" w:rsidP="005B0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 declaraţie pe proprie răspundere în cazul celor fără venituri;</w:t>
      </w:r>
    </w:p>
    <w:p w14:paraId="41D82647" w14:textId="77777777" w:rsidR="005B0FEA" w:rsidRPr="001970CC" w:rsidRDefault="005B0FEA" w:rsidP="005B0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lastRenderedPageBreak/>
        <w:t>- copii de pe hotărâri judecatoreşti sau contracte de vânzare-cumpărare prin care s-au stabilit obligaţii de întreţinere în favoarea sau în obligaţia persoanei asistate, dacă este cazul;</w:t>
      </w:r>
    </w:p>
    <w:p w14:paraId="1C414F75" w14:textId="77777777" w:rsidR="005B0FEA" w:rsidRPr="001970CC" w:rsidRDefault="005B0FEA" w:rsidP="005B0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 xml:space="preserve">- copii de pe hotărâri judecătoreşti, după caz, prin care cei care datorează plata contribuţiei lunare de întreţinere au stabilite obligaţii de întreţinere faţă de alte persoane;              </w:t>
      </w:r>
    </w:p>
    <w:p w14:paraId="1091F0EE" w14:textId="77777777" w:rsidR="005B0FEA" w:rsidRPr="001970CC" w:rsidRDefault="005B0FEA" w:rsidP="005B0FEA">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Analize medicale :</w:t>
      </w:r>
    </w:p>
    <w:p w14:paraId="49D4A17E" w14:textId="77777777" w:rsidR="005B0FEA" w:rsidRPr="001970CC" w:rsidRDefault="005B0FEA" w:rsidP="005B0FEA">
      <w:pPr>
        <w:jc w:val="both"/>
        <w:rPr>
          <w:sz w:val="24"/>
          <w:szCs w:val="24"/>
          <w:lang w:val="ro-RO"/>
        </w:rPr>
      </w:pPr>
      <w:r w:rsidRPr="001970CC">
        <w:rPr>
          <w:sz w:val="24"/>
          <w:szCs w:val="24"/>
          <w:lang w:val="ro-RO"/>
        </w:rPr>
        <w:t>- examen neuropsihiatric;</w:t>
      </w:r>
    </w:p>
    <w:p w14:paraId="7D44401A" w14:textId="77777777" w:rsidR="005B0FEA" w:rsidRPr="001970CC" w:rsidRDefault="005B0FEA" w:rsidP="005B0FEA">
      <w:pPr>
        <w:jc w:val="both"/>
        <w:rPr>
          <w:sz w:val="24"/>
          <w:szCs w:val="24"/>
          <w:lang w:val="ro-RO"/>
        </w:rPr>
      </w:pPr>
      <w:r w:rsidRPr="001970CC">
        <w:rPr>
          <w:sz w:val="24"/>
          <w:szCs w:val="24"/>
          <w:lang w:val="ro-RO"/>
        </w:rPr>
        <w:t>- examen pulmonar şi radiografia;</w:t>
      </w:r>
    </w:p>
    <w:p w14:paraId="3E5C23C6" w14:textId="77777777" w:rsidR="005B0FEA" w:rsidRPr="001970CC" w:rsidRDefault="005B0FEA" w:rsidP="005B0FEA">
      <w:pPr>
        <w:jc w:val="both"/>
        <w:rPr>
          <w:sz w:val="24"/>
          <w:szCs w:val="24"/>
          <w:lang w:val="ro-RO"/>
        </w:rPr>
      </w:pPr>
      <w:r w:rsidRPr="001970CC">
        <w:rPr>
          <w:sz w:val="24"/>
          <w:szCs w:val="24"/>
          <w:lang w:val="ro-RO"/>
        </w:rPr>
        <w:t>- adeverinţă medicală din care să reiasă că persoana cu handicap nu suferă de boli infecto-contagioase (</w:t>
      </w:r>
      <w:r w:rsidRPr="001970CC">
        <w:rPr>
          <w:b/>
          <w:sz w:val="24"/>
          <w:szCs w:val="24"/>
          <w:lang w:val="ro-RO"/>
        </w:rPr>
        <w:t>medicul de familie</w:t>
      </w:r>
      <w:r w:rsidRPr="001970CC">
        <w:rPr>
          <w:sz w:val="24"/>
          <w:szCs w:val="24"/>
          <w:lang w:val="ro-RO"/>
        </w:rPr>
        <w:t>);</w:t>
      </w:r>
    </w:p>
    <w:p w14:paraId="6FD5465B" w14:textId="77777777" w:rsidR="005B0FEA" w:rsidRPr="001970CC" w:rsidRDefault="005B0FEA" w:rsidP="005B0FEA">
      <w:pPr>
        <w:jc w:val="both"/>
        <w:rPr>
          <w:sz w:val="24"/>
          <w:szCs w:val="24"/>
          <w:lang w:val="ro-RO"/>
        </w:rPr>
      </w:pPr>
      <w:r w:rsidRPr="001970CC">
        <w:rPr>
          <w:sz w:val="24"/>
          <w:szCs w:val="24"/>
          <w:lang w:val="ro-RO"/>
        </w:rPr>
        <w:t xml:space="preserve">- fişa de consultaţie de la </w:t>
      </w:r>
      <w:r w:rsidRPr="001970CC">
        <w:rPr>
          <w:b/>
          <w:sz w:val="24"/>
          <w:szCs w:val="24"/>
          <w:lang w:val="ro-RO"/>
        </w:rPr>
        <w:t>medicul de familie</w:t>
      </w:r>
      <w:r w:rsidRPr="001970CC">
        <w:rPr>
          <w:sz w:val="24"/>
          <w:szCs w:val="24"/>
          <w:lang w:val="ro-RO"/>
        </w:rPr>
        <w:t xml:space="preserve"> al persoanei cu handicap (copie);</w:t>
      </w:r>
    </w:p>
    <w:p w14:paraId="63F912AF" w14:textId="77777777" w:rsidR="005B0FEA" w:rsidRPr="001970CC" w:rsidRDefault="005B0FEA" w:rsidP="005B0FEA">
      <w:pPr>
        <w:jc w:val="both"/>
        <w:rPr>
          <w:sz w:val="24"/>
          <w:szCs w:val="24"/>
          <w:lang w:val="ro-RO"/>
        </w:rPr>
      </w:pPr>
      <w:r w:rsidRPr="001970CC">
        <w:rPr>
          <w:sz w:val="24"/>
          <w:szCs w:val="24"/>
          <w:lang w:val="ro-RO"/>
        </w:rPr>
        <w:t>- Antigenul hepatiei B (HBs) și C (HCv);</w:t>
      </w:r>
    </w:p>
    <w:p w14:paraId="654EA6B4" w14:textId="77777777" w:rsidR="005B0FEA" w:rsidRPr="001970CC" w:rsidRDefault="005B0FEA" w:rsidP="005B0FEA">
      <w:pPr>
        <w:jc w:val="both"/>
        <w:rPr>
          <w:sz w:val="24"/>
          <w:szCs w:val="24"/>
          <w:lang w:val="ro-RO"/>
        </w:rPr>
      </w:pPr>
      <w:r w:rsidRPr="001970CC">
        <w:rPr>
          <w:sz w:val="24"/>
          <w:szCs w:val="24"/>
          <w:lang w:val="ro-RO"/>
        </w:rPr>
        <w:t>- H.I.V.;</w:t>
      </w:r>
    </w:p>
    <w:p w14:paraId="155E2D25" w14:textId="77777777" w:rsidR="005B0FEA" w:rsidRPr="001970CC" w:rsidRDefault="005B0FEA" w:rsidP="005B0FEA">
      <w:pPr>
        <w:jc w:val="both"/>
        <w:rPr>
          <w:sz w:val="24"/>
          <w:szCs w:val="24"/>
          <w:lang w:val="ro-RO"/>
        </w:rPr>
      </w:pPr>
      <w:r w:rsidRPr="001970CC">
        <w:rPr>
          <w:sz w:val="24"/>
          <w:szCs w:val="24"/>
          <w:lang w:val="ro-RO"/>
        </w:rPr>
        <w:t>- V.D.R.L.</w:t>
      </w:r>
    </w:p>
    <w:p w14:paraId="58F6B18B" w14:textId="77777777" w:rsidR="005B0FEA" w:rsidRPr="001970CC" w:rsidRDefault="005B0FEA" w:rsidP="005B0FEA">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Scrisoare medicală de la medicul specialist;</w:t>
      </w:r>
    </w:p>
    <w:p w14:paraId="0B05F7D1" w14:textId="77777777" w:rsidR="005B0FEA"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Certificat de încadrare într-o categorie de persoane cu handicap, însoţit de Planul Individual de Servicii (PIS) şi Programul Individual de Reabilitate şi Integrare Socială (PIRIS), în care este prevăzută măsura de protecţie (copii);</w:t>
      </w:r>
    </w:p>
    <w:p w14:paraId="7F00C9FD" w14:textId="77777777" w:rsidR="005B0FEA"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shd w:val="clear" w:color="auto" w:fill="FFFFFF"/>
          <w:lang w:val="ro-RO"/>
        </w:rPr>
      </w:pPr>
      <w:r w:rsidRPr="001970CC">
        <w:rPr>
          <w:lang w:val="ro-RO"/>
        </w:rPr>
        <w:t>Anchetă socială privind situaţia persoanei asistate şi a familiei sale;</w:t>
      </w:r>
    </w:p>
    <w:p w14:paraId="5C51F089" w14:textId="77777777" w:rsidR="005B0FEA"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A</w:t>
      </w:r>
      <w:r w:rsidRPr="001970CC">
        <w:rPr>
          <w:rStyle w:val="spar"/>
          <w:bdr w:val="none" w:sz="0" w:space="0" w:color="auto" w:frame="1"/>
          <w:shd w:val="clear" w:color="auto" w:fill="FFFFFF"/>
          <w:lang w:val="ro-RO"/>
        </w:rPr>
        <w:t>deverinţa de la primăria de domiciliu/de reşedinţă a persoanei care solicit admiterea în mediul rezidenţial, în care se specifică</w:t>
      </w:r>
      <w:r w:rsidRPr="001970CC">
        <w:rPr>
          <w:shd w:val="clear" w:color="auto" w:fill="FFFFFF"/>
          <w:lang w:val="ro-RO"/>
        </w:rPr>
        <w:t xml:space="preserve"> “obligaţia ca, în termen de 24 de luni de la data admiterii, beneficiarul să fie transferat în comunitatea de domiciliu sau de reşedinţă şi să i se asigure accesul la un serviciu social în comunitate”;</w:t>
      </w:r>
    </w:p>
    <w:p w14:paraId="4E859AE6" w14:textId="77777777" w:rsidR="005B0FEA"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 xml:space="preserve">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1C01D09D" w14:textId="77777777" w:rsidR="00C26FA4" w:rsidRPr="001970CC" w:rsidRDefault="00C26FA4" w:rsidP="00C26FA4">
      <w:pPr>
        <w:pStyle w:val="alp0s1t1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lang w:val="ro-RO"/>
        </w:rPr>
      </w:pPr>
    </w:p>
    <w:p w14:paraId="76944F4E" w14:textId="77777777" w:rsidR="005B0FEA"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 xml:space="preserve">Consimţământul beneficiarului/reprezentantului legal pentru îngrijire şi tratamente medicale în situaţii excepţionale;      </w:t>
      </w:r>
    </w:p>
    <w:p w14:paraId="32B356CD" w14:textId="77777777" w:rsidR="005B0FEA"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lang w:val="ro-RO"/>
        </w:rPr>
        <w:t>Declaraţia cu acordul scris privind utilizarea imaginii şi datelor cu caracter personal pe o anumită perioadă de timp.</w:t>
      </w:r>
    </w:p>
    <w:p w14:paraId="506124AF" w14:textId="0341F67F" w:rsidR="00AE3401" w:rsidRPr="001970CC" w:rsidRDefault="001D0D5B" w:rsidP="001D0D5B">
      <w:pPr>
        <w:pStyle w:val="alp0s1t14"/>
        <w:numPr>
          <w:ilvl w:val="0"/>
          <w:numId w:val="4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jc w:val="both"/>
        <w:rPr>
          <w:lang w:val="ro-RO"/>
        </w:rPr>
      </w:pPr>
      <w:r w:rsidRPr="001970CC">
        <w:rPr>
          <w:shd w:val="clear" w:color="auto" w:fill="FFFFFF"/>
          <w:lang w:val="ro-RO"/>
        </w:rPr>
        <w:t>Avizul ANPDPD privind admiterea în centrele rezidențiale publice</w:t>
      </w:r>
      <w:r w:rsidRPr="001970CC">
        <w:rPr>
          <w:lang w:val="ro-RO"/>
        </w:rPr>
        <w:t xml:space="preserve"> a </w:t>
      </w:r>
      <w:r w:rsidRPr="001970CC">
        <w:rPr>
          <w:i/>
          <w:iCs/>
          <w:u w:val="single"/>
          <w:lang w:val="ro-RO"/>
        </w:rPr>
        <w:t xml:space="preserve">persoanelor cu dizabilităţi </w:t>
      </w:r>
      <w:r w:rsidRPr="001970CC">
        <w:rPr>
          <w:b/>
          <w:bCs/>
          <w:i/>
          <w:iCs/>
          <w:u w:val="single"/>
          <w:lang w:val="ro-RO"/>
        </w:rPr>
        <w:t>repatriate de pe teritoriul altui stat</w:t>
      </w:r>
      <w:r w:rsidRPr="001970CC">
        <w:rPr>
          <w:lang w:val="ro-RO"/>
        </w:rPr>
        <w:t xml:space="preserve">, a </w:t>
      </w:r>
      <w:r w:rsidRPr="001970CC">
        <w:rPr>
          <w:i/>
          <w:iCs/>
          <w:u w:val="single"/>
          <w:lang w:val="ro-RO"/>
        </w:rPr>
        <w:t xml:space="preserve">persoanelor cu dizabilităţi </w:t>
      </w:r>
      <w:r w:rsidRPr="001970CC">
        <w:rPr>
          <w:b/>
          <w:bCs/>
          <w:i/>
          <w:iCs/>
          <w:u w:val="single"/>
          <w:lang w:val="ro-RO"/>
        </w:rPr>
        <w:t xml:space="preserve">intrate în România din zona conflictului armat din Ucraina </w:t>
      </w:r>
      <w:r w:rsidRPr="001970CC">
        <w:rPr>
          <w:lang w:val="ro-RO"/>
        </w:rPr>
        <w:t xml:space="preserve">şi care nu solicită o formă de protecţie potrivit Legii    nr. 122/2006 privind azilul în România, cu modificările şi completările ulterioare, precum şi a </w:t>
      </w:r>
      <w:r w:rsidRPr="001970CC">
        <w:rPr>
          <w:i/>
          <w:iCs/>
          <w:u w:val="single"/>
          <w:lang w:val="ro-RO"/>
        </w:rPr>
        <w:t xml:space="preserve">persoanelor cu dizabilităţi </w:t>
      </w:r>
      <w:r w:rsidRPr="001970CC">
        <w:rPr>
          <w:b/>
          <w:bCs/>
          <w:i/>
          <w:iCs/>
          <w:u w:val="single"/>
          <w:lang w:val="ro-RO"/>
        </w:rPr>
        <w:t xml:space="preserve">aflate în situaţii de risc </w:t>
      </w:r>
      <w:r w:rsidRPr="001970CC">
        <w:rPr>
          <w:i/>
          <w:iCs/>
          <w:u w:val="single"/>
          <w:lang w:val="ro-RO"/>
        </w:rPr>
        <w:t>privind producerea unor consecinţe grave cu privire la sănătatea sau integritatea lor.</w:t>
      </w:r>
    </w:p>
    <w:p w14:paraId="4032BE93" w14:textId="77777777" w:rsidR="000D339B" w:rsidRPr="001970CC" w:rsidRDefault="000D339B" w:rsidP="000D3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24"/>
          <w:szCs w:val="24"/>
          <w:lang w:val="it-IT"/>
        </w:rPr>
      </w:pPr>
      <w:r w:rsidRPr="001970CC">
        <w:rPr>
          <w:sz w:val="24"/>
          <w:szCs w:val="24"/>
          <w:lang w:val="it-IT"/>
        </w:rPr>
        <w:t xml:space="preserve">       b) </w:t>
      </w:r>
      <w:r w:rsidRPr="001970CC">
        <w:rPr>
          <w:sz w:val="24"/>
          <w:szCs w:val="24"/>
          <w:u w:val="single"/>
          <w:lang w:val="it-IT"/>
        </w:rPr>
        <w:t>Criterii de eligibilitate ale beneficiarilor:</w:t>
      </w:r>
    </w:p>
    <w:p w14:paraId="75C5D40F" w14:textId="7A470556" w:rsidR="000D339B" w:rsidRPr="001970CC" w:rsidRDefault="000D339B" w:rsidP="000D3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40"/>
        <w:rPr>
          <w:sz w:val="24"/>
          <w:szCs w:val="24"/>
          <w:lang w:val="it-IT"/>
        </w:rPr>
      </w:pPr>
      <w:r w:rsidRPr="001970CC">
        <w:rPr>
          <w:sz w:val="24"/>
          <w:szCs w:val="24"/>
          <w:lang w:val="it-IT"/>
        </w:rPr>
        <w:tab/>
        <w:t xml:space="preserve">Beneficiarii </w:t>
      </w:r>
      <w:bookmarkStart w:id="1" w:name="_Hlk102308952"/>
      <w:r w:rsidRPr="001970CC">
        <w:rPr>
          <w:i/>
          <w:iCs/>
          <w:sz w:val="24"/>
          <w:szCs w:val="24"/>
          <w:lang w:val="it-IT"/>
        </w:rPr>
        <w:t xml:space="preserve">Centrului de Abilitare şi Reabilitare pentru Persoane Adulte cu Dizabilităţi Călinești </w:t>
      </w:r>
      <w:r w:rsidRPr="001970CC">
        <w:rPr>
          <w:sz w:val="24"/>
          <w:szCs w:val="24"/>
          <w:lang w:val="it-IT"/>
        </w:rPr>
        <w:t>sunt</w:t>
      </w:r>
      <w:r w:rsidRPr="001970CC">
        <w:rPr>
          <w:i/>
          <w:iCs/>
          <w:sz w:val="24"/>
          <w:szCs w:val="24"/>
          <w:lang w:val="it-IT"/>
        </w:rPr>
        <w:t xml:space="preserve"> </w:t>
      </w:r>
      <w:r w:rsidRPr="003D43FA">
        <w:rPr>
          <w:sz w:val="24"/>
          <w:szCs w:val="24"/>
          <w:lang w:val="pt-PT" w:eastAsia="en-US"/>
        </w:rPr>
        <w:t xml:space="preserve"> persoane care se află, cumulativ, în următoarele situații</w:t>
      </w:r>
      <w:r w:rsidRPr="001970CC">
        <w:rPr>
          <w:sz w:val="24"/>
          <w:szCs w:val="24"/>
          <w:lang w:val="it-IT"/>
        </w:rPr>
        <w:t xml:space="preserve">: </w:t>
      </w:r>
    </w:p>
    <w:bookmarkEnd w:id="1"/>
    <w:p w14:paraId="4165284E" w14:textId="77777777" w:rsidR="000D339B" w:rsidRPr="003D43FA" w:rsidRDefault="000D339B" w:rsidP="000D339B">
      <w:pPr>
        <w:shd w:val="clear" w:color="auto" w:fill="FFFFFF"/>
        <w:tabs>
          <w:tab w:val="left" w:pos="0"/>
        </w:tabs>
        <w:ind w:left="180"/>
        <w:jc w:val="both"/>
        <w:rPr>
          <w:sz w:val="24"/>
          <w:szCs w:val="24"/>
          <w:shd w:val="clear" w:color="auto" w:fill="FFFFFF"/>
          <w:lang w:val="it-IT" w:eastAsia="en-US"/>
        </w:rPr>
      </w:pPr>
      <w:r w:rsidRPr="003D43FA">
        <w:rPr>
          <w:sz w:val="24"/>
          <w:szCs w:val="24"/>
          <w:lang w:val="it-IT" w:eastAsia="en-US"/>
        </w:rPr>
        <w:t xml:space="preserve">-   </w:t>
      </w:r>
      <w:r w:rsidRPr="003D43FA">
        <w:rPr>
          <w:sz w:val="24"/>
          <w:szCs w:val="24"/>
          <w:shd w:val="clear" w:color="auto" w:fill="FFFFFF"/>
          <w:lang w:val="it-IT" w:eastAsia="en-US"/>
        </w:rPr>
        <w:t xml:space="preserve">persoane adulte cu dizabilităţi care dețin certificate de încadrare în grad de handicap, în termen de  </w:t>
      </w:r>
    </w:p>
    <w:p w14:paraId="60C7FEB1" w14:textId="77777777" w:rsidR="000D339B" w:rsidRPr="003D43FA" w:rsidRDefault="000D339B" w:rsidP="000D339B">
      <w:pPr>
        <w:shd w:val="clear" w:color="auto" w:fill="FFFFFF"/>
        <w:tabs>
          <w:tab w:val="left" w:pos="0"/>
        </w:tabs>
        <w:ind w:left="180"/>
        <w:jc w:val="both"/>
        <w:rPr>
          <w:sz w:val="24"/>
          <w:szCs w:val="24"/>
          <w:shd w:val="clear" w:color="auto" w:fill="FFFFFF"/>
          <w:lang w:val="it-IT" w:eastAsia="en-US"/>
        </w:rPr>
      </w:pPr>
      <w:r w:rsidRPr="003D43FA">
        <w:rPr>
          <w:sz w:val="24"/>
          <w:szCs w:val="24"/>
          <w:lang w:val="it-IT" w:eastAsia="en-US"/>
        </w:rPr>
        <w:t xml:space="preserve">     </w:t>
      </w:r>
      <w:r w:rsidRPr="003D43FA">
        <w:rPr>
          <w:sz w:val="24"/>
          <w:szCs w:val="24"/>
          <w:shd w:val="clear" w:color="auto" w:fill="FFFFFF"/>
          <w:lang w:val="it-IT" w:eastAsia="en-US"/>
        </w:rPr>
        <w:t xml:space="preserve">valabilitate; </w:t>
      </w:r>
    </w:p>
    <w:p w14:paraId="7382BBA4" w14:textId="77777777" w:rsidR="000D339B" w:rsidRPr="001970CC" w:rsidRDefault="000D339B" w:rsidP="000D339B">
      <w:pPr>
        <w:tabs>
          <w:tab w:val="left"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5"/>
        <w:contextualSpacing/>
        <w:rPr>
          <w:sz w:val="24"/>
          <w:szCs w:val="24"/>
          <w:lang w:val="it-IT"/>
        </w:rPr>
      </w:pPr>
      <w:r w:rsidRPr="001970CC">
        <w:rPr>
          <w:sz w:val="24"/>
          <w:szCs w:val="24"/>
          <w:lang w:val="it-IT"/>
        </w:rPr>
        <w:t xml:space="preserve">  -   persoane care necesită servicii specifice centrului de abilitare și reabilitare;</w:t>
      </w:r>
    </w:p>
    <w:p w14:paraId="1B888973" w14:textId="11A4AB15" w:rsidR="001D0D5B" w:rsidRPr="003D43FA" w:rsidRDefault="000D339B" w:rsidP="000D339B">
      <w:pPr>
        <w:shd w:val="clear" w:color="auto" w:fill="FFFFFF"/>
        <w:tabs>
          <w:tab w:val="left" w:pos="0"/>
        </w:tabs>
        <w:ind w:left="105"/>
        <w:jc w:val="both"/>
        <w:rPr>
          <w:sz w:val="24"/>
          <w:szCs w:val="24"/>
          <w:shd w:val="clear" w:color="auto" w:fill="FFFFFF"/>
          <w:lang w:val="pt-PT" w:eastAsia="en-US"/>
        </w:rPr>
      </w:pPr>
      <w:r w:rsidRPr="003D43FA">
        <w:rPr>
          <w:sz w:val="24"/>
          <w:szCs w:val="24"/>
          <w:shd w:val="clear" w:color="auto" w:fill="FFFFFF"/>
          <w:lang w:val="it-IT" w:eastAsia="en-US"/>
        </w:rPr>
        <w:t xml:space="preserve">  </w:t>
      </w:r>
      <w:r w:rsidRPr="001970CC">
        <w:rPr>
          <w:sz w:val="24"/>
          <w:szCs w:val="24"/>
          <w:shd w:val="clear" w:color="auto" w:fill="FFFFFF"/>
          <w:lang w:eastAsia="en-US"/>
        </w:rPr>
        <w:t xml:space="preserve">-   </w:t>
      </w:r>
      <w:proofErr w:type="spellStart"/>
      <w:r w:rsidRPr="001970CC">
        <w:rPr>
          <w:sz w:val="24"/>
          <w:szCs w:val="24"/>
          <w:shd w:val="clear" w:color="auto" w:fill="FFFFFF"/>
          <w:lang w:eastAsia="en-US"/>
        </w:rPr>
        <w:t>persoane</w:t>
      </w:r>
      <w:proofErr w:type="spellEnd"/>
      <w:r w:rsidRPr="001970CC">
        <w:rPr>
          <w:sz w:val="24"/>
          <w:szCs w:val="24"/>
          <w:shd w:val="clear" w:color="auto" w:fill="FFFFFF"/>
          <w:lang w:eastAsia="en-US"/>
        </w:rPr>
        <w:t xml:space="preserve"> care au </w:t>
      </w:r>
      <w:proofErr w:type="spellStart"/>
      <w:r w:rsidRPr="001970CC">
        <w:rPr>
          <w:sz w:val="24"/>
          <w:szCs w:val="24"/>
          <w:shd w:val="clear" w:color="auto" w:fill="FFFFFF"/>
          <w:lang w:eastAsia="en-US"/>
        </w:rPr>
        <w:t>domiciliul</w:t>
      </w:r>
      <w:proofErr w:type="spellEnd"/>
      <w:r w:rsidRPr="001970CC">
        <w:rPr>
          <w:sz w:val="24"/>
          <w:szCs w:val="24"/>
          <w:shd w:val="clear" w:color="auto" w:fill="FFFFFF"/>
          <w:lang w:eastAsia="en-US"/>
        </w:rPr>
        <w:t>/</w:t>
      </w:r>
      <w:proofErr w:type="spellStart"/>
      <w:r w:rsidRPr="001970CC">
        <w:rPr>
          <w:sz w:val="24"/>
          <w:szCs w:val="24"/>
          <w:shd w:val="clear" w:color="auto" w:fill="FFFFFF"/>
          <w:lang w:eastAsia="en-US"/>
        </w:rPr>
        <w:t>reşedinţa</w:t>
      </w:r>
      <w:proofErr w:type="spellEnd"/>
      <w:r w:rsidRPr="001970CC">
        <w:rPr>
          <w:sz w:val="24"/>
          <w:szCs w:val="24"/>
          <w:shd w:val="clear" w:color="auto" w:fill="FFFFFF"/>
          <w:lang w:eastAsia="en-US"/>
        </w:rPr>
        <w:t xml:space="preserve"> </w:t>
      </w:r>
      <w:proofErr w:type="spellStart"/>
      <w:r w:rsidRPr="001970CC">
        <w:rPr>
          <w:sz w:val="24"/>
          <w:szCs w:val="24"/>
          <w:shd w:val="clear" w:color="auto" w:fill="FFFFFF"/>
          <w:lang w:eastAsia="en-US"/>
        </w:rPr>
        <w:t>în</w:t>
      </w:r>
      <w:proofErr w:type="spellEnd"/>
      <w:r w:rsidRPr="001970CC">
        <w:rPr>
          <w:sz w:val="24"/>
          <w:szCs w:val="24"/>
          <w:shd w:val="clear" w:color="auto" w:fill="FFFFFF"/>
          <w:lang w:eastAsia="en-US"/>
        </w:rPr>
        <w:t xml:space="preserve"> </w:t>
      </w:r>
      <w:proofErr w:type="spellStart"/>
      <w:r w:rsidRPr="001970CC">
        <w:rPr>
          <w:sz w:val="24"/>
          <w:szCs w:val="24"/>
          <w:shd w:val="clear" w:color="auto" w:fill="FFFFFF"/>
          <w:lang w:eastAsia="en-US"/>
        </w:rPr>
        <w:t>jud</w:t>
      </w:r>
      <w:proofErr w:type="spellEnd"/>
      <w:r w:rsidRPr="001970CC">
        <w:rPr>
          <w:sz w:val="24"/>
          <w:szCs w:val="24"/>
          <w:shd w:val="clear" w:color="auto" w:fill="FFFFFF"/>
          <w:lang w:eastAsia="en-US"/>
        </w:rPr>
        <w:t xml:space="preserve">. </w:t>
      </w:r>
      <w:r w:rsidRPr="003D43FA">
        <w:rPr>
          <w:sz w:val="24"/>
          <w:szCs w:val="24"/>
          <w:shd w:val="clear" w:color="auto" w:fill="FFFFFF"/>
          <w:lang w:val="pt-PT" w:eastAsia="en-US"/>
        </w:rPr>
        <w:t>Argeş.</w:t>
      </w:r>
    </w:p>
    <w:p w14:paraId="2FEA179C" w14:textId="77777777" w:rsidR="00703873" w:rsidRPr="003D43FA" w:rsidRDefault="00703873" w:rsidP="000D339B">
      <w:pPr>
        <w:shd w:val="clear" w:color="auto" w:fill="FFFFFF"/>
        <w:tabs>
          <w:tab w:val="left" w:pos="0"/>
        </w:tabs>
        <w:ind w:left="105"/>
        <w:jc w:val="both"/>
        <w:rPr>
          <w:sz w:val="24"/>
          <w:szCs w:val="24"/>
          <w:shd w:val="clear" w:color="auto" w:fill="FFFFFF"/>
          <w:lang w:val="pt-PT" w:eastAsia="en-US"/>
        </w:rPr>
      </w:pPr>
    </w:p>
    <w:p w14:paraId="71032766" w14:textId="77777777" w:rsidR="00703873" w:rsidRPr="003D43FA" w:rsidRDefault="00703873" w:rsidP="000D339B">
      <w:pPr>
        <w:shd w:val="clear" w:color="auto" w:fill="FFFFFF"/>
        <w:tabs>
          <w:tab w:val="left" w:pos="0"/>
        </w:tabs>
        <w:ind w:left="105"/>
        <w:jc w:val="both"/>
        <w:rPr>
          <w:sz w:val="24"/>
          <w:szCs w:val="24"/>
          <w:lang w:val="pt-PT" w:eastAsia="en-US"/>
        </w:rPr>
      </w:pPr>
    </w:p>
    <w:p w14:paraId="4C106FCA" w14:textId="77777777" w:rsidR="000D339B" w:rsidRPr="003D43FA" w:rsidRDefault="000D339B" w:rsidP="000D339B">
      <w:pPr>
        <w:shd w:val="clear" w:color="auto" w:fill="FFFFFF"/>
        <w:tabs>
          <w:tab w:val="left" w:pos="0"/>
        </w:tabs>
        <w:ind w:left="105"/>
        <w:jc w:val="both"/>
        <w:rPr>
          <w:sz w:val="24"/>
          <w:szCs w:val="24"/>
          <w:lang w:val="pt-PT" w:eastAsia="en-US"/>
        </w:rPr>
      </w:pPr>
    </w:p>
    <w:p w14:paraId="600DB8D2" w14:textId="47613392" w:rsidR="001D0D5B" w:rsidRPr="001970CC" w:rsidRDefault="000D339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rPr>
      </w:pPr>
      <w:r w:rsidRPr="001970CC">
        <w:rPr>
          <w:bCs/>
          <w:sz w:val="24"/>
          <w:szCs w:val="24"/>
          <w:lang w:val="ro-RO"/>
        </w:rPr>
        <w:lastRenderedPageBreak/>
        <w:t xml:space="preserve">        </w:t>
      </w:r>
      <w:r w:rsidR="001D0D5B" w:rsidRPr="001970CC">
        <w:rPr>
          <w:bCs/>
          <w:sz w:val="24"/>
          <w:szCs w:val="24"/>
          <w:lang w:val="ro-RO"/>
        </w:rPr>
        <w:t xml:space="preserve">c) </w:t>
      </w:r>
      <w:r w:rsidR="001D0D5B" w:rsidRPr="001970CC">
        <w:rPr>
          <w:bCs/>
          <w:sz w:val="24"/>
          <w:szCs w:val="24"/>
          <w:u w:val="single"/>
          <w:lang w:val="ro-RO"/>
        </w:rPr>
        <w:t>Admiterea beneficiarilor şi încheierea contractului de furnizare servicii:</w:t>
      </w:r>
    </w:p>
    <w:p w14:paraId="09784B66"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b/>
          <w:sz w:val="24"/>
          <w:szCs w:val="24"/>
          <w:lang w:val="ro-RO"/>
        </w:rPr>
        <w:tab/>
        <w:t>Directorul General Adjunct</w:t>
      </w:r>
      <w:r w:rsidRPr="001970CC">
        <w:rPr>
          <w:sz w:val="24"/>
          <w:szCs w:val="24"/>
          <w:lang w:val="ro-RO"/>
        </w:rPr>
        <w:t xml:space="preserve"> repartizează cererea împreună cu documentaţia anexată către Serviciul de Evaluare Complexă a Persoanelor Adulte cu handicap (SECPAH), pentru </w:t>
      </w:r>
      <w:r w:rsidRPr="001970CC">
        <w:rPr>
          <w:b/>
          <w:bCs/>
          <w:i/>
          <w:iCs/>
          <w:sz w:val="24"/>
          <w:szCs w:val="24"/>
          <w:u w:val="single"/>
          <w:lang w:val="ro-RO"/>
        </w:rPr>
        <w:t xml:space="preserve">evaluarea nevoilor individuale de servicii </w:t>
      </w:r>
      <w:r w:rsidRPr="001970CC">
        <w:rPr>
          <w:sz w:val="24"/>
          <w:szCs w:val="24"/>
          <w:lang w:val="ro-RO"/>
        </w:rPr>
        <w:t xml:space="preserve">în baza </w:t>
      </w:r>
      <w:r w:rsidRPr="001970CC">
        <w:rPr>
          <w:i/>
          <w:iCs/>
          <w:sz w:val="24"/>
          <w:szCs w:val="24"/>
          <w:lang w:val="ro-RO"/>
        </w:rPr>
        <w:t xml:space="preserve">metodologiei de evaluare periodică a nevoii de servicii la nivel local, </w:t>
      </w:r>
      <w:r w:rsidRPr="001970CC">
        <w:rPr>
          <w:sz w:val="24"/>
          <w:szCs w:val="24"/>
          <w:lang w:val="ro-RO"/>
        </w:rPr>
        <w:t xml:space="preserve">inclusive pentru </w:t>
      </w:r>
      <w:r w:rsidRPr="001970CC">
        <w:rPr>
          <w:b/>
          <w:bCs/>
          <w:i/>
          <w:iCs/>
          <w:sz w:val="24"/>
          <w:szCs w:val="24"/>
          <w:u w:val="single"/>
          <w:lang w:val="ro-RO"/>
        </w:rPr>
        <w:t>identificarea nevoilor specifice</w:t>
      </w:r>
      <w:r w:rsidRPr="001970CC">
        <w:rPr>
          <w:sz w:val="24"/>
          <w:szCs w:val="24"/>
          <w:lang w:val="ro-RO"/>
        </w:rPr>
        <w:t xml:space="preserve"> ale persoanei cu dizabilităţi.</w:t>
      </w:r>
    </w:p>
    <w:p w14:paraId="66F14C3D"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b/>
          <w:sz w:val="24"/>
          <w:szCs w:val="24"/>
          <w:lang w:val="ro-RO"/>
        </w:rPr>
        <w:tab/>
        <w:t xml:space="preserve">SECPAH </w:t>
      </w:r>
      <w:r w:rsidRPr="001970CC">
        <w:rPr>
          <w:sz w:val="24"/>
          <w:szCs w:val="24"/>
          <w:lang w:val="ro-RO"/>
        </w:rPr>
        <w:t xml:space="preserve">întocmeşte </w:t>
      </w:r>
      <w:r w:rsidRPr="001970CC">
        <w:rPr>
          <w:i/>
          <w:iCs/>
          <w:sz w:val="24"/>
          <w:szCs w:val="24"/>
          <w:lang w:val="ro-RO"/>
        </w:rPr>
        <w:t xml:space="preserve">Raportul de Evaluare Complexă </w:t>
      </w:r>
      <w:r w:rsidRPr="001970CC">
        <w:rPr>
          <w:sz w:val="24"/>
          <w:szCs w:val="24"/>
          <w:lang w:val="ro-RO"/>
        </w:rPr>
        <w:t xml:space="preserve">și </w:t>
      </w:r>
      <w:r w:rsidRPr="001970CC">
        <w:rPr>
          <w:i/>
          <w:sz w:val="24"/>
          <w:szCs w:val="24"/>
          <w:lang w:val="ro-RO"/>
        </w:rPr>
        <w:t xml:space="preserve">Planul Individual de Servicii </w:t>
      </w:r>
      <w:r w:rsidRPr="001970CC">
        <w:rPr>
          <w:iCs/>
          <w:sz w:val="24"/>
          <w:szCs w:val="24"/>
          <w:lang w:val="ro-RO"/>
        </w:rPr>
        <w:t xml:space="preserve">al persoanei cu handicap </w:t>
      </w:r>
      <w:r w:rsidRPr="001970CC">
        <w:rPr>
          <w:sz w:val="24"/>
          <w:szCs w:val="24"/>
          <w:lang w:val="ro-RO"/>
        </w:rPr>
        <w:t xml:space="preserve">cu propunerea măsurii de protecţie în centru de abilitare și reabilitare, după care, în termen de </w:t>
      </w:r>
      <w:r w:rsidRPr="001970CC">
        <w:rPr>
          <w:b/>
          <w:bCs/>
          <w:sz w:val="24"/>
          <w:szCs w:val="24"/>
          <w:lang w:val="ro-RO"/>
        </w:rPr>
        <w:t>10 zile</w:t>
      </w:r>
      <w:r w:rsidRPr="001970CC">
        <w:rPr>
          <w:sz w:val="24"/>
          <w:szCs w:val="24"/>
          <w:lang w:val="ro-RO"/>
        </w:rPr>
        <w:t xml:space="preserve"> de la data înregistrării solicitării de admitere, transmite întreaga documentaţie către ANPDPD, în vederea obţinerii </w:t>
      </w:r>
      <w:r w:rsidRPr="001970CC">
        <w:rPr>
          <w:b/>
          <w:bCs/>
          <w:i/>
          <w:iCs/>
          <w:sz w:val="24"/>
          <w:szCs w:val="24"/>
          <w:lang w:val="ro-RO"/>
        </w:rPr>
        <w:t>avizului</w:t>
      </w:r>
      <w:r w:rsidRPr="001970CC">
        <w:rPr>
          <w:sz w:val="24"/>
          <w:szCs w:val="24"/>
          <w:lang w:val="ro-RO"/>
        </w:rPr>
        <w:t>;</w:t>
      </w:r>
    </w:p>
    <w:p w14:paraId="5206A53D"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bCs/>
          <w:sz w:val="24"/>
          <w:szCs w:val="24"/>
          <w:lang w:val="ro-RO"/>
        </w:rPr>
        <w:tab/>
        <w:t>În situaţia în care se obţine avizul ANPDPD</w:t>
      </w:r>
      <w:r w:rsidRPr="001970CC">
        <w:rPr>
          <w:b/>
          <w:sz w:val="24"/>
          <w:szCs w:val="24"/>
          <w:lang w:val="ro-RO"/>
        </w:rPr>
        <w:t>, Comisia de Evaluare a Persoanelor Adulte cu Handicap</w:t>
      </w:r>
      <w:r w:rsidRPr="001970CC">
        <w:rPr>
          <w:sz w:val="24"/>
          <w:szCs w:val="24"/>
          <w:lang w:val="ro-RO"/>
        </w:rPr>
        <w:t xml:space="preserve"> (CEPAH) stabileşte măsura de admitere a persoanei cu handicap la un centru de abilitare și reabilitare, prin întocmirea Programului Individual de Reabilitare şi Integrare Socială, anexă la certificatul de încadrare în grad de handicap şi emiterea </w:t>
      </w:r>
      <w:r w:rsidRPr="001970CC">
        <w:rPr>
          <w:i/>
          <w:sz w:val="24"/>
          <w:szCs w:val="24"/>
          <w:u w:val="single"/>
          <w:lang w:val="ro-RO"/>
        </w:rPr>
        <w:t xml:space="preserve">Deciziei </w:t>
      </w:r>
      <w:r w:rsidRPr="001970CC">
        <w:rPr>
          <w:iCs/>
          <w:sz w:val="24"/>
          <w:szCs w:val="24"/>
          <w:lang w:val="ro-RO"/>
        </w:rPr>
        <w:t>în acest sens</w:t>
      </w:r>
      <w:r w:rsidRPr="001970CC">
        <w:rPr>
          <w:i/>
          <w:sz w:val="24"/>
          <w:szCs w:val="24"/>
          <w:lang w:val="ro-RO"/>
        </w:rPr>
        <w:t>.</w:t>
      </w:r>
    </w:p>
    <w:p w14:paraId="63FDF045"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1970CC">
        <w:rPr>
          <w:b/>
          <w:bCs/>
          <w:sz w:val="24"/>
          <w:szCs w:val="24"/>
          <w:lang w:val="ro-RO"/>
        </w:rPr>
        <w:tab/>
        <w:t xml:space="preserve">Secretariatul CEPAH </w:t>
      </w:r>
      <w:r w:rsidRPr="001970CC">
        <w:rPr>
          <w:sz w:val="24"/>
          <w:szCs w:val="24"/>
          <w:lang w:val="ro-RO"/>
        </w:rPr>
        <w:t>transmite documentele persoanei cu handicap către BMCAMSS.</w:t>
      </w:r>
    </w:p>
    <w:p w14:paraId="1FF7827A"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1970CC">
        <w:rPr>
          <w:sz w:val="24"/>
          <w:szCs w:val="24"/>
          <w:lang w:val="ro-RO"/>
        </w:rPr>
        <w:tab/>
        <w:t xml:space="preserve">BMCAMSS, întocmeşte </w:t>
      </w:r>
      <w:r w:rsidRPr="001970CC">
        <w:rPr>
          <w:i/>
          <w:sz w:val="24"/>
          <w:szCs w:val="24"/>
          <w:u w:val="single"/>
          <w:lang w:val="ro-RO"/>
        </w:rPr>
        <w:t>Raportul privind emiterea Dispoziţiei de admitere</w:t>
      </w:r>
      <w:r w:rsidRPr="001970CC">
        <w:rPr>
          <w:sz w:val="24"/>
          <w:szCs w:val="24"/>
          <w:lang w:val="ro-RO"/>
        </w:rPr>
        <w:t xml:space="preserve"> a persoanei cu handicap şi propune centrul în care este loc disponibil.</w:t>
      </w:r>
    </w:p>
    <w:p w14:paraId="75553C03"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1970CC">
        <w:rPr>
          <w:sz w:val="24"/>
          <w:szCs w:val="24"/>
          <w:lang w:val="ro-RO"/>
        </w:rPr>
        <w:tab/>
        <w:t xml:space="preserve">Directorul General al DGASPC Argeş emite </w:t>
      </w:r>
      <w:r w:rsidRPr="001970CC">
        <w:rPr>
          <w:i/>
          <w:sz w:val="24"/>
          <w:szCs w:val="24"/>
          <w:u w:val="single"/>
          <w:lang w:val="ro-RO"/>
        </w:rPr>
        <w:t>Dispoziţia de admitere a beneficiarului</w:t>
      </w:r>
      <w:r w:rsidRPr="001970CC">
        <w:rPr>
          <w:sz w:val="24"/>
          <w:szCs w:val="24"/>
          <w:lang w:val="ro-RO"/>
        </w:rPr>
        <w:t>, în baza propunerii BMCAMSS.</w:t>
      </w:r>
    </w:p>
    <w:p w14:paraId="61EC3A0C"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bCs/>
          <w:sz w:val="24"/>
          <w:szCs w:val="24"/>
          <w:lang w:val="ro-RO"/>
        </w:rPr>
        <w:tab/>
        <w:t xml:space="preserve">BMCAMSS </w:t>
      </w:r>
      <w:r w:rsidRPr="001970CC">
        <w:rPr>
          <w:sz w:val="24"/>
          <w:szCs w:val="24"/>
          <w:lang w:val="ro-RO"/>
        </w:rPr>
        <w:t xml:space="preserve">comunică beneficiarului şi centrului de abilitare și reabilitare în care a fost admis, Dispoziţia de admitere a </w:t>
      </w:r>
      <w:r w:rsidRPr="001970CC">
        <w:rPr>
          <w:b/>
          <w:sz w:val="24"/>
          <w:szCs w:val="24"/>
          <w:lang w:val="ro-RO"/>
        </w:rPr>
        <w:t xml:space="preserve">Directorului General </w:t>
      </w:r>
      <w:r w:rsidRPr="001970CC">
        <w:rPr>
          <w:bCs/>
          <w:sz w:val="24"/>
          <w:szCs w:val="24"/>
          <w:lang w:val="ro-RO"/>
        </w:rPr>
        <w:t xml:space="preserve">iar </w:t>
      </w:r>
      <w:r w:rsidRPr="001970CC">
        <w:rPr>
          <w:sz w:val="24"/>
          <w:szCs w:val="24"/>
          <w:lang w:val="ro-RO"/>
        </w:rPr>
        <w:t xml:space="preserve">dosarul beneficiarului, îl transmite în original centrului, urmând să se încheie </w:t>
      </w:r>
      <w:r w:rsidRPr="001970CC">
        <w:rPr>
          <w:i/>
          <w:sz w:val="24"/>
          <w:szCs w:val="24"/>
          <w:u w:val="single"/>
          <w:lang w:val="ro-RO"/>
        </w:rPr>
        <w:t xml:space="preserve">Contractul de furnizare servicii </w:t>
      </w:r>
      <w:r w:rsidRPr="001970CC">
        <w:rPr>
          <w:iCs/>
          <w:sz w:val="24"/>
          <w:szCs w:val="24"/>
          <w:lang w:val="ro-RO"/>
        </w:rPr>
        <w:t>cu beneficiarul</w:t>
      </w:r>
      <w:r w:rsidRPr="001970CC">
        <w:rPr>
          <w:sz w:val="24"/>
          <w:szCs w:val="24"/>
          <w:lang w:val="ro-RO"/>
        </w:rPr>
        <w:t xml:space="preserve">/reprezentantul legal şi </w:t>
      </w:r>
      <w:r w:rsidRPr="001970CC">
        <w:rPr>
          <w:i/>
          <w:sz w:val="24"/>
          <w:szCs w:val="24"/>
          <w:u w:val="single"/>
          <w:lang w:val="ro-RO"/>
        </w:rPr>
        <w:t>Angajamentul de plată</w:t>
      </w:r>
      <w:r w:rsidRPr="001970CC">
        <w:rPr>
          <w:sz w:val="24"/>
          <w:szCs w:val="24"/>
          <w:lang w:val="ro-RO"/>
        </w:rPr>
        <w:t xml:space="preserve"> cu persoanele obligate la plata contribuţiei de întreţinere, conform modelului prevăzut în normele legale în vigoare.</w:t>
      </w:r>
    </w:p>
    <w:p w14:paraId="3E7BBB0C" w14:textId="77777777" w:rsidR="001D0D5B" w:rsidRPr="001970CC" w:rsidRDefault="001D0D5B"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lang w:val="ro-RO"/>
        </w:rPr>
      </w:pPr>
      <w:r w:rsidRPr="001970CC">
        <w:rPr>
          <w:sz w:val="24"/>
          <w:szCs w:val="24"/>
          <w:lang w:val="ro-RO"/>
        </w:rPr>
        <w:tab/>
        <w:t xml:space="preserve">Ulterior, </w:t>
      </w:r>
      <w:r w:rsidRPr="001970CC">
        <w:rPr>
          <w:i/>
          <w:sz w:val="24"/>
          <w:szCs w:val="24"/>
          <w:lang w:val="ro-RO"/>
        </w:rPr>
        <w:t xml:space="preserve">Contractul de furnizare servicii </w:t>
      </w:r>
      <w:r w:rsidRPr="001970CC">
        <w:rPr>
          <w:sz w:val="24"/>
          <w:szCs w:val="24"/>
          <w:lang w:val="ro-RO"/>
        </w:rPr>
        <w:t xml:space="preserve">și </w:t>
      </w:r>
      <w:r w:rsidRPr="001970CC">
        <w:rPr>
          <w:i/>
          <w:sz w:val="24"/>
          <w:szCs w:val="24"/>
          <w:lang w:val="ro-RO"/>
        </w:rPr>
        <w:t xml:space="preserve">Angajamentul de plată </w:t>
      </w:r>
      <w:r w:rsidRPr="001970CC">
        <w:rPr>
          <w:sz w:val="24"/>
          <w:szCs w:val="24"/>
          <w:lang w:val="ro-RO"/>
        </w:rPr>
        <w:t>vor fi înaintate DGASPC Argeş, în vederea semnării acestora de către conducerea instituției.</w:t>
      </w:r>
    </w:p>
    <w:p w14:paraId="2BC38949" w14:textId="77777777" w:rsidR="001D0D5B" w:rsidRPr="001970CC" w:rsidRDefault="001D0D5B" w:rsidP="001D0D5B">
      <w:pPr>
        <w:autoSpaceDE w:val="0"/>
        <w:autoSpaceDN w:val="0"/>
        <w:adjustRightInd w:val="0"/>
        <w:ind w:firstLine="720"/>
        <w:jc w:val="both"/>
        <w:rPr>
          <w:sz w:val="24"/>
          <w:szCs w:val="24"/>
          <w:lang w:val="ro-RO"/>
        </w:rPr>
      </w:pPr>
      <w:r w:rsidRPr="001970CC">
        <w:rPr>
          <w:sz w:val="24"/>
          <w:szCs w:val="24"/>
          <w:lang w:val="ro-RO"/>
        </w:rPr>
        <w:t>Dosarul personal al beneficiarului împreună cu decizia de admitere în centru emisă de Comisia de Evaluare a Persoanelor Adulte cu Handicap Argeş se transmite centrului unde a fost admis acesta.</w:t>
      </w:r>
    </w:p>
    <w:p w14:paraId="07768BC4" w14:textId="77777777" w:rsidR="001D0D5B" w:rsidRPr="001970CC" w:rsidRDefault="001D0D5B" w:rsidP="001D0D5B">
      <w:pPr>
        <w:shd w:val="clear" w:color="auto" w:fill="FFFFFF"/>
        <w:jc w:val="both"/>
        <w:rPr>
          <w:sz w:val="24"/>
          <w:szCs w:val="24"/>
          <w:lang w:val="ro-RO"/>
        </w:rPr>
      </w:pPr>
    </w:p>
    <w:p w14:paraId="69DC944D" w14:textId="77777777" w:rsidR="001D0D5B" w:rsidRPr="001970CC" w:rsidRDefault="001D0D5B" w:rsidP="00C26FA4">
      <w:pPr>
        <w:shd w:val="clear" w:color="auto" w:fill="FFFFFF"/>
        <w:ind w:left="-180" w:firstLine="900"/>
        <w:jc w:val="both"/>
        <w:rPr>
          <w:sz w:val="24"/>
          <w:szCs w:val="24"/>
          <w:lang w:val="ro-RO"/>
        </w:rPr>
      </w:pPr>
      <w:r w:rsidRPr="001970CC">
        <w:rPr>
          <w:sz w:val="24"/>
          <w:szCs w:val="24"/>
          <w:lang w:val="ro-RO"/>
        </w:rPr>
        <w:t xml:space="preserve">d) Serviciile sociale se acordă în baza </w:t>
      </w:r>
      <w:r w:rsidRPr="001970CC">
        <w:rPr>
          <w:b/>
          <w:i/>
          <w:sz w:val="24"/>
          <w:szCs w:val="24"/>
          <w:lang w:val="ro-RO"/>
        </w:rPr>
        <w:t>Contractului de furnizare servicii</w:t>
      </w:r>
      <w:r w:rsidRPr="001970CC">
        <w:rPr>
          <w:sz w:val="24"/>
          <w:szCs w:val="24"/>
          <w:lang w:val="ro-RO"/>
        </w:rPr>
        <w:t>, încheiat între DGASPC Argeş şi beneficiar/reprezentant legal.</w:t>
      </w:r>
    </w:p>
    <w:p w14:paraId="4E322D5B" w14:textId="77777777" w:rsidR="001D0D5B" w:rsidRPr="001970CC" w:rsidRDefault="001D0D5B" w:rsidP="001D0D5B">
      <w:pPr>
        <w:ind w:firstLine="720"/>
        <w:jc w:val="both"/>
        <w:textAlignment w:val="top"/>
        <w:rPr>
          <w:sz w:val="24"/>
          <w:szCs w:val="24"/>
          <w:lang w:val="ro-RO" w:eastAsia="en-US"/>
        </w:rPr>
      </w:pPr>
      <w:r w:rsidRPr="001970CC">
        <w:rPr>
          <w:sz w:val="24"/>
          <w:szCs w:val="24"/>
          <w:lang w:val="ro-RO" w:eastAsia="en-US"/>
        </w:rPr>
        <w:t xml:space="preserve">Formatul şi conţinutul contractului de furnizare servicii este stabilit de furnizorul acestuia în baza modelului aprobat prin ordin al ministrului muncii, familiei, protecției sociale și persoanelor vârstnice. </w:t>
      </w:r>
    </w:p>
    <w:p w14:paraId="7602DEA9" w14:textId="77777777" w:rsidR="001D0D5B" w:rsidRPr="001970CC" w:rsidRDefault="001D0D5B" w:rsidP="001D0D5B">
      <w:pPr>
        <w:ind w:firstLine="720"/>
        <w:jc w:val="both"/>
        <w:textAlignment w:val="top"/>
        <w:rPr>
          <w:sz w:val="24"/>
          <w:szCs w:val="24"/>
          <w:lang w:val="ro-RO" w:eastAsia="en-US"/>
        </w:rPr>
      </w:pPr>
      <w:r w:rsidRPr="001970CC">
        <w:rPr>
          <w:sz w:val="24"/>
          <w:szCs w:val="24"/>
          <w:lang w:val="ro-RO"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deține un exemplar al contractului de furnizare servicii.</w:t>
      </w:r>
    </w:p>
    <w:p w14:paraId="6724FB18" w14:textId="77777777" w:rsidR="001D0D5B" w:rsidRPr="001970CC" w:rsidRDefault="001D0D5B" w:rsidP="001D0D5B">
      <w:pPr>
        <w:jc w:val="both"/>
        <w:rPr>
          <w:b/>
          <w:bCs/>
          <w:sz w:val="24"/>
          <w:szCs w:val="24"/>
          <w:lang w:val="ro-RO"/>
        </w:rPr>
      </w:pPr>
    </w:p>
    <w:p w14:paraId="10C1B1BF" w14:textId="77777777" w:rsidR="001D0D5B" w:rsidRPr="001970CC" w:rsidRDefault="001D0D5B" w:rsidP="00D843A4">
      <w:pPr>
        <w:jc w:val="both"/>
        <w:rPr>
          <w:bCs/>
          <w:sz w:val="24"/>
          <w:szCs w:val="24"/>
          <w:u w:val="single"/>
          <w:lang w:val="ro-RO"/>
        </w:rPr>
      </w:pPr>
      <w:r w:rsidRPr="001970CC">
        <w:rPr>
          <w:bCs/>
          <w:sz w:val="24"/>
          <w:szCs w:val="24"/>
          <w:lang w:val="ro-RO"/>
        </w:rPr>
        <w:t xml:space="preserve">(3) </w:t>
      </w:r>
      <w:r w:rsidRPr="001970CC">
        <w:rPr>
          <w:bCs/>
          <w:sz w:val="24"/>
          <w:szCs w:val="24"/>
          <w:u w:val="single"/>
          <w:lang w:val="ro-RO"/>
        </w:rPr>
        <w:t xml:space="preserve">Condiţiile de suspendare/încetare a serviciilor </w:t>
      </w:r>
    </w:p>
    <w:p w14:paraId="71CCA0AF" w14:textId="77777777" w:rsidR="001D0D5B" w:rsidRPr="001970CC" w:rsidRDefault="001D0D5B" w:rsidP="001D0D5B">
      <w:pPr>
        <w:pStyle w:val="NormalWeb"/>
        <w:spacing w:before="0" w:beforeAutospacing="0" w:after="0" w:afterAutospacing="0"/>
        <w:ind w:firstLine="720"/>
        <w:jc w:val="both"/>
        <w:rPr>
          <w:szCs w:val="24"/>
          <w:lang w:val="ro-RO"/>
        </w:rPr>
      </w:pPr>
      <w:r w:rsidRPr="001970CC">
        <w:rPr>
          <w:i/>
          <w:iCs/>
          <w:szCs w:val="24"/>
          <w:lang w:val="ro-RO"/>
        </w:rPr>
        <w:t>Centrul de A</w:t>
      </w:r>
      <w:r w:rsidR="0024169C" w:rsidRPr="001970CC">
        <w:rPr>
          <w:i/>
          <w:iCs/>
          <w:szCs w:val="24"/>
          <w:lang w:val="ro-RO"/>
        </w:rPr>
        <w:t>bilitare și Reabilitare pentru Persoane Adulte cu D</w:t>
      </w:r>
      <w:r w:rsidRPr="001970CC">
        <w:rPr>
          <w:i/>
          <w:iCs/>
          <w:szCs w:val="24"/>
          <w:lang w:val="ro-RO"/>
        </w:rPr>
        <w:t xml:space="preserve">izabilități </w:t>
      </w:r>
      <w:r w:rsidR="0074648C" w:rsidRPr="001970CC">
        <w:rPr>
          <w:i/>
          <w:iCs/>
          <w:szCs w:val="24"/>
          <w:lang w:val="ro-RO"/>
        </w:rPr>
        <w:t xml:space="preserve">(CAbR) </w:t>
      </w:r>
      <w:r w:rsidRPr="001970CC">
        <w:rPr>
          <w:i/>
          <w:iCs/>
          <w:szCs w:val="24"/>
          <w:lang w:val="ro-RO"/>
        </w:rPr>
        <w:t xml:space="preserve">Călinești </w:t>
      </w:r>
      <w:r w:rsidRPr="001970CC">
        <w:rPr>
          <w:szCs w:val="24"/>
          <w:lang w:val="ro-RO"/>
        </w:rPr>
        <w:t>aplică o procedură de suspendare/încetare a serviciilor, elaborată și aprobată de către DGASPC Argeş.</w:t>
      </w:r>
    </w:p>
    <w:p w14:paraId="523D5189" w14:textId="78C92FDD" w:rsidR="00AE3401" w:rsidRPr="001970CC" w:rsidRDefault="001D0D5B" w:rsidP="00D843A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1970CC">
        <w:rPr>
          <w:sz w:val="24"/>
          <w:szCs w:val="24"/>
          <w:lang w:val="ro-RO" w:eastAsia="ar-SA"/>
        </w:rPr>
        <w:tab/>
      </w:r>
      <w:r w:rsidR="00AE3401" w:rsidRPr="001970CC">
        <w:rPr>
          <w:sz w:val="24"/>
          <w:szCs w:val="24"/>
          <w:lang w:val="ro-RO" w:eastAsia="ar-SA"/>
        </w:rPr>
        <w:t>Conform prevederilor din Modulul II, Standardul 4, punctele 5, 6 - Anexa 1 la Ordinul 82/2019, privind</w:t>
      </w:r>
      <w:r w:rsidR="00AB570E" w:rsidRPr="001970CC">
        <w:rPr>
          <w:sz w:val="24"/>
          <w:szCs w:val="24"/>
          <w:lang w:val="ro-RO" w:eastAsia="ar-SA"/>
        </w:rPr>
        <w:t xml:space="preserve"> </w:t>
      </w:r>
      <w:r w:rsidR="00AE3401" w:rsidRPr="001970CC">
        <w:rPr>
          <w:sz w:val="24"/>
          <w:szCs w:val="24"/>
          <w:lang w:val="ro-RO" w:eastAsia="ar-SA"/>
        </w:rPr>
        <w:t>aprobarea</w:t>
      </w:r>
      <w:r w:rsidR="00AB570E" w:rsidRPr="001970CC">
        <w:rPr>
          <w:sz w:val="24"/>
          <w:szCs w:val="24"/>
          <w:lang w:val="ro-RO" w:eastAsia="ar-SA"/>
        </w:rPr>
        <w:t xml:space="preserve"> </w:t>
      </w:r>
      <w:r w:rsidR="00AE3401" w:rsidRPr="001970CC">
        <w:rPr>
          <w:sz w:val="24"/>
          <w:szCs w:val="24"/>
          <w:lang w:val="ro-RO" w:eastAsia="ar-SA"/>
        </w:rPr>
        <w:t>Standardelor</w:t>
      </w:r>
      <w:r w:rsidR="00AB570E" w:rsidRPr="001970CC">
        <w:rPr>
          <w:sz w:val="24"/>
          <w:szCs w:val="24"/>
          <w:lang w:val="ro-RO" w:eastAsia="ar-SA"/>
        </w:rPr>
        <w:t xml:space="preserve"> specific </w:t>
      </w:r>
      <w:r w:rsidR="00AE3401" w:rsidRPr="001970CC">
        <w:rPr>
          <w:sz w:val="24"/>
          <w:szCs w:val="24"/>
          <w:lang w:val="ro-RO" w:eastAsia="ar-SA"/>
        </w:rPr>
        <w:t>minime de calitate</w:t>
      </w:r>
      <w:r w:rsidR="00AB570E" w:rsidRPr="001970CC">
        <w:rPr>
          <w:sz w:val="24"/>
          <w:szCs w:val="24"/>
          <w:lang w:val="ro-RO" w:eastAsia="ar-SA"/>
        </w:rPr>
        <w:t xml:space="preserve"> </w:t>
      </w:r>
      <w:r w:rsidR="00AE3401" w:rsidRPr="001970CC">
        <w:rPr>
          <w:sz w:val="24"/>
          <w:szCs w:val="24"/>
          <w:lang w:val="ro-RO" w:eastAsia="ar-SA"/>
        </w:rPr>
        <w:t>obligatorii</w:t>
      </w:r>
      <w:r w:rsidR="00AB570E" w:rsidRPr="001970CC">
        <w:rPr>
          <w:sz w:val="24"/>
          <w:szCs w:val="24"/>
          <w:lang w:val="ro-RO" w:eastAsia="ar-SA"/>
        </w:rPr>
        <w:t xml:space="preserve"> </w:t>
      </w:r>
      <w:r w:rsidR="00AE3401" w:rsidRPr="001970CC">
        <w:rPr>
          <w:sz w:val="24"/>
          <w:szCs w:val="24"/>
          <w:lang w:val="ro-RO" w:eastAsia="ar-SA"/>
        </w:rPr>
        <w:t>pentru</w:t>
      </w:r>
      <w:r w:rsidR="00AB570E" w:rsidRPr="001970CC">
        <w:rPr>
          <w:sz w:val="24"/>
          <w:szCs w:val="24"/>
          <w:lang w:val="ro-RO" w:eastAsia="ar-SA"/>
        </w:rPr>
        <w:t xml:space="preserve"> </w:t>
      </w:r>
      <w:r w:rsidR="00AE3401" w:rsidRPr="001970CC">
        <w:rPr>
          <w:sz w:val="24"/>
          <w:szCs w:val="24"/>
          <w:lang w:val="ro-RO" w:eastAsia="ar-SA"/>
        </w:rPr>
        <w:t>serviciile</w:t>
      </w:r>
      <w:r w:rsidR="00AB570E" w:rsidRPr="001970CC">
        <w:rPr>
          <w:sz w:val="24"/>
          <w:szCs w:val="24"/>
          <w:lang w:val="ro-RO" w:eastAsia="ar-SA"/>
        </w:rPr>
        <w:t xml:space="preserve"> </w:t>
      </w:r>
      <w:r w:rsidR="00AE3401" w:rsidRPr="001970CC">
        <w:rPr>
          <w:sz w:val="24"/>
          <w:szCs w:val="24"/>
          <w:lang w:val="ro-RO" w:eastAsia="ar-SA"/>
        </w:rPr>
        <w:t>sociale destinate persoanelor</w:t>
      </w:r>
      <w:r w:rsidR="00AB570E" w:rsidRPr="001970CC">
        <w:rPr>
          <w:sz w:val="24"/>
          <w:szCs w:val="24"/>
          <w:lang w:val="ro-RO" w:eastAsia="ar-SA"/>
        </w:rPr>
        <w:t xml:space="preserve"> </w:t>
      </w:r>
      <w:r w:rsidR="00AE3401" w:rsidRPr="001970CC">
        <w:rPr>
          <w:sz w:val="24"/>
          <w:szCs w:val="24"/>
          <w:lang w:val="ro-RO" w:eastAsia="ar-SA"/>
        </w:rPr>
        <w:t>adulte cu dizabilităţi</w:t>
      </w:r>
      <w:r w:rsidR="00AB570E" w:rsidRPr="001970CC">
        <w:rPr>
          <w:sz w:val="24"/>
          <w:szCs w:val="24"/>
          <w:lang w:val="ro-RO" w:eastAsia="ar-SA"/>
        </w:rPr>
        <w:t xml:space="preserve"> </w:t>
      </w:r>
      <w:r w:rsidR="00AE3401" w:rsidRPr="001970CC">
        <w:rPr>
          <w:sz w:val="24"/>
          <w:szCs w:val="24"/>
          <w:lang w:val="ro-RO" w:eastAsia="ar-SA"/>
        </w:rPr>
        <w:t>şi art. 7 alin</w:t>
      </w:r>
      <w:r w:rsidR="00F27FB5" w:rsidRPr="001970CC">
        <w:rPr>
          <w:sz w:val="24"/>
          <w:szCs w:val="24"/>
          <w:lang w:val="ro-RO" w:eastAsia="ar-SA"/>
        </w:rPr>
        <w:t>.</w:t>
      </w:r>
      <w:r w:rsidR="00AE3401" w:rsidRPr="001970CC">
        <w:rPr>
          <w:sz w:val="24"/>
          <w:szCs w:val="24"/>
          <w:lang w:val="ro-RO" w:eastAsia="ar-SA"/>
        </w:rPr>
        <w:t xml:space="preserve"> (2) din Metodologia de admitere a persoanelor</w:t>
      </w:r>
      <w:r w:rsidR="00AB570E" w:rsidRPr="001970CC">
        <w:rPr>
          <w:sz w:val="24"/>
          <w:szCs w:val="24"/>
          <w:lang w:val="ro-RO" w:eastAsia="ar-SA"/>
        </w:rPr>
        <w:t xml:space="preserve"> </w:t>
      </w:r>
      <w:r w:rsidR="00AE3401" w:rsidRPr="001970CC">
        <w:rPr>
          <w:sz w:val="24"/>
          <w:szCs w:val="24"/>
          <w:lang w:val="ro-RO" w:eastAsia="ar-SA"/>
        </w:rPr>
        <w:t>adulte cu dizabilităţi</w:t>
      </w:r>
      <w:r w:rsidR="00AB570E" w:rsidRPr="001970CC">
        <w:rPr>
          <w:sz w:val="24"/>
          <w:szCs w:val="24"/>
          <w:lang w:val="ro-RO" w:eastAsia="ar-SA"/>
        </w:rPr>
        <w:t xml:space="preserve"> </w:t>
      </w:r>
      <w:r w:rsidR="00AE3401" w:rsidRPr="001970CC">
        <w:rPr>
          <w:sz w:val="24"/>
          <w:szCs w:val="24"/>
          <w:lang w:val="ro-RO" w:eastAsia="ar-SA"/>
        </w:rPr>
        <w:t>în</w:t>
      </w:r>
      <w:r w:rsidR="00AB570E" w:rsidRPr="001970CC">
        <w:rPr>
          <w:sz w:val="24"/>
          <w:szCs w:val="24"/>
          <w:lang w:val="ro-RO" w:eastAsia="ar-SA"/>
        </w:rPr>
        <w:t xml:space="preserve"> </w:t>
      </w:r>
      <w:r w:rsidR="00AE3401" w:rsidRPr="001970CC">
        <w:rPr>
          <w:sz w:val="24"/>
          <w:szCs w:val="24"/>
          <w:lang w:val="ro-RO" w:eastAsia="ar-SA"/>
        </w:rPr>
        <w:t>mediul</w:t>
      </w:r>
      <w:r w:rsidR="00AB570E" w:rsidRPr="001970CC">
        <w:rPr>
          <w:sz w:val="24"/>
          <w:szCs w:val="24"/>
          <w:lang w:val="ro-RO" w:eastAsia="ar-SA"/>
        </w:rPr>
        <w:t xml:space="preserve"> </w:t>
      </w:r>
      <w:r w:rsidR="00AE3401" w:rsidRPr="001970CC">
        <w:rPr>
          <w:sz w:val="24"/>
          <w:szCs w:val="24"/>
          <w:lang w:val="ro-RO" w:eastAsia="ar-SA"/>
        </w:rPr>
        <w:t xml:space="preserve">rezidenţial, </w:t>
      </w:r>
      <w:r w:rsidR="00AE3401" w:rsidRPr="001970CC">
        <w:rPr>
          <w:i/>
          <w:sz w:val="24"/>
          <w:szCs w:val="24"/>
          <w:lang w:val="ro-RO" w:eastAsia="ar-SA"/>
        </w:rPr>
        <w:t>aprobată</w:t>
      </w:r>
      <w:r w:rsidR="00AB570E" w:rsidRPr="001970CC">
        <w:rPr>
          <w:i/>
          <w:sz w:val="24"/>
          <w:szCs w:val="24"/>
          <w:lang w:val="ro-RO" w:eastAsia="ar-SA"/>
        </w:rPr>
        <w:t xml:space="preserve"> </w:t>
      </w:r>
      <w:r w:rsidR="00AE3401" w:rsidRPr="001970CC">
        <w:rPr>
          <w:i/>
          <w:sz w:val="24"/>
          <w:szCs w:val="24"/>
          <w:lang w:val="ro-RO" w:eastAsia="ar-SA"/>
        </w:rPr>
        <w:t>prin</w:t>
      </w:r>
      <w:r w:rsidR="00AB570E" w:rsidRPr="001970CC">
        <w:rPr>
          <w:i/>
          <w:sz w:val="24"/>
          <w:szCs w:val="24"/>
          <w:lang w:val="ro-RO" w:eastAsia="ar-SA"/>
        </w:rPr>
        <w:t xml:space="preserve"> </w:t>
      </w:r>
      <w:r w:rsidR="00AE3401" w:rsidRPr="001970CC">
        <w:rPr>
          <w:i/>
          <w:sz w:val="24"/>
          <w:szCs w:val="24"/>
          <w:lang w:val="ro-RO" w:eastAsia="ar-SA"/>
        </w:rPr>
        <w:t>Ordinul nr.</w:t>
      </w:r>
      <w:r w:rsidR="00AB570E" w:rsidRPr="001970CC">
        <w:rPr>
          <w:i/>
          <w:sz w:val="24"/>
          <w:szCs w:val="24"/>
          <w:lang w:val="ro-RO" w:eastAsia="ar-SA"/>
        </w:rPr>
        <w:t xml:space="preserve"> </w:t>
      </w:r>
      <w:r w:rsidR="00AE3401" w:rsidRPr="001970CC">
        <w:rPr>
          <w:i/>
          <w:sz w:val="24"/>
          <w:szCs w:val="24"/>
          <w:lang w:val="ro-RO" w:eastAsia="ar-SA"/>
        </w:rPr>
        <w:t>235/2023</w:t>
      </w:r>
      <w:r w:rsidR="00AE3401" w:rsidRPr="001970CC">
        <w:rPr>
          <w:sz w:val="24"/>
          <w:szCs w:val="24"/>
          <w:lang w:val="ro-RO" w:eastAsia="ar-SA"/>
        </w:rPr>
        <w:t>:</w:t>
      </w:r>
    </w:p>
    <w:p w14:paraId="156DC745" w14:textId="77777777" w:rsidR="00AE3401" w:rsidRPr="001970CC" w:rsidRDefault="00AE3401" w:rsidP="00AB570E">
      <w:pPr>
        <w:ind w:firstLine="720"/>
        <w:jc w:val="both"/>
        <w:rPr>
          <w:sz w:val="24"/>
          <w:szCs w:val="24"/>
          <w:lang w:val="ro-RO"/>
        </w:rPr>
      </w:pPr>
      <w:r w:rsidRPr="001970CC">
        <w:rPr>
          <w:sz w:val="24"/>
          <w:szCs w:val="24"/>
          <w:lang w:val="ro-RO"/>
        </w:rPr>
        <w:lastRenderedPageBreak/>
        <w:t>Principalele</w:t>
      </w:r>
      <w:r w:rsidR="00AB570E" w:rsidRPr="001970CC">
        <w:rPr>
          <w:sz w:val="24"/>
          <w:szCs w:val="24"/>
          <w:lang w:val="ro-RO"/>
        </w:rPr>
        <w:t xml:space="preserve"> </w:t>
      </w:r>
      <w:r w:rsidRPr="001970CC">
        <w:rPr>
          <w:sz w:val="24"/>
          <w:szCs w:val="24"/>
          <w:lang w:val="ro-RO"/>
        </w:rPr>
        <w:t>situaţii</w:t>
      </w:r>
      <w:r w:rsidR="00AB570E" w:rsidRPr="001970CC">
        <w:rPr>
          <w:sz w:val="24"/>
          <w:szCs w:val="24"/>
          <w:lang w:val="ro-RO"/>
        </w:rPr>
        <w:t xml:space="preserve"> </w:t>
      </w:r>
      <w:r w:rsidRPr="001970CC">
        <w:rPr>
          <w:sz w:val="24"/>
          <w:szCs w:val="24"/>
          <w:lang w:val="ro-RO"/>
        </w:rPr>
        <w:t>în care DGASPC Argeş</w:t>
      </w:r>
      <w:r w:rsidR="00AB570E" w:rsidRPr="001970CC">
        <w:rPr>
          <w:sz w:val="24"/>
          <w:szCs w:val="24"/>
          <w:lang w:val="ro-RO"/>
        </w:rPr>
        <w:t xml:space="preserve"> </w:t>
      </w:r>
      <w:r w:rsidRPr="001970CC">
        <w:rPr>
          <w:sz w:val="24"/>
          <w:szCs w:val="24"/>
          <w:lang w:val="ro-RO"/>
        </w:rPr>
        <w:t>poate</w:t>
      </w:r>
      <w:r w:rsidR="00AB570E" w:rsidRPr="001970CC">
        <w:rPr>
          <w:sz w:val="24"/>
          <w:szCs w:val="24"/>
          <w:lang w:val="ro-RO"/>
        </w:rPr>
        <w:t xml:space="preserve"> </w:t>
      </w:r>
      <w:r w:rsidRPr="001970CC">
        <w:rPr>
          <w:b/>
          <w:sz w:val="24"/>
          <w:szCs w:val="24"/>
          <w:u w:val="single"/>
          <w:lang w:val="ro-RO"/>
        </w:rPr>
        <w:t>suspenda</w:t>
      </w:r>
      <w:r w:rsidR="00AB570E" w:rsidRPr="001970CC">
        <w:rPr>
          <w:b/>
          <w:sz w:val="24"/>
          <w:szCs w:val="24"/>
          <w:lang w:val="ro-RO"/>
        </w:rPr>
        <w:t xml:space="preserve"> </w:t>
      </w:r>
      <w:r w:rsidRPr="001970CC">
        <w:rPr>
          <w:sz w:val="24"/>
          <w:szCs w:val="24"/>
          <w:lang w:val="ro-RO"/>
        </w:rPr>
        <w:t>acordarea</w:t>
      </w:r>
      <w:r w:rsidR="00AB570E" w:rsidRPr="001970CC">
        <w:rPr>
          <w:sz w:val="24"/>
          <w:szCs w:val="24"/>
          <w:lang w:val="ro-RO"/>
        </w:rPr>
        <w:t xml:space="preserve"> </w:t>
      </w:r>
      <w:r w:rsidRPr="001970CC">
        <w:rPr>
          <w:sz w:val="24"/>
          <w:szCs w:val="24"/>
          <w:lang w:val="ro-RO"/>
        </w:rPr>
        <w:t>serviciilor</w:t>
      </w:r>
      <w:r w:rsidR="00AB570E" w:rsidRPr="001970CC">
        <w:rPr>
          <w:sz w:val="24"/>
          <w:szCs w:val="24"/>
          <w:lang w:val="ro-RO"/>
        </w:rPr>
        <w:t xml:space="preserve"> </w:t>
      </w:r>
      <w:r w:rsidRPr="001970CC">
        <w:rPr>
          <w:sz w:val="24"/>
          <w:szCs w:val="24"/>
          <w:lang w:val="ro-RO"/>
        </w:rPr>
        <w:t>pentru un beneficiar sunt:</w:t>
      </w:r>
    </w:p>
    <w:p w14:paraId="2F825505" w14:textId="77777777" w:rsidR="00AE3401" w:rsidRPr="001970CC" w:rsidRDefault="00AE3401"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 la cererea beneficiarului/reprezentantului legal pentru revenire în familie, cu acordul acesteia, pentru o perioadă de maxim 15 zile;</w:t>
      </w:r>
    </w:p>
    <w:p w14:paraId="36046813" w14:textId="77777777" w:rsidR="00AE3401" w:rsidRPr="001970CC" w:rsidRDefault="00AE3401"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b) la cererea beneficiarului/reprezentantului legal pentru o perioadă de maxim 60 zile, în baza acordului scris al persoanei care va asigura găzduirea şi îngrijirea pe perioada respectivă şi a anchetei sociale realizată de personal din cadrul centrului;</w:t>
      </w:r>
    </w:p>
    <w:p w14:paraId="621970C6" w14:textId="77777777" w:rsidR="00AE3401" w:rsidRPr="001970CC" w:rsidRDefault="00AE3401"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c) în caz de internare în spital cu o durată mai mare de 30 de zile;</w:t>
      </w:r>
    </w:p>
    <w:p w14:paraId="05084DE6" w14:textId="77777777" w:rsidR="00AE3401" w:rsidRPr="001970CC" w:rsidRDefault="00AE3401"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d) în caz de transfer într-o altă instituţie, pentru efectuarea de programe specializate, cu acordul scris al instituţiei către care se efectuează transferul şi acordul beneficiarului sau reprezentantului legal.</w:t>
      </w:r>
    </w:p>
    <w:p w14:paraId="2AA12E99" w14:textId="77777777" w:rsidR="00AE3401" w:rsidRPr="001970CC" w:rsidRDefault="00AE3401" w:rsidP="00AB570E">
      <w:pPr>
        <w:ind w:firstLine="720"/>
        <w:jc w:val="both"/>
        <w:rPr>
          <w:sz w:val="24"/>
          <w:szCs w:val="24"/>
          <w:lang w:val="ro-RO"/>
        </w:rPr>
      </w:pPr>
      <w:r w:rsidRPr="001970CC">
        <w:rPr>
          <w:sz w:val="24"/>
          <w:szCs w:val="24"/>
          <w:lang w:val="ro-RO"/>
        </w:rPr>
        <w:t>Principalele</w:t>
      </w:r>
      <w:r w:rsidR="00AB570E" w:rsidRPr="001970CC">
        <w:rPr>
          <w:sz w:val="24"/>
          <w:szCs w:val="24"/>
          <w:lang w:val="ro-RO"/>
        </w:rPr>
        <w:t xml:space="preserve"> </w:t>
      </w:r>
      <w:r w:rsidRPr="001970CC">
        <w:rPr>
          <w:sz w:val="24"/>
          <w:szCs w:val="24"/>
          <w:lang w:val="ro-RO"/>
        </w:rPr>
        <w:t>situaţii</w:t>
      </w:r>
      <w:r w:rsidR="00AB570E" w:rsidRPr="001970CC">
        <w:rPr>
          <w:sz w:val="24"/>
          <w:szCs w:val="24"/>
          <w:lang w:val="ro-RO"/>
        </w:rPr>
        <w:t xml:space="preserve"> </w:t>
      </w:r>
      <w:r w:rsidRPr="001970CC">
        <w:rPr>
          <w:sz w:val="24"/>
          <w:szCs w:val="24"/>
          <w:lang w:val="ro-RO"/>
        </w:rPr>
        <w:t>în care DGASPC Argeş</w:t>
      </w:r>
      <w:r w:rsidR="00AB570E" w:rsidRPr="001970CC">
        <w:rPr>
          <w:sz w:val="24"/>
          <w:szCs w:val="24"/>
          <w:lang w:val="ro-RO"/>
        </w:rPr>
        <w:t xml:space="preserve"> </w:t>
      </w:r>
      <w:r w:rsidRPr="001970CC">
        <w:rPr>
          <w:sz w:val="24"/>
          <w:szCs w:val="24"/>
          <w:lang w:val="ro-RO"/>
        </w:rPr>
        <w:t>poate</w:t>
      </w:r>
      <w:r w:rsidR="00AB570E" w:rsidRPr="001970CC">
        <w:rPr>
          <w:sz w:val="24"/>
          <w:szCs w:val="24"/>
          <w:lang w:val="ro-RO"/>
        </w:rPr>
        <w:t xml:space="preserve"> </w:t>
      </w:r>
      <w:r w:rsidRPr="001970CC">
        <w:rPr>
          <w:b/>
          <w:sz w:val="24"/>
          <w:szCs w:val="24"/>
          <w:u w:val="single"/>
          <w:lang w:val="ro-RO"/>
        </w:rPr>
        <w:t>înceta</w:t>
      </w:r>
      <w:r w:rsidR="00AB570E" w:rsidRPr="001970CC">
        <w:rPr>
          <w:b/>
          <w:sz w:val="24"/>
          <w:szCs w:val="24"/>
          <w:u w:val="single"/>
          <w:lang w:val="ro-RO"/>
        </w:rPr>
        <w:t xml:space="preserve"> </w:t>
      </w:r>
      <w:r w:rsidRPr="001970CC">
        <w:rPr>
          <w:sz w:val="24"/>
          <w:szCs w:val="24"/>
          <w:lang w:val="ro-RO"/>
        </w:rPr>
        <w:t>acordarea</w:t>
      </w:r>
      <w:r w:rsidR="00AB570E" w:rsidRPr="001970CC">
        <w:rPr>
          <w:sz w:val="24"/>
          <w:szCs w:val="24"/>
          <w:lang w:val="ro-RO"/>
        </w:rPr>
        <w:t xml:space="preserve"> </w:t>
      </w:r>
      <w:r w:rsidRPr="001970CC">
        <w:rPr>
          <w:sz w:val="24"/>
          <w:szCs w:val="24"/>
          <w:lang w:val="ro-RO"/>
        </w:rPr>
        <w:t>serviciilor</w:t>
      </w:r>
      <w:r w:rsidR="00AB570E" w:rsidRPr="001970CC">
        <w:rPr>
          <w:sz w:val="24"/>
          <w:szCs w:val="24"/>
          <w:lang w:val="ro-RO"/>
        </w:rPr>
        <w:t xml:space="preserve"> </w:t>
      </w:r>
      <w:r w:rsidRPr="001970CC">
        <w:rPr>
          <w:sz w:val="24"/>
          <w:szCs w:val="24"/>
          <w:lang w:val="ro-RO"/>
        </w:rPr>
        <w:t>pentru un beneficiar sunt:</w:t>
      </w:r>
    </w:p>
    <w:p w14:paraId="04856659" w14:textId="77777777" w:rsidR="00AE3401" w:rsidRPr="001970CC" w:rsidRDefault="00AE3401" w:rsidP="001D0D5B">
      <w:pPr>
        <w:jc w:val="both"/>
        <w:rPr>
          <w:sz w:val="24"/>
          <w:szCs w:val="24"/>
          <w:lang w:val="ro-RO"/>
        </w:rPr>
      </w:pPr>
      <w:r w:rsidRPr="001970CC">
        <w:rPr>
          <w:sz w:val="24"/>
          <w:szCs w:val="24"/>
          <w:lang w:val="ro-RO"/>
        </w:rPr>
        <w:t>a) la cererea</w:t>
      </w:r>
      <w:r w:rsidR="00AB570E" w:rsidRPr="001970CC">
        <w:rPr>
          <w:sz w:val="24"/>
          <w:szCs w:val="24"/>
          <w:lang w:val="ro-RO"/>
        </w:rPr>
        <w:t xml:space="preserve"> </w:t>
      </w:r>
      <w:r w:rsidRPr="001970CC">
        <w:rPr>
          <w:sz w:val="24"/>
          <w:szCs w:val="24"/>
          <w:lang w:val="ro-RO"/>
        </w:rPr>
        <w:t>scrisă a beneficiarului care are prezervată</w:t>
      </w:r>
      <w:r w:rsidR="00AB570E" w:rsidRPr="001970CC">
        <w:rPr>
          <w:sz w:val="24"/>
          <w:szCs w:val="24"/>
          <w:lang w:val="ro-RO"/>
        </w:rPr>
        <w:t xml:space="preserve"> </w:t>
      </w:r>
      <w:r w:rsidRPr="001970CC">
        <w:rPr>
          <w:sz w:val="24"/>
          <w:szCs w:val="24"/>
          <w:lang w:val="ro-RO"/>
        </w:rPr>
        <w:t>capacitatea de discernământ; dacă</w:t>
      </w:r>
      <w:r w:rsidR="00AB570E" w:rsidRPr="001970CC">
        <w:rPr>
          <w:sz w:val="24"/>
          <w:szCs w:val="24"/>
          <w:lang w:val="ro-RO"/>
        </w:rPr>
        <w:t xml:space="preserve"> </w:t>
      </w:r>
      <w:r w:rsidRPr="001970CC">
        <w:rPr>
          <w:sz w:val="24"/>
          <w:szCs w:val="24"/>
          <w:lang w:val="ro-RO"/>
        </w:rPr>
        <w:t>este de acord, beneficiarul</w:t>
      </w:r>
      <w:r w:rsidR="00AB570E" w:rsidRPr="001970CC">
        <w:rPr>
          <w:sz w:val="24"/>
          <w:szCs w:val="24"/>
          <w:lang w:val="ro-RO"/>
        </w:rPr>
        <w:t xml:space="preserve"> </w:t>
      </w:r>
      <w:r w:rsidRPr="001970CC">
        <w:rPr>
          <w:sz w:val="24"/>
          <w:szCs w:val="24"/>
          <w:lang w:val="ro-RO"/>
        </w:rPr>
        <w:t>va</w:t>
      </w:r>
      <w:r w:rsidR="00AB570E" w:rsidRPr="001970CC">
        <w:rPr>
          <w:sz w:val="24"/>
          <w:szCs w:val="24"/>
          <w:lang w:val="ro-RO"/>
        </w:rPr>
        <w:t xml:space="preserve"> </w:t>
      </w:r>
      <w:r w:rsidRPr="001970CC">
        <w:rPr>
          <w:sz w:val="24"/>
          <w:szCs w:val="24"/>
          <w:lang w:val="ro-RO"/>
        </w:rPr>
        <w:t>comunica</w:t>
      </w:r>
      <w:r w:rsidR="00AB570E" w:rsidRPr="001970CC">
        <w:rPr>
          <w:sz w:val="24"/>
          <w:szCs w:val="24"/>
          <w:lang w:val="ro-RO"/>
        </w:rPr>
        <w:t xml:space="preserve"> </w:t>
      </w:r>
      <w:r w:rsidRPr="001970CC">
        <w:rPr>
          <w:sz w:val="24"/>
          <w:szCs w:val="24"/>
          <w:lang w:val="ro-RO"/>
        </w:rPr>
        <w:t>în</w:t>
      </w:r>
      <w:r w:rsidR="00AB570E" w:rsidRPr="001970CC">
        <w:rPr>
          <w:sz w:val="24"/>
          <w:szCs w:val="24"/>
          <w:lang w:val="ro-RO"/>
        </w:rPr>
        <w:t xml:space="preserve"> </w:t>
      </w:r>
      <w:r w:rsidRPr="001970CC">
        <w:rPr>
          <w:sz w:val="24"/>
          <w:szCs w:val="24"/>
          <w:lang w:val="ro-RO"/>
        </w:rPr>
        <w:t>cererea</w:t>
      </w:r>
      <w:r w:rsidR="00AB570E" w:rsidRPr="001970CC">
        <w:rPr>
          <w:sz w:val="24"/>
          <w:szCs w:val="24"/>
          <w:lang w:val="ro-RO"/>
        </w:rPr>
        <w:t xml:space="preserve"> </w:t>
      </w:r>
      <w:r w:rsidRPr="001970CC">
        <w:rPr>
          <w:sz w:val="24"/>
          <w:szCs w:val="24"/>
          <w:lang w:val="ro-RO"/>
        </w:rPr>
        <w:t>scrisă</w:t>
      </w:r>
      <w:r w:rsidR="00AB570E" w:rsidRPr="001970CC">
        <w:rPr>
          <w:sz w:val="24"/>
          <w:szCs w:val="24"/>
          <w:lang w:val="ro-RO"/>
        </w:rPr>
        <w:t xml:space="preserve"> </w:t>
      </w:r>
      <w:r w:rsidRPr="001970CC">
        <w:rPr>
          <w:sz w:val="24"/>
          <w:szCs w:val="24"/>
          <w:lang w:val="ro-RO"/>
        </w:rPr>
        <w:t>domiciliul</w:t>
      </w:r>
      <w:r w:rsidR="00AB570E" w:rsidRPr="001970CC">
        <w:rPr>
          <w:sz w:val="24"/>
          <w:szCs w:val="24"/>
          <w:lang w:val="ro-RO"/>
        </w:rPr>
        <w:t xml:space="preserve"> </w:t>
      </w:r>
      <w:r w:rsidRPr="001970CC">
        <w:rPr>
          <w:sz w:val="24"/>
          <w:szCs w:val="24"/>
          <w:lang w:val="ro-RO"/>
        </w:rPr>
        <w:t>sau</w:t>
      </w:r>
      <w:r w:rsidR="00AB570E" w:rsidRPr="001970CC">
        <w:rPr>
          <w:sz w:val="24"/>
          <w:szCs w:val="24"/>
          <w:lang w:val="ro-RO"/>
        </w:rPr>
        <w:t xml:space="preserve"> </w:t>
      </w:r>
      <w:r w:rsidRPr="001970CC">
        <w:rPr>
          <w:sz w:val="24"/>
          <w:szCs w:val="24"/>
          <w:lang w:val="ro-RO"/>
        </w:rPr>
        <w:t>reşedinţa</w:t>
      </w:r>
      <w:r w:rsidR="00AB570E" w:rsidRPr="001970CC">
        <w:rPr>
          <w:sz w:val="24"/>
          <w:szCs w:val="24"/>
          <w:lang w:val="ro-RO"/>
        </w:rPr>
        <w:t xml:space="preserve"> </w:t>
      </w:r>
      <w:r w:rsidRPr="001970CC">
        <w:rPr>
          <w:sz w:val="24"/>
          <w:szCs w:val="24"/>
          <w:lang w:val="ro-RO"/>
        </w:rPr>
        <w:t>unde</w:t>
      </w:r>
      <w:r w:rsidR="00AB570E" w:rsidRPr="001970CC">
        <w:rPr>
          <w:sz w:val="24"/>
          <w:szCs w:val="24"/>
          <w:lang w:val="ro-RO"/>
        </w:rPr>
        <w:t xml:space="preserve"> </w:t>
      </w:r>
      <w:r w:rsidRPr="001970CC">
        <w:rPr>
          <w:sz w:val="24"/>
          <w:szCs w:val="24"/>
          <w:lang w:val="ro-RO"/>
        </w:rPr>
        <w:t>pleacă</w:t>
      </w:r>
      <w:r w:rsidR="00AB570E" w:rsidRPr="001970CC">
        <w:rPr>
          <w:sz w:val="24"/>
          <w:szCs w:val="24"/>
          <w:lang w:val="ro-RO"/>
        </w:rPr>
        <w:t xml:space="preserve"> </w:t>
      </w:r>
      <w:r w:rsidRPr="001970CC">
        <w:rPr>
          <w:sz w:val="24"/>
          <w:szCs w:val="24"/>
          <w:lang w:val="ro-RO"/>
        </w:rPr>
        <w:t>după</w:t>
      </w:r>
      <w:r w:rsidR="00AB570E" w:rsidRPr="001970CC">
        <w:rPr>
          <w:sz w:val="24"/>
          <w:szCs w:val="24"/>
          <w:lang w:val="ro-RO"/>
        </w:rPr>
        <w:t xml:space="preserve"> </w:t>
      </w:r>
      <w:r w:rsidRPr="001970CC">
        <w:rPr>
          <w:sz w:val="24"/>
          <w:szCs w:val="24"/>
          <w:lang w:val="ro-RO"/>
        </w:rPr>
        <w:t>încetarea</w:t>
      </w:r>
      <w:r w:rsidR="00AB570E" w:rsidRPr="001970CC">
        <w:rPr>
          <w:sz w:val="24"/>
          <w:szCs w:val="24"/>
          <w:lang w:val="ro-RO"/>
        </w:rPr>
        <w:t xml:space="preserve"> </w:t>
      </w:r>
      <w:r w:rsidRPr="001970CC">
        <w:rPr>
          <w:sz w:val="24"/>
          <w:szCs w:val="24"/>
          <w:lang w:val="ro-RO"/>
        </w:rPr>
        <w:t>acordării</w:t>
      </w:r>
      <w:r w:rsidR="00AB570E" w:rsidRPr="001970CC">
        <w:rPr>
          <w:sz w:val="24"/>
          <w:szCs w:val="24"/>
          <w:lang w:val="ro-RO"/>
        </w:rPr>
        <w:t xml:space="preserve"> </w:t>
      </w:r>
      <w:r w:rsidRPr="001970CC">
        <w:rPr>
          <w:sz w:val="24"/>
          <w:szCs w:val="24"/>
          <w:lang w:val="ro-RO"/>
        </w:rPr>
        <w:t>serviciului; în</w:t>
      </w:r>
      <w:r w:rsidR="00AB570E" w:rsidRPr="001970CC">
        <w:rPr>
          <w:sz w:val="24"/>
          <w:szCs w:val="24"/>
          <w:lang w:val="ro-RO"/>
        </w:rPr>
        <w:t xml:space="preserve"> </w:t>
      </w:r>
      <w:r w:rsidRPr="001970CC">
        <w:rPr>
          <w:sz w:val="24"/>
          <w:szCs w:val="24"/>
          <w:lang w:val="ro-RO"/>
        </w:rPr>
        <w:t>situaţia</w:t>
      </w:r>
      <w:r w:rsidR="00AB570E" w:rsidRPr="001970CC">
        <w:rPr>
          <w:sz w:val="24"/>
          <w:szCs w:val="24"/>
          <w:lang w:val="ro-RO"/>
        </w:rPr>
        <w:t xml:space="preserve"> </w:t>
      </w:r>
      <w:r w:rsidRPr="001970CC">
        <w:rPr>
          <w:sz w:val="24"/>
          <w:szCs w:val="24"/>
          <w:lang w:val="ro-RO"/>
        </w:rPr>
        <w:t>în care beneficiarul</w:t>
      </w:r>
      <w:r w:rsidR="00AB570E" w:rsidRPr="001970CC">
        <w:rPr>
          <w:sz w:val="24"/>
          <w:szCs w:val="24"/>
          <w:lang w:val="ro-RO"/>
        </w:rPr>
        <w:t xml:space="preserve"> </w:t>
      </w:r>
      <w:r w:rsidRPr="001970CC">
        <w:rPr>
          <w:sz w:val="24"/>
          <w:szCs w:val="24"/>
          <w:lang w:val="ro-RO"/>
        </w:rPr>
        <w:t>comunică</w:t>
      </w:r>
      <w:r w:rsidR="00AB570E" w:rsidRPr="001970CC">
        <w:rPr>
          <w:sz w:val="24"/>
          <w:szCs w:val="24"/>
          <w:lang w:val="ro-RO"/>
        </w:rPr>
        <w:t xml:space="preserve"> </w:t>
      </w:r>
      <w:r w:rsidRPr="001970CC">
        <w:rPr>
          <w:sz w:val="24"/>
          <w:szCs w:val="24"/>
          <w:lang w:val="ro-RO"/>
        </w:rPr>
        <w:t>adresa, în termen de 5 zile, DGASPC Argeș</w:t>
      </w:r>
      <w:r w:rsidR="00AB570E" w:rsidRPr="001970CC">
        <w:rPr>
          <w:sz w:val="24"/>
          <w:szCs w:val="24"/>
          <w:lang w:val="ro-RO"/>
        </w:rPr>
        <w:t xml:space="preserve"> </w:t>
      </w:r>
      <w:r w:rsidRPr="001970CC">
        <w:rPr>
          <w:sz w:val="24"/>
          <w:szCs w:val="24"/>
          <w:lang w:val="ro-RO"/>
        </w:rPr>
        <w:t>va</w:t>
      </w:r>
      <w:r w:rsidR="00AB570E" w:rsidRPr="001970CC">
        <w:rPr>
          <w:sz w:val="24"/>
          <w:szCs w:val="24"/>
          <w:lang w:val="ro-RO"/>
        </w:rPr>
        <w:t xml:space="preserve"> </w:t>
      </w:r>
      <w:r w:rsidRPr="001970CC">
        <w:rPr>
          <w:sz w:val="24"/>
          <w:szCs w:val="24"/>
          <w:lang w:val="ro-RO"/>
        </w:rPr>
        <w:t>notifica</w:t>
      </w:r>
      <w:r w:rsidR="00AB570E" w:rsidRPr="001970CC">
        <w:rPr>
          <w:sz w:val="24"/>
          <w:szCs w:val="24"/>
          <w:lang w:val="ro-RO"/>
        </w:rPr>
        <w:t xml:space="preserve"> </w:t>
      </w:r>
      <w:r w:rsidRPr="001970CC">
        <w:rPr>
          <w:sz w:val="24"/>
          <w:szCs w:val="24"/>
          <w:lang w:val="ro-RO"/>
        </w:rPr>
        <w:t>serviciul public de asistenţă</w:t>
      </w:r>
      <w:r w:rsidR="00AB570E" w:rsidRPr="001970CC">
        <w:rPr>
          <w:sz w:val="24"/>
          <w:szCs w:val="24"/>
          <w:lang w:val="ro-RO"/>
        </w:rPr>
        <w:t xml:space="preserve"> </w:t>
      </w:r>
      <w:r w:rsidRPr="001970CC">
        <w:rPr>
          <w:sz w:val="24"/>
          <w:szCs w:val="24"/>
          <w:lang w:val="ro-RO"/>
        </w:rPr>
        <w:t>socială pe a cărei</w:t>
      </w:r>
      <w:r w:rsidR="00AB570E" w:rsidRPr="001970CC">
        <w:rPr>
          <w:sz w:val="24"/>
          <w:szCs w:val="24"/>
          <w:lang w:val="ro-RO"/>
        </w:rPr>
        <w:t xml:space="preserve"> </w:t>
      </w:r>
      <w:r w:rsidRPr="001970CC">
        <w:rPr>
          <w:sz w:val="24"/>
          <w:szCs w:val="24"/>
          <w:lang w:val="ro-RO"/>
        </w:rPr>
        <w:t>rază</w:t>
      </w:r>
      <w:r w:rsidR="00AB570E" w:rsidRPr="001970CC">
        <w:rPr>
          <w:sz w:val="24"/>
          <w:szCs w:val="24"/>
          <w:lang w:val="ro-RO"/>
        </w:rPr>
        <w:t xml:space="preserve"> </w:t>
      </w:r>
      <w:r w:rsidRPr="001970CC">
        <w:rPr>
          <w:sz w:val="24"/>
          <w:szCs w:val="24"/>
          <w:lang w:val="ro-RO"/>
        </w:rPr>
        <w:t>teritorială</w:t>
      </w:r>
      <w:r w:rsidR="00AB570E" w:rsidRPr="001970CC">
        <w:rPr>
          <w:sz w:val="24"/>
          <w:szCs w:val="24"/>
          <w:lang w:val="ro-RO"/>
        </w:rPr>
        <w:t xml:space="preserve"> </w:t>
      </w:r>
      <w:r w:rsidRPr="001970CC">
        <w:rPr>
          <w:sz w:val="24"/>
          <w:szCs w:val="24"/>
          <w:lang w:val="ro-RO"/>
        </w:rPr>
        <w:t>va</w:t>
      </w:r>
      <w:r w:rsidR="00AB570E" w:rsidRPr="001970CC">
        <w:rPr>
          <w:sz w:val="24"/>
          <w:szCs w:val="24"/>
          <w:lang w:val="ro-RO"/>
        </w:rPr>
        <w:t xml:space="preserve"> </w:t>
      </w:r>
      <w:r w:rsidRPr="001970CC">
        <w:rPr>
          <w:sz w:val="24"/>
          <w:szCs w:val="24"/>
          <w:lang w:val="ro-RO"/>
        </w:rPr>
        <w:t>locui</w:t>
      </w:r>
      <w:r w:rsidR="00AB570E" w:rsidRPr="001970CC">
        <w:rPr>
          <w:sz w:val="24"/>
          <w:szCs w:val="24"/>
          <w:lang w:val="ro-RO"/>
        </w:rPr>
        <w:t xml:space="preserve"> </w:t>
      </w:r>
      <w:r w:rsidRPr="001970CC">
        <w:rPr>
          <w:sz w:val="24"/>
          <w:szCs w:val="24"/>
          <w:lang w:val="ro-RO"/>
        </w:rPr>
        <w:t>beneficiarul;</w:t>
      </w:r>
    </w:p>
    <w:p w14:paraId="0CB411BE" w14:textId="77777777" w:rsidR="00AE3401" w:rsidRPr="001970CC" w:rsidRDefault="00AE3401" w:rsidP="001D0D5B">
      <w:pPr>
        <w:jc w:val="both"/>
        <w:rPr>
          <w:sz w:val="24"/>
          <w:szCs w:val="24"/>
          <w:lang w:val="ro-RO"/>
        </w:rPr>
      </w:pPr>
      <w:r w:rsidRPr="001970CC">
        <w:rPr>
          <w:sz w:val="24"/>
          <w:szCs w:val="24"/>
          <w:lang w:val="ro-RO"/>
        </w:rPr>
        <w:t>b) la cererea</w:t>
      </w:r>
      <w:r w:rsidR="00AB570E" w:rsidRPr="001970CC">
        <w:rPr>
          <w:sz w:val="24"/>
          <w:szCs w:val="24"/>
          <w:lang w:val="ro-RO"/>
        </w:rPr>
        <w:t xml:space="preserve"> </w:t>
      </w:r>
      <w:r w:rsidRPr="001970CC">
        <w:rPr>
          <w:sz w:val="24"/>
          <w:szCs w:val="24"/>
          <w:lang w:val="ro-RO"/>
        </w:rPr>
        <w:t>reprezentantului legal, însoţită de un angajament</w:t>
      </w:r>
      <w:r w:rsidR="00AB570E" w:rsidRPr="001970CC">
        <w:rPr>
          <w:sz w:val="24"/>
          <w:szCs w:val="24"/>
          <w:lang w:val="ro-RO"/>
        </w:rPr>
        <w:t xml:space="preserve"> </w:t>
      </w:r>
      <w:r w:rsidRPr="001970CC">
        <w:rPr>
          <w:sz w:val="24"/>
          <w:szCs w:val="24"/>
          <w:lang w:val="ro-RO"/>
        </w:rPr>
        <w:t>scris</w:t>
      </w:r>
      <w:r w:rsidR="00AB570E" w:rsidRPr="001970CC">
        <w:rPr>
          <w:sz w:val="24"/>
          <w:szCs w:val="24"/>
          <w:lang w:val="ro-RO"/>
        </w:rPr>
        <w:t xml:space="preserve"> </w:t>
      </w:r>
      <w:r w:rsidRPr="001970CC">
        <w:rPr>
          <w:sz w:val="24"/>
          <w:szCs w:val="24"/>
          <w:lang w:val="ro-RO"/>
        </w:rPr>
        <w:t>prin care acesta se obligă</w:t>
      </w:r>
      <w:r w:rsidR="00AB570E" w:rsidRPr="001970CC">
        <w:rPr>
          <w:sz w:val="24"/>
          <w:szCs w:val="24"/>
          <w:lang w:val="ro-RO"/>
        </w:rPr>
        <w:t xml:space="preserve"> </w:t>
      </w:r>
      <w:r w:rsidRPr="001970CC">
        <w:rPr>
          <w:sz w:val="24"/>
          <w:szCs w:val="24"/>
          <w:lang w:val="ro-RO"/>
        </w:rPr>
        <w:t>să</w:t>
      </w:r>
      <w:r w:rsidR="00AB570E" w:rsidRPr="001970CC">
        <w:rPr>
          <w:sz w:val="24"/>
          <w:szCs w:val="24"/>
          <w:lang w:val="ro-RO"/>
        </w:rPr>
        <w:t xml:space="preserve"> </w:t>
      </w:r>
      <w:r w:rsidRPr="001970CC">
        <w:rPr>
          <w:sz w:val="24"/>
          <w:szCs w:val="24"/>
          <w:lang w:val="ro-RO"/>
        </w:rPr>
        <w:t>asigure</w:t>
      </w:r>
      <w:r w:rsidR="00AB570E" w:rsidRPr="001970CC">
        <w:rPr>
          <w:sz w:val="24"/>
          <w:szCs w:val="24"/>
          <w:lang w:val="ro-RO"/>
        </w:rPr>
        <w:t xml:space="preserve"> </w:t>
      </w:r>
      <w:r w:rsidRPr="001970CC">
        <w:rPr>
          <w:sz w:val="24"/>
          <w:szCs w:val="24"/>
          <w:lang w:val="ro-RO"/>
        </w:rPr>
        <w:t>găzduirea, îngrijirea</w:t>
      </w:r>
      <w:r w:rsidR="00AB570E" w:rsidRPr="001970CC">
        <w:rPr>
          <w:sz w:val="24"/>
          <w:szCs w:val="24"/>
          <w:lang w:val="ro-RO"/>
        </w:rPr>
        <w:t xml:space="preserve"> </w:t>
      </w:r>
      <w:r w:rsidRPr="001970CC">
        <w:rPr>
          <w:sz w:val="24"/>
          <w:szCs w:val="24"/>
          <w:lang w:val="ro-RO"/>
        </w:rPr>
        <w:t>şi</w:t>
      </w:r>
      <w:r w:rsidR="00AB570E" w:rsidRPr="001970CC">
        <w:rPr>
          <w:sz w:val="24"/>
          <w:szCs w:val="24"/>
          <w:lang w:val="ro-RO"/>
        </w:rPr>
        <w:t xml:space="preserve"> </w:t>
      </w:r>
      <w:r w:rsidRPr="001970CC">
        <w:rPr>
          <w:sz w:val="24"/>
          <w:szCs w:val="24"/>
          <w:lang w:val="ro-RO"/>
        </w:rPr>
        <w:t>întreţinerea</w:t>
      </w:r>
      <w:r w:rsidR="00AB570E" w:rsidRPr="001970CC">
        <w:rPr>
          <w:sz w:val="24"/>
          <w:szCs w:val="24"/>
          <w:lang w:val="ro-RO"/>
        </w:rPr>
        <w:t xml:space="preserve"> </w:t>
      </w:r>
      <w:r w:rsidRPr="001970CC">
        <w:rPr>
          <w:sz w:val="24"/>
          <w:szCs w:val="24"/>
          <w:lang w:val="ro-RO"/>
        </w:rPr>
        <w:t>beneficiarului, cu obligaţia ca, în termen de 48 ore de la încetare, DGASPC Argeș</w:t>
      </w:r>
      <w:r w:rsidR="00AB570E" w:rsidRPr="001970CC">
        <w:rPr>
          <w:sz w:val="24"/>
          <w:szCs w:val="24"/>
          <w:lang w:val="ro-RO"/>
        </w:rPr>
        <w:t xml:space="preserve"> </w:t>
      </w:r>
      <w:r w:rsidRPr="001970CC">
        <w:rPr>
          <w:sz w:val="24"/>
          <w:szCs w:val="24"/>
          <w:lang w:val="ro-RO"/>
        </w:rPr>
        <w:t>să</w:t>
      </w:r>
      <w:r w:rsidR="00AB570E" w:rsidRPr="001970CC">
        <w:rPr>
          <w:sz w:val="24"/>
          <w:szCs w:val="24"/>
          <w:lang w:val="ro-RO"/>
        </w:rPr>
        <w:t xml:space="preserve"> </w:t>
      </w:r>
      <w:r w:rsidRPr="001970CC">
        <w:rPr>
          <w:sz w:val="24"/>
          <w:szCs w:val="24"/>
          <w:lang w:val="ro-RO"/>
        </w:rPr>
        <w:t>notifice</w:t>
      </w:r>
      <w:r w:rsidR="00AB570E" w:rsidRPr="001970CC">
        <w:rPr>
          <w:sz w:val="24"/>
          <w:szCs w:val="24"/>
          <w:lang w:val="ro-RO"/>
        </w:rPr>
        <w:t xml:space="preserve"> </w:t>
      </w:r>
      <w:r w:rsidRPr="001970CC">
        <w:rPr>
          <w:sz w:val="24"/>
          <w:szCs w:val="24"/>
          <w:lang w:val="ro-RO"/>
        </w:rPr>
        <w:t>serviciul public asistenţă</w:t>
      </w:r>
      <w:r w:rsidR="00AB570E" w:rsidRPr="001970CC">
        <w:rPr>
          <w:sz w:val="24"/>
          <w:szCs w:val="24"/>
          <w:lang w:val="ro-RO"/>
        </w:rPr>
        <w:t xml:space="preserve"> </w:t>
      </w:r>
      <w:r w:rsidRPr="001970CC">
        <w:rPr>
          <w:sz w:val="24"/>
          <w:szCs w:val="24"/>
          <w:lang w:val="ro-RO"/>
        </w:rPr>
        <w:t>socială pe a cărei</w:t>
      </w:r>
      <w:r w:rsidR="00AB570E" w:rsidRPr="001970CC">
        <w:rPr>
          <w:sz w:val="24"/>
          <w:szCs w:val="24"/>
          <w:lang w:val="ro-RO"/>
        </w:rPr>
        <w:t xml:space="preserve"> </w:t>
      </w:r>
      <w:r w:rsidRPr="001970CC">
        <w:rPr>
          <w:sz w:val="24"/>
          <w:szCs w:val="24"/>
          <w:lang w:val="ro-RO"/>
        </w:rPr>
        <w:t>raza</w:t>
      </w:r>
      <w:r w:rsidR="00AB570E" w:rsidRPr="001970CC">
        <w:rPr>
          <w:sz w:val="24"/>
          <w:szCs w:val="24"/>
          <w:lang w:val="ro-RO"/>
        </w:rPr>
        <w:t xml:space="preserve"> </w:t>
      </w:r>
      <w:r w:rsidRPr="001970CC">
        <w:rPr>
          <w:sz w:val="24"/>
          <w:szCs w:val="24"/>
          <w:lang w:val="ro-RO"/>
        </w:rPr>
        <w:t>teritorială</w:t>
      </w:r>
      <w:r w:rsidR="00AB570E" w:rsidRPr="001970CC">
        <w:rPr>
          <w:sz w:val="24"/>
          <w:szCs w:val="24"/>
          <w:lang w:val="ro-RO"/>
        </w:rPr>
        <w:t xml:space="preserve"> </w:t>
      </w:r>
      <w:r w:rsidRPr="001970CC">
        <w:rPr>
          <w:sz w:val="24"/>
          <w:szCs w:val="24"/>
          <w:lang w:val="ro-RO"/>
        </w:rPr>
        <w:t>va</w:t>
      </w:r>
      <w:r w:rsidR="00AB570E" w:rsidRPr="001970CC">
        <w:rPr>
          <w:sz w:val="24"/>
          <w:szCs w:val="24"/>
          <w:lang w:val="ro-RO"/>
        </w:rPr>
        <w:t xml:space="preserve"> </w:t>
      </w:r>
      <w:r w:rsidRPr="001970CC">
        <w:rPr>
          <w:sz w:val="24"/>
          <w:szCs w:val="24"/>
          <w:lang w:val="ro-RO"/>
        </w:rPr>
        <w:t>locui</w:t>
      </w:r>
      <w:r w:rsidR="00AB570E" w:rsidRPr="001970CC">
        <w:rPr>
          <w:sz w:val="24"/>
          <w:szCs w:val="24"/>
          <w:lang w:val="ro-RO"/>
        </w:rPr>
        <w:t xml:space="preserve"> </w:t>
      </w:r>
      <w:r w:rsidRPr="001970CC">
        <w:rPr>
          <w:sz w:val="24"/>
          <w:szCs w:val="24"/>
          <w:lang w:val="ro-RO"/>
        </w:rPr>
        <w:t>beneficiarul;</w:t>
      </w:r>
    </w:p>
    <w:p w14:paraId="73195C58" w14:textId="77777777" w:rsidR="00AE3401" w:rsidRPr="001970CC" w:rsidRDefault="00AE3401" w:rsidP="001D0D5B">
      <w:pPr>
        <w:jc w:val="both"/>
        <w:rPr>
          <w:sz w:val="24"/>
          <w:szCs w:val="24"/>
          <w:lang w:val="ro-RO"/>
        </w:rPr>
      </w:pPr>
      <w:r w:rsidRPr="001970CC">
        <w:rPr>
          <w:sz w:val="24"/>
          <w:szCs w:val="24"/>
          <w:lang w:val="ro-RO"/>
        </w:rPr>
        <w:t>c) transfer în</w:t>
      </w:r>
      <w:r w:rsidR="005779BB" w:rsidRPr="001970CC">
        <w:rPr>
          <w:sz w:val="24"/>
          <w:szCs w:val="24"/>
          <w:lang w:val="ro-RO"/>
        </w:rPr>
        <w:t xml:space="preserve"> </w:t>
      </w:r>
      <w:r w:rsidRPr="001970CC">
        <w:rPr>
          <w:sz w:val="24"/>
          <w:szCs w:val="24"/>
          <w:lang w:val="ro-RO"/>
        </w:rPr>
        <w:t>altă</w:t>
      </w:r>
      <w:r w:rsidR="005779BB" w:rsidRPr="001970CC">
        <w:rPr>
          <w:sz w:val="24"/>
          <w:szCs w:val="24"/>
          <w:lang w:val="ro-RO"/>
        </w:rPr>
        <w:t xml:space="preserve"> </w:t>
      </w:r>
      <w:r w:rsidRPr="001970CC">
        <w:rPr>
          <w:sz w:val="24"/>
          <w:szCs w:val="24"/>
          <w:lang w:val="ro-RO"/>
        </w:rPr>
        <w:t>instituţie</w:t>
      </w:r>
      <w:r w:rsidR="005779BB" w:rsidRPr="001970CC">
        <w:rPr>
          <w:sz w:val="24"/>
          <w:szCs w:val="24"/>
          <w:lang w:val="ro-RO"/>
        </w:rPr>
        <w:t xml:space="preserve"> </w:t>
      </w:r>
      <w:r w:rsidRPr="001970CC">
        <w:rPr>
          <w:sz w:val="24"/>
          <w:szCs w:val="24"/>
          <w:lang w:val="ro-RO"/>
        </w:rPr>
        <w:t>rezidenţială, la cererea</w:t>
      </w:r>
      <w:r w:rsidR="005779BB" w:rsidRPr="001970CC">
        <w:rPr>
          <w:sz w:val="24"/>
          <w:szCs w:val="24"/>
          <w:lang w:val="ro-RO"/>
        </w:rPr>
        <w:t xml:space="preserve"> </w:t>
      </w:r>
      <w:r w:rsidRPr="001970CC">
        <w:rPr>
          <w:sz w:val="24"/>
          <w:szCs w:val="24"/>
          <w:lang w:val="ro-RO"/>
        </w:rPr>
        <w:t>scrisă a beneficiarului/reprezentantului legal, cu acordul</w:t>
      </w:r>
      <w:r w:rsidR="005779BB" w:rsidRPr="001970CC">
        <w:rPr>
          <w:sz w:val="24"/>
          <w:szCs w:val="24"/>
          <w:lang w:val="ro-RO"/>
        </w:rPr>
        <w:t xml:space="preserve"> </w:t>
      </w:r>
      <w:r w:rsidRPr="001970CC">
        <w:rPr>
          <w:sz w:val="24"/>
          <w:szCs w:val="24"/>
          <w:lang w:val="ro-RO"/>
        </w:rPr>
        <w:t>instituţiei respective;</w:t>
      </w:r>
    </w:p>
    <w:p w14:paraId="2EF89042" w14:textId="77777777" w:rsidR="00AE3401" w:rsidRPr="001970CC" w:rsidRDefault="00AE3401" w:rsidP="001D0D5B">
      <w:pPr>
        <w:jc w:val="both"/>
        <w:rPr>
          <w:sz w:val="24"/>
          <w:szCs w:val="24"/>
          <w:lang w:val="ro-RO"/>
        </w:rPr>
      </w:pPr>
      <w:r w:rsidRPr="001970CC">
        <w:rPr>
          <w:sz w:val="24"/>
          <w:szCs w:val="24"/>
          <w:lang w:val="ro-RO"/>
        </w:rPr>
        <w:t>d) centrul nu mai</w:t>
      </w:r>
      <w:r w:rsidR="005779BB" w:rsidRPr="001970CC">
        <w:rPr>
          <w:sz w:val="24"/>
          <w:szCs w:val="24"/>
          <w:lang w:val="ro-RO"/>
        </w:rPr>
        <w:t xml:space="preserve"> </w:t>
      </w:r>
      <w:r w:rsidRPr="001970CC">
        <w:rPr>
          <w:sz w:val="24"/>
          <w:szCs w:val="24"/>
          <w:lang w:val="ro-RO"/>
        </w:rPr>
        <w:t>poate</w:t>
      </w:r>
      <w:r w:rsidR="005779BB" w:rsidRPr="001970CC">
        <w:rPr>
          <w:sz w:val="24"/>
          <w:szCs w:val="24"/>
          <w:lang w:val="ro-RO"/>
        </w:rPr>
        <w:t xml:space="preserve"> </w:t>
      </w:r>
      <w:r w:rsidRPr="001970CC">
        <w:rPr>
          <w:sz w:val="24"/>
          <w:szCs w:val="24"/>
          <w:lang w:val="ro-RO"/>
        </w:rPr>
        <w:t>acorda</w:t>
      </w:r>
      <w:r w:rsidR="005779BB" w:rsidRPr="001970CC">
        <w:rPr>
          <w:sz w:val="24"/>
          <w:szCs w:val="24"/>
          <w:lang w:val="ro-RO"/>
        </w:rPr>
        <w:t xml:space="preserve"> </w:t>
      </w:r>
      <w:r w:rsidRPr="001970CC">
        <w:rPr>
          <w:sz w:val="24"/>
          <w:szCs w:val="24"/>
          <w:lang w:val="ro-RO"/>
        </w:rPr>
        <w:t>serviciile</w:t>
      </w:r>
      <w:r w:rsidR="005779BB" w:rsidRPr="001970CC">
        <w:rPr>
          <w:sz w:val="24"/>
          <w:szCs w:val="24"/>
          <w:lang w:val="ro-RO"/>
        </w:rPr>
        <w:t xml:space="preserve"> </w:t>
      </w:r>
      <w:r w:rsidRPr="001970CC">
        <w:rPr>
          <w:sz w:val="24"/>
          <w:szCs w:val="24"/>
          <w:lang w:val="ro-RO"/>
        </w:rPr>
        <w:t>corespunzătoare</w:t>
      </w:r>
      <w:r w:rsidR="005779BB" w:rsidRPr="001970CC">
        <w:rPr>
          <w:sz w:val="24"/>
          <w:szCs w:val="24"/>
          <w:lang w:val="ro-RO"/>
        </w:rPr>
        <w:t xml:space="preserve"> </w:t>
      </w:r>
      <w:r w:rsidRPr="001970CC">
        <w:rPr>
          <w:sz w:val="24"/>
          <w:szCs w:val="24"/>
          <w:lang w:val="ro-RO"/>
        </w:rPr>
        <w:t>sau se închide, cu obligaţia de a  soluţiona</w:t>
      </w:r>
      <w:r w:rsidR="005779BB" w:rsidRPr="001970CC">
        <w:rPr>
          <w:sz w:val="24"/>
          <w:szCs w:val="24"/>
          <w:lang w:val="ro-RO"/>
        </w:rPr>
        <w:t xml:space="preserve"> </w:t>
      </w:r>
      <w:r w:rsidRPr="001970CC">
        <w:rPr>
          <w:sz w:val="24"/>
          <w:szCs w:val="24"/>
          <w:lang w:val="ro-RO"/>
        </w:rPr>
        <w:t>împreună cu beneficiarii</w:t>
      </w:r>
      <w:r w:rsidR="005779BB" w:rsidRPr="001970CC">
        <w:rPr>
          <w:sz w:val="24"/>
          <w:szCs w:val="24"/>
          <w:lang w:val="ro-RO"/>
        </w:rPr>
        <w:t xml:space="preserve"> </w:t>
      </w:r>
      <w:r w:rsidRPr="001970CC">
        <w:rPr>
          <w:sz w:val="24"/>
          <w:szCs w:val="24"/>
          <w:lang w:val="ro-RO"/>
        </w:rPr>
        <w:t>sau</w:t>
      </w:r>
      <w:r w:rsidR="005779BB" w:rsidRPr="001970CC">
        <w:rPr>
          <w:sz w:val="24"/>
          <w:szCs w:val="24"/>
          <w:lang w:val="ro-RO"/>
        </w:rPr>
        <w:t xml:space="preserve"> </w:t>
      </w:r>
      <w:r w:rsidRPr="001970CC">
        <w:rPr>
          <w:sz w:val="24"/>
          <w:szCs w:val="24"/>
          <w:lang w:val="ro-RO"/>
        </w:rPr>
        <w:t>reprezentanţii</w:t>
      </w:r>
      <w:r w:rsidR="005779BB" w:rsidRPr="001970CC">
        <w:rPr>
          <w:sz w:val="24"/>
          <w:szCs w:val="24"/>
          <w:lang w:val="ro-RO"/>
        </w:rPr>
        <w:t xml:space="preserve"> </w:t>
      </w:r>
      <w:r w:rsidRPr="001970CC">
        <w:rPr>
          <w:sz w:val="24"/>
          <w:szCs w:val="24"/>
          <w:lang w:val="ro-RO"/>
        </w:rPr>
        <w:t>legali, cu 30 de zile anterior datei</w:t>
      </w:r>
      <w:r w:rsidR="005779BB" w:rsidRPr="001970CC">
        <w:rPr>
          <w:sz w:val="24"/>
          <w:szCs w:val="24"/>
          <w:lang w:val="ro-RO"/>
        </w:rPr>
        <w:t xml:space="preserve"> </w:t>
      </w:r>
      <w:r w:rsidRPr="001970CC">
        <w:rPr>
          <w:sz w:val="24"/>
          <w:szCs w:val="24"/>
          <w:lang w:val="ro-RO"/>
        </w:rPr>
        <w:t>încetării, transferul</w:t>
      </w:r>
      <w:r w:rsidR="005779BB" w:rsidRPr="001970CC">
        <w:rPr>
          <w:sz w:val="24"/>
          <w:szCs w:val="24"/>
          <w:lang w:val="ro-RO"/>
        </w:rPr>
        <w:t xml:space="preserve"> </w:t>
      </w:r>
      <w:r w:rsidRPr="001970CC">
        <w:rPr>
          <w:sz w:val="24"/>
          <w:szCs w:val="24"/>
          <w:lang w:val="ro-RO"/>
        </w:rPr>
        <w:t>beneficiarului/beneficiarilor;</w:t>
      </w:r>
    </w:p>
    <w:p w14:paraId="10C30A39" w14:textId="77777777" w:rsidR="00AE3401" w:rsidRPr="001970CC" w:rsidRDefault="00AE3401" w:rsidP="001D0D5B">
      <w:pPr>
        <w:jc w:val="both"/>
        <w:rPr>
          <w:sz w:val="24"/>
          <w:szCs w:val="24"/>
          <w:lang w:val="ro-RO"/>
        </w:rPr>
      </w:pPr>
      <w:r w:rsidRPr="001970CC">
        <w:rPr>
          <w:sz w:val="24"/>
          <w:szCs w:val="24"/>
          <w:lang w:val="ro-RO"/>
        </w:rPr>
        <w:t>e) la expirarea</w:t>
      </w:r>
      <w:r w:rsidR="005779BB" w:rsidRPr="001970CC">
        <w:rPr>
          <w:sz w:val="24"/>
          <w:szCs w:val="24"/>
          <w:lang w:val="ro-RO"/>
        </w:rPr>
        <w:t xml:space="preserve"> </w:t>
      </w:r>
      <w:r w:rsidRPr="001970CC">
        <w:rPr>
          <w:sz w:val="24"/>
          <w:szCs w:val="24"/>
          <w:lang w:val="ro-RO"/>
        </w:rPr>
        <w:t>termenului</w:t>
      </w:r>
      <w:r w:rsidR="005779BB" w:rsidRPr="001970CC">
        <w:rPr>
          <w:sz w:val="24"/>
          <w:szCs w:val="24"/>
          <w:lang w:val="ro-RO"/>
        </w:rPr>
        <w:t xml:space="preserve"> </w:t>
      </w:r>
      <w:r w:rsidRPr="001970CC">
        <w:rPr>
          <w:sz w:val="24"/>
          <w:szCs w:val="24"/>
          <w:lang w:val="ro-RO"/>
        </w:rPr>
        <w:t>prevăzut</w:t>
      </w:r>
      <w:r w:rsidR="005779BB" w:rsidRPr="001970CC">
        <w:rPr>
          <w:sz w:val="24"/>
          <w:szCs w:val="24"/>
          <w:lang w:val="ro-RO"/>
        </w:rPr>
        <w:t xml:space="preserve"> </w:t>
      </w:r>
      <w:r w:rsidRPr="001970CC">
        <w:rPr>
          <w:sz w:val="24"/>
          <w:szCs w:val="24"/>
          <w:lang w:val="ro-RO"/>
        </w:rPr>
        <w:t>în contract;</w:t>
      </w:r>
    </w:p>
    <w:p w14:paraId="256BE2CF" w14:textId="77777777" w:rsidR="00AE3401" w:rsidRPr="001970CC" w:rsidRDefault="00AE3401" w:rsidP="001D0D5B">
      <w:pPr>
        <w:jc w:val="both"/>
        <w:rPr>
          <w:sz w:val="24"/>
          <w:szCs w:val="24"/>
          <w:lang w:val="ro-RO"/>
        </w:rPr>
      </w:pPr>
      <w:r w:rsidRPr="001970CC">
        <w:rPr>
          <w:sz w:val="24"/>
          <w:szCs w:val="24"/>
          <w:lang w:val="ro-RO"/>
        </w:rPr>
        <w:t>f) în</w:t>
      </w:r>
      <w:r w:rsidR="005779BB" w:rsidRPr="001970CC">
        <w:rPr>
          <w:sz w:val="24"/>
          <w:szCs w:val="24"/>
          <w:lang w:val="ro-RO"/>
        </w:rPr>
        <w:t xml:space="preserve"> </w:t>
      </w:r>
      <w:r w:rsidRPr="001970CC">
        <w:rPr>
          <w:sz w:val="24"/>
          <w:szCs w:val="24"/>
          <w:lang w:val="ro-RO"/>
        </w:rPr>
        <w:t>cazul</w:t>
      </w:r>
      <w:r w:rsidR="005779BB" w:rsidRPr="001970CC">
        <w:rPr>
          <w:sz w:val="24"/>
          <w:szCs w:val="24"/>
          <w:lang w:val="ro-RO"/>
        </w:rPr>
        <w:t xml:space="preserve"> </w:t>
      </w:r>
      <w:r w:rsidRPr="001970CC">
        <w:rPr>
          <w:sz w:val="24"/>
          <w:szCs w:val="24"/>
          <w:lang w:val="ro-RO"/>
        </w:rPr>
        <w:t xml:space="preserve">în care beneficiarul nu </w:t>
      </w:r>
      <w:r w:rsidR="005779BB" w:rsidRPr="001970CC">
        <w:rPr>
          <w:sz w:val="24"/>
          <w:szCs w:val="24"/>
          <w:lang w:val="ro-RO"/>
        </w:rPr>
        <w:t xml:space="preserve">respectă </w:t>
      </w:r>
      <w:r w:rsidRPr="001970CC">
        <w:rPr>
          <w:sz w:val="24"/>
          <w:szCs w:val="24"/>
          <w:lang w:val="ro-RO"/>
        </w:rPr>
        <w:t>clauzele</w:t>
      </w:r>
      <w:r w:rsidR="005779BB" w:rsidRPr="001970CC">
        <w:rPr>
          <w:sz w:val="24"/>
          <w:szCs w:val="24"/>
          <w:lang w:val="ro-RO"/>
        </w:rPr>
        <w:t xml:space="preserve"> </w:t>
      </w:r>
      <w:r w:rsidRPr="001970CC">
        <w:rPr>
          <w:sz w:val="24"/>
          <w:szCs w:val="24"/>
          <w:lang w:val="ro-RO"/>
        </w:rPr>
        <w:t>contractuale, pe baza</w:t>
      </w:r>
      <w:r w:rsidR="005779BB" w:rsidRPr="001970CC">
        <w:rPr>
          <w:sz w:val="24"/>
          <w:szCs w:val="24"/>
          <w:lang w:val="ro-RO"/>
        </w:rPr>
        <w:t xml:space="preserve"> </w:t>
      </w:r>
      <w:r w:rsidRPr="001970CC">
        <w:rPr>
          <w:sz w:val="24"/>
          <w:szCs w:val="24"/>
          <w:lang w:val="ro-RO"/>
        </w:rPr>
        <w:t>hotărârii cu majoritate</w:t>
      </w:r>
      <w:r w:rsidR="005779BB" w:rsidRPr="001970CC">
        <w:rPr>
          <w:sz w:val="24"/>
          <w:szCs w:val="24"/>
          <w:lang w:val="ro-RO"/>
        </w:rPr>
        <w:t xml:space="preserve"> </w:t>
      </w:r>
      <w:r w:rsidRPr="001970CC">
        <w:rPr>
          <w:sz w:val="24"/>
          <w:szCs w:val="24"/>
          <w:lang w:val="ro-RO"/>
        </w:rPr>
        <w:t>simplă a unei</w:t>
      </w:r>
      <w:r w:rsidR="005779BB" w:rsidRPr="001970CC">
        <w:rPr>
          <w:sz w:val="24"/>
          <w:szCs w:val="24"/>
          <w:lang w:val="ro-RO"/>
        </w:rPr>
        <w:t xml:space="preserve"> </w:t>
      </w:r>
      <w:r w:rsidRPr="001970CC">
        <w:rPr>
          <w:sz w:val="24"/>
          <w:szCs w:val="24"/>
          <w:lang w:val="ro-RO"/>
        </w:rPr>
        <w:t>comisii</w:t>
      </w:r>
      <w:r w:rsidR="005779BB" w:rsidRPr="001970CC">
        <w:rPr>
          <w:sz w:val="24"/>
          <w:szCs w:val="24"/>
          <w:lang w:val="ro-RO"/>
        </w:rPr>
        <w:t xml:space="preserve"> </w:t>
      </w:r>
      <w:r w:rsidRPr="001970CC">
        <w:rPr>
          <w:sz w:val="24"/>
          <w:szCs w:val="24"/>
          <w:lang w:val="ro-RO"/>
        </w:rPr>
        <w:t>formate  din conducătorul</w:t>
      </w:r>
      <w:r w:rsidR="005779BB" w:rsidRPr="001970CC">
        <w:rPr>
          <w:sz w:val="24"/>
          <w:szCs w:val="24"/>
          <w:lang w:val="ro-RO"/>
        </w:rPr>
        <w:t xml:space="preserve"> </w:t>
      </w:r>
      <w:r w:rsidRPr="001970CC">
        <w:rPr>
          <w:sz w:val="24"/>
          <w:szCs w:val="24"/>
          <w:lang w:val="ro-RO"/>
        </w:rPr>
        <w:t>centrului, un reprezentant al DGASPC Argeș (responsabil de centru), managerul de caz</w:t>
      </w:r>
      <w:r w:rsidR="005779BB" w:rsidRPr="001970CC">
        <w:rPr>
          <w:sz w:val="24"/>
          <w:szCs w:val="24"/>
          <w:lang w:val="ro-RO"/>
        </w:rPr>
        <w:t xml:space="preserve"> </w:t>
      </w:r>
      <w:r w:rsidRPr="001970CC">
        <w:rPr>
          <w:sz w:val="24"/>
          <w:szCs w:val="24"/>
          <w:lang w:val="ro-RO"/>
        </w:rPr>
        <w:t>sau un reprezentant al personalului</w:t>
      </w:r>
      <w:r w:rsidR="005779BB" w:rsidRPr="001970CC">
        <w:rPr>
          <w:sz w:val="24"/>
          <w:szCs w:val="24"/>
          <w:lang w:val="ro-RO"/>
        </w:rPr>
        <w:t xml:space="preserve"> </w:t>
      </w:r>
      <w:r w:rsidRPr="001970CC">
        <w:rPr>
          <w:sz w:val="24"/>
          <w:szCs w:val="24"/>
          <w:lang w:val="ro-RO"/>
        </w:rPr>
        <w:t>centrului</w:t>
      </w:r>
      <w:r w:rsidR="005779BB" w:rsidRPr="001970CC">
        <w:rPr>
          <w:sz w:val="24"/>
          <w:szCs w:val="24"/>
          <w:lang w:val="ro-RO"/>
        </w:rPr>
        <w:t xml:space="preserve"> </w:t>
      </w:r>
      <w:r w:rsidRPr="001970CC">
        <w:rPr>
          <w:sz w:val="24"/>
          <w:szCs w:val="24"/>
          <w:lang w:val="ro-RO"/>
        </w:rPr>
        <w:t>şi 2 reprezentanţi ai beneficiarilor;</w:t>
      </w:r>
    </w:p>
    <w:p w14:paraId="36E8D838" w14:textId="77777777" w:rsidR="00AE3401" w:rsidRPr="001970CC" w:rsidRDefault="00AE3401" w:rsidP="001D0D5B">
      <w:pPr>
        <w:jc w:val="both"/>
        <w:rPr>
          <w:sz w:val="24"/>
          <w:szCs w:val="24"/>
          <w:lang w:val="ro-RO"/>
        </w:rPr>
      </w:pPr>
      <w:r w:rsidRPr="001970CC">
        <w:rPr>
          <w:sz w:val="24"/>
          <w:szCs w:val="24"/>
          <w:lang w:val="ro-RO"/>
        </w:rPr>
        <w:t>g) în</w:t>
      </w:r>
      <w:r w:rsidR="005779BB" w:rsidRPr="001970CC">
        <w:rPr>
          <w:sz w:val="24"/>
          <w:szCs w:val="24"/>
          <w:lang w:val="ro-RO"/>
        </w:rPr>
        <w:t xml:space="preserve"> </w:t>
      </w:r>
      <w:r w:rsidRPr="001970CC">
        <w:rPr>
          <w:sz w:val="24"/>
          <w:szCs w:val="24"/>
          <w:lang w:val="ro-RO"/>
        </w:rPr>
        <w:t>cazuri de forţă</w:t>
      </w:r>
      <w:r w:rsidR="005779BB" w:rsidRPr="001970CC">
        <w:rPr>
          <w:sz w:val="24"/>
          <w:szCs w:val="24"/>
          <w:lang w:val="ro-RO"/>
        </w:rPr>
        <w:t xml:space="preserve"> </w:t>
      </w:r>
      <w:r w:rsidRPr="001970CC">
        <w:rPr>
          <w:sz w:val="24"/>
          <w:szCs w:val="24"/>
          <w:lang w:val="ro-RO"/>
        </w:rPr>
        <w:t>majoră (cataclisme</w:t>
      </w:r>
      <w:r w:rsidR="005779BB" w:rsidRPr="001970CC">
        <w:rPr>
          <w:sz w:val="24"/>
          <w:szCs w:val="24"/>
          <w:lang w:val="ro-RO"/>
        </w:rPr>
        <w:t xml:space="preserve"> </w:t>
      </w:r>
      <w:r w:rsidRPr="001970CC">
        <w:rPr>
          <w:sz w:val="24"/>
          <w:szCs w:val="24"/>
          <w:lang w:val="ro-RO"/>
        </w:rPr>
        <w:t>naturale, incendii, apariţia</w:t>
      </w:r>
      <w:r w:rsidR="005779BB" w:rsidRPr="001970CC">
        <w:rPr>
          <w:sz w:val="24"/>
          <w:szCs w:val="24"/>
          <w:lang w:val="ro-RO"/>
        </w:rPr>
        <w:t xml:space="preserve"> </w:t>
      </w:r>
      <w:r w:rsidRPr="001970CC">
        <w:rPr>
          <w:sz w:val="24"/>
          <w:szCs w:val="24"/>
          <w:lang w:val="ro-RO"/>
        </w:rPr>
        <w:t>unui</w:t>
      </w:r>
      <w:r w:rsidR="005779BB" w:rsidRPr="001970CC">
        <w:rPr>
          <w:sz w:val="24"/>
          <w:szCs w:val="24"/>
          <w:lang w:val="ro-RO"/>
        </w:rPr>
        <w:t xml:space="preserve"> </w:t>
      </w:r>
      <w:r w:rsidRPr="001970CC">
        <w:rPr>
          <w:sz w:val="24"/>
          <w:szCs w:val="24"/>
          <w:lang w:val="ro-RO"/>
        </w:rPr>
        <w:t>focar de infecţie, suspendarea</w:t>
      </w:r>
      <w:r w:rsidR="005779BB" w:rsidRPr="001970CC">
        <w:rPr>
          <w:sz w:val="24"/>
          <w:szCs w:val="24"/>
          <w:lang w:val="ro-RO"/>
        </w:rPr>
        <w:t xml:space="preserve"> </w:t>
      </w:r>
      <w:r w:rsidRPr="001970CC">
        <w:rPr>
          <w:sz w:val="24"/>
          <w:szCs w:val="24"/>
          <w:lang w:val="ro-RO"/>
        </w:rPr>
        <w:t>licenţei de funcţionare, altele); în</w:t>
      </w:r>
      <w:r w:rsidR="005779BB" w:rsidRPr="001970CC">
        <w:rPr>
          <w:sz w:val="24"/>
          <w:szCs w:val="24"/>
          <w:lang w:val="ro-RO"/>
        </w:rPr>
        <w:t xml:space="preserve"> </w:t>
      </w:r>
      <w:r w:rsidRPr="001970CC">
        <w:rPr>
          <w:sz w:val="24"/>
          <w:szCs w:val="24"/>
          <w:lang w:val="ro-RO"/>
        </w:rPr>
        <w:t>aceste</w:t>
      </w:r>
      <w:r w:rsidR="005779BB" w:rsidRPr="001970CC">
        <w:rPr>
          <w:sz w:val="24"/>
          <w:szCs w:val="24"/>
          <w:lang w:val="ro-RO"/>
        </w:rPr>
        <w:t xml:space="preserve"> </w:t>
      </w:r>
      <w:r w:rsidRPr="001970CC">
        <w:rPr>
          <w:sz w:val="24"/>
          <w:szCs w:val="24"/>
          <w:lang w:val="ro-RO"/>
        </w:rPr>
        <w:t>situaţii  DGASPC Argeș</w:t>
      </w:r>
      <w:r w:rsidR="005779BB" w:rsidRPr="001970CC">
        <w:rPr>
          <w:sz w:val="24"/>
          <w:szCs w:val="24"/>
          <w:lang w:val="ro-RO"/>
        </w:rPr>
        <w:t xml:space="preserve"> </w:t>
      </w:r>
      <w:r w:rsidRPr="001970CC">
        <w:rPr>
          <w:sz w:val="24"/>
          <w:szCs w:val="24"/>
          <w:lang w:val="ro-RO"/>
        </w:rPr>
        <w:t>va</w:t>
      </w:r>
      <w:r w:rsidR="005779BB" w:rsidRPr="001970CC">
        <w:rPr>
          <w:sz w:val="24"/>
          <w:szCs w:val="24"/>
          <w:lang w:val="ro-RO"/>
        </w:rPr>
        <w:t xml:space="preserve"> </w:t>
      </w:r>
      <w:r w:rsidRPr="001970CC">
        <w:rPr>
          <w:sz w:val="24"/>
          <w:szCs w:val="24"/>
          <w:lang w:val="ro-RO"/>
        </w:rPr>
        <w:t xml:space="preserve">asigura, </w:t>
      </w:r>
      <w:r w:rsidR="005779BB" w:rsidRPr="001970CC">
        <w:rPr>
          <w:sz w:val="24"/>
          <w:szCs w:val="24"/>
          <w:lang w:val="ro-RO"/>
        </w:rPr>
        <w:t xml:space="preserve">în </w:t>
      </w:r>
      <w:r w:rsidRPr="001970CC">
        <w:rPr>
          <w:sz w:val="24"/>
          <w:szCs w:val="24"/>
          <w:lang w:val="ro-RO"/>
        </w:rPr>
        <w:t>condiţii de siguranţă, transferul</w:t>
      </w:r>
      <w:r w:rsidR="005779BB" w:rsidRPr="001970CC">
        <w:rPr>
          <w:sz w:val="24"/>
          <w:szCs w:val="24"/>
          <w:lang w:val="ro-RO"/>
        </w:rPr>
        <w:t xml:space="preserve"> </w:t>
      </w:r>
      <w:r w:rsidRPr="001970CC">
        <w:rPr>
          <w:sz w:val="24"/>
          <w:szCs w:val="24"/>
          <w:lang w:val="ro-RO"/>
        </w:rPr>
        <w:t>beneficiarilor</w:t>
      </w:r>
      <w:r w:rsidR="005779BB" w:rsidRPr="001970CC">
        <w:rPr>
          <w:sz w:val="24"/>
          <w:szCs w:val="24"/>
          <w:lang w:val="ro-RO"/>
        </w:rPr>
        <w:t xml:space="preserve"> </w:t>
      </w:r>
      <w:r w:rsidRPr="001970CC">
        <w:rPr>
          <w:sz w:val="24"/>
          <w:szCs w:val="24"/>
          <w:lang w:val="ro-RO"/>
        </w:rPr>
        <w:t>în</w:t>
      </w:r>
      <w:r w:rsidR="005779BB" w:rsidRPr="001970CC">
        <w:rPr>
          <w:sz w:val="24"/>
          <w:szCs w:val="24"/>
          <w:lang w:val="ro-RO"/>
        </w:rPr>
        <w:t xml:space="preserve"> </w:t>
      </w:r>
      <w:r w:rsidRPr="001970CC">
        <w:rPr>
          <w:sz w:val="24"/>
          <w:szCs w:val="24"/>
          <w:lang w:val="ro-RO"/>
        </w:rPr>
        <w:t>servicii</w:t>
      </w:r>
      <w:r w:rsidR="005779BB" w:rsidRPr="001970CC">
        <w:rPr>
          <w:sz w:val="24"/>
          <w:szCs w:val="24"/>
          <w:lang w:val="ro-RO"/>
        </w:rPr>
        <w:t xml:space="preserve"> </w:t>
      </w:r>
      <w:r w:rsidRPr="001970CC">
        <w:rPr>
          <w:sz w:val="24"/>
          <w:szCs w:val="24"/>
          <w:lang w:val="ro-RO"/>
        </w:rPr>
        <w:t>sociale</w:t>
      </w:r>
      <w:r w:rsidR="005779BB" w:rsidRPr="001970CC">
        <w:rPr>
          <w:sz w:val="24"/>
          <w:szCs w:val="24"/>
          <w:lang w:val="ro-RO"/>
        </w:rPr>
        <w:t xml:space="preserve"> </w:t>
      </w:r>
      <w:r w:rsidRPr="001970CC">
        <w:rPr>
          <w:sz w:val="24"/>
          <w:szCs w:val="24"/>
          <w:lang w:val="ro-RO"/>
        </w:rPr>
        <w:t>similare;</w:t>
      </w:r>
    </w:p>
    <w:p w14:paraId="1DBBBEF4" w14:textId="77777777" w:rsidR="00AE3401" w:rsidRPr="001970CC" w:rsidRDefault="00AE3401" w:rsidP="001D0D5B">
      <w:pPr>
        <w:jc w:val="both"/>
        <w:rPr>
          <w:sz w:val="24"/>
          <w:szCs w:val="24"/>
          <w:lang w:val="ro-RO"/>
        </w:rPr>
      </w:pPr>
      <w:r w:rsidRPr="001970CC">
        <w:rPr>
          <w:sz w:val="24"/>
          <w:szCs w:val="24"/>
          <w:lang w:val="ro-RO"/>
        </w:rPr>
        <w:t>h) în</w:t>
      </w:r>
      <w:r w:rsidR="005779BB" w:rsidRPr="001970CC">
        <w:rPr>
          <w:sz w:val="24"/>
          <w:szCs w:val="24"/>
          <w:lang w:val="ro-RO"/>
        </w:rPr>
        <w:t xml:space="preserve"> </w:t>
      </w:r>
      <w:r w:rsidRPr="001970CC">
        <w:rPr>
          <w:sz w:val="24"/>
          <w:szCs w:val="24"/>
          <w:lang w:val="ro-RO"/>
        </w:rPr>
        <w:t>caz de deces al beneficiarului.</w:t>
      </w:r>
    </w:p>
    <w:p w14:paraId="46994B9D" w14:textId="77777777" w:rsidR="00AE3401" w:rsidRPr="001970CC" w:rsidRDefault="00AE3401" w:rsidP="001D0D5B">
      <w:pPr>
        <w:jc w:val="both"/>
        <w:rPr>
          <w:sz w:val="24"/>
          <w:szCs w:val="24"/>
          <w:lang w:val="ro-RO"/>
        </w:rPr>
      </w:pPr>
      <w:r w:rsidRPr="001970CC">
        <w:rPr>
          <w:sz w:val="24"/>
          <w:szCs w:val="24"/>
          <w:lang w:val="ro-RO"/>
        </w:rPr>
        <w:t xml:space="preserve">i) în termen de </w:t>
      </w:r>
      <w:r w:rsidRPr="001970CC">
        <w:rPr>
          <w:b/>
          <w:bCs/>
          <w:sz w:val="24"/>
          <w:szCs w:val="24"/>
          <w:lang w:val="ro-RO"/>
        </w:rPr>
        <w:t>24 de luni</w:t>
      </w:r>
      <w:r w:rsidRPr="001970CC">
        <w:rPr>
          <w:sz w:val="24"/>
          <w:szCs w:val="24"/>
          <w:lang w:val="ro-RO"/>
        </w:rPr>
        <w:t xml:space="preserve"> de la data admiterii beneficiarului în mediul rezidenţial, urmând ca acesta să fie dezinstituţionalizat, potrivit prevederilor legale.</w:t>
      </w:r>
    </w:p>
    <w:p w14:paraId="01F6AFFD" w14:textId="77777777" w:rsidR="00AE3401" w:rsidRPr="001970CC" w:rsidRDefault="005779BB" w:rsidP="00D843A4">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i/>
          <w:iCs/>
          <w:sz w:val="24"/>
          <w:szCs w:val="24"/>
          <w:lang w:val="ro-RO"/>
        </w:rPr>
        <w:tab/>
      </w:r>
      <w:r w:rsidR="009037E2" w:rsidRPr="001970CC">
        <w:rPr>
          <w:i/>
          <w:iCs/>
          <w:sz w:val="24"/>
          <w:szCs w:val="24"/>
          <w:lang w:val="ro-RO"/>
        </w:rPr>
        <w:t>Centrul de A</w:t>
      </w:r>
      <w:r w:rsidR="0024169C" w:rsidRPr="001970CC">
        <w:rPr>
          <w:i/>
          <w:iCs/>
          <w:sz w:val="24"/>
          <w:szCs w:val="24"/>
          <w:lang w:val="ro-RO"/>
        </w:rPr>
        <w:t>bilitare și Reabilitare pentru Persoane Adulte cu D</w:t>
      </w:r>
      <w:r w:rsidR="009037E2" w:rsidRPr="001970CC">
        <w:rPr>
          <w:i/>
          <w:iCs/>
          <w:sz w:val="24"/>
          <w:szCs w:val="24"/>
          <w:lang w:val="ro-RO"/>
        </w:rPr>
        <w:t>izabilități (C</w:t>
      </w:r>
      <w:r w:rsidRPr="001970CC">
        <w:rPr>
          <w:i/>
          <w:iCs/>
          <w:sz w:val="24"/>
          <w:szCs w:val="24"/>
          <w:lang w:val="ro-RO"/>
        </w:rPr>
        <w:t>A</w:t>
      </w:r>
      <w:r w:rsidR="009037E2" w:rsidRPr="001970CC">
        <w:rPr>
          <w:i/>
          <w:iCs/>
          <w:sz w:val="24"/>
          <w:szCs w:val="24"/>
          <w:lang w:val="ro-RO"/>
        </w:rPr>
        <w:t>bR) Călinești</w:t>
      </w:r>
      <w:r w:rsidRPr="001970CC">
        <w:rPr>
          <w:i/>
          <w:iCs/>
          <w:sz w:val="24"/>
          <w:szCs w:val="24"/>
          <w:lang w:val="ro-RO"/>
        </w:rPr>
        <w:t xml:space="preserve"> </w:t>
      </w:r>
      <w:r w:rsidR="00AE3401" w:rsidRPr="001970CC">
        <w:rPr>
          <w:sz w:val="24"/>
          <w:szCs w:val="24"/>
          <w:lang w:val="ro-RO"/>
        </w:rPr>
        <w:t>solicită documentele necesare suspendării/încetării serviciului social,  instituţiilor sau familiilor care primesc beneficiarul (</w:t>
      </w:r>
      <w:r w:rsidR="00AE3401" w:rsidRPr="001970CC">
        <w:rPr>
          <w:i/>
          <w:sz w:val="24"/>
          <w:szCs w:val="24"/>
          <w:lang w:val="ro-RO"/>
        </w:rPr>
        <w:t>Acord persoană/familie care primeşte beneficiarul, Acord al instituţiei unde se realizează transferul, Acord al beneficiarului/reprezentant legal în caz de transfer într-o altă instituţie</w:t>
      </w:r>
      <w:r w:rsidR="00AE3401" w:rsidRPr="001970CC">
        <w:rPr>
          <w:sz w:val="24"/>
          <w:szCs w:val="24"/>
          <w:lang w:val="ro-RO"/>
        </w:rPr>
        <w:t>).</w:t>
      </w:r>
    </w:p>
    <w:p w14:paraId="6FCA2A3D" w14:textId="77777777" w:rsidR="00AE3401" w:rsidRPr="001970CC" w:rsidRDefault="005779BB"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r>
      <w:r w:rsidR="00AE3401" w:rsidRPr="001970CC">
        <w:rPr>
          <w:sz w:val="24"/>
          <w:szCs w:val="24"/>
          <w:lang w:val="ro-RO"/>
        </w:rPr>
        <w:t xml:space="preserve">În </w:t>
      </w:r>
      <w:r w:rsidR="00AE3401" w:rsidRPr="001970CC">
        <w:rPr>
          <w:b/>
          <w:sz w:val="24"/>
          <w:szCs w:val="24"/>
          <w:lang w:val="ro-RO"/>
        </w:rPr>
        <w:t>situaţia</w:t>
      </w:r>
      <w:r w:rsidRPr="001970CC">
        <w:rPr>
          <w:b/>
          <w:sz w:val="24"/>
          <w:szCs w:val="24"/>
          <w:lang w:val="ro-RO"/>
        </w:rPr>
        <w:t xml:space="preserve"> </w:t>
      </w:r>
      <w:r w:rsidR="00AE3401" w:rsidRPr="001970CC">
        <w:rPr>
          <w:b/>
          <w:sz w:val="24"/>
          <w:szCs w:val="24"/>
          <w:u w:val="single"/>
          <w:lang w:val="ro-RO"/>
        </w:rPr>
        <w:t>suspendării</w:t>
      </w:r>
      <w:r w:rsidR="00AE3401" w:rsidRPr="001970CC">
        <w:rPr>
          <w:b/>
          <w:sz w:val="24"/>
          <w:szCs w:val="24"/>
          <w:lang w:val="ro-RO"/>
        </w:rPr>
        <w:t xml:space="preserve"> serviciilor la cererea beneficiarului/reprezentantului legal</w:t>
      </w:r>
      <w:r w:rsidRPr="001970CC">
        <w:rPr>
          <w:b/>
          <w:sz w:val="24"/>
          <w:szCs w:val="24"/>
          <w:lang w:val="ro-RO"/>
        </w:rPr>
        <w:t xml:space="preserve"> </w:t>
      </w:r>
      <w:r w:rsidR="00AE3401" w:rsidRPr="001970CC">
        <w:rPr>
          <w:b/>
          <w:sz w:val="24"/>
          <w:szCs w:val="24"/>
          <w:lang w:val="ro-RO"/>
        </w:rPr>
        <w:t>pentru o perioadă de maxim 60 de zile</w:t>
      </w:r>
      <w:r w:rsidR="00AE3401" w:rsidRPr="001970CC">
        <w:rPr>
          <w:sz w:val="24"/>
          <w:szCs w:val="24"/>
          <w:lang w:val="ro-RO"/>
        </w:rPr>
        <w:t xml:space="preserve">, cu  </w:t>
      </w:r>
      <w:r w:rsidR="00AE3401" w:rsidRPr="001970CC">
        <w:rPr>
          <w:i/>
          <w:sz w:val="24"/>
          <w:szCs w:val="24"/>
          <w:lang w:val="ro-RO"/>
        </w:rPr>
        <w:t>acordul scris</w:t>
      </w:r>
      <w:r w:rsidR="00AE3401" w:rsidRPr="001970CC">
        <w:rPr>
          <w:sz w:val="24"/>
          <w:szCs w:val="24"/>
          <w:lang w:val="ro-RO"/>
        </w:rPr>
        <w:t xml:space="preserve"> al persoanei care asigură găzduirea și îngrijirea pe perioada respectivă,</w:t>
      </w:r>
      <w:r w:rsidR="00AE3401" w:rsidRPr="001970CC">
        <w:rPr>
          <w:b/>
          <w:sz w:val="24"/>
          <w:szCs w:val="24"/>
          <w:lang w:val="ro-RO"/>
        </w:rPr>
        <w:t xml:space="preserve"> centrul </w:t>
      </w:r>
      <w:r w:rsidR="00AE3401" w:rsidRPr="001970CC">
        <w:rPr>
          <w:b/>
          <w:i/>
          <w:sz w:val="24"/>
          <w:szCs w:val="24"/>
          <w:lang w:val="ro-RO"/>
        </w:rPr>
        <w:t xml:space="preserve">va efectua </w:t>
      </w:r>
      <w:r w:rsidR="00AE3401" w:rsidRPr="001970CC">
        <w:rPr>
          <w:b/>
          <w:i/>
          <w:sz w:val="24"/>
          <w:szCs w:val="24"/>
          <w:u w:val="single"/>
          <w:lang w:val="ro-RO"/>
        </w:rPr>
        <w:t>ancheta socială</w:t>
      </w:r>
      <w:r w:rsidR="00AE3401" w:rsidRPr="001970CC">
        <w:rPr>
          <w:b/>
          <w:i/>
          <w:sz w:val="24"/>
          <w:szCs w:val="24"/>
          <w:lang w:val="ro-RO"/>
        </w:rPr>
        <w:t xml:space="preserve"> la persoana/familia respectivă</w:t>
      </w:r>
      <w:r w:rsidR="00AE3401" w:rsidRPr="001970CC">
        <w:rPr>
          <w:sz w:val="24"/>
          <w:szCs w:val="24"/>
          <w:lang w:val="ro-RO"/>
        </w:rPr>
        <w:t xml:space="preserve">; </w:t>
      </w:r>
    </w:p>
    <w:p w14:paraId="39C3623F" w14:textId="77777777" w:rsidR="00AE3401" w:rsidRPr="001970CC" w:rsidRDefault="005779BB"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o-RO" w:eastAsia="ar-SA"/>
        </w:rPr>
      </w:pPr>
      <w:r w:rsidRPr="001970CC">
        <w:rPr>
          <w:sz w:val="24"/>
          <w:szCs w:val="24"/>
          <w:lang w:val="ro-RO" w:eastAsia="ar-SA"/>
        </w:rPr>
        <w:lastRenderedPageBreak/>
        <w:tab/>
      </w:r>
      <w:r w:rsidRPr="001970CC">
        <w:rPr>
          <w:sz w:val="24"/>
          <w:szCs w:val="24"/>
          <w:lang w:val="ro-RO" w:eastAsia="ar-SA"/>
        </w:rPr>
        <w:tab/>
      </w:r>
      <w:r w:rsidR="00AE3401" w:rsidRPr="001970CC">
        <w:rPr>
          <w:sz w:val="24"/>
          <w:szCs w:val="24"/>
          <w:lang w:val="ro-RO" w:eastAsia="ar-SA"/>
        </w:rPr>
        <w:t>Centrul</w:t>
      </w:r>
      <w:r w:rsidRPr="001970CC">
        <w:rPr>
          <w:sz w:val="24"/>
          <w:szCs w:val="24"/>
          <w:lang w:val="ro-RO" w:eastAsia="ar-SA"/>
        </w:rPr>
        <w:t xml:space="preserve"> </w:t>
      </w:r>
      <w:r w:rsidR="00AE3401" w:rsidRPr="001970CC">
        <w:rPr>
          <w:sz w:val="24"/>
          <w:szCs w:val="24"/>
          <w:lang w:val="ro-RO" w:eastAsia="ar-SA"/>
        </w:rPr>
        <w:t>întocmeşte</w:t>
      </w:r>
      <w:r w:rsidRPr="001970CC">
        <w:rPr>
          <w:sz w:val="24"/>
          <w:szCs w:val="24"/>
          <w:lang w:val="ro-RO" w:eastAsia="ar-SA"/>
        </w:rPr>
        <w:t xml:space="preserve"> </w:t>
      </w:r>
      <w:r w:rsidR="00AE3401" w:rsidRPr="001970CC">
        <w:rPr>
          <w:b/>
          <w:i/>
          <w:sz w:val="24"/>
          <w:szCs w:val="24"/>
          <w:lang w:val="ro-RO" w:eastAsia="ar-SA"/>
        </w:rPr>
        <w:t>Fişa de</w:t>
      </w:r>
      <w:r w:rsidRPr="001970CC">
        <w:rPr>
          <w:b/>
          <w:i/>
          <w:sz w:val="24"/>
          <w:szCs w:val="24"/>
          <w:lang w:val="ro-RO" w:eastAsia="ar-SA"/>
        </w:rPr>
        <w:t xml:space="preserve"> </w:t>
      </w:r>
      <w:r w:rsidR="00AE3401" w:rsidRPr="001970CC">
        <w:rPr>
          <w:b/>
          <w:i/>
          <w:sz w:val="24"/>
          <w:szCs w:val="24"/>
          <w:lang w:val="ro-RO" w:eastAsia="ar-SA"/>
        </w:rPr>
        <w:t>suspendare/încetare a serviciilor</w:t>
      </w:r>
      <w:r w:rsidRPr="001970CC">
        <w:rPr>
          <w:b/>
          <w:i/>
          <w:sz w:val="24"/>
          <w:szCs w:val="24"/>
          <w:lang w:val="ro-RO" w:eastAsia="ar-SA"/>
        </w:rPr>
        <w:t xml:space="preserve"> </w:t>
      </w:r>
      <w:r w:rsidR="00AE3401" w:rsidRPr="001970CC">
        <w:rPr>
          <w:sz w:val="24"/>
          <w:szCs w:val="24"/>
          <w:lang w:val="ro-RO" w:eastAsia="ar-SA"/>
        </w:rPr>
        <w:t>în termen de maxim 24 ore, la constatarea</w:t>
      </w:r>
      <w:r w:rsidRPr="001970CC">
        <w:rPr>
          <w:sz w:val="24"/>
          <w:szCs w:val="24"/>
          <w:lang w:val="ro-RO" w:eastAsia="ar-SA"/>
        </w:rPr>
        <w:t xml:space="preserve"> </w:t>
      </w:r>
      <w:r w:rsidR="00AE3401" w:rsidRPr="001970CC">
        <w:rPr>
          <w:sz w:val="24"/>
          <w:szCs w:val="24"/>
          <w:lang w:val="ro-RO" w:eastAsia="ar-SA"/>
        </w:rPr>
        <w:t>uneia din situațiile</w:t>
      </w:r>
      <w:r w:rsidRPr="001970CC">
        <w:rPr>
          <w:sz w:val="24"/>
          <w:szCs w:val="24"/>
          <w:lang w:val="ro-RO" w:eastAsia="ar-SA"/>
        </w:rPr>
        <w:t xml:space="preserve"> </w:t>
      </w:r>
      <w:r w:rsidR="00AE3401" w:rsidRPr="001970CC">
        <w:rPr>
          <w:sz w:val="24"/>
          <w:szCs w:val="24"/>
          <w:lang w:val="ro-RO" w:eastAsia="ar-SA"/>
        </w:rPr>
        <w:t xml:space="preserve">descrise la Modulul II, Standardul 4, punctele 5, 6 din Anexa 1 la </w:t>
      </w:r>
      <w:r w:rsidR="00AE3401" w:rsidRPr="001970CC">
        <w:rPr>
          <w:i/>
          <w:sz w:val="24"/>
          <w:szCs w:val="24"/>
          <w:lang w:val="ro-RO" w:eastAsia="ar-SA"/>
        </w:rPr>
        <w:t>Ordinul 82/2019, privind</w:t>
      </w:r>
      <w:r w:rsidRPr="001970CC">
        <w:rPr>
          <w:i/>
          <w:sz w:val="24"/>
          <w:szCs w:val="24"/>
          <w:lang w:val="ro-RO" w:eastAsia="ar-SA"/>
        </w:rPr>
        <w:t xml:space="preserve"> </w:t>
      </w:r>
      <w:r w:rsidR="00AE3401" w:rsidRPr="001970CC">
        <w:rPr>
          <w:i/>
          <w:sz w:val="24"/>
          <w:szCs w:val="24"/>
          <w:lang w:val="ro-RO" w:eastAsia="ar-SA"/>
        </w:rPr>
        <w:t>aprobarea</w:t>
      </w:r>
      <w:r w:rsidRPr="001970CC">
        <w:rPr>
          <w:i/>
          <w:sz w:val="24"/>
          <w:szCs w:val="24"/>
          <w:lang w:val="ro-RO" w:eastAsia="ar-SA"/>
        </w:rPr>
        <w:t xml:space="preserve"> </w:t>
      </w:r>
      <w:r w:rsidR="00AE3401" w:rsidRPr="001970CC">
        <w:rPr>
          <w:i/>
          <w:sz w:val="24"/>
          <w:szCs w:val="24"/>
          <w:lang w:val="ro-RO" w:eastAsia="ar-SA"/>
        </w:rPr>
        <w:t>Standardelor</w:t>
      </w:r>
      <w:r w:rsidRPr="001970CC">
        <w:rPr>
          <w:i/>
          <w:sz w:val="24"/>
          <w:szCs w:val="24"/>
          <w:lang w:val="ro-RO" w:eastAsia="ar-SA"/>
        </w:rPr>
        <w:t xml:space="preserve"> specifice </w:t>
      </w:r>
      <w:r w:rsidR="00AE3401" w:rsidRPr="001970CC">
        <w:rPr>
          <w:i/>
          <w:sz w:val="24"/>
          <w:szCs w:val="24"/>
          <w:lang w:val="ro-RO" w:eastAsia="ar-SA"/>
        </w:rPr>
        <w:t>minime de calitate</w:t>
      </w:r>
      <w:r w:rsidRPr="001970CC">
        <w:rPr>
          <w:i/>
          <w:sz w:val="24"/>
          <w:szCs w:val="24"/>
          <w:lang w:val="ro-RO" w:eastAsia="ar-SA"/>
        </w:rPr>
        <w:t xml:space="preserve"> </w:t>
      </w:r>
      <w:r w:rsidR="00AE3401" w:rsidRPr="001970CC">
        <w:rPr>
          <w:i/>
          <w:sz w:val="24"/>
          <w:szCs w:val="24"/>
          <w:lang w:val="ro-RO" w:eastAsia="ar-SA"/>
        </w:rPr>
        <w:t>obligatorii</w:t>
      </w:r>
      <w:r w:rsidRPr="001970CC">
        <w:rPr>
          <w:i/>
          <w:sz w:val="24"/>
          <w:szCs w:val="24"/>
          <w:lang w:val="ro-RO" w:eastAsia="ar-SA"/>
        </w:rPr>
        <w:t xml:space="preserve"> </w:t>
      </w:r>
      <w:r w:rsidR="00AE3401" w:rsidRPr="001970CC">
        <w:rPr>
          <w:i/>
          <w:sz w:val="24"/>
          <w:szCs w:val="24"/>
          <w:lang w:val="ro-RO" w:eastAsia="ar-SA"/>
        </w:rPr>
        <w:t>pentru</w:t>
      </w:r>
      <w:r w:rsidRPr="001970CC">
        <w:rPr>
          <w:i/>
          <w:sz w:val="24"/>
          <w:szCs w:val="24"/>
          <w:lang w:val="ro-RO" w:eastAsia="ar-SA"/>
        </w:rPr>
        <w:t xml:space="preserve"> </w:t>
      </w:r>
      <w:r w:rsidR="00AE3401" w:rsidRPr="001970CC">
        <w:rPr>
          <w:i/>
          <w:sz w:val="24"/>
          <w:szCs w:val="24"/>
          <w:lang w:val="ro-RO" w:eastAsia="ar-SA"/>
        </w:rPr>
        <w:t>serviciile</w:t>
      </w:r>
      <w:r w:rsidRPr="001970CC">
        <w:rPr>
          <w:i/>
          <w:sz w:val="24"/>
          <w:szCs w:val="24"/>
          <w:lang w:val="ro-RO" w:eastAsia="ar-SA"/>
        </w:rPr>
        <w:t xml:space="preserve"> </w:t>
      </w:r>
      <w:r w:rsidR="00AE3401" w:rsidRPr="001970CC">
        <w:rPr>
          <w:i/>
          <w:sz w:val="24"/>
          <w:szCs w:val="24"/>
          <w:lang w:val="ro-RO" w:eastAsia="ar-SA"/>
        </w:rPr>
        <w:t>sociale destinate persoanelor</w:t>
      </w:r>
      <w:r w:rsidRPr="001970CC">
        <w:rPr>
          <w:i/>
          <w:sz w:val="24"/>
          <w:szCs w:val="24"/>
          <w:lang w:val="ro-RO" w:eastAsia="ar-SA"/>
        </w:rPr>
        <w:t xml:space="preserve"> </w:t>
      </w:r>
      <w:r w:rsidR="00AE3401" w:rsidRPr="001970CC">
        <w:rPr>
          <w:i/>
          <w:sz w:val="24"/>
          <w:szCs w:val="24"/>
          <w:lang w:val="ro-RO" w:eastAsia="ar-SA"/>
        </w:rPr>
        <w:t>adulte cu dizabilitãți.</w:t>
      </w:r>
    </w:p>
    <w:p w14:paraId="179CCDA7" w14:textId="77777777" w:rsidR="00AE3401" w:rsidRPr="001970CC" w:rsidRDefault="005779BB"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o-RO" w:eastAsia="ar-SA"/>
        </w:rPr>
      </w:pPr>
      <w:r w:rsidRPr="001970CC">
        <w:rPr>
          <w:sz w:val="24"/>
          <w:szCs w:val="24"/>
          <w:lang w:val="ro-RO" w:eastAsia="ar-SA"/>
        </w:rPr>
        <w:tab/>
      </w:r>
      <w:r w:rsidRPr="001970CC">
        <w:rPr>
          <w:sz w:val="24"/>
          <w:szCs w:val="24"/>
          <w:lang w:val="ro-RO" w:eastAsia="ar-SA"/>
        </w:rPr>
        <w:tab/>
      </w:r>
      <w:r w:rsidR="00AE3401" w:rsidRPr="001970CC">
        <w:rPr>
          <w:sz w:val="24"/>
          <w:szCs w:val="24"/>
          <w:lang w:val="ro-RO" w:eastAsia="ar-SA"/>
        </w:rPr>
        <w:t>Fişa de</w:t>
      </w:r>
      <w:r w:rsidRPr="001970CC">
        <w:rPr>
          <w:sz w:val="24"/>
          <w:szCs w:val="24"/>
          <w:lang w:val="ro-RO" w:eastAsia="ar-SA"/>
        </w:rPr>
        <w:t xml:space="preserve"> </w:t>
      </w:r>
      <w:r w:rsidR="00AE3401" w:rsidRPr="001970CC">
        <w:rPr>
          <w:sz w:val="24"/>
          <w:szCs w:val="24"/>
          <w:lang w:val="ro-RO" w:eastAsia="ar-SA"/>
        </w:rPr>
        <w:t>suspendare/încetare a acordării</w:t>
      </w:r>
      <w:r w:rsidRPr="001970CC">
        <w:rPr>
          <w:sz w:val="24"/>
          <w:szCs w:val="24"/>
          <w:lang w:val="ro-RO" w:eastAsia="ar-SA"/>
        </w:rPr>
        <w:t xml:space="preserve"> </w:t>
      </w:r>
      <w:r w:rsidR="00AE3401" w:rsidRPr="001970CC">
        <w:rPr>
          <w:sz w:val="24"/>
          <w:szCs w:val="24"/>
          <w:lang w:val="ro-RO" w:eastAsia="ar-SA"/>
        </w:rPr>
        <w:t>serviciului social cuprinde</w:t>
      </w:r>
      <w:r w:rsidRPr="001970CC">
        <w:rPr>
          <w:sz w:val="24"/>
          <w:szCs w:val="24"/>
          <w:lang w:val="ro-RO" w:eastAsia="ar-SA"/>
        </w:rPr>
        <w:t xml:space="preserve"> </w:t>
      </w:r>
      <w:r w:rsidR="00AE3401" w:rsidRPr="001970CC">
        <w:rPr>
          <w:sz w:val="24"/>
          <w:szCs w:val="24"/>
          <w:lang w:val="ro-RO" w:eastAsia="ar-SA"/>
        </w:rPr>
        <w:t>informaţii</w:t>
      </w:r>
      <w:r w:rsidRPr="001970CC">
        <w:rPr>
          <w:sz w:val="24"/>
          <w:szCs w:val="24"/>
          <w:lang w:val="ro-RO" w:eastAsia="ar-SA"/>
        </w:rPr>
        <w:t xml:space="preserve"> </w:t>
      </w:r>
      <w:r w:rsidR="00AE3401" w:rsidRPr="001970CC">
        <w:rPr>
          <w:sz w:val="24"/>
          <w:szCs w:val="24"/>
          <w:lang w:val="ro-RO" w:eastAsia="ar-SA"/>
        </w:rPr>
        <w:t>despre</w:t>
      </w:r>
      <w:r w:rsidRPr="001970CC">
        <w:rPr>
          <w:sz w:val="24"/>
          <w:szCs w:val="24"/>
          <w:lang w:val="ro-RO" w:eastAsia="ar-SA"/>
        </w:rPr>
        <w:t xml:space="preserve"> </w:t>
      </w:r>
      <w:r w:rsidR="00AE3401" w:rsidRPr="001970CC">
        <w:rPr>
          <w:sz w:val="24"/>
          <w:szCs w:val="24"/>
          <w:lang w:val="ro-RO" w:eastAsia="ar-SA"/>
        </w:rPr>
        <w:t>condiţiile</w:t>
      </w:r>
      <w:r w:rsidRPr="001970CC">
        <w:rPr>
          <w:sz w:val="24"/>
          <w:szCs w:val="24"/>
          <w:lang w:val="ro-RO" w:eastAsia="ar-SA"/>
        </w:rPr>
        <w:t xml:space="preserve"> </w:t>
      </w:r>
      <w:r w:rsidR="00AE3401" w:rsidRPr="001970CC">
        <w:rPr>
          <w:sz w:val="24"/>
          <w:szCs w:val="24"/>
          <w:lang w:val="ro-RO" w:eastAsia="ar-SA"/>
        </w:rPr>
        <w:t>în care beneficiarul a părăsit</w:t>
      </w:r>
      <w:r w:rsidR="00D843A4" w:rsidRPr="001970CC">
        <w:rPr>
          <w:sz w:val="24"/>
          <w:szCs w:val="24"/>
          <w:lang w:val="ro-RO" w:eastAsia="ar-SA"/>
        </w:rPr>
        <w:t xml:space="preserve"> </w:t>
      </w:r>
      <w:r w:rsidR="00AE3401" w:rsidRPr="001970CC">
        <w:rPr>
          <w:sz w:val="24"/>
          <w:szCs w:val="24"/>
          <w:lang w:val="ro-RO" w:eastAsia="ar-SA"/>
        </w:rPr>
        <w:t>centrul: situaţia care a determinat</w:t>
      </w:r>
      <w:r w:rsidR="00D843A4" w:rsidRPr="001970CC">
        <w:rPr>
          <w:sz w:val="24"/>
          <w:szCs w:val="24"/>
          <w:lang w:val="ro-RO" w:eastAsia="ar-SA"/>
        </w:rPr>
        <w:t xml:space="preserve"> </w:t>
      </w:r>
      <w:r w:rsidR="00AE3401" w:rsidRPr="001970CC">
        <w:rPr>
          <w:sz w:val="24"/>
          <w:szCs w:val="24"/>
          <w:lang w:val="ro-RO" w:eastAsia="ar-SA"/>
        </w:rPr>
        <w:t>suspendarea/încetarea, documentele</w:t>
      </w:r>
      <w:r w:rsidR="00D843A4" w:rsidRPr="001970CC">
        <w:rPr>
          <w:sz w:val="24"/>
          <w:szCs w:val="24"/>
          <w:lang w:val="ro-RO" w:eastAsia="ar-SA"/>
        </w:rPr>
        <w:t xml:space="preserve"> </w:t>
      </w:r>
      <w:r w:rsidR="00AE3401" w:rsidRPr="001970CC">
        <w:rPr>
          <w:sz w:val="24"/>
          <w:szCs w:val="24"/>
          <w:lang w:val="ro-RO" w:eastAsia="ar-SA"/>
        </w:rPr>
        <w:t>aferente, îmbrăcămintea</w:t>
      </w:r>
      <w:r w:rsidR="00D843A4" w:rsidRPr="001970CC">
        <w:rPr>
          <w:sz w:val="24"/>
          <w:szCs w:val="24"/>
          <w:lang w:val="ro-RO" w:eastAsia="ar-SA"/>
        </w:rPr>
        <w:t xml:space="preserve"> </w:t>
      </w:r>
      <w:r w:rsidR="00AE3401" w:rsidRPr="001970CC">
        <w:rPr>
          <w:sz w:val="24"/>
          <w:szCs w:val="24"/>
          <w:lang w:val="ro-RO" w:eastAsia="ar-SA"/>
        </w:rPr>
        <w:t>şi</w:t>
      </w:r>
      <w:r w:rsidR="00D843A4" w:rsidRPr="001970CC">
        <w:rPr>
          <w:sz w:val="24"/>
          <w:szCs w:val="24"/>
          <w:lang w:val="ro-RO" w:eastAsia="ar-SA"/>
        </w:rPr>
        <w:t xml:space="preserve"> </w:t>
      </w:r>
      <w:r w:rsidR="00AE3401" w:rsidRPr="001970CC">
        <w:rPr>
          <w:sz w:val="24"/>
          <w:szCs w:val="24"/>
          <w:lang w:val="ro-RO" w:eastAsia="ar-SA"/>
        </w:rPr>
        <w:t>mijloacele de transport folosite, însoţitori, bagaj, precum şi</w:t>
      </w:r>
      <w:r w:rsidR="00D843A4" w:rsidRPr="001970CC">
        <w:rPr>
          <w:sz w:val="24"/>
          <w:szCs w:val="24"/>
          <w:lang w:val="ro-RO" w:eastAsia="ar-SA"/>
        </w:rPr>
        <w:t xml:space="preserve"> </w:t>
      </w:r>
      <w:r w:rsidR="00AE3401" w:rsidRPr="001970CC">
        <w:rPr>
          <w:sz w:val="24"/>
          <w:szCs w:val="24"/>
          <w:lang w:val="ro-RO" w:eastAsia="ar-SA"/>
        </w:rPr>
        <w:t>destinaţia</w:t>
      </w:r>
      <w:r w:rsidR="00D843A4" w:rsidRPr="001970CC">
        <w:rPr>
          <w:sz w:val="24"/>
          <w:szCs w:val="24"/>
          <w:lang w:val="ro-RO" w:eastAsia="ar-SA"/>
        </w:rPr>
        <w:t xml:space="preserve"> </w:t>
      </w:r>
      <w:r w:rsidR="00AE3401" w:rsidRPr="001970CC">
        <w:rPr>
          <w:sz w:val="24"/>
          <w:szCs w:val="24"/>
          <w:lang w:val="ro-RO" w:eastAsia="ar-SA"/>
        </w:rPr>
        <w:t xml:space="preserve">comunicată. </w:t>
      </w:r>
    </w:p>
    <w:p w14:paraId="758A2D12" w14:textId="77777777" w:rsidR="00AE3401" w:rsidRPr="001970CC" w:rsidRDefault="00D843A4"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t>Î</w:t>
      </w:r>
      <w:r w:rsidR="00AE3401" w:rsidRPr="001970CC">
        <w:rPr>
          <w:sz w:val="24"/>
          <w:szCs w:val="24"/>
          <w:lang w:val="ro-RO"/>
        </w:rPr>
        <w:t>n situaţia</w:t>
      </w:r>
      <w:r w:rsidRPr="001970CC">
        <w:rPr>
          <w:sz w:val="24"/>
          <w:szCs w:val="24"/>
          <w:lang w:val="ro-RO"/>
        </w:rPr>
        <w:t xml:space="preserve"> </w:t>
      </w:r>
      <w:r w:rsidR="00AE3401" w:rsidRPr="001970CC">
        <w:rPr>
          <w:b/>
          <w:sz w:val="24"/>
          <w:szCs w:val="24"/>
          <w:u w:val="single"/>
          <w:lang w:val="ro-RO"/>
        </w:rPr>
        <w:t>încetării</w:t>
      </w:r>
      <w:r w:rsidR="00AE3401" w:rsidRPr="001970CC">
        <w:rPr>
          <w:b/>
          <w:sz w:val="24"/>
          <w:szCs w:val="24"/>
          <w:lang w:val="ro-RO"/>
        </w:rPr>
        <w:t xml:space="preserve"> serviciilor</w:t>
      </w:r>
      <w:r w:rsidRPr="001970CC">
        <w:rPr>
          <w:b/>
          <w:sz w:val="24"/>
          <w:szCs w:val="24"/>
          <w:lang w:val="ro-RO"/>
        </w:rPr>
        <w:t xml:space="preserve"> </w:t>
      </w:r>
      <w:r w:rsidR="00AE3401" w:rsidRPr="001970CC">
        <w:rPr>
          <w:b/>
          <w:sz w:val="24"/>
          <w:szCs w:val="24"/>
          <w:lang w:val="ro-RO"/>
        </w:rPr>
        <w:t>sociale</w:t>
      </w:r>
      <w:r w:rsidR="00AE3401" w:rsidRPr="001970CC">
        <w:rPr>
          <w:sz w:val="24"/>
          <w:szCs w:val="24"/>
          <w:lang w:val="ro-RO"/>
        </w:rPr>
        <w:t>,</w:t>
      </w:r>
      <w:r w:rsidR="00DC4754" w:rsidRPr="001970CC">
        <w:rPr>
          <w:sz w:val="24"/>
          <w:szCs w:val="24"/>
          <w:lang w:val="ro-RO"/>
        </w:rPr>
        <w:t xml:space="preserve"> </w:t>
      </w:r>
      <w:r w:rsidR="009037E2" w:rsidRPr="001970CC">
        <w:rPr>
          <w:i/>
          <w:iCs/>
          <w:sz w:val="24"/>
          <w:szCs w:val="24"/>
          <w:lang w:val="ro-RO"/>
        </w:rPr>
        <w:t>Centrul de A</w:t>
      </w:r>
      <w:r w:rsidR="0024169C" w:rsidRPr="001970CC">
        <w:rPr>
          <w:i/>
          <w:iCs/>
          <w:sz w:val="24"/>
          <w:szCs w:val="24"/>
          <w:lang w:val="ro-RO"/>
        </w:rPr>
        <w:t>bilitare și Reabilitare pentru Persoane Adulte cu D</w:t>
      </w:r>
      <w:r w:rsidR="009037E2" w:rsidRPr="001970CC">
        <w:rPr>
          <w:i/>
          <w:iCs/>
          <w:sz w:val="24"/>
          <w:szCs w:val="24"/>
          <w:lang w:val="ro-RO"/>
        </w:rPr>
        <w:t>izabilități (C</w:t>
      </w:r>
      <w:r w:rsidRPr="001970CC">
        <w:rPr>
          <w:i/>
          <w:iCs/>
          <w:sz w:val="24"/>
          <w:szCs w:val="24"/>
          <w:lang w:val="ro-RO"/>
        </w:rPr>
        <w:t>A</w:t>
      </w:r>
      <w:r w:rsidR="009037E2" w:rsidRPr="001970CC">
        <w:rPr>
          <w:i/>
          <w:iCs/>
          <w:sz w:val="24"/>
          <w:szCs w:val="24"/>
          <w:lang w:val="ro-RO"/>
        </w:rPr>
        <w:t>bR) Călinești</w:t>
      </w:r>
      <w:r w:rsidRPr="001970CC">
        <w:rPr>
          <w:i/>
          <w:iCs/>
          <w:sz w:val="24"/>
          <w:szCs w:val="24"/>
          <w:lang w:val="ro-RO"/>
        </w:rPr>
        <w:t xml:space="preserve"> </w:t>
      </w:r>
      <w:r w:rsidR="00AE3401" w:rsidRPr="001970CC">
        <w:rPr>
          <w:sz w:val="24"/>
          <w:szCs w:val="24"/>
          <w:lang w:val="ro-RO"/>
        </w:rPr>
        <w:t xml:space="preserve">înaintează o </w:t>
      </w:r>
      <w:r w:rsidR="00AE3401" w:rsidRPr="001970CC">
        <w:rPr>
          <w:sz w:val="24"/>
          <w:szCs w:val="24"/>
          <w:u w:val="single"/>
          <w:lang w:val="ro-RO"/>
        </w:rPr>
        <w:t>adresă</w:t>
      </w:r>
      <w:r w:rsidR="00AE3401" w:rsidRPr="001970CC">
        <w:rPr>
          <w:sz w:val="24"/>
          <w:szCs w:val="24"/>
          <w:lang w:val="ro-RO"/>
        </w:rPr>
        <w:t xml:space="preserve"> în acest sens către DGASPC Argeş prin care transmite Biroului Management de Caz pentru Adulţi</w:t>
      </w:r>
      <w:r w:rsidRPr="001970CC">
        <w:rPr>
          <w:sz w:val="24"/>
          <w:szCs w:val="24"/>
          <w:lang w:val="ro-RO"/>
        </w:rPr>
        <w:t xml:space="preserve"> </w:t>
      </w:r>
      <w:r w:rsidR="00AE3401" w:rsidRPr="001970CC">
        <w:rPr>
          <w:sz w:val="24"/>
          <w:szCs w:val="24"/>
          <w:lang w:val="ro-RO"/>
        </w:rPr>
        <w:t>şi Monitorizare Servicii Sociale: Fişa de  încetare a acordării serviciului şi pe bază de proces verbal de predare – primire, copia documentelor care alcătuiesc dosarul personal al beneficiarului.</w:t>
      </w:r>
    </w:p>
    <w:p w14:paraId="50F00E97" w14:textId="77777777" w:rsidR="00AE3401" w:rsidRPr="001970CC" w:rsidRDefault="00D843A4"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r>
      <w:r w:rsidR="00AE3401" w:rsidRPr="001970CC">
        <w:rPr>
          <w:sz w:val="24"/>
          <w:szCs w:val="24"/>
          <w:lang w:val="ro-RO"/>
        </w:rPr>
        <w:t>Procesul verbal de predare-primire este semnat de părţi</w:t>
      </w:r>
      <w:r w:rsidRPr="001970CC">
        <w:rPr>
          <w:sz w:val="24"/>
          <w:szCs w:val="24"/>
          <w:lang w:val="ro-RO"/>
        </w:rPr>
        <w:t xml:space="preserve"> </w:t>
      </w:r>
      <w:r w:rsidR="00AE3401" w:rsidRPr="001970CC">
        <w:rPr>
          <w:sz w:val="24"/>
          <w:szCs w:val="24"/>
          <w:lang w:val="ro-RO"/>
        </w:rPr>
        <w:t>şi arhivat la sediul DGASPC Argeş.</w:t>
      </w:r>
    </w:p>
    <w:p w14:paraId="246C84DC" w14:textId="77777777" w:rsidR="00AE3401" w:rsidRPr="001970CC" w:rsidRDefault="00D843A4"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r>
      <w:r w:rsidR="00AE3401" w:rsidRPr="001970CC">
        <w:rPr>
          <w:sz w:val="24"/>
          <w:szCs w:val="24"/>
          <w:lang w:val="ro-RO"/>
        </w:rPr>
        <w:t xml:space="preserve">Directorul General Adjunct repartizează adresa </w:t>
      </w:r>
      <w:r w:rsidR="00AE3401" w:rsidRPr="001970CC">
        <w:rPr>
          <w:bCs/>
          <w:sz w:val="24"/>
          <w:szCs w:val="24"/>
          <w:lang w:val="ro-RO"/>
        </w:rPr>
        <w:t>centrului</w:t>
      </w:r>
      <w:r w:rsidR="00AE3401" w:rsidRPr="001970CC">
        <w:rPr>
          <w:sz w:val="24"/>
          <w:szCs w:val="24"/>
          <w:lang w:val="ro-RO"/>
        </w:rPr>
        <w:t xml:space="preserve"> către BMCAMSS; </w:t>
      </w:r>
    </w:p>
    <w:p w14:paraId="7231A2C4" w14:textId="77777777" w:rsidR="00AE3401" w:rsidRPr="001970CC" w:rsidRDefault="00D843A4"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r>
      <w:r w:rsidR="00AE3401" w:rsidRPr="001970CC">
        <w:rPr>
          <w:sz w:val="24"/>
          <w:szCs w:val="24"/>
          <w:lang w:val="ro-RO"/>
        </w:rPr>
        <w:t xml:space="preserve">BMCAMSS întocmeşte un </w:t>
      </w:r>
      <w:r w:rsidR="00AE3401" w:rsidRPr="001970CC">
        <w:rPr>
          <w:sz w:val="24"/>
          <w:szCs w:val="24"/>
          <w:u w:val="single"/>
          <w:lang w:val="ro-RO"/>
        </w:rPr>
        <w:t>Referat de încetare a acordării serviciului social</w:t>
      </w:r>
      <w:r w:rsidR="00AE3401" w:rsidRPr="001970CC">
        <w:rPr>
          <w:sz w:val="24"/>
          <w:szCs w:val="24"/>
          <w:lang w:val="ro-RO"/>
        </w:rPr>
        <w:t>, pe baza documentelor primite, şi</w:t>
      </w:r>
      <w:r w:rsidR="00AE3401" w:rsidRPr="001970CC">
        <w:rPr>
          <w:b/>
          <w:sz w:val="24"/>
          <w:szCs w:val="24"/>
          <w:lang w:val="ro-RO"/>
        </w:rPr>
        <w:t>-</w:t>
      </w:r>
      <w:r w:rsidR="00AE3401" w:rsidRPr="001970CC">
        <w:rPr>
          <w:sz w:val="24"/>
          <w:szCs w:val="24"/>
          <w:lang w:val="ro-RO"/>
        </w:rPr>
        <w:t xml:space="preserve">l înaintează Directorului General în vederea emiterii </w:t>
      </w:r>
      <w:r w:rsidR="00AE3401" w:rsidRPr="001970CC">
        <w:rPr>
          <w:sz w:val="24"/>
          <w:szCs w:val="24"/>
          <w:u w:val="single"/>
          <w:lang w:val="ro-RO"/>
        </w:rPr>
        <w:t>Dispoziţiei de încetare a acordării serviciului social</w:t>
      </w:r>
      <w:r w:rsidRPr="001970CC">
        <w:rPr>
          <w:sz w:val="24"/>
          <w:szCs w:val="24"/>
          <w:u w:val="single"/>
          <w:lang w:val="ro-RO"/>
        </w:rPr>
        <w:t xml:space="preserve"> </w:t>
      </w:r>
      <w:r w:rsidR="00AE3401" w:rsidRPr="001970CC">
        <w:rPr>
          <w:sz w:val="24"/>
          <w:szCs w:val="24"/>
          <w:lang w:val="ro-RO"/>
        </w:rPr>
        <w:t xml:space="preserve">şi totodată transmite o copie a </w:t>
      </w:r>
      <w:r w:rsidR="00AE3401" w:rsidRPr="001970CC">
        <w:rPr>
          <w:i/>
          <w:sz w:val="24"/>
          <w:szCs w:val="24"/>
          <w:lang w:val="ro-RO"/>
        </w:rPr>
        <w:t>Fişei de încetare a acordării serviciului</w:t>
      </w:r>
      <w:r w:rsidR="00AE3401" w:rsidRPr="001970CC">
        <w:rPr>
          <w:sz w:val="24"/>
          <w:szCs w:val="24"/>
          <w:lang w:val="ro-RO"/>
        </w:rPr>
        <w:t>, către Comisia de Evaluare a Persoanelor Adulte cu Handicap care a emis decizia de admitere.</w:t>
      </w:r>
    </w:p>
    <w:p w14:paraId="753E37E7" w14:textId="77777777" w:rsidR="00AE3401" w:rsidRPr="001970CC" w:rsidRDefault="00D843A4"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r>
      <w:r w:rsidR="00AE3401" w:rsidRPr="001970CC">
        <w:rPr>
          <w:sz w:val="24"/>
          <w:szCs w:val="24"/>
          <w:lang w:val="ro-RO"/>
        </w:rPr>
        <w:t xml:space="preserve">Directorul General emite </w:t>
      </w:r>
      <w:r w:rsidR="00AE3401" w:rsidRPr="001970CC">
        <w:rPr>
          <w:sz w:val="24"/>
          <w:szCs w:val="24"/>
          <w:u w:val="single"/>
          <w:lang w:val="ro-RO"/>
        </w:rPr>
        <w:t>Dispoziţia de încetare a acordării serviciului social</w:t>
      </w:r>
      <w:r w:rsidR="00AE3401" w:rsidRPr="001970CC">
        <w:rPr>
          <w:sz w:val="24"/>
          <w:szCs w:val="24"/>
          <w:lang w:val="ro-RO"/>
        </w:rPr>
        <w:t>.</w:t>
      </w:r>
    </w:p>
    <w:p w14:paraId="6EF39F1D" w14:textId="77777777" w:rsidR="00AE3401" w:rsidRPr="001970CC" w:rsidRDefault="00D843A4" w:rsidP="00D843A4">
      <w:pPr>
        <w:tabs>
          <w:tab w:val="left"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ab/>
      </w:r>
      <w:r w:rsidRPr="001970CC">
        <w:rPr>
          <w:sz w:val="24"/>
          <w:szCs w:val="24"/>
          <w:lang w:val="ro-RO"/>
        </w:rPr>
        <w:tab/>
      </w:r>
      <w:r w:rsidR="00AE3401" w:rsidRPr="001970CC">
        <w:rPr>
          <w:sz w:val="24"/>
          <w:szCs w:val="24"/>
          <w:lang w:val="ro-RO"/>
        </w:rPr>
        <w:t>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14:paraId="132C01AA" w14:textId="77777777" w:rsidR="00AE3401" w:rsidRPr="001970CC" w:rsidRDefault="00AE3401" w:rsidP="001D0D5B">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1970CC">
        <w:rPr>
          <w:sz w:val="24"/>
          <w:szCs w:val="24"/>
          <w:lang w:val="ro-RO"/>
        </w:rPr>
        <w:t xml:space="preserve">                            </w:t>
      </w:r>
      <w:r w:rsidR="00DC4754" w:rsidRPr="001970CC">
        <w:rPr>
          <w:sz w:val="24"/>
          <w:szCs w:val="24"/>
          <w:lang w:val="ro-RO"/>
        </w:rPr>
        <w:t xml:space="preserve">  </w:t>
      </w:r>
      <w:r w:rsidRPr="001970CC">
        <w:rPr>
          <w:sz w:val="24"/>
          <w:szCs w:val="24"/>
          <w:lang w:val="ro-RO"/>
        </w:rPr>
        <w:t xml:space="preserve"> </w:t>
      </w:r>
      <w:r w:rsidR="00D843A4" w:rsidRPr="001970CC">
        <w:rPr>
          <w:sz w:val="24"/>
          <w:szCs w:val="24"/>
          <w:lang w:val="ro-RO"/>
        </w:rPr>
        <w:t xml:space="preserve">  </w:t>
      </w:r>
      <w:r w:rsidRPr="001970CC">
        <w:rPr>
          <w:sz w:val="24"/>
          <w:szCs w:val="24"/>
          <w:lang w:val="ro-RO"/>
        </w:rPr>
        <w:t>- va</w:t>
      </w:r>
      <w:r w:rsidR="00D843A4" w:rsidRPr="001970CC">
        <w:rPr>
          <w:sz w:val="24"/>
          <w:szCs w:val="24"/>
          <w:lang w:val="ro-RO"/>
        </w:rPr>
        <w:t xml:space="preserve"> </w:t>
      </w:r>
      <w:r w:rsidRPr="001970CC">
        <w:rPr>
          <w:sz w:val="24"/>
          <w:szCs w:val="24"/>
          <w:lang w:val="ro-RO"/>
        </w:rPr>
        <w:t>transmite</w:t>
      </w:r>
      <w:r w:rsidR="00D843A4" w:rsidRPr="001970CC">
        <w:rPr>
          <w:sz w:val="24"/>
          <w:szCs w:val="24"/>
          <w:lang w:val="ro-RO"/>
        </w:rPr>
        <w:t xml:space="preserve"> </w:t>
      </w:r>
      <w:r w:rsidR="009037E2" w:rsidRPr="001970CC">
        <w:rPr>
          <w:sz w:val="24"/>
          <w:szCs w:val="24"/>
          <w:lang w:val="ro-RO"/>
        </w:rPr>
        <w:t>CAbR</w:t>
      </w:r>
      <w:r w:rsidRPr="001970CC">
        <w:rPr>
          <w:sz w:val="24"/>
          <w:szCs w:val="24"/>
          <w:lang w:val="ro-RO"/>
        </w:rPr>
        <w:t>, Dispoziția de încetare a acordării</w:t>
      </w:r>
      <w:r w:rsidR="00D843A4" w:rsidRPr="001970CC">
        <w:rPr>
          <w:sz w:val="24"/>
          <w:szCs w:val="24"/>
          <w:lang w:val="ro-RO"/>
        </w:rPr>
        <w:t xml:space="preserve"> </w:t>
      </w:r>
      <w:r w:rsidRPr="001970CC">
        <w:rPr>
          <w:sz w:val="24"/>
          <w:szCs w:val="24"/>
          <w:lang w:val="ro-RO"/>
        </w:rPr>
        <w:t>serviciului social emisă de Directorul General și data notificării</w:t>
      </w:r>
      <w:r w:rsidR="00D843A4" w:rsidRPr="001970CC">
        <w:rPr>
          <w:sz w:val="24"/>
          <w:szCs w:val="24"/>
          <w:lang w:val="ro-RO"/>
        </w:rPr>
        <w:t xml:space="preserve"> </w:t>
      </w:r>
      <w:r w:rsidRPr="001970CC">
        <w:rPr>
          <w:sz w:val="24"/>
          <w:szCs w:val="24"/>
          <w:lang w:val="ro-RO"/>
        </w:rPr>
        <w:t>Serviciului public de asistență</w:t>
      </w:r>
      <w:r w:rsidR="00D843A4" w:rsidRPr="001970CC">
        <w:rPr>
          <w:sz w:val="24"/>
          <w:szCs w:val="24"/>
          <w:lang w:val="ro-RO"/>
        </w:rPr>
        <w:t xml:space="preserve"> </w:t>
      </w:r>
      <w:r w:rsidRPr="001970CC">
        <w:rPr>
          <w:sz w:val="24"/>
          <w:szCs w:val="24"/>
          <w:lang w:val="ro-RO"/>
        </w:rPr>
        <w:t>socială pe a cărei</w:t>
      </w:r>
      <w:r w:rsidR="00D843A4" w:rsidRPr="001970CC">
        <w:rPr>
          <w:sz w:val="24"/>
          <w:szCs w:val="24"/>
          <w:lang w:val="ro-RO"/>
        </w:rPr>
        <w:t xml:space="preserve"> </w:t>
      </w:r>
      <w:r w:rsidRPr="001970CC">
        <w:rPr>
          <w:sz w:val="24"/>
          <w:szCs w:val="24"/>
          <w:lang w:val="ro-RO"/>
        </w:rPr>
        <w:t>rază</w:t>
      </w:r>
      <w:r w:rsidR="00D843A4" w:rsidRPr="001970CC">
        <w:rPr>
          <w:sz w:val="24"/>
          <w:szCs w:val="24"/>
          <w:lang w:val="ro-RO"/>
        </w:rPr>
        <w:t xml:space="preserve"> </w:t>
      </w:r>
      <w:r w:rsidRPr="001970CC">
        <w:rPr>
          <w:sz w:val="24"/>
          <w:szCs w:val="24"/>
          <w:lang w:val="ro-RO"/>
        </w:rPr>
        <w:t>teritorială</w:t>
      </w:r>
      <w:r w:rsidR="00D843A4" w:rsidRPr="001970CC">
        <w:rPr>
          <w:sz w:val="24"/>
          <w:szCs w:val="24"/>
          <w:lang w:val="ro-RO"/>
        </w:rPr>
        <w:t xml:space="preserve"> </w:t>
      </w:r>
      <w:r w:rsidRPr="001970CC">
        <w:rPr>
          <w:sz w:val="24"/>
          <w:szCs w:val="24"/>
          <w:lang w:val="ro-RO"/>
        </w:rPr>
        <w:t>va</w:t>
      </w:r>
      <w:r w:rsidR="00D843A4" w:rsidRPr="001970CC">
        <w:rPr>
          <w:sz w:val="24"/>
          <w:szCs w:val="24"/>
          <w:lang w:val="ro-RO"/>
        </w:rPr>
        <w:t xml:space="preserve"> </w:t>
      </w:r>
      <w:r w:rsidRPr="001970CC">
        <w:rPr>
          <w:sz w:val="24"/>
          <w:szCs w:val="24"/>
          <w:lang w:val="ro-RO"/>
        </w:rPr>
        <w:t>locui</w:t>
      </w:r>
      <w:r w:rsidR="00D843A4" w:rsidRPr="001970CC">
        <w:rPr>
          <w:sz w:val="24"/>
          <w:szCs w:val="24"/>
          <w:lang w:val="ro-RO"/>
        </w:rPr>
        <w:t xml:space="preserve"> </w:t>
      </w:r>
      <w:r w:rsidRPr="001970CC">
        <w:rPr>
          <w:sz w:val="24"/>
          <w:szCs w:val="24"/>
          <w:lang w:val="ro-RO"/>
        </w:rPr>
        <w:t>beneficiarul.</w:t>
      </w:r>
    </w:p>
    <w:p w14:paraId="1A48A06A" w14:textId="77777777" w:rsidR="00AE3401" w:rsidRPr="001970CC" w:rsidRDefault="00AE3401" w:rsidP="001D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p>
    <w:p w14:paraId="6F3ECB30" w14:textId="77777777" w:rsidR="00AE3401" w:rsidRPr="001970CC" w:rsidRDefault="00AE3401" w:rsidP="001D0D5B">
      <w:pPr>
        <w:jc w:val="both"/>
        <w:rPr>
          <w:rStyle w:val="Emphasis"/>
          <w:iCs/>
          <w:sz w:val="24"/>
          <w:szCs w:val="24"/>
          <w:lang w:val="ro-RO"/>
        </w:rPr>
      </w:pPr>
      <w:r w:rsidRPr="001970CC">
        <w:rPr>
          <w:sz w:val="24"/>
          <w:szCs w:val="24"/>
          <w:lang w:val="ro-RO"/>
        </w:rPr>
        <w:t xml:space="preserve">(4) Persoanele beneficiare de servicii sociale furnizate în </w:t>
      </w:r>
      <w:r w:rsidR="009037E2" w:rsidRPr="001970CC">
        <w:rPr>
          <w:i/>
          <w:iCs/>
          <w:sz w:val="24"/>
          <w:szCs w:val="24"/>
          <w:lang w:val="ro-RO"/>
        </w:rPr>
        <w:t>Centrul de Ab</w:t>
      </w:r>
      <w:r w:rsidR="0024169C" w:rsidRPr="001970CC">
        <w:rPr>
          <w:i/>
          <w:iCs/>
          <w:sz w:val="24"/>
          <w:szCs w:val="24"/>
          <w:lang w:val="ro-RO"/>
        </w:rPr>
        <w:t>ilitare și Reabilitare pentru Persoane Adulte cu D</w:t>
      </w:r>
      <w:r w:rsidR="009037E2" w:rsidRPr="001970CC">
        <w:rPr>
          <w:i/>
          <w:iCs/>
          <w:sz w:val="24"/>
          <w:szCs w:val="24"/>
          <w:lang w:val="ro-RO"/>
        </w:rPr>
        <w:t>izabilități (C</w:t>
      </w:r>
      <w:r w:rsidR="007D72D0" w:rsidRPr="001970CC">
        <w:rPr>
          <w:i/>
          <w:iCs/>
          <w:sz w:val="24"/>
          <w:szCs w:val="24"/>
          <w:lang w:val="ro-RO"/>
        </w:rPr>
        <w:t>A</w:t>
      </w:r>
      <w:r w:rsidR="009037E2" w:rsidRPr="001970CC">
        <w:rPr>
          <w:i/>
          <w:iCs/>
          <w:sz w:val="24"/>
          <w:szCs w:val="24"/>
          <w:lang w:val="ro-RO"/>
        </w:rPr>
        <w:t>bR) Călinești</w:t>
      </w:r>
      <w:r w:rsidRPr="001970CC">
        <w:rPr>
          <w:sz w:val="24"/>
          <w:szCs w:val="24"/>
          <w:lang w:val="ro-RO"/>
        </w:rPr>
        <w:t xml:space="preserve">, au următoarele </w:t>
      </w:r>
      <w:r w:rsidRPr="001970CC">
        <w:rPr>
          <w:rStyle w:val="Emphasis"/>
          <w:b/>
          <w:iCs/>
          <w:sz w:val="24"/>
          <w:szCs w:val="24"/>
          <w:u w:val="single"/>
          <w:lang w:val="ro-RO"/>
        </w:rPr>
        <w:t>drepturi</w:t>
      </w:r>
      <w:r w:rsidRPr="001970CC">
        <w:rPr>
          <w:rStyle w:val="Emphasis"/>
          <w:iCs/>
          <w:sz w:val="24"/>
          <w:szCs w:val="24"/>
          <w:lang w:val="ro-RO"/>
        </w:rPr>
        <w:t>:</w:t>
      </w:r>
    </w:p>
    <w:p w14:paraId="5705D19E" w14:textId="77777777" w:rsidR="00AE3401" w:rsidRPr="001970CC" w:rsidRDefault="00AE3401" w:rsidP="001D0D5B">
      <w:pPr>
        <w:jc w:val="both"/>
        <w:rPr>
          <w:i/>
          <w:iCs/>
          <w:sz w:val="24"/>
          <w:szCs w:val="24"/>
          <w:lang w:val="ro-RO"/>
        </w:rPr>
      </w:pPr>
      <w:r w:rsidRPr="001970CC">
        <w:rPr>
          <w:sz w:val="24"/>
          <w:szCs w:val="24"/>
          <w:lang w:val="ro-RO"/>
        </w:rPr>
        <w:t>a) să li se respecte drepturile şi libertăţile fundamentale, fară discriminare;</w:t>
      </w:r>
    </w:p>
    <w:p w14:paraId="15478ADE" w14:textId="77777777" w:rsidR="00AE3401" w:rsidRPr="001970CC" w:rsidRDefault="00AE3401" w:rsidP="001D0D5B">
      <w:pPr>
        <w:jc w:val="both"/>
        <w:rPr>
          <w:sz w:val="24"/>
          <w:szCs w:val="24"/>
          <w:lang w:val="ro-RO"/>
        </w:rPr>
      </w:pPr>
      <w:r w:rsidRPr="001970CC">
        <w:rPr>
          <w:sz w:val="24"/>
          <w:szCs w:val="24"/>
          <w:lang w:val="ro-RO"/>
        </w:rPr>
        <w:t>b) să fie informaţi cu privire la drepturile sociale, serviciile primite, precum şi cu privire la situaţiile de risc ce pot  apărea pe parcursul derulării serviciilor;</w:t>
      </w:r>
    </w:p>
    <w:p w14:paraId="74A732C6" w14:textId="77777777" w:rsidR="00AE3401" w:rsidRPr="001970CC" w:rsidRDefault="00AE3401" w:rsidP="001D0D5B">
      <w:pPr>
        <w:jc w:val="both"/>
        <w:rPr>
          <w:sz w:val="24"/>
          <w:szCs w:val="24"/>
          <w:lang w:val="ro-RO"/>
        </w:rPr>
      </w:pPr>
      <w:r w:rsidRPr="001970CC">
        <w:rPr>
          <w:sz w:val="24"/>
          <w:szCs w:val="24"/>
          <w:lang w:val="ro-RO"/>
        </w:rPr>
        <w:t>c) să li se comunice drepturile şi obligaţiile, în calitate de  beneficiari ai serviciilor sociale;</w:t>
      </w:r>
    </w:p>
    <w:p w14:paraId="4D53C4C0" w14:textId="77777777" w:rsidR="00AE3401" w:rsidRPr="001970CC" w:rsidRDefault="00AE3401" w:rsidP="001D0D5B">
      <w:pPr>
        <w:jc w:val="both"/>
        <w:rPr>
          <w:sz w:val="24"/>
          <w:szCs w:val="24"/>
          <w:lang w:val="ro-RO"/>
        </w:rPr>
      </w:pPr>
      <w:r w:rsidRPr="001970CC">
        <w:rPr>
          <w:sz w:val="24"/>
          <w:szCs w:val="24"/>
          <w:lang w:val="ro-RO"/>
        </w:rPr>
        <w:t>d) să beneficieze de serviciile prevăzute în Contractul de Furnizare Servicii;</w:t>
      </w:r>
    </w:p>
    <w:p w14:paraId="21AFC61B" w14:textId="77777777" w:rsidR="00AE3401" w:rsidRPr="001970CC" w:rsidRDefault="00AE3401" w:rsidP="001D0D5B">
      <w:pPr>
        <w:jc w:val="both"/>
        <w:rPr>
          <w:sz w:val="24"/>
          <w:szCs w:val="24"/>
          <w:lang w:val="ro-RO"/>
        </w:rPr>
      </w:pPr>
      <w:r w:rsidRPr="001970CC">
        <w:rPr>
          <w:sz w:val="24"/>
          <w:szCs w:val="24"/>
          <w:lang w:val="ro-RO"/>
        </w:rPr>
        <w:t>e) să participe la procesul de luare a deciziilor în furnizarea serviciilor sociale;</w:t>
      </w:r>
    </w:p>
    <w:p w14:paraId="6F4FB0CE" w14:textId="77777777" w:rsidR="00AE3401" w:rsidRPr="001970CC" w:rsidRDefault="00AE3401" w:rsidP="001D0D5B">
      <w:pPr>
        <w:jc w:val="both"/>
        <w:rPr>
          <w:sz w:val="24"/>
          <w:szCs w:val="24"/>
          <w:lang w:val="ro-RO"/>
        </w:rPr>
      </w:pPr>
      <w:r w:rsidRPr="001970CC">
        <w:rPr>
          <w:sz w:val="24"/>
          <w:szCs w:val="24"/>
          <w:lang w:val="ro-RO"/>
        </w:rPr>
        <w:t>f) să li se asigure păstrarea confidenţialităţii asupra datelor personale, informaţiilor furnizate şi primite;</w:t>
      </w:r>
    </w:p>
    <w:p w14:paraId="5F3EB51D" w14:textId="77777777" w:rsidR="00AE3401" w:rsidRPr="001970CC" w:rsidRDefault="00AE3401" w:rsidP="001D0D5B">
      <w:pPr>
        <w:jc w:val="both"/>
        <w:rPr>
          <w:sz w:val="24"/>
          <w:szCs w:val="24"/>
          <w:lang w:val="ro-RO"/>
        </w:rPr>
      </w:pPr>
      <w:r w:rsidRPr="001970CC">
        <w:rPr>
          <w:sz w:val="24"/>
          <w:szCs w:val="24"/>
          <w:lang w:val="ro-RO"/>
        </w:rPr>
        <w:t>g) să li se garanteze  demnitatea şi intimitatea;</w:t>
      </w:r>
    </w:p>
    <w:p w14:paraId="03B6F121" w14:textId="77777777" w:rsidR="00AE3401" w:rsidRPr="001970CC" w:rsidRDefault="00AE3401" w:rsidP="001D0D5B">
      <w:pPr>
        <w:jc w:val="both"/>
        <w:rPr>
          <w:sz w:val="24"/>
          <w:szCs w:val="24"/>
          <w:lang w:val="ro-RO"/>
        </w:rPr>
      </w:pPr>
      <w:r w:rsidRPr="001970CC">
        <w:rPr>
          <w:sz w:val="24"/>
          <w:szCs w:val="24"/>
          <w:lang w:val="ro-RO"/>
        </w:rPr>
        <w:t xml:space="preserve">h) să fie protejaţi împotriva riscului de abuz și neglijare; </w:t>
      </w:r>
    </w:p>
    <w:p w14:paraId="1C4D3F6E" w14:textId="77777777" w:rsidR="00AE3401" w:rsidRPr="001970CC" w:rsidRDefault="00AE3401" w:rsidP="001D0D5B">
      <w:pPr>
        <w:jc w:val="both"/>
        <w:rPr>
          <w:sz w:val="24"/>
          <w:szCs w:val="24"/>
          <w:lang w:val="ro-RO"/>
        </w:rPr>
      </w:pPr>
      <w:r w:rsidRPr="001970CC">
        <w:rPr>
          <w:sz w:val="24"/>
          <w:szCs w:val="24"/>
          <w:lang w:val="ro-RO"/>
        </w:rPr>
        <w:t>i) să-şi exprime liber opinia cu privire la serviciile primite.</w:t>
      </w:r>
    </w:p>
    <w:p w14:paraId="5A871A87" w14:textId="77777777" w:rsidR="00AE3401" w:rsidRPr="001970CC" w:rsidRDefault="00AE3401" w:rsidP="001D0D5B">
      <w:pPr>
        <w:jc w:val="both"/>
        <w:rPr>
          <w:sz w:val="24"/>
          <w:szCs w:val="24"/>
          <w:lang w:val="ro-RO"/>
        </w:rPr>
      </w:pPr>
    </w:p>
    <w:p w14:paraId="0C119665" w14:textId="77777777" w:rsidR="00AE3401" w:rsidRPr="001970CC" w:rsidRDefault="00AE3401" w:rsidP="001D0D5B">
      <w:pPr>
        <w:jc w:val="both"/>
        <w:rPr>
          <w:sz w:val="24"/>
          <w:szCs w:val="24"/>
          <w:lang w:val="ro-RO"/>
        </w:rPr>
      </w:pPr>
      <w:r w:rsidRPr="001970CC">
        <w:rPr>
          <w:sz w:val="24"/>
          <w:szCs w:val="24"/>
          <w:lang w:val="ro-RO"/>
        </w:rPr>
        <w:t xml:space="preserve">(5) Persoanele beneficiare de servicii sociale furnizate în </w:t>
      </w:r>
      <w:r w:rsidR="009037E2" w:rsidRPr="001970CC">
        <w:rPr>
          <w:i/>
          <w:iCs/>
          <w:sz w:val="24"/>
          <w:szCs w:val="24"/>
          <w:lang w:val="ro-RO"/>
        </w:rPr>
        <w:t>Centrul de A</w:t>
      </w:r>
      <w:r w:rsidR="0024169C" w:rsidRPr="001970CC">
        <w:rPr>
          <w:i/>
          <w:iCs/>
          <w:sz w:val="24"/>
          <w:szCs w:val="24"/>
          <w:lang w:val="ro-RO"/>
        </w:rPr>
        <w:t>bilitare și Reabilitare pentru Persoane Adulte cu D</w:t>
      </w:r>
      <w:r w:rsidR="009037E2" w:rsidRPr="001970CC">
        <w:rPr>
          <w:i/>
          <w:iCs/>
          <w:sz w:val="24"/>
          <w:szCs w:val="24"/>
          <w:lang w:val="ro-RO"/>
        </w:rPr>
        <w:t>izabilități (C</w:t>
      </w:r>
      <w:r w:rsidR="007D72D0" w:rsidRPr="001970CC">
        <w:rPr>
          <w:i/>
          <w:iCs/>
          <w:sz w:val="24"/>
          <w:szCs w:val="24"/>
          <w:lang w:val="ro-RO"/>
        </w:rPr>
        <w:t>A</w:t>
      </w:r>
      <w:r w:rsidR="009037E2" w:rsidRPr="001970CC">
        <w:rPr>
          <w:i/>
          <w:iCs/>
          <w:sz w:val="24"/>
          <w:szCs w:val="24"/>
          <w:lang w:val="ro-RO"/>
        </w:rPr>
        <w:t>bR) Călinești</w:t>
      </w:r>
      <w:r w:rsidR="007D72D0" w:rsidRPr="001970CC">
        <w:rPr>
          <w:i/>
          <w:iCs/>
          <w:sz w:val="24"/>
          <w:szCs w:val="24"/>
          <w:lang w:val="ro-RO"/>
        </w:rPr>
        <w:t xml:space="preserve"> </w:t>
      </w:r>
      <w:r w:rsidRPr="001970CC">
        <w:rPr>
          <w:sz w:val="24"/>
          <w:szCs w:val="24"/>
          <w:lang w:val="ro-RO"/>
        </w:rPr>
        <w:t xml:space="preserve">au urmatoarele </w:t>
      </w:r>
      <w:r w:rsidRPr="001970CC">
        <w:rPr>
          <w:rStyle w:val="Emphasis"/>
          <w:b/>
          <w:iCs/>
          <w:sz w:val="24"/>
          <w:szCs w:val="24"/>
          <w:u w:val="single"/>
          <w:lang w:val="ro-RO"/>
        </w:rPr>
        <w:t>obligaţii</w:t>
      </w:r>
      <w:r w:rsidRPr="001970CC">
        <w:rPr>
          <w:rStyle w:val="Emphasis"/>
          <w:b/>
          <w:iCs/>
          <w:sz w:val="24"/>
          <w:szCs w:val="24"/>
          <w:lang w:val="ro-RO"/>
        </w:rPr>
        <w:t>:</w:t>
      </w:r>
    </w:p>
    <w:p w14:paraId="19C36301" w14:textId="77777777" w:rsidR="00AE3401" w:rsidRPr="001970CC" w:rsidRDefault="00AE3401" w:rsidP="001D0D5B">
      <w:pPr>
        <w:jc w:val="both"/>
        <w:rPr>
          <w:sz w:val="24"/>
          <w:szCs w:val="24"/>
          <w:lang w:val="ro-RO"/>
        </w:rPr>
      </w:pPr>
      <w:r w:rsidRPr="001970CC">
        <w:rPr>
          <w:sz w:val="24"/>
          <w:szCs w:val="24"/>
          <w:lang w:val="ro-RO"/>
        </w:rPr>
        <w:t>a) să furnizeze informaţii corecte cu privire la identitate, situaţie familială, socială, medicală şi economică;</w:t>
      </w:r>
    </w:p>
    <w:p w14:paraId="77B9EDAF" w14:textId="77777777" w:rsidR="00AE3401" w:rsidRPr="001970CC" w:rsidRDefault="00AE3401" w:rsidP="001D0D5B">
      <w:pPr>
        <w:jc w:val="both"/>
        <w:rPr>
          <w:sz w:val="24"/>
          <w:szCs w:val="24"/>
          <w:lang w:val="ro-RO"/>
        </w:rPr>
      </w:pPr>
      <w:r w:rsidRPr="001970CC">
        <w:rPr>
          <w:sz w:val="24"/>
          <w:szCs w:val="24"/>
          <w:lang w:val="ro-RO"/>
        </w:rPr>
        <w:lastRenderedPageBreak/>
        <w:t>b) să participe, în raport cu vârsta, situaţia de dependenţă, la procesul de furnizare a serviciilor sociale;</w:t>
      </w:r>
    </w:p>
    <w:p w14:paraId="32E047FD" w14:textId="77777777" w:rsidR="00AE3401" w:rsidRPr="001970CC" w:rsidRDefault="00AE3401" w:rsidP="001D0D5B">
      <w:pPr>
        <w:jc w:val="both"/>
        <w:rPr>
          <w:sz w:val="24"/>
          <w:szCs w:val="24"/>
          <w:lang w:val="ro-RO"/>
        </w:rPr>
      </w:pPr>
      <w:r w:rsidRPr="001970CC">
        <w:rPr>
          <w:sz w:val="24"/>
          <w:szCs w:val="24"/>
          <w:lang w:val="ro-RO"/>
        </w:rPr>
        <w:t>c) să contribuie, în conformitate cu legislaţia în vigoare, la plata serviciilor sociale furnizate, în funcţie de tipul serviciului şi de situaţia lor materială;</w:t>
      </w:r>
    </w:p>
    <w:p w14:paraId="613680A9" w14:textId="77777777" w:rsidR="00AE3401" w:rsidRPr="001970CC" w:rsidRDefault="00AE3401" w:rsidP="001D0D5B">
      <w:pPr>
        <w:jc w:val="both"/>
        <w:rPr>
          <w:sz w:val="24"/>
          <w:szCs w:val="24"/>
          <w:lang w:val="ro-RO"/>
        </w:rPr>
      </w:pPr>
      <w:r w:rsidRPr="001970CC">
        <w:rPr>
          <w:sz w:val="24"/>
          <w:szCs w:val="24"/>
          <w:lang w:val="ro-RO"/>
        </w:rPr>
        <w:t>d) să comunice orice modificare intervenită în legatură cu situaţia lor personală;</w:t>
      </w:r>
    </w:p>
    <w:p w14:paraId="02F2C5BD" w14:textId="77777777" w:rsidR="00AE3401" w:rsidRDefault="00AE3401" w:rsidP="001D0D5B">
      <w:pPr>
        <w:jc w:val="both"/>
        <w:rPr>
          <w:sz w:val="24"/>
          <w:szCs w:val="24"/>
          <w:lang w:val="ro-RO"/>
        </w:rPr>
      </w:pPr>
      <w:r w:rsidRPr="001970CC">
        <w:rPr>
          <w:sz w:val="24"/>
          <w:szCs w:val="24"/>
          <w:lang w:val="ro-RO"/>
        </w:rPr>
        <w:t>e) să respecte prevederile prezentului regulament.</w:t>
      </w:r>
    </w:p>
    <w:p w14:paraId="64599C82" w14:textId="77777777" w:rsidR="00703873" w:rsidRPr="001970CC" w:rsidRDefault="00703873" w:rsidP="001D0D5B">
      <w:pPr>
        <w:jc w:val="both"/>
        <w:rPr>
          <w:sz w:val="24"/>
          <w:szCs w:val="24"/>
          <w:lang w:val="ro-RO"/>
        </w:rPr>
      </w:pPr>
    </w:p>
    <w:p w14:paraId="36989E2E" w14:textId="77777777" w:rsidR="00AE3401" w:rsidRPr="001970CC" w:rsidRDefault="00AE3401" w:rsidP="001D0D5B">
      <w:pPr>
        <w:jc w:val="both"/>
        <w:rPr>
          <w:sz w:val="24"/>
          <w:szCs w:val="24"/>
          <w:lang w:val="ro-RO"/>
        </w:rPr>
      </w:pPr>
    </w:p>
    <w:p w14:paraId="17F91F3C" w14:textId="77777777" w:rsidR="00AE3401" w:rsidRPr="001970CC" w:rsidRDefault="00AE3401" w:rsidP="001D0D5B">
      <w:pPr>
        <w:jc w:val="both"/>
        <w:rPr>
          <w:b/>
          <w:sz w:val="24"/>
          <w:szCs w:val="24"/>
          <w:lang w:val="ro-RO"/>
        </w:rPr>
      </w:pPr>
      <w:r w:rsidRPr="001970CC">
        <w:rPr>
          <w:b/>
          <w:sz w:val="24"/>
          <w:szCs w:val="24"/>
          <w:lang w:val="ro-RO"/>
        </w:rPr>
        <w:t>Art.7</w:t>
      </w:r>
    </w:p>
    <w:p w14:paraId="4B300714" w14:textId="77777777" w:rsidR="00AE3401" w:rsidRPr="001970CC" w:rsidRDefault="00AE3401" w:rsidP="001D0D5B">
      <w:pPr>
        <w:jc w:val="both"/>
        <w:outlineLvl w:val="0"/>
        <w:rPr>
          <w:b/>
          <w:sz w:val="24"/>
          <w:szCs w:val="24"/>
          <w:lang w:val="ro-RO"/>
        </w:rPr>
      </w:pPr>
      <w:r w:rsidRPr="001970CC">
        <w:rPr>
          <w:b/>
          <w:sz w:val="24"/>
          <w:szCs w:val="24"/>
          <w:lang w:val="ro-RO"/>
        </w:rPr>
        <w:t>Activităţi şi funcţii</w:t>
      </w:r>
    </w:p>
    <w:p w14:paraId="0C8C72A5" w14:textId="77777777" w:rsidR="00AE3401" w:rsidRPr="001970CC" w:rsidRDefault="00AE3401" w:rsidP="007D72D0">
      <w:pPr>
        <w:ind w:firstLine="720"/>
        <w:jc w:val="both"/>
        <w:rPr>
          <w:sz w:val="24"/>
          <w:szCs w:val="24"/>
          <w:lang w:val="ro-RO"/>
        </w:rPr>
      </w:pPr>
      <w:r w:rsidRPr="001970CC">
        <w:rPr>
          <w:sz w:val="24"/>
          <w:szCs w:val="24"/>
          <w:lang w:val="ro-RO"/>
        </w:rPr>
        <w:t xml:space="preserve">Principalele funcţii ale serviciului social </w:t>
      </w:r>
      <w:r w:rsidR="009037E2" w:rsidRPr="001970CC">
        <w:rPr>
          <w:i/>
          <w:iCs/>
          <w:sz w:val="24"/>
          <w:szCs w:val="24"/>
          <w:lang w:val="ro-RO"/>
        </w:rPr>
        <w:t>Centrul de A</w:t>
      </w:r>
      <w:r w:rsidR="0024169C" w:rsidRPr="001970CC">
        <w:rPr>
          <w:i/>
          <w:iCs/>
          <w:sz w:val="24"/>
          <w:szCs w:val="24"/>
          <w:lang w:val="ro-RO"/>
        </w:rPr>
        <w:t>bilitare și Reabilitare pentru Persoane Adulte cu D</w:t>
      </w:r>
      <w:r w:rsidR="009037E2" w:rsidRPr="001970CC">
        <w:rPr>
          <w:i/>
          <w:iCs/>
          <w:sz w:val="24"/>
          <w:szCs w:val="24"/>
          <w:lang w:val="ro-RO"/>
        </w:rPr>
        <w:t>izabilități (CabR) Călinești</w:t>
      </w:r>
      <w:r w:rsidR="007D72D0" w:rsidRPr="001970CC">
        <w:rPr>
          <w:i/>
          <w:iCs/>
          <w:sz w:val="24"/>
          <w:szCs w:val="24"/>
          <w:lang w:val="ro-RO"/>
        </w:rPr>
        <w:t xml:space="preserve"> </w:t>
      </w:r>
      <w:r w:rsidRPr="001970CC">
        <w:rPr>
          <w:sz w:val="24"/>
          <w:szCs w:val="24"/>
          <w:lang w:val="ro-RO"/>
        </w:rPr>
        <w:t>sunt urmatoarele :</w:t>
      </w:r>
    </w:p>
    <w:p w14:paraId="0316D865" w14:textId="77777777" w:rsidR="00AE3401" w:rsidRPr="001970CC" w:rsidRDefault="00AE3401" w:rsidP="001D0D5B">
      <w:pPr>
        <w:jc w:val="both"/>
        <w:rPr>
          <w:sz w:val="24"/>
          <w:szCs w:val="24"/>
          <w:lang w:val="ro-RO"/>
        </w:rPr>
      </w:pPr>
    </w:p>
    <w:p w14:paraId="1E7853DD" w14:textId="77777777" w:rsidR="00AE3401" w:rsidRPr="001970CC" w:rsidRDefault="00AE3401" w:rsidP="00061747">
      <w:pPr>
        <w:pStyle w:val="ListParagraph"/>
        <w:numPr>
          <w:ilvl w:val="0"/>
          <w:numId w:val="8"/>
        </w:numPr>
        <w:ind w:left="0" w:firstLine="0"/>
        <w:contextualSpacing/>
        <w:jc w:val="both"/>
        <w:rPr>
          <w:b/>
          <w:bCs/>
          <w:sz w:val="24"/>
          <w:szCs w:val="24"/>
          <w:lang w:val="ro-RO"/>
        </w:rPr>
      </w:pPr>
      <w:r w:rsidRPr="001970CC">
        <w:rPr>
          <w:b/>
          <w:bCs/>
          <w:sz w:val="24"/>
          <w:szCs w:val="24"/>
          <w:lang w:val="ro-RO"/>
        </w:rPr>
        <w:t xml:space="preserve">de </w:t>
      </w:r>
      <w:r w:rsidRPr="001970CC">
        <w:rPr>
          <w:b/>
          <w:bCs/>
          <w:i/>
          <w:sz w:val="24"/>
          <w:szCs w:val="24"/>
          <w:lang w:val="ro-RO"/>
        </w:rPr>
        <w:t>furnizare</w:t>
      </w:r>
      <w:r w:rsidRPr="001970CC">
        <w:rPr>
          <w:b/>
          <w:bCs/>
          <w:sz w:val="24"/>
          <w:szCs w:val="24"/>
          <w:lang w:val="ro-RO"/>
        </w:rPr>
        <w:t xml:space="preserve"> a serviciilor</w:t>
      </w:r>
      <w:r w:rsidR="007D72D0" w:rsidRPr="001970CC">
        <w:rPr>
          <w:b/>
          <w:bCs/>
          <w:sz w:val="24"/>
          <w:szCs w:val="24"/>
          <w:lang w:val="ro-RO"/>
        </w:rPr>
        <w:t xml:space="preserve"> </w:t>
      </w:r>
      <w:r w:rsidRPr="001970CC">
        <w:rPr>
          <w:b/>
          <w:bCs/>
          <w:sz w:val="24"/>
          <w:szCs w:val="24"/>
          <w:lang w:val="ro-RO"/>
        </w:rPr>
        <w:t>sociale de interes public general/local, prin</w:t>
      </w:r>
      <w:r w:rsidR="007D72D0" w:rsidRPr="001970CC">
        <w:rPr>
          <w:b/>
          <w:bCs/>
          <w:sz w:val="24"/>
          <w:szCs w:val="24"/>
          <w:lang w:val="ro-RO"/>
        </w:rPr>
        <w:t xml:space="preserve"> </w:t>
      </w:r>
      <w:r w:rsidRPr="001970CC">
        <w:rPr>
          <w:b/>
          <w:bCs/>
          <w:sz w:val="24"/>
          <w:szCs w:val="24"/>
          <w:lang w:val="ro-RO"/>
        </w:rPr>
        <w:t>asigurarea</w:t>
      </w:r>
      <w:r w:rsidR="00821EC4" w:rsidRPr="001970CC">
        <w:rPr>
          <w:b/>
          <w:bCs/>
          <w:sz w:val="24"/>
          <w:szCs w:val="24"/>
          <w:lang w:val="ro-RO"/>
        </w:rPr>
        <w:t xml:space="preserve"> </w:t>
      </w:r>
      <w:r w:rsidRPr="001970CC">
        <w:rPr>
          <w:b/>
          <w:bCs/>
          <w:sz w:val="24"/>
          <w:szCs w:val="24"/>
          <w:lang w:val="ro-RO"/>
        </w:rPr>
        <w:t>următoarelor</w:t>
      </w:r>
      <w:r w:rsidR="00821EC4" w:rsidRPr="001970CC">
        <w:rPr>
          <w:b/>
          <w:bCs/>
          <w:sz w:val="24"/>
          <w:szCs w:val="24"/>
          <w:lang w:val="ro-RO"/>
        </w:rPr>
        <w:t xml:space="preserve"> </w:t>
      </w:r>
      <w:r w:rsidRPr="001970CC">
        <w:rPr>
          <w:b/>
          <w:bCs/>
          <w:sz w:val="24"/>
          <w:szCs w:val="24"/>
          <w:lang w:val="ro-RO"/>
        </w:rPr>
        <w:t>activităţi:</w:t>
      </w:r>
    </w:p>
    <w:p w14:paraId="09360F78" w14:textId="77777777" w:rsidR="00AE3401" w:rsidRPr="001970CC" w:rsidRDefault="00AE3401" w:rsidP="00061747">
      <w:pPr>
        <w:pStyle w:val="ListParagraph"/>
        <w:numPr>
          <w:ilvl w:val="0"/>
          <w:numId w:val="9"/>
        </w:numPr>
        <w:ind w:left="0" w:firstLine="0"/>
        <w:contextualSpacing/>
        <w:jc w:val="both"/>
        <w:rPr>
          <w:sz w:val="24"/>
          <w:szCs w:val="24"/>
          <w:lang w:val="ro-RO"/>
        </w:rPr>
      </w:pPr>
      <w:r w:rsidRPr="001970CC">
        <w:rPr>
          <w:sz w:val="24"/>
          <w:szCs w:val="24"/>
          <w:u w:val="single"/>
          <w:lang w:val="ro-RO"/>
        </w:rPr>
        <w:t>Reprezintă</w:t>
      </w:r>
      <w:r w:rsidR="00821EC4" w:rsidRPr="001970CC">
        <w:rPr>
          <w:sz w:val="24"/>
          <w:szCs w:val="24"/>
          <w:u w:val="single"/>
          <w:lang w:val="ro-RO"/>
        </w:rPr>
        <w:t xml:space="preserve"> </w:t>
      </w:r>
      <w:r w:rsidRPr="001970CC">
        <w:rPr>
          <w:sz w:val="24"/>
          <w:szCs w:val="24"/>
          <w:u w:val="single"/>
          <w:lang w:val="ro-RO"/>
        </w:rPr>
        <w:t>furnizorul de servicii</w:t>
      </w:r>
      <w:r w:rsidR="00821EC4" w:rsidRPr="001970CC">
        <w:rPr>
          <w:sz w:val="24"/>
          <w:szCs w:val="24"/>
          <w:u w:val="single"/>
          <w:lang w:val="ro-RO"/>
        </w:rPr>
        <w:t xml:space="preserve"> </w:t>
      </w:r>
      <w:r w:rsidRPr="001970CC">
        <w:rPr>
          <w:sz w:val="24"/>
          <w:szCs w:val="24"/>
          <w:u w:val="single"/>
          <w:lang w:val="ro-RO"/>
        </w:rPr>
        <w:t>sociale</w:t>
      </w:r>
      <w:r w:rsidR="00821EC4" w:rsidRPr="001970CC">
        <w:rPr>
          <w:sz w:val="24"/>
          <w:szCs w:val="24"/>
          <w:u w:val="single"/>
          <w:lang w:val="ro-RO"/>
        </w:rPr>
        <w:t xml:space="preserve"> </w:t>
      </w:r>
      <w:r w:rsidRPr="001970CC">
        <w:rPr>
          <w:sz w:val="24"/>
          <w:szCs w:val="24"/>
          <w:lang w:val="ro-RO"/>
        </w:rPr>
        <w:t>în</w:t>
      </w:r>
      <w:r w:rsidR="00821EC4" w:rsidRPr="001970CC">
        <w:rPr>
          <w:sz w:val="24"/>
          <w:szCs w:val="24"/>
          <w:lang w:val="ro-RO"/>
        </w:rPr>
        <w:t xml:space="preserve"> </w:t>
      </w:r>
      <w:r w:rsidRPr="001970CC">
        <w:rPr>
          <w:sz w:val="24"/>
          <w:szCs w:val="24"/>
          <w:lang w:val="ro-RO"/>
        </w:rPr>
        <w:t>contractul de furnizare de servicii</w:t>
      </w:r>
      <w:r w:rsidR="00821EC4" w:rsidRPr="001970CC">
        <w:rPr>
          <w:sz w:val="24"/>
          <w:szCs w:val="24"/>
          <w:lang w:val="ro-RO"/>
        </w:rPr>
        <w:t xml:space="preserve"> </w:t>
      </w:r>
      <w:r w:rsidRPr="001970CC">
        <w:rPr>
          <w:sz w:val="24"/>
          <w:szCs w:val="24"/>
          <w:lang w:val="ro-RO"/>
        </w:rPr>
        <w:t>încheiat cu beneficiarul</w:t>
      </w:r>
      <w:r w:rsidR="00821EC4" w:rsidRPr="001970CC">
        <w:rPr>
          <w:sz w:val="24"/>
          <w:szCs w:val="24"/>
          <w:lang w:val="ro-RO"/>
        </w:rPr>
        <w:t xml:space="preserve"> </w:t>
      </w:r>
      <w:r w:rsidRPr="001970CC">
        <w:rPr>
          <w:sz w:val="24"/>
          <w:szCs w:val="24"/>
          <w:lang w:val="ro-RO"/>
        </w:rPr>
        <w:t>sau, după</w:t>
      </w:r>
      <w:r w:rsidR="00821EC4" w:rsidRPr="001970CC">
        <w:rPr>
          <w:sz w:val="24"/>
          <w:szCs w:val="24"/>
          <w:lang w:val="ro-RO"/>
        </w:rPr>
        <w:t xml:space="preserve"> </w:t>
      </w:r>
      <w:r w:rsidRPr="001970CC">
        <w:rPr>
          <w:sz w:val="24"/>
          <w:szCs w:val="24"/>
          <w:lang w:val="ro-RO"/>
        </w:rPr>
        <w:t xml:space="preserve">caz, cu reprezentantul legal al acestuia, astfel: </w:t>
      </w:r>
    </w:p>
    <w:p w14:paraId="79FC3253" w14:textId="77777777" w:rsidR="00AE3401" w:rsidRPr="001970CC" w:rsidRDefault="00821EC4" w:rsidP="00061747">
      <w:pPr>
        <w:numPr>
          <w:ilvl w:val="0"/>
          <w:numId w:val="5"/>
        </w:numPr>
        <w:tabs>
          <w:tab w:val="clear" w:pos="720"/>
          <w:tab w:val="left" w:pos="0"/>
          <w:tab w:val="num" w:pos="630"/>
        </w:tabs>
        <w:ind w:left="0" w:firstLine="0"/>
        <w:jc w:val="both"/>
        <w:rPr>
          <w:sz w:val="24"/>
          <w:szCs w:val="24"/>
          <w:lang w:val="ro-RO"/>
        </w:rPr>
      </w:pPr>
      <w:r w:rsidRPr="001970CC">
        <w:rPr>
          <w:sz w:val="24"/>
          <w:szCs w:val="24"/>
          <w:lang w:val="ro-RO"/>
        </w:rPr>
        <w:t>e</w:t>
      </w:r>
      <w:r w:rsidR="00AE3401" w:rsidRPr="001970CC">
        <w:rPr>
          <w:sz w:val="24"/>
          <w:szCs w:val="24"/>
          <w:lang w:val="ro-RO"/>
        </w:rPr>
        <w:t>laborează</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actualizează, după</w:t>
      </w:r>
      <w:r w:rsidRPr="001970CC">
        <w:rPr>
          <w:sz w:val="24"/>
          <w:szCs w:val="24"/>
          <w:lang w:val="ro-RO"/>
        </w:rPr>
        <w:t xml:space="preserve"> </w:t>
      </w:r>
      <w:r w:rsidR="00AE3401" w:rsidRPr="001970CC">
        <w:rPr>
          <w:sz w:val="24"/>
          <w:szCs w:val="24"/>
          <w:lang w:val="ro-RO"/>
        </w:rPr>
        <w:t>caz, modelul de contract de furnizare de servicii pe baza</w:t>
      </w:r>
      <w:r w:rsidRPr="001970CC">
        <w:rPr>
          <w:sz w:val="24"/>
          <w:szCs w:val="24"/>
          <w:lang w:val="ro-RO"/>
        </w:rPr>
        <w:t xml:space="preserve"> </w:t>
      </w:r>
      <w:r w:rsidR="00AE3401" w:rsidRPr="001970CC">
        <w:rPr>
          <w:sz w:val="24"/>
          <w:szCs w:val="24"/>
          <w:lang w:val="ro-RO"/>
        </w:rPr>
        <w:t>modelului</w:t>
      </w:r>
      <w:r w:rsidRPr="001970CC">
        <w:rPr>
          <w:sz w:val="24"/>
          <w:szCs w:val="24"/>
          <w:lang w:val="ro-RO"/>
        </w:rPr>
        <w:t xml:space="preserve"> </w:t>
      </w:r>
      <w:r w:rsidR="00AE3401" w:rsidRPr="001970CC">
        <w:rPr>
          <w:sz w:val="24"/>
          <w:szCs w:val="24"/>
          <w:lang w:val="ro-RO"/>
        </w:rPr>
        <w:t>aprobat</w:t>
      </w:r>
      <w:r w:rsidRPr="001970CC">
        <w:rPr>
          <w:sz w:val="24"/>
          <w:szCs w:val="24"/>
          <w:lang w:val="ro-RO"/>
        </w:rPr>
        <w:t xml:space="preserve"> </w:t>
      </w:r>
      <w:r w:rsidR="00AE3401" w:rsidRPr="001970CC">
        <w:rPr>
          <w:sz w:val="24"/>
          <w:szCs w:val="24"/>
          <w:lang w:val="ro-RO"/>
        </w:rPr>
        <w:t>prin</w:t>
      </w:r>
      <w:r w:rsidRPr="001970CC">
        <w:rPr>
          <w:sz w:val="24"/>
          <w:szCs w:val="24"/>
          <w:lang w:val="ro-RO"/>
        </w:rPr>
        <w:t xml:space="preserve"> </w:t>
      </w:r>
      <w:r w:rsidR="00AE3401" w:rsidRPr="001970CC">
        <w:rPr>
          <w:sz w:val="24"/>
          <w:szCs w:val="24"/>
          <w:lang w:val="ro-RO"/>
        </w:rPr>
        <w:t>ordin al ministrului</w:t>
      </w:r>
      <w:r w:rsidRPr="001970CC">
        <w:rPr>
          <w:sz w:val="24"/>
          <w:szCs w:val="24"/>
          <w:lang w:val="ro-RO"/>
        </w:rPr>
        <w:t xml:space="preserve"> </w:t>
      </w:r>
      <w:r w:rsidR="00AE3401" w:rsidRPr="001970CC">
        <w:rPr>
          <w:sz w:val="24"/>
          <w:szCs w:val="24"/>
          <w:lang w:val="ro-RO"/>
        </w:rPr>
        <w:t>muncii</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justiţiei</w:t>
      </w:r>
      <w:r w:rsidRPr="001970CC">
        <w:rPr>
          <w:sz w:val="24"/>
          <w:szCs w:val="24"/>
          <w:lang w:val="ro-RO"/>
        </w:rPr>
        <w:t xml:space="preserve"> </w:t>
      </w:r>
      <w:r w:rsidR="00AE3401" w:rsidRPr="001970CC">
        <w:rPr>
          <w:sz w:val="24"/>
          <w:szCs w:val="24"/>
          <w:lang w:val="ro-RO"/>
        </w:rPr>
        <w:t>sociale;</w:t>
      </w:r>
    </w:p>
    <w:p w14:paraId="5B23A225" w14:textId="77777777" w:rsidR="00AE3401" w:rsidRPr="001970CC" w:rsidRDefault="00AE3401" w:rsidP="00061747">
      <w:pPr>
        <w:numPr>
          <w:ilvl w:val="0"/>
          <w:numId w:val="5"/>
        </w:numPr>
        <w:tabs>
          <w:tab w:val="clear" w:pos="720"/>
          <w:tab w:val="left" w:pos="0"/>
          <w:tab w:val="num" w:pos="630"/>
        </w:tabs>
        <w:ind w:left="0" w:firstLine="0"/>
        <w:jc w:val="both"/>
        <w:rPr>
          <w:sz w:val="24"/>
          <w:szCs w:val="24"/>
          <w:lang w:val="ro-RO"/>
        </w:rPr>
      </w:pPr>
      <w:r w:rsidRPr="001970CC">
        <w:rPr>
          <w:sz w:val="24"/>
          <w:szCs w:val="24"/>
          <w:lang w:val="ro-RO"/>
        </w:rPr>
        <w:t>asistentul social din cadrul</w:t>
      </w:r>
      <w:r w:rsidR="00821EC4" w:rsidRPr="001970CC">
        <w:rPr>
          <w:sz w:val="24"/>
          <w:szCs w:val="24"/>
          <w:lang w:val="ro-RO"/>
        </w:rPr>
        <w:t xml:space="preserve"> </w:t>
      </w:r>
      <w:r w:rsidRPr="001970CC">
        <w:rPr>
          <w:sz w:val="24"/>
          <w:szCs w:val="24"/>
          <w:lang w:val="ro-RO"/>
        </w:rPr>
        <w:t>centrului</w:t>
      </w:r>
      <w:r w:rsidR="00821EC4" w:rsidRPr="001970CC">
        <w:rPr>
          <w:sz w:val="24"/>
          <w:szCs w:val="24"/>
          <w:lang w:val="ro-RO"/>
        </w:rPr>
        <w:t xml:space="preserve"> </w:t>
      </w:r>
      <w:r w:rsidRPr="001970CC">
        <w:rPr>
          <w:sz w:val="24"/>
          <w:szCs w:val="24"/>
          <w:lang w:val="ro-RO"/>
        </w:rPr>
        <w:t>explică</w:t>
      </w:r>
      <w:r w:rsidR="00821EC4" w:rsidRPr="001970CC">
        <w:rPr>
          <w:sz w:val="24"/>
          <w:szCs w:val="24"/>
          <w:lang w:val="ro-RO"/>
        </w:rPr>
        <w:t xml:space="preserve"> </w:t>
      </w:r>
      <w:r w:rsidRPr="001970CC">
        <w:rPr>
          <w:sz w:val="24"/>
          <w:szCs w:val="24"/>
          <w:lang w:val="ro-RO"/>
        </w:rPr>
        <w:t>beneficiarului</w:t>
      </w:r>
      <w:r w:rsidR="00821EC4" w:rsidRPr="001970CC">
        <w:rPr>
          <w:sz w:val="24"/>
          <w:szCs w:val="24"/>
          <w:lang w:val="ro-RO"/>
        </w:rPr>
        <w:t xml:space="preserve"> </w:t>
      </w:r>
      <w:r w:rsidRPr="001970CC">
        <w:rPr>
          <w:sz w:val="24"/>
          <w:szCs w:val="24"/>
          <w:lang w:val="ro-RO"/>
        </w:rPr>
        <w:t>şi/sau</w:t>
      </w:r>
      <w:r w:rsidR="00821EC4" w:rsidRPr="001970CC">
        <w:rPr>
          <w:sz w:val="24"/>
          <w:szCs w:val="24"/>
          <w:lang w:val="ro-RO"/>
        </w:rPr>
        <w:t xml:space="preserve"> </w:t>
      </w:r>
      <w:r w:rsidRPr="001970CC">
        <w:rPr>
          <w:sz w:val="24"/>
          <w:szCs w:val="24"/>
          <w:lang w:val="ro-RO"/>
        </w:rPr>
        <w:t>reprezentantului</w:t>
      </w:r>
      <w:r w:rsidR="00821EC4" w:rsidRPr="001970CC">
        <w:rPr>
          <w:sz w:val="24"/>
          <w:szCs w:val="24"/>
          <w:lang w:val="ro-RO"/>
        </w:rPr>
        <w:t xml:space="preserve"> </w:t>
      </w:r>
      <w:r w:rsidRPr="001970CC">
        <w:rPr>
          <w:sz w:val="24"/>
          <w:szCs w:val="24"/>
          <w:lang w:val="ro-RO"/>
        </w:rPr>
        <w:t>său legal prevederile din contractul de furnizare de servicii, înainte de a fi semnat;</w:t>
      </w:r>
    </w:p>
    <w:p w14:paraId="0110595C" w14:textId="77777777" w:rsidR="00AE3401" w:rsidRPr="001970CC" w:rsidRDefault="00AE3401" w:rsidP="00061747">
      <w:pPr>
        <w:numPr>
          <w:ilvl w:val="0"/>
          <w:numId w:val="5"/>
        </w:numPr>
        <w:tabs>
          <w:tab w:val="clear" w:pos="720"/>
          <w:tab w:val="left" w:pos="0"/>
          <w:tab w:val="num" w:pos="630"/>
        </w:tabs>
        <w:ind w:left="0" w:firstLine="0"/>
        <w:jc w:val="both"/>
        <w:rPr>
          <w:sz w:val="24"/>
          <w:szCs w:val="24"/>
          <w:lang w:val="ro-RO"/>
        </w:rPr>
      </w:pPr>
      <w:r w:rsidRPr="001970CC">
        <w:rPr>
          <w:sz w:val="24"/>
          <w:szCs w:val="24"/>
          <w:lang w:val="ro-RO"/>
        </w:rPr>
        <w:t>încheie</w:t>
      </w:r>
      <w:r w:rsidR="00821EC4" w:rsidRPr="001970CC">
        <w:rPr>
          <w:sz w:val="24"/>
          <w:szCs w:val="24"/>
          <w:lang w:val="ro-RO"/>
        </w:rPr>
        <w:t xml:space="preserve"> </w:t>
      </w:r>
      <w:r w:rsidRPr="001970CC">
        <w:rPr>
          <w:sz w:val="24"/>
          <w:szCs w:val="24"/>
          <w:lang w:val="ro-RO"/>
        </w:rPr>
        <w:t>contractul de furnizare de servicii cu beneficiarul</w:t>
      </w:r>
      <w:r w:rsidR="00821EC4" w:rsidRPr="001970CC">
        <w:rPr>
          <w:sz w:val="24"/>
          <w:szCs w:val="24"/>
          <w:lang w:val="ro-RO"/>
        </w:rPr>
        <w:t xml:space="preserve"> </w:t>
      </w:r>
      <w:r w:rsidRPr="001970CC">
        <w:rPr>
          <w:sz w:val="24"/>
          <w:szCs w:val="24"/>
          <w:lang w:val="ro-RO"/>
        </w:rPr>
        <w:t>sau, după</w:t>
      </w:r>
      <w:r w:rsidR="00821EC4" w:rsidRPr="001970CC">
        <w:rPr>
          <w:sz w:val="24"/>
          <w:szCs w:val="24"/>
          <w:lang w:val="ro-RO"/>
        </w:rPr>
        <w:t xml:space="preserve"> </w:t>
      </w:r>
      <w:r w:rsidRPr="001970CC">
        <w:rPr>
          <w:sz w:val="24"/>
          <w:szCs w:val="24"/>
          <w:lang w:val="ro-RO"/>
        </w:rPr>
        <w:t>caz, cu reprezentantul legal al acestuia, în</w:t>
      </w:r>
      <w:r w:rsidR="00821EC4" w:rsidRPr="001970CC">
        <w:rPr>
          <w:sz w:val="24"/>
          <w:szCs w:val="24"/>
          <w:lang w:val="ro-RO"/>
        </w:rPr>
        <w:t xml:space="preserve"> </w:t>
      </w:r>
      <w:r w:rsidRPr="001970CC">
        <w:rPr>
          <w:sz w:val="24"/>
          <w:szCs w:val="24"/>
          <w:lang w:val="ro-RO"/>
        </w:rPr>
        <w:t>cel</w:t>
      </w:r>
      <w:r w:rsidR="00821EC4" w:rsidRPr="001970CC">
        <w:rPr>
          <w:sz w:val="24"/>
          <w:szCs w:val="24"/>
          <w:lang w:val="ro-RO"/>
        </w:rPr>
        <w:t xml:space="preserve"> </w:t>
      </w:r>
      <w:r w:rsidRPr="001970CC">
        <w:rPr>
          <w:sz w:val="24"/>
          <w:szCs w:val="24"/>
          <w:lang w:val="ro-RO"/>
        </w:rPr>
        <w:t>puţin</w:t>
      </w:r>
      <w:r w:rsidR="00821EC4" w:rsidRPr="001970CC">
        <w:rPr>
          <w:sz w:val="24"/>
          <w:szCs w:val="24"/>
          <w:lang w:val="ro-RO"/>
        </w:rPr>
        <w:t xml:space="preserve"> </w:t>
      </w:r>
      <w:r w:rsidRPr="001970CC">
        <w:rPr>
          <w:sz w:val="24"/>
          <w:szCs w:val="24"/>
          <w:lang w:val="ro-RO"/>
        </w:rPr>
        <w:t>trei</w:t>
      </w:r>
      <w:r w:rsidR="00821EC4" w:rsidRPr="001970CC">
        <w:rPr>
          <w:sz w:val="24"/>
          <w:szCs w:val="24"/>
          <w:lang w:val="ro-RO"/>
        </w:rPr>
        <w:t xml:space="preserve"> </w:t>
      </w:r>
      <w:r w:rsidRPr="001970CC">
        <w:rPr>
          <w:sz w:val="24"/>
          <w:szCs w:val="24"/>
          <w:lang w:val="ro-RO"/>
        </w:rPr>
        <w:t>exemplare</w:t>
      </w:r>
      <w:r w:rsidR="00821EC4" w:rsidRPr="001970CC">
        <w:rPr>
          <w:sz w:val="24"/>
          <w:szCs w:val="24"/>
          <w:lang w:val="ro-RO"/>
        </w:rPr>
        <w:t xml:space="preserve"> </w:t>
      </w:r>
      <w:r w:rsidRPr="001970CC">
        <w:rPr>
          <w:sz w:val="24"/>
          <w:szCs w:val="24"/>
          <w:lang w:val="ro-RO"/>
        </w:rPr>
        <w:t>originale: un exemplar se păstrează</w:t>
      </w:r>
      <w:r w:rsidR="00821EC4" w:rsidRPr="001970CC">
        <w:rPr>
          <w:sz w:val="24"/>
          <w:szCs w:val="24"/>
          <w:lang w:val="ro-RO"/>
        </w:rPr>
        <w:t xml:space="preserve"> </w:t>
      </w:r>
      <w:r w:rsidRPr="001970CC">
        <w:rPr>
          <w:sz w:val="24"/>
          <w:szCs w:val="24"/>
          <w:lang w:val="ro-RO"/>
        </w:rPr>
        <w:t>în</w:t>
      </w:r>
      <w:r w:rsidR="00821EC4" w:rsidRPr="001970CC">
        <w:rPr>
          <w:sz w:val="24"/>
          <w:szCs w:val="24"/>
          <w:lang w:val="ro-RO"/>
        </w:rPr>
        <w:t xml:space="preserve"> </w:t>
      </w:r>
      <w:r w:rsidRPr="001970CC">
        <w:rPr>
          <w:sz w:val="24"/>
          <w:szCs w:val="24"/>
          <w:lang w:val="ro-RO"/>
        </w:rPr>
        <w:t>dosarul personal al beneficiarului, un exemplar se păstrează la sediul DGASPC Argeş, iar un exemplar se înmânează</w:t>
      </w:r>
      <w:r w:rsidR="00821EC4" w:rsidRPr="001970CC">
        <w:rPr>
          <w:sz w:val="24"/>
          <w:szCs w:val="24"/>
          <w:lang w:val="ro-RO"/>
        </w:rPr>
        <w:t xml:space="preserve"> </w:t>
      </w:r>
      <w:r w:rsidRPr="001970CC">
        <w:rPr>
          <w:sz w:val="24"/>
          <w:szCs w:val="24"/>
          <w:lang w:val="ro-RO"/>
        </w:rPr>
        <w:t>beneficiarului;</w:t>
      </w:r>
    </w:p>
    <w:p w14:paraId="6B40D1D2" w14:textId="77777777" w:rsidR="00AE3401" w:rsidRPr="001970CC" w:rsidRDefault="00AE3401" w:rsidP="00061747">
      <w:pPr>
        <w:pStyle w:val="NormalWeb"/>
        <w:numPr>
          <w:ilvl w:val="0"/>
          <w:numId w:val="5"/>
        </w:numPr>
        <w:tabs>
          <w:tab w:val="clear" w:pos="720"/>
          <w:tab w:val="left" w:pos="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szCs w:val="24"/>
          <w:lang w:val="ro-RO"/>
        </w:rPr>
      </w:pPr>
      <w:r w:rsidRPr="001970CC">
        <w:rPr>
          <w:szCs w:val="24"/>
          <w:lang w:val="ro-RO"/>
        </w:rPr>
        <w:t>încheie un angajament de plată cu beneficiarul</w:t>
      </w:r>
      <w:r w:rsidR="002850B6" w:rsidRPr="001970CC">
        <w:rPr>
          <w:szCs w:val="24"/>
          <w:lang w:val="ro-RO"/>
        </w:rPr>
        <w:t xml:space="preserve"> </w:t>
      </w:r>
      <w:r w:rsidRPr="001970CC">
        <w:rPr>
          <w:szCs w:val="24"/>
          <w:lang w:val="ro-RO"/>
        </w:rPr>
        <w:t>sau</w:t>
      </w:r>
      <w:r w:rsidR="002850B6" w:rsidRPr="001970CC">
        <w:rPr>
          <w:szCs w:val="24"/>
          <w:lang w:val="ro-RO"/>
        </w:rPr>
        <w:t xml:space="preserve"> </w:t>
      </w:r>
      <w:r w:rsidRPr="001970CC">
        <w:rPr>
          <w:szCs w:val="24"/>
          <w:lang w:val="ro-RO"/>
        </w:rPr>
        <w:t>persoanele care participă la plata</w:t>
      </w:r>
      <w:r w:rsidR="002850B6" w:rsidRPr="001970CC">
        <w:rPr>
          <w:szCs w:val="24"/>
          <w:lang w:val="ro-RO"/>
        </w:rPr>
        <w:t xml:space="preserve"> </w:t>
      </w:r>
      <w:r w:rsidRPr="001970CC">
        <w:rPr>
          <w:szCs w:val="24"/>
          <w:lang w:val="ro-RO"/>
        </w:rPr>
        <w:t>contribuţiei; angajamentul de plată face parte</w:t>
      </w:r>
      <w:r w:rsidR="002850B6" w:rsidRPr="001970CC">
        <w:rPr>
          <w:szCs w:val="24"/>
          <w:lang w:val="ro-RO"/>
        </w:rPr>
        <w:t xml:space="preserve"> </w:t>
      </w:r>
      <w:r w:rsidRPr="001970CC">
        <w:rPr>
          <w:szCs w:val="24"/>
          <w:lang w:val="ro-RO"/>
        </w:rPr>
        <w:t>integrantă din contractul de furnizare de servicii.</w:t>
      </w:r>
    </w:p>
    <w:p w14:paraId="30BE565C" w14:textId="77777777" w:rsidR="00AE3401" w:rsidRPr="001970CC" w:rsidRDefault="00AE3401" w:rsidP="002850B6">
      <w:pPr>
        <w:ind w:firstLine="720"/>
        <w:jc w:val="both"/>
        <w:rPr>
          <w:sz w:val="24"/>
          <w:szCs w:val="24"/>
          <w:lang w:val="ro-RO"/>
        </w:rPr>
      </w:pPr>
      <w:r w:rsidRPr="001970CC">
        <w:rPr>
          <w:sz w:val="24"/>
          <w:szCs w:val="24"/>
          <w:lang w:val="ro-RO"/>
        </w:rPr>
        <w:t>Personalul</w:t>
      </w:r>
      <w:r w:rsidR="002850B6" w:rsidRPr="001970CC">
        <w:rPr>
          <w:sz w:val="24"/>
          <w:szCs w:val="24"/>
          <w:lang w:val="ro-RO"/>
        </w:rPr>
        <w:t xml:space="preserve"> </w:t>
      </w:r>
      <w:r w:rsidRPr="001970CC">
        <w:rPr>
          <w:sz w:val="24"/>
          <w:szCs w:val="24"/>
          <w:lang w:val="ro-RO"/>
        </w:rPr>
        <w:t>implicat</w:t>
      </w:r>
      <w:r w:rsidR="002850B6" w:rsidRPr="001970CC">
        <w:rPr>
          <w:sz w:val="24"/>
          <w:szCs w:val="24"/>
          <w:lang w:val="ro-RO"/>
        </w:rPr>
        <w:t xml:space="preserve"> </w:t>
      </w:r>
      <w:r w:rsidRPr="001970CC">
        <w:rPr>
          <w:sz w:val="24"/>
          <w:szCs w:val="24"/>
          <w:lang w:val="ro-RO"/>
        </w:rPr>
        <w:t>este</w:t>
      </w:r>
      <w:r w:rsidR="002850B6" w:rsidRPr="001970CC">
        <w:rPr>
          <w:sz w:val="24"/>
          <w:szCs w:val="24"/>
          <w:lang w:val="ro-RO"/>
        </w:rPr>
        <w:t xml:space="preserve"> </w:t>
      </w:r>
      <w:r w:rsidRPr="001970CC">
        <w:rPr>
          <w:sz w:val="24"/>
          <w:szCs w:val="24"/>
          <w:lang w:val="ro-RO"/>
        </w:rPr>
        <w:t>şeful de centru, precum şi</w:t>
      </w:r>
      <w:r w:rsidR="002850B6" w:rsidRPr="001970CC">
        <w:rPr>
          <w:sz w:val="24"/>
          <w:szCs w:val="24"/>
          <w:lang w:val="ro-RO"/>
        </w:rPr>
        <w:t xml:space="preserve"> </w:t>
      </w:r>
      <w:r w:rsidRPr="001970CC">
        <w:rPr>
          <w:sz w:val="24"/>
          <w:szCs w:val="24"/>
          <w:lang w:val="ro-RO"/>
        </w:rPr>
        <w:t xml:space="preserve">asistentul social al centrului. </w:t>
      </w:r>
    </w:p>
    <w:p w14:paraId="1103CA30" w14:textId="77777777" w:rsidR="00AE3401" w:rsidRPr="001970CC" w:rsidRDefault="00AE3401" w:rsidP="001D0D5B">
      <w:pPr>
        <w:jc w:val="both"/>
        <w:rPr>
          <w:sz w:val="24"/>
          <w:szCs w:val="24"/>
          <w:lang w:val="ro-RO"/>
        </w:rPr>
      </w:pPr>
    </w:p>
    <w:p w14:paraId="597040D8" w14:textId="7F9E737D" w:rsidR="00AE3401" w:rsidRPr="001970CC" w:rsidRDefault="00AE3401" w:rsidP="00061747">
      <w:pPr>
        <w:pStyle w:val="ListParagraph"/>
        <w:numPr>
          <w:ilvl w:val="0"/>
          <w:numId w:val="9"/>
        </w:numPr>
        <w:ind w:left="0" w:firstLine="0"/>
        <w:contextualSpacing/>
        <w:jc w:val="both"/>
        <w:rPr>
          <w:sz w:val="24"/>
          <w:szCs w:val="24"/>
          <w:lang w:val="ro-RO"/>
        </w:rPr>
      </w:pPr>
      <w:r w:rsidRPr="001970CC">
        <w:rPr>
          <w:sz w:val="24"/>
          <w:szCs w:val="24"/>
          <w:u w:val="single"/>
          <w:lang w:val="ro-RO"/>
        </w:rPr>
        <w:t>Găzduire</w:t>
      </w:r>
      <w:r w:rsidRPr="001970CC">
        <w:rPr>
          <w:sz w:val="24"/>
          <w:szCs w:val="24"/>
          <w:lang w:val="ro-RO"/>
        </w:rPr>
        <w:t xml:space="preserve"> pe perioada determinată:</w:t>
      </w:r>
    </w:p>
    <w:p w14:paraId="42747B28" w14:textId="77777777" w:rsidR="00AE3401" w:rsidRPr="001970CC" w:rsidRDefault="00AE3401" w:rsidP="00061747">
      <w:pPr>
        <w:pStyle w:val="NormalWeb"/>
        <w:numPr>
          <w:ilvl w:val="0"/>
          <w:numId w:val="4"/>
        </w:numPr>
        <w:tabs>
          <w:tab w:val="clear" w:pos="720"/>
        </w:tabs>
        <w:spacing w:before="0" w:beforeAutospacing="0" w:after="0" w:afterAutospacing="0"/>
        <w:ind w:left="0" w:firstLine="0"/>
        <w:jc w:val="both"/>
        <w:rPr>
          <w:szCs w:val="24"/>
          <w:lang w:val="ro-RO"/>
        </w:rPr>
      </w:pPr>
      <w:r w:rsidRPr="001970CC">
        <w:rPr>
          <w:szCs w:val="24"/>
          <w:lang w:val="ro-RO"/>
        </w:rPr>
        <w:t xml:space="preserve">Se </w:t>
      </w:r>
      <w:r w:rsidR="002850B6" w:rsidRPr="001970CC">
        <w:rPr>
          <w:szCs w:val="24"/>
          <w:lang w:val="ro-RO"/>
        </w:rPr>
        <w:t xml:space="preserve">respect </w:t>
      </w:r>
      <w:r w:rsidRPr="001970CC">
        <w:rPr>
          <w:szCs w:val="24"/>
          <w:lang w:val="ro-RO"/>
        </w:rPr>
        <w:t>parametrii de suprafaţă</w:t>
      </w:r>
      <w:r w:rsidR="002850B6" w:rsidRPr="001970CC">
        <w:rPr>
          <w:szCs w:val="24"/>
          <w:lang w:val="ro-RO"/>
        </w:rPr>
        <w:t xml:space="preserve"> </w:t>
      </w:r>
      <w:r w:rsidRPr="001970CC">
        <w:rPr>
          <w:szCs w:val="24"/>
          <w:lang w:val="ro-RO"/>
        </w:rPr>
        <w:t>stabiliţi</w:t>
      </w:r>
      <w:r w:rsidR="002850B6" w:rsidRPr="001970CC">
        <w:rPr>
          <w:szCs w:val="24"/>
          <w:lang w:val="ro-RO"/>
        </w:rPr>
        <w:t xml:space="preserve"> </w:t>
      </w:r>
      <w:r w:rsidRPr="001970CC">
        <w:rPr>
          <w:szCs w:val="24"/>
          <w:lang w:val="ro-RO"/>
        </w:rPr>
        <w:t>pentru</w:t>
      </w:r>
      <w:r w:rsidR="002850B6" w:rsidRPr="001970CC">
        <w:rPr>
          <w:szCs w:val="24"/>
          <w:lang w:val="ro-RO"/>
        </w:rPr>
        <w:t xml:space="preserve"> </w:t>
      </w:r>
      <w:r w:rsidRPr="001970CC">
        <w:rPr>
          <w:szCs w:val="24"/>
          <w:lang w:val="ro-RO"/>
        </w:rPr>
        <w:t>găzduire a câte</w:t>
      </w:r>
      <w:r w:rsidR="002850B6" w:rsidRPr="001970CC">
        <w:rPr>
          <w:szCs w:val="24"/>
          <w:lang w:val="ro-RO"/>
        </w:rPr>
        <w:t xml:space="preserve"> </w:t>
      </w:r>
      <w:r w:rsidRPr="001970CC">
        <w:rPr>
          <w:szCs w:val="24"/>
          <w:lang w:val="ro-RO"/>
        </w:rPr>
        <w:t>trei</w:t>
      </w:r>
      <w:r w:rsidR="002850B6" w:rsidRPr="001970CC">
        <w:rPr>
          <w:szCs w:val="24"/>
          <w:lang w:val="ro-RO"/>
        </w:rPr>
        <w:t xml:space="preserve"> </w:t>
      </w:r>
      <w:r w:rsidRPr="001970CC">
        <w:rPr>
          <w:szCs w:val="24"/>
          <w:lang w:val="ro-RO"/>
        </w:rPr>
        <w:t>beneficiari/dormitor, cu acordul</w:t>
      </w:r>
      <w:r w:rsidR="002850B6" w:rsidRPr="001970CC">
        <w:rPr>
          <w:szCs w:val="24"/>
          <w:lang w:val="ro-RO"/>
        </w:rPr>
        <w:t xml:space="preserve"> </w:t>
      </w:r>
      <w:r w:rsidRPr="001970CC">
        <w:rPr>
          <w:szCs w:val="24"/>
          <w:lang w:val="ro-RO"/>
        </w:rPr>
        <w:t>acestora</w:t>
      </w:r>
      <w:r w:rsidR="002850B6" w:rsidRPr="001970CC">
        <w:rPr>
          <w:szCs w:val="24"/>
          <w:lang w:val="ro-RO"/>
        </w:rPr>
        <w:t xml:space="preserve"> </w:t>
      </w:r>
      <w:r w:rsidRPr="001970CC">
        <w:rPr>
          <w:szCs w:val="24"/>
          <w:lang w:val="ro-RO"/>
        </w:rPr>
        <w:t>sau a reprezentantului legal.</w:t>
      </w:r>
    </w:p>
    <w:p w14:paraId="09A57B76" w14:textId="77777777" w:rsidR="00AE3401" w:rsidRPr="001970CC" w:rsidRDefault="00AE3401" w:rsidP="00061747">
      <w:pPr>
        <w:numPr>
          <w:ilvl w:val="0"/>
          <w:numId w:val="4"/>
        </w:numPr>
        <w:tabs>
          <w:tab w:val="clear" w:pos="720"/>
        </w:tabs>
        <w:ind w:left="0" w:firstLine="0"/>
        <w:jc w:val="both"/>
        <w:rPr>
          <w:sz w:val="24"/>
          <w:szCs w:val="24"/>
          <w:lang w:val="ro-RO"/>
        </w:rPr>
      </w:pPr>
      <w:r w:rsidRPr="001970CC">
        <w:rPr>
          <w:sz w:val="24"/>
          <w:szCs w:val="24"/>
          <w:lang w:val="ro-RO"/>
        </w:rPr>
        <w:t>Se asigură o alimentaţie corectă din punct de vedere nutriţional şi diversificată, într-un cadru familial:</w:t>
      </w:r>
    </w:p>
    <w:p w14:paraId="2C7E0DBF" w14:textId="77777777" w:rsidR="00AE3401" w:rsidRPr="001970CC" w:rsidRDefault="00AE3401" w:rsidP="001D0D5B">
      <w:pPr>
        <w:jc w:val="both"/>
        <w:rPr>
          <w:sz w:val="24"/>
          <w:szCs w:val="24"/>
          <w:lang w:val="ro-RO"/>
        </w:rPr>
      </w:pPr>
      <w:r w:rsidRPr="001970CC">
        <w:rPr>
          <w:sz w:val="24"/>
          <w:szCs w:val="24"/>
          <w:lang w:val="ro-RO"/>
        </w:rPr>
        <w:t>-  3 mese/zi şi gustări la intervale echilibrate, variate de la o zi la alta, ţinându-se cont de preferinţele fiecărui beneficiar;</w:t>
      </w:r>
    </w:p>
    <w:p w14:paraId="7AE234D8" w14:textId="77777777" w:rsidR="00AE3401" w:rsidRPr="001970CC" w:rsidRDefault="002850B6" w:rsidP="001D0D5B">
      <w:pPr>
        <w:jc w:val="both"/>
        <w:rPr>
          <w:sz w:val="24"/>
          <w:szCs w:val="24"/>
          <w:lang w:val="ro-RO"/>
        </w:rPr>
      </w:pPr>
      <w:r w:rsidRPr="001970CC">
        <w:rPr>
          <w:sz w:val="24"/>
          <w:szCs w:val="24"/>
          <w:lang w:val="ro-RO"/>
        </w:rPr>
        <w:t>-  respectă dieta recoman</w:t>
      </w:r>
      <w:r w:rsidR="00AE3401" w:rsidRPr="001970CC">
        <w:rPr>
          <w:sz w:val="24"/>
          <w:szCs w:val="24"/>
          <w:lang w:val="ro-RO"/>
        </w:rPr>
        <w:t>dată pentru fiecare beneficiar, acolo unde este cazul;</w:t>
      </w:r>
    </w:p>
    <w:p w14:paraId="53124837" w14:textId="77777777" w:rsidR="00AE3401" w:rsidRPr="001970CC" w:rsidRDefault="00AE3401" w:rsidP="001D0D5B">
      <w:pPr>
        <w:pStyle w:val="ListParagraph"/>
        <w:ind w:left="0"/>
        <w:jc w:val="both"/>
        <w:rPr>
          <w:sz w:val="24"/>
          <w:szCs w:val="24"/>
          <w:lang w:val="ro-RO"/>
        </w:rPr>
      </w:pPr>
      <w:r w:rsidRPr="001970CC">
        <w:rPr>
          <w:sz w:val="24"/>
          <w:szCs w:val="24"/>
          <w:lang w:val="ro-RO"/>
        </w:rPr>
        <w:t>- evită folosirea produselor alimentare semipreparate sau procesate şi încurajează consumul de fructe și deserturi preparate;</w:t>
      </w:r>
    </w:p>
    <w:p w14:paraId="7F6948A8" w14:textId="77777777" w:rsidR="00AE3401" w:rsidRPr="001970CC" w:rsidRDefault="00AE3401" w:rsidP="001D0D5B">
      <w:pPr>
        <w:pStyle w:val="ListParagraph"/>
        <w:ind w:left="0"/>
        <w:jc w:val="both"/>
        <w:rPr>
          <w:sz w:val="24"/>
          <w:szCs w:val="24"/>
          <w:lang w:val="ro-RO"/>
        </w:rPr>
      </w:pPr>
      <w:r w:rsidRPr="001970CC">
        <w:rPr>
          <w:sz w:val="24"/>
          <w:szCs w:val="24"/>
          <w:lang w:val="ro-RO"/>
        </w:rPr>
        <w:t>- promovează un stil de viaţă sănătos şi sprijină beneficiarii să înțeleagă importanța obiceiurilor culinare corecte și a hrănirii conform unui program;</w:t>
      </w:r>
    </w:p>
    <w:p w14:paraId="05155DB4" w14:textId="77777777" w:rsidR="00AE3401" w:rsidRPr="001970CC" w:rsidRDefault="00AE3401" w:rsidP="00061747">
      <w:pPr>
        <w:numPr>
          <w:ilvl w:val="0"/>
          <w:numId w:val="5"/>
        </w:numPr>
        <w:tabs>
          <w:tab w:val="clear" w:pos="720"/>
          <w:tab w:val="left" w:pos="0"/>
          <w:tab w:val="num" w:pos="630"/>
        </w:tabs>
        <w:ind w:left="0" w:firstLine="0"/>
        <w:jc w:val="both"/>
        <w:rPr>
          <w:b/>
          <w:sz w:val="24"/>
          <w:szCs w:val="24"/>
          <w:lang w:val="ro-RO" w:eastAsia="en-US"/>
        </w:rPr>
      </w:pPr>
      <w:r w:rsidRPr="001970CC">
        <w:rPr>
          <w:sz w:val="24"/>
          <w:szCs w:val="24"/>
          <w:lang w:val="ro-RO"/>
        </w:rPr>
        <w:t>Se oferă servicii de menaj: spălătorie, uscătorie, curăţenie, pază, întreţinere;</w:t>
      </w:r>
    </w:p>
    <w:p w14:paraId="1FB881DB"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t>Se asigură</w:t>
      </w:r>
      <w:r w:rsidR="002850B6" w:rsidRPr="001970CC">
        <w:rPr>
          <w:szCs w:val="24"/>
          <w:lang w:val="ro-RO"/>
        </w:rPr>
        <w:t xml:space="preserve"> </w:t>
      </w:r>
      <w:r w:rsidRPr="001970CC">
        <w:rPr>
          <w:szCs w:val="24"/>
          <w:lang w:val="ro-RO"/>
        </w:rPr>
        <w:t>următoarele</w:t>
      </w:r>
      <w:r w:rsidR="002850B6" w:rsidRPr="001970CC">
        <w:rPr>
          <w:szCs w:val="24"/>
          <w:lang w:val="ro-RO"/>
        </w:rPr>
        <w:t xml:space="preserve"> </w:t>
      </w:r>
      <w:r w:rsidRPr="001970CC">
        <w:rPr>
          <w:szCs w:val="24"/>
          <w:lang w:val="ro-RO"/>
        </w:rPr>
        <w:t>compartimente: dormitoarele</w:t>
      </w:r>
      <w:r w:rsidR="002850B6" w:rsidRPr="001970CC">
        <w:rPr>
          <w:szCs w:val="24"/>
          <w:lang w:val="ro-RO"/>
        </w:rPr>
        <w:t xml:space="preserve"> </w:t>
      </w:r>
      <w:r w:rsidRPr="001970CC">
        <w:rPr>
          <w:szCs w:val="24"/>
          <w:lang w:val="ro-RO"/>
        </w:rPr>
        <w:t>beneficiarilor, camera de socializare, bucătărie, baie/duşuri/grup</w:t>
      </w:r>
      <w:r w:rsidR="002850B6" w:rsidRPr="001970CC">
        <w:rPr>
          <w:szCs w:val="24"/>
          <w:lang w:val="ro-RO"/>
        </w:rPr>
        <w:t xml:space="preserve"> </w:t>
      </w:r>
      <w:r w:rsidRPr="001970CC">
        <w:rPr>
          <w:szCs w:val="24"/>
          <w:lang w:val="ro-RO"/>
        </w:rPr>
        <w:t>sanitar, alte</w:t>
      </w:r>
      <w:r w:rsidR="002850B6" w:rsidRPr="001970CC">
        <w:rPr>
          <w:szCs w:val="24"/>
          <w:lang w:val="ro-RO"/>
        </w:rPr>
        <w:t xml:space="preserve"> </w:t>
      </w:r>
      <w:r w:rsidRPr="001970CC">
        <w:rPr>
          <w:szCs w:val="24"/>
          <w:lang w:val="ro-RO"/>
        </w:rPr>
        <w:t>dependinţe</w:t>
      </w:r>
      <w:r w:rsidR="002850B6" w:rsidRPr="001970CC">
        <w:rPr>
          <w:szCs w:val="24"/>
          <w:lang w:val="ro-RO"/>
        </w:rPr>
        <w:t xml:space="preserve"> </w:t>
      </w:r>
      <w:r w:rsidRPr="001970CC">
        <w:rPr>
          <w:szCs w:val="24"/>
          <w:lang w:val="ro-RO"/>
        </w:rPr>
        <w:t>şi</w:t>
      </w:r>
      <w:r w:rsidR="002850B6" w:rsidRPr="001970CC">
        <w:rPr>
          <w:szCs w:val="24"/>
          <w:lang w:val="ro-RO"/>
        </w:rPr>
        <w:t xml:space="preserve"> </w:t>
      </w:r>
      <w:r w:rsidRPr="001970CC">
        <w:rPr>
          <w:szCs w:val="24"/>
          <w:lang w:val="ro-RO"/>
        </w:rPr>
        <w:t>curtea</w:t>
      </w:r>
      <w:r w:rsidR="002850B6" w:rsidRPr="001970CC">
        <w:rPr>
          <w:szCs w:val="24"/>
          <w:lang w:val="ro-RO"/>
        </w:rPr>
        <w:t xml:space="preserve"> </w:t>
      </w:r>
      <w:r w:rsidRPr="001970CC">
        <w:rPr>
          <w:szCs w:val="24"/>
          <w:lang w:val="ro-RO"/>
        </w:rPr>
        <w:t>aferentă;</w:t>
      </w:r>
    </w:p>
    <w:p w14:paraId="045A82A2"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t>Camera de socializare</w:t>
      </w:r>
      <w:r w:rsidR="002850B6" w:rsidRPr="001970CC">
        <w:rPr>
          <w:szCs w:val="24"/>
          <w:lang w:val="ro-RO"/>
        </w:rPr>
        <w:t xml:space="preserve"> </w:t>
      </w:r>
      <w:r w:rsidRPr="001970CC">
        <w:rPr>
          <w:szCs w:val="24"/>
          <w:lang w:val="ro-RO"/>
        </w:rPr>
        <w:t>este</w:t>
      </w:r>
      <w:r w:rsidR="002850B6" w:rsidRPr="001970CC">
        <w:rPr>
          <w:szCs w:val="24"/>
          <w:lang w:val="ro-RO"/>
        </w:rPr>
        <w:t xml:space="preserve"> </w:t>
      </w:r>
      <w:r w:rsidRPr="001970CC">
        <w:rPr>
          <w:szCs w:val="24"/>
          <w:lang w:val="ro-RO"/>
        </w:rPr>
        <w:t>dotată cu mobilier adecvat</w:t>
      </w:r>
      <w:r w:rsidR="002850B6" w:rsidRPr="001970CC">
        <w:rPr>
          <w:szCs w:val="24"/>
          <w:lang w:val="ro-RO"/>
        </w:rPr>
        <w:t xml:space="preserve"> </w:t>
      </w:r>
      <w:r w:rsidRPr="001970CC">
        <w:rPr>
          <w:szCs w:val="24"/>
          <w:lang w:val="ro-RO"/>
        </w:rPr>
        <w:t>pentru</w:t>
      </w:r>
      <w:r w:rsidR="002850B6" w:rsidRPr="001970CC">
        <w:rPr>
          <w:szCs w:val="24"/>
          <w:lang w:val="ro-RO"/>
        </w:rPr>
        <w:t xml:space="preserve"> </w:t>
      </w:r>
      <w:r w:rsidRPr="001970CC">
        <w:rPr>
          <w:szCs w:val="24"/>
          <w:lang w:val="ro-RO"/>
        </w:rPr>
        <w:t>efectuarea</w:t>
      </w:r>
      <w:r w:rsidR="002850B6" w:rsidRPr="001970CC">
        <w:rPr>
          <w:szCs w:val="24"/>
          <w:lang w:val="ro-RO"/>
        </w:rPr>
        <w:t xml:space="preserve"> </w:t>
      </w:r>
      <w:r w:rsidRPr="001970CC">
        <w:rPr>
          <w:szCs w:val="24"/>
          <w:lang w:val="ro-RO"/>
        </w:rPr>
        <w:t>activităţilor de grup a beneficiarilor;</w:t>
      </w:r>
    </w:p>
    <w:p w14:paraId="1F522CB0"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lastRenderedPageBreak/>
        <w:t xml:space="preserve">Se </w:t>
      </w:r>
      <w:r w:rsidR="002850B6" w:rsidRPr="001970CC">
        <w:rPr>
          <w:szCs w:val="24"/>
          <w:lang w:val="ro-RO"/>
        </w:rPr>
        <w:t xml:space="preserve">respectă </w:t>
      </w:r>
      <w:r w:rsidRPr="001970CC">
        <w:rPr>
          <w:szCs w:val="24"/>
          <w:lang w:val="ro-RO"/>
        </w:rPr>
        <w:t>prevederile</w:t>
      </w:r>
      <w:r w:rsidR="002850B6" w:rsidRPr="001970CC">
        <w:rPr>
          <w:szCs w:val="24"/>
          <w:lang w:val="ro-RO"/>
        </w:rPr>
        <w:t xml:space="preserve"> </w:t>
      </w:r>
      <w:r w:rsidRPr="001970CC">
        <w:rPr>
          <w:szCs w:val="24"/>
          <w:lang w:val="ro-RO"/>
        </w:rPr>
        <w:t>legale</w:t>
      </w:r>
      <w:r w:rsidR="002850B6" w:rsidRPr="001970CC">
        <w:rPr>
          <w:szCs w:val="24"/>
          <w:lang w:val="ro-RO"/>
        </w:rPr>
        <w:t xml:space="preserve"> </w:t>
      </w:r>
      <w:r w:rsidRPr="001970CC">
        <w:rPr>
          <w:szCs w:val="24"/>
          <w:lang w:val="ro-RO"/>
        </w:rPr>
        <w:t>în</w:t>
      </w:r>
      <w:r w:rsidR="002850B6" w:rsidRPr="001970CC">
        <w:rPr>
          <w:szCs w:val="24"/>
          <w:lang w:val="ro-RO"/>
        </w:rPr>
        <w:t xml:space="preserve"> </w:t>
      </w:r>
      <w:r w:rsidRPr="001970CC">
        <w:rPr>
          <w:szCs w:val="24"/>
          <w:lang w:val="ro-RO"/>
        </w:rPr>
        <w:t>ceea</w:t>
      </w:r>
      <w:r w:rsidR="002850B6" w:rsidRPr="001970CC">
        <w:rPr>
          <w:szCs w:val="24"/>
          <w:lang w:val="ro-RO"/>
        </w:rPr>
        <w:t xml:space="preserve"> </w:t>
      </w:r>
      <w:r w:rsidRPr="001970CC">
        <w:rPr>
          <w:szCs w:val="24"/>
          <w:lang w:val="ro-RO"/>
        </w:rPr>
        <w:t>ce</w:t>
      </w:r>
      <w:r w:rsidR="002850B6" w:rsidRPr="001970CC">
        <w:rPr>
          <w:szCs w:val="24"/>
          <w:lang w:val="ro-RO"/>
        </w:rPr>
        <w:t xml:space="preserve"> </w:t>
      </w:r>
      <w:r w:rsidRPr="001970CC">
        <w:rPr>
          <w:szCs w:val="24"/>
          <w:lang w:val="ro-RO"/>
        </w:rPr>
        <w:t>priveşte</w:t>
      </w:r>
      <w:r w:rsidR="002850B6" w:rsidRPr="001970CC">
        <w:rPr>
          <w:szCs w:val="24"/>
          <w:lang w:val="ro-RO"/>
        </w:rPr>
        <w:t xml:space="preserve"> </w:t>
      </w:r>
      <w:r w:rsidRPr="001970CC">
        <w:rPr>
          <w:szCs w:val="24"/>
          <w:lang w:val="ro-RO"/>
        </w:rPr>
        <w:t>adaptările</w:t>
      </w:r>
      <w:r w:rsidR="002850B6" w:rsidRPr="001970CC">
        <w:rPr>
          <w:szCs w:val="24"/>
          <w:lang w:val="ro-RO"/>
        </w:rPr>
        <w:t xml:space="preserve"> </w:t>
      </w:r>
      <w:r w:rsidRPr="001970CC">
        <w:rPr>
          <w:szCs w:val="24"/>
          <w:lang w:val="ro-RO"/>
        </w:rPr>
        <w:t>necesare</w:t>
      </w:r>
      <w:r w:rsidR="002850B6" w:rsidRPr="001970CC">
        <w:rPr>
          <w:szCs w:val="24"/>
          <w:lang w:val="ro-RO"/>
        </w:rPr>
        <w:t xml:space="preserve"> </w:t>
      </w:r>
      <w:r w:rsidRPr="001970CC">
        <w:rPr>
          <w:szCs w:val="24"/>
          <w:lang w:val="ro-RO"/>
        </w:rPr>
        <w:t>pentru</w:t>
      </w:r>
      <w:r w:rsidR="002850B6" w:rsidRPr="001970CC">
        <w:rPr>
          <w:szCs w:val="24"/>
          <w:lang w:val="ro-RO"/>
        </w:rPr>
        <w:t xml:space="preserve"> </w:t>
      </w:r>
      <w:r w:rsidRPr="001970CC">
        <w:rPr>
          <w:szCs w:val="24"/>
          <w:lang w:val="ro-RO"/>
        </w:rPr>
        <w:t>persoanele cu dizabilităţi, de exemplu: uşi cu deschidere</w:t>
      </w:r>
      <w:r w:rsidR="002850B6" w:rsidRPr="001970CC">
        <w:rPr>
          <w:szCs w:val="24"/>
          <w:lang w:val="ro-RO"/>
        </w:rPr>
        <w:t xml:space="preserve"> </w:t>
      </w:r>
      <w:r w:rsidRPr="001970CC">
        <w:rPr>
          <w:szCs w:val="24"/>
          <w:lang w:val="ro-RO"/>
        </w:rPr>
        <w:t>largă, nu praguri</w:t>
      </w:r>
      <w:r w:rsidR="002850B6" w:rsidRPr="001970CC">
        <w:rPr>
          <w:szCs w:val="24"/>
          <w:lang w:val="ro-RO"/>
        </w:rPr>
        <w:t xml:space="preserve"> </w:t>
      </w:r>
      <w:r w:rsidRPr="001970CC">
        <w:rPr>
          <w:szCs w:val="24"/>
          <w:lang w:val="ro-RO"/>
        </w:rPr>
        <w:t>interioare, există</w:t>
      </w:r>
      <w:r w:rsidR="002850B6" w:rsidRPr="001970CC">
        <w:rPr>
          <w:szCs w:val="24"/>
          <w:lang w:val="ro-RO"/>
        </w:rPr>
        <w:t xml:space="preserve"> </w:t>
      </w:r>
      <w:r w:rsidRPr="001970CC">
        <w:rPr>
          <w:szCs w:val="24"/>
          <w:lang w:val="ro-RO"/>
        </w:rPr>
        <w:t>mână</w:t>
      </w:r>
      <w:r w:rsidR="002850B6" w:rsidRPr="001970CC">
        <w:rPr>
          <w:szCs w:val="24"/>
          <w:lang w:val="ro-RO"/>
        </w:rPr>
        <w:t xml:space="preserve"> </w:t>
      </w:r>
      <w:r w:rsidRPr="001970CC">
        <w:rPr>
          <w:szCs w:val="24"/>
          <w:lang w:val="ro-RO"/>
        </w:rPr>
        <w:t>curentă, etc;</w:t>
      </w:r>
    </w:p>
    <w:p w14:paraId="2E891961"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t>Se dispune de sisteme de încălzire</w:t>
      </w:r>
      <w:r w:rsidR="002850B6" w:rsidRPr="001970CC">
        <w:rPr>
          <w:szCs w:val="24"/>
          <w:lang w:val="ro-RO"/>
        </w:rPr>
        <w:t xml:space="preserve"> </w:t>
      </w:r>
      <w:r w:rsidRPr="001970CC">
        <w:rPr>
          <w:szCs w:val="24"/>
          <w:lang w:val="ro-RO"/>
        </w:rPr>
        <w:t>şi de deschideri</w:t>
      </w:r>
      <w:r w:rsidR="002850B6" w:rsidRPr="001970CC">
        <w:rPr>
          <w:szCs w:val="24"/>
          <w:lang w:val="ro-RO"/>
        </w:rPr>
        <w:t xml:space="preserve"> </w:t>
      </w:r>
      <w:r w:rsidRPr="001970CC">
        <w:rPr>
          <w:szCs w:val="24"/>
          <w:lang w:val="ro-RO"/>
        </w:rPr>
        <w:t>directe (uşi, ferestre) către</w:t>
      </w:r>
      <w:r w:rsidR="002850B6" w:rsidRPr="001970CC">
        <w:rPr>
          <w:szCs w:val="24"/>
          <w:lang w:val="ro-RO"/>
        </w:rPr>
        <w:t xml:space="preserve"> </w:t>
      </w:r>
      <w:r w:rsidRPr="001970CC">
        <w:rPr>
          <w:szCs w:val="24"/>
          <w:lang w:val="ro-RO"/>
        </w:rPr>
        <w:t>aer liber pentru</w:t>
      </w:r>
      <w:r w:rsidR="002850B6" w:rsidRPr="001970CC">
        <w:rPr>
          <w:szCs w:val="24"/>
          <w:lang w:val="ro-RO"/>
        </w:rPr>
        <w:t xml:space="preserve"> </w:t>
      </w:r>
      <w:r w:rsidRPr="001970CC">
        <w:rPr>
          <w:szCs w:val="24"/>
          <w:lang w:val="ro-RO"/>
        </w:rPr>
        <w:t>ventilaţie</w:t>
      </w:r>
      <w:r w:rsidR="002850B6" w:rsidRPr="001970CC">
        <w:rPr>
          <w:szCs w:val="24"/>
          <w:lang w:val="ro-RO"/>
        </w:rPr>
        <w:t xml:space="preserve"> </w:t>
      </w:r>
      <w:r w:rsidRPr="001970CC">
        <w:rPr>
          <w:szCs w:val="24"/>
          <w:lang w:val="ro-RO"/>
        </w:rPr>
        <w:t>naturală.</w:t>
      </w:r>
    </w:p>
    <w:p w14:paraId="5C9F75FA" w14:textId="77777777" w:rsidR="00AE3401" w:rsidRPr="001970CC" w:rsidRDefault="00AE3401" w:rsidP="001D0D5B">
      <w:pPr>
        <w:pStyle w:val="NormalWeb"/>
        <w:spacing w:before="0" w:beforeAutospacing="0" w:after="0" w:afterAutospacing="0"/>
        <w:jc w:val="both"/>
        <w:rPr>
          <w:szCs w:val="24"/>
          <w:lang w:val="ro-RO"/>
        </w:rPr>
      </w:pPr>
    </w:p>
    <w:p w14:paraId="6C7DEC8E"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3</w:t>
      </w:r>
      <w:r w:rsidRPr="001970CC">
        <w:rPr>
          <w:szCs w:val="24"/>
          <w:lang w:val="ro-RO"/>
        </w:rPr>
        <w:t xml:space="preserve">. </w:t>
      </w:r>
      <w:r w:rsidRPr="001970CC">
        <w:rPr>
          <w:szCs w:val="24"/>
          <w:u w:val="single"/>
          <w:lang w:val="ro-RO"/>
        </w:rPr>
        <w:t>Consiliere</w:t>
      </w:r>
      <w:r w:rsidR="002850B6" w:rsidRPr="001970CC">
        <w:rPr>
          <w:szCs w:val="24"/>
          <w:u w:val="single"/>
          <w:lang w:val="ro-RO"/>
        </w:rPr>
        <w:t xml:space="preserve"> </w:t>
      </w:r>
      <w:r w:rsidRPr="001970CC">
        <w:rPr>
          <w:szCs w:val="24"/>
          <w:u w:val="single"/>
          <w:lang w:val="ro-RO"/>
        </w:rPr>
        <w:t>psihologică</w:t>
      </w:r>
    </w:p>
    <w:p w14:paraId="35E903A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Consilierea</w:t>
      </w:r>
      <w:r w:rsidR="002850B6" w:rsidRPr="001970CC">
        <w:rPr>
          <w:szCs w:val="24"/>
          <w:lang w:val="ro-RO"/>
        </w:rPr>
        <w:t xml:space="preserve"> </w:t>
      </w:r>
      <w:r w:rsidRPr="001970CC">
        <w:rPr>
          <w:szCs w:val="24"/>
          <w:lang w:val="ro-RO"/>
        </w:rPr>
        <w:t>psihologică</w:t>
      </w:r>
      <w:r w:rsidR="002850B6" w:rsidRPr="001970CC">
        <w:rPr>
          <w:szCs w:val="24"/>
          <w:lang w:val="ro-RO"/>
        </w:rPr>
        <w:t xml:space="preserve"> </w:t>
      </w:r>
      <w:r w:rsidRPr="001970CC">
        <w:rPr>
          <w:szCs w:val="24"/>
          <w:lang w:val="ro-RO"/>
        </w:rPr>
        <w:t>este</w:t>
      </w:r>
      <w:r w:rsidR="002850B6" w:rsidRPr="001970CC">
        <w:rPr>
          <w:szCs w:val="24"/>
          <w:lang w:val="ro-RO"/>
        </w:rPr>
        <w:t xml:space="preserve"> </w:t>
      </w:r>
      <w:r w:rsidRPr="001970CC">
        <w:rPr>
          <w:szCs w:val="24"/>
          <w:lang w:val="ro-RO"/>
        </w:rPr>
        <w:t>recomandată de echipa de evaluare</w:t>
      </w:r>
      <w:r w:rsidR="002850B6" w:rsidRPr="001970CC">
        <w:rPr>
          <w:szCs w:val="24"/>
          <w:lang w:val="ro-RO"/>
        </w:rPr>
        <w:t xml:space="preserve"> </w:t>
      </w:r>
      <w:r w:rsidRPr="001970CC">
        <w:rPr>
          <w:szCs w:val="24"/>
          <w:lang w:val="ro-RO"/>
        </w:rPr>
        <w:t>în</w:t>
      </w:r>
      <w:r w:rsidR="002850B6" w:rsidRPr="001970CC">
        <w:rPr>
          <w:szCs w:val="24"/>
          <w:lang w:val="ro-RO"/>
        </w:rPr>
        <w:t xml:space="preserve"> </w:t>
      </w:r>
      <w:r w:rsidRPr="001970CC">
        <w:rPr>
          <w:szCs w:val="24"/>
          <w:lang w:val="ro-RO"/>
        </w:rPr>
        <w:t>Planul</w:t>
      </w:r>
      <w:r w:rsidR="002850B6" w:rsidRPr="001970CC">
        <w:rPr>
          <w:szCs w:val="24"/>
          <w:lang w:val="ro-RO"/>
        </w:rPr>
        <w:t xml:space="preserve"> </w:t>
      </w:r>
      <w:r w:rsidRPr="001970CC">
        <w:rPr>
          <w:szCs w:val="24"/>
          <w:lang w:val="ro-RO"/>
        </w:rPr>
        <w:t>Personalizat, se efectuează conform planificării, este</w:t>
      </w:r>
      <w:r w:rsidR="002850B6" w:rsidRPr="001970CC">
        <w:rPr>
          <w:szCs w:val="24"/>
          <w:lang w:val="ro-RO"/>
        </w:rPr>
        <w:t xml:space="preserve"> </w:t>
      </w:r>
      <w:r w:rsidRPr="001970CC">
        <w:rPr>
          <w:szCs w:val="24"/>
          <w:lang w:val="ro-RO"/>
        </w:rPr>
        <w:t>monitorizată din punct de vedere al realizării de către</w:t>
      </w:r>
      <w:r w:rsidR="002850B6" w:rsidRPr="001970CC">
        <w:rPr>
          <w:szCs w:val="24"/>
          <w:lang w:val="ro-RO"/>
        </w:rPr>
        <w:t xml:space="preserve"> </w:t>
      </w:r>
      <w:r w:rsidRPr="001970CC">
        <w:rPr>
          <w:szCs w:val="24"/>
          <w:lang w:val="ro-RO"/>
        </w:rPr>
        <w:t>şeful de centru</w:t>
      </w:r>
      <w:r w:rsidR="002850B6" w:rsidRPr="001970CC">
        <w:rPr>
          <w:szCs w:val="24"/>
          <w:lang w:val="ro-RO"/>
        </w:rPr>
        <w:t xml:space="preserve"> </w:t>
      </w:r>
      <w:r w:rsidRPr="001970CC">
        <w:rPr>
          <w:szCs w:val="24"/>
          <w:lang w:val="ro-RO"/>
        </w:rPr>
        <w:t>şi din punct de vedere al evoluţiei</w:t>
      </w:r>
      <w:r w:rsidR="00A24D2A" w:rsidRPr="001970CC">
        <w:rPr>
          <w:szCs w:val="24"/>
          <w:lang w:val="ro-RO"/>
        </w:rPr>
        <w:t xml:space="preserve"> </w:t>
      </w:r>
      <w:r w:rsidRPr="001970CC">
        <w:rPr>
          <w:szCs w:val="24"/>
          <w:lang w:val="ro-RO"/>
        </w:rPr>
        <w:t>situaţiei</w:t>
      </w:r>
      <w:r w:rsidR="00A24D2A" w:rsidRPr="001970CC">
        <w:rPr>
          <w:szCs w:val="24"/>
          <w:lang w:val="ro-RO"/>
        </w:rPr>
        <w:t xml:space="preserve"> </w:t>
      </w:r>
      <w:r w:rsidRPr="001970CC">
        <w:rPr>
          <w:szCs w:val="24"/>
          <w:lang w:val="ro-RO"/>
        </w:rPr>
        <w:t>beneficiarului de către</w:t>
      </w:r>
      <w:r w:rsidR="00A24D2A" w:rsidRPr="001970CC">
        <w:rPr>
          <w:szCs w:val="24"/>
          <w:lang w:val="ro-RO"/>
        </w:rPr>
        <w:t xml:space="preserve"> </w:t>
      </w:r>
      <w:r w:rsidRPr="001970CC">
        <w:rPr>
          <w:szCs w:val="24"/>
          <w:lang w:val="ro-RO"/>
        </w:rPr>
        <w:t>managerul de caz;</w:t>
      </w:r>
    </w:p>
    <w:p w14:paraId="473D6E63"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t xml:space="preserve">Consilierea are ca obiective: </w:t>
      </w:r>
    </w:p>
    <w:p w14:paraId="1AC0B491"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dezvoltarea</w:t>
      </w:r>
      <w:r w:rsidR="00A24D2A" w:rsidRPr="001970CC">
        <w:rPr>
          <w:szCs w:val="24"/>
          <w:lang w:val="ro-RO"/>
        </w:rPr>
        <w:t xml:space="preserve"> </w:t>
      </w:r>
      <w:r w:rsidRPr="001970CC">
        <w:rPr>
          <w:szCs w:val="24"/>
          <w:lang w:val="ro-RO"/>
        </w:rPr>
        <w:t>comportamentului</w:t>
      </w:r>
      <w:r w:rsidR="00A24D2A" w:rsidRPr="001970CC">
        <w:rPr>
          <w:szCs w:val="24"/>
          <w:lang w:val="ro-RO"/>
        </w:rPr>
        <w:t xml:space="preserve"> </w:t>
      </w:r>
      <w:r w:rsidRPr="001970CC">
        <w:rPr>
          <w:szCs w:val="24"/>
          <w:lang w:val="ro-RO"/>
        </w:rPr>
        <w:t>adecvat</w:t>
      </w:r>
      <w:r w:rsidR="00A24D2A" w:rsidRPr="001970CC">
        <w:rPr>
          <w:szCs w:val="24"/>
          <w:lang w:val="ro-RO"/>
        </w:rPr>
        <w:t xml:space="preserve"> </w:t>
      </w:r>
      <w:r w:rsidRPr="001970CC">
        <w:rPr>
          <w:szCs w:val="24"/>
          <w:lang w:val="ro-RO"/>
        </w:rPr>
        <w:t>situaţiilor</w:t>
      </w:r>
      <w:r w:rsidR="00A24D2A" w:rsidRPr="001970CC">
        <w:rPr>
          <w:szCs w:val="24"/>
          <w:lang w:val="ro-RO"/>
        </w:rPr>
        <w:t xml:space="preserve"> </w:t>
      </w:r>
      <w:r w:rsidRPr="001970CC">
        <w:rPr>
          <w:szCs w:val="24"/>
          <w:lang w:val="ro-RO"/>
        </w:rPr>
        <w:t>sociale;</w:t>
      </w:r>
    </w:p>
    <w:p w14:paraId="6DDBE807"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dezvoltarea</w:t>
      </w:r>
      <w:r w:rsidR="00A24D2A" w:rsidRPr="001970CC">
        <w:rPr>
          <w:szCs w:val="24"/>
          <w:lang w:val="ro-RO"/>
        </w:rPr>
        <w:t xml:space="preserve"> </w:t>
      </w:r>
      <w:r w:rsidRPr="001970CC">
        <w:rPr>
          <w:szCs w:val="24"/>
          <w:lang w:val="ro-RO"/>
        </w:rPr>
        <w:t>atenţiei</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gândirii</w:t>
      </w:r>
      <w:r w:rsidR="00A24D2A" w:rsidRPr="001970CC">
        <w:rPr>
          <w:szCs w:val="24"/>
          <w:lang w:val="ro-RO"/>
        </w:rPr>
        <w:t xml:space="preserve"> </w:t>
      </w:r>
      <w:r w:rsidRPr="001970CC">
        <w:rPr>
          <w:szCs w:val="24"/>
          <w:lang w:val="ro-RO"/>
        </w:rPr>
        <w:t xml:space="preserve">pozitive; </w:t>
      </w:r>
    </w:p>
    <w:p w14:paraId="28614E14"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adecvarea</w:t>
      </w:r>
      <w:r w:rsidR="00A24D2A" w:rsidRPr="001970CC">
        <w:rPr>
          <w:szCs w:val="24"/>
          <w:lang w:val="ro-RO"/>
        </w:rPr>
        <w:t xml:space="preserve"> </w:t>
      </w:r>
      <w:r w:rsidRPr="001970CC">
        <w:rPr>
          <w:szCs w:val="24"/>
          <w:lang w:val="ro-RO"/>
        </w:rPr>
        <w:t xml:space="preserve">emoţiilor; </w:t>
      </w:r>
    </w:p>
    <w:p w14:paraId="37FD20B8"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xml:space="preserve">- conştientizarea de sine; </w:t>
      </w:r>
    </w:p>
    <w:p w14:paraId="04DD0951"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evitarea</w:t>
      </w:r>
      <w:r w:rsidR="00A24D2A" w:rsidRPr="001970CC">
        <w:rPr>
          <w:szCs w:val="24"/>
          <w:lang w:val="ro-RO"/>
        </w:rPr>
        <w:t xml:space="preserve"> </w:t>
      </w:r>
      <w:r w:rsidRPr="001970CC">
        <w:rPr>
          <w:szCs w:val="24"/>
          <w:lang w:val="ro-RO"/>
        </w:rPr>
        <w:t>situaţiilor de izolare</w:t>
      </w:r>
      <w:r w:rsidR="00A24D2A" w:rsidRPr="001970CC">
        <w:rPr>
          <w:szCs w:val="24"/>
          <w:lang w:val="ro-RO"/>
        </w:rPr>
        <w:t xml:space="preserve"> socială </w:t>
      </w:r>
      <w:r w:rsidRPr="001970CC">
        <w:rPr>
          <w:szCs w:val="24"/>
          <w:lang w:val="ro-RO"/>
        </w:rPr>
        <w:t>şi</w:t>
      </w:r>
      <w:r w:rsidR="00A24D2A" w:rsidRPr="001970CC">
        <w:rPr>
          <w:szCs w:val="24"/>
          <w:lang w:val="ro-RO"/>
        </w:rPr>
        <w:t xml:space="preserve"> </w:t>
      </w:r>
      <w:r w:rsidRPr="001970CC">
        <w:rPr>
          <w:szCs w:val="24"/>
          <w:lang w:val="ro-RO"/>
        </w:rPr>
        <w:t>depresie;</w:t>
      </w:r>
    </w:p>
    <w:p w14:paraId="2EBB0D11"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optimizarea</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dezvoltarea</w:t>
      </w:r>
      <w:r w:rsidR="00A24D2A" w:rsidRPr="001970CC">
        <w:rPr>
          <w:szCs w:val="24"/>
          <w:lang w:val="ro-RO"/>
        </w:rPr>
        <w:t xml:space="preserve"> </w:t>
      </w:r>
      <w:r w:rsidRPr="001970CC">
        <w:rPr>
          <w:szCs w:val="24"/>
          <w:lang w:val="ro-RO"/>
        </w:rPr>
        <w:t>personală;</w:t>
      </w:r>
    </w:p>
    <w:p w14:paraId="58F11832" w14:textId="77777777" w:rsidR="00AE3401" w:rsidRPr="001970CC" w:rsidRDefault="00AE3401" w:rsidP="001D0D5B">
      <w:pPr>
        <w:pStyle w:val="NormalWeb"/>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ab/>
        <w:t>- autocunoaşterea.</w:t>
      </w:r>
    </w:p>
    <w:p w14:paraId="343A19E5"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t>Consilierea</w:t>
      </w:r>
      <w:r w:rsidR="00A24D2A" w:rsidRPr="001970CC">
        <w:rPr>
          <w:szCs w:val="24"/>
          <w:lang w:val="ro-RO"/>
        </w:rPr>
        <w:t xml:space="preserve"> </w:t>
      </w:r>
      <w:r w:rsidRPr="001970CC">
        <w:rPr>
          <w:szCs w:val="24"/>
          <w:lang w:val="ro-RO"/>
        </w:rPr>
        <w:t>psihologică</w:t>
      </w:r>
      <w:r w:rsidR="00A24D2A" w:rsidRPr="001970CC">
        <w:rPr>
          <w:szCs w:val="24"/>
          <w:lang w:val="ro-RO"/>
        </w:rPr>
        <w:t xml:space="preserve"> </w:t>
      </w:r>
      <w:r w:rsidRPr="001970CC">
        <w:rPr>
          <w:szCs w:val="24"/>
          <w:lang w:val="ro-RO"/>
        </w:rPr>
        <w:t>cuprinde</w:t>
      </w:r>
      <w:r w:rsidR="00A24D2A" w:rsidRPr="001970CC">
        <w:rPr>
          <w:szCs w:val="24"/>
          <w:lang w:val="ro-RO"/>
        </w:rPr>
        <w:t xml:space="preserve"> </w:t>
      </w:r>
      <w:r w:rsidRPr="001970CC">
        <w:rPr>
          <w:szCs w:val="24"/>
          <w:lang w:val="ro-RO"/>
        </w:rPr>
        <w:t>programe de consiliere</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terapie</w:t>
      </w:r>
      <w:r w:rsidR="00A24D2A" w:rsidRPr="001970CC">
        <w:rPr>
          <w:szCs w:val="24"/>
          <w:lang w:val="ro-RO"/>
        </w:rPr>
        <w:t xml:space="preserve"> </w:t>
      </w:r>
      <w:r w:rsidRPr="001970CC">
        <w:rPr>
          <w:szCs w:val="24"/>
          <w:lang w:val="ro-RO"/>
        </w:rPr>
        <w:t>suportivă, intervenţii</w:t>
      </w:r>
      <w:r w:rsidR="00A24D2A" w:rsidRPr="001970CC">
        <w:rPr>
          <w:szCs w:val="24"/>
          <w:lang w:val="ro-RO"/>
        </w:rPr>
        <w:t xml:space="preserve"> </w:t>
      </w:r>
      <w:r w:rsidRPr="001970CC">
        <w:rPr>
          <w:szCs w:val="24"/>
          <w:lang w:val="ro-RO"/>
        </w:rPr>
        <w:t>terapeutice</w:t>
      </w:r>
      <w:r w:rsidR="00A24D2A" w:rsidRPr="001970CC">
        <w:rPr>
          <w:szCs w:val="24"/>
          <w:lang w:val="ro-RO"/>
        </w:rPr>
        <w:t xml:space="preserve"> </w:t>
      </w:r>
      <w:r w:rsidRPr="001970CC">
        <w:rPr>
          <w:szCs w:val="24"/>
          <w:lang w:val="ro-RO"/>
        </w:rPr>
        <w:t>specifice.</w:t>
      </w:r>
    </w:p>
    <w:p w14:paraId="340036F7" w14:textId="77777777" w:rsidR="00AE3401" w:rsidRPr="001970CC" w:rsidRDefault="00AE3401" w:rsidP="00061747">
      <w:pPr>
        <w:pStyle w:val="NormalWeb"/>
        <w:numPr>
          <w:ilvl w:val="0"/>
          <w:numId w:val="5"/>
        </w:numPr>
        <w:tabs>
          <w:tab w:val="clear" w:pos="720"/>
          <w:tab w:val="left" w:pos="0"/>
          <w:tab w:val="num" w:pos="630"/>
        </w:tabs>
        <w:spacing w:before="0" w:beforeAutospacing="0" w:after="0" w:afterAutospacing="0"/>
        <w:ind w:left="0" w:firstLine="0"/>
        <w:jc w:val="both"/>
        <w:rPr>
          <w:szCs w:val="24"/>
          <w:lang w:val="ro-RO"/>
        </w:rPr>
      </w:pPr>
      <w:r w:rsidRPr="001970CC">
        <w:rPr>
          <w:szCs w:val="24"/>
          <w:lang w:val="ro-RO"/>
        </w:rPr>
        <w:t>Psihologul – psihologul</w:t>
      </w:r>
      <w:r w:rsidR="00A24D2A" w:rsidRPr="001970CC">
        <w:rPr>
          <w:szCs w:val="24"/>
          <w:lang w:val="ro-RO"/>
        </w:rPr>
        <w:t xml:space="preserve"> </w:t>
      </w:r>
      <w:r w:rsidRPr="001970CC">
        <w:rPr>
          <w:szCs w:val="24"/>
          <w:lang w:val="ro-RO"/>
        </w:rPr>
        <w:t>centrului, foloseşte ca instrument de lucru</w:t>
      </w:r>
      <w:r w:rsidR="00A24D2A" w:rsidRPr="001970CC">
        <w:rPr>
          <w:szCs w:val="24"/>
          <w:lang w:val="ro-RO"/>
        </w:rPr>
        <w:t xml:space="preserve"> </w:t>
      </w:r>
      <w:r w:rsidRPr="001970CC">
        <w:rPr>
          <w:i/>
          <w:iCs/>
          <w:szCs w:val="24"/>
          <w:lang w:val="ro-RO"/>
        </w:rPr>
        <w:t>Fişa</w:t>
      </w:r>
      <w:r w:rsidR="00A24D2A" w:rsidRPr="001970CC">
        <w:rPr>
          <w:i/>
          <w:iCs/>
          <w:szCs w:val="24"/>
          <w:lang w:val="ro-RO"/>
        </w:rPr>
        <w:t xml:space="preserve"> </w:t>
      </w:r>
      <w:r w:rsidRPr="001970CC">
        <w:rPr>
          <w:i/>
          <w:iCs/>
          <w:szCs w:val="24"/>
          <w:lang w:val="ro-RO"/>
        </w:rPr>
        <w:t>beneficiarului</w:t>
      </w:r>
      <w:r w:rsidRPr="001970CC">
        <w:rPr>
          <w:szCs w:val="24"/>
          <w:lang w:val="ro-RO"/>
        </w:rPr>
        <w:t>, în care consemnează</w:t>
      </w:r>
      <w:r w:rsidR="00A24D2A" w:rsidRPr="001970CC">
        <w:rPr>
          <w:szCs w:val="24"/>
          <w:lang w:val="ro-RO"/>
        </w:rPr>
        <w:t xml:space="preserve"> </w:t>
      </w:r>
      <w:r w:rsidRPr="001970CC">
        <w:rPr>
          <w:szCs w:val="24"/>
          <w:lang w:val="ro-RO"/>
        </w:rPr>
        <w:t>intervenţia</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durata</w:t>
      </w:r>
      <w:r w:rsidR="00A24D2A" w:rsidRPr="001970CC">
        <w:rPr>
          <w:szCs w:val="24"/>
          <w:lang w:val="ro-RO"/>
        </w:rPr>
        <w:t xml:space="preserve"> </w:t>
      </w:r>
      <w:r w:rsidRPr="001970CC">
        <w:rPr>
          <w:szCs w:val="24"/>
          <w:lang w:val="ro-RO"/>
        </w:rPr>
        <w:t xml:space="preserve">acesteia. </w:t>
      </w:r>
    </w:p>
    <w:p w14:paraId="0749743B" w14:textId="77777777" w:rsidR="00AE3401" w:rsidRPr="001970CC" w:rsidRDefault="00AE3401" w:rsidP="001D0D5B">
      <w:pPr>
        <w:pStyle w:val="NormalWeb"/>
        <w:tabs>
          <w:tab w:val="left" w:pos="0"/>
        </w:tabs>
        <w:spacing w:before="0" w:beforeAutospacing="0" w:after="0" w:afterAutospacing="0"/>
        <w:jc w:val="both"/>
        <w:rPr>
          <w:szCs w:val="24"/>
          <w:lang w:val="ro-RO"/>
        </w:rPr>
      </w:pPr>
    </w:p>
    <w:p w14:paraId="27FCAE63" w14:textId="77777777" w:rsidR="00AE3401" w:rsidRPr="001970CC" w:rsidRDefault="00AE3401" w:rsidP="001D0D5B">
      <w:pPr>
        <w:pStyle w:val="NormalWeb"/>
        <w:spacing w:before="0" w:beforeAutospacing="0" w:after="0" w:afterAutospacing="0"/>
        <w:jc w:val="both"/>
        <w:rPr>
          <w:bCs/>
          <w:szCs w:val="24"/>
          <w:lang w:val="ro-RO"/>
        </w:rPr>
      </w:pPr>
      <w:r w:rsidRPr="001970CC">
        <w:rPr>
          <w:szCs w:val="24"/>
          <w:lang w:val="ro-RO"/>
        </w:rPr>
        <w:t xml:space="preserve">4. </w:t>
      </w:r>
      <w:r w:rsidRPr="001970CC">
        <w:rPr>
          <w:szCs w:val="24"/>
          <w:u w:val="single"/>
          <w:lang w:val="ro-RO"/>
        </w:rPr>
        <w:t>Îngrijire şi asistenţă</w:t>
      </w:r>
    </w:p>
    <w:p w14:paraId="23BAD339" w14:textId="77777777" w:rsidR="00AE3401" w:rsidRPr="001970CC" w:rsidRDefault="00AE3401" w:rsidP="001D0D5B">
      <w:pPr>
        <w:pStyle w:val="NormalWeb"/>
        <w:spacing w:before="0" w:beforeAutospacing="0" w:after="0" w:afterAutospacing="0"/>
        <w:jc w:val="both"/>
        <w:rPr>
          <w:szCs w:val="24"/>
          <w:lang w:val="ro-RO"/>
        </w:rPr>
      </w:pPr>
      <w:r w:rsidRPr="001970CC">
        <w:rPr>
          <w:bCs/>
          <w:szCs w:val="24"/>
          <w:lang w:val="ro-RO"/>
        </w:rPr>
        <w:t xml:space="preserve"> ●  </w:t>
      </w:r>
      <w:r w:rsidRPr="001970CC">
        <w:rPr>
          <w:bCs/>
          <w:szCs w:val="24"/>
          <w:lang w:val="ro-RO"/>
        </w:rPr>
        <w:tab/>
        <w:t xml:space="preserve">Activitățile de îngrijire şi asistenţă sunt recomandate de echipa de evaluare în Planul Personalizat, se efectuează conform planificării şi sunt monitorizate în vederea realizării de către şeful de centru, iar în vederea evoluţiei situaţiei beneficiarului, de către managerul de caz. </w:t>
      </w:r>
    </w:p>
    <w:p w14:paraId="5146019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w:t>
      </w:r>
      <w:r w:rsidRPr="001970CC">
        <w:rPr>
          <w:szCs w:val="24"/>
          <w:lang w:val="ro-RO"/>
        </w:rPr>
        <w:tab/>
      </w:r>
      <w:r w:rsidR="00A24D2A" w:rsidRPr="001970CC">
        <w:rPr>
          <w:bCs/>
          <w:szCs w:val="24"/>
          <w:lang w:val="ro-RO"/>
        </w:rPr>
        <w:t>Principalel</w:t>
      </w:r>
      <w:r w:rsidRPr="001970CC">
        <w:rPr>
          <w:bCs/>
          <w:szCs w:val="24"/>
          <w:lang w:val="ro-RO"/>
        </w:rPr>
        <w:t xml:space="preserve">e activităţi de </w:t>
      </w:r>
      <w:r w:rsidRPr="001970CC">
        <w:rPr>
          <w:szCs w:val="24"/>
          <w:lang w:val="ro-RO"/>
        </w:rPr>
        <w:t>îngrijire şi asistenţă constau în:</w:t>
      </w:r>
    </w:p>
    <w:p w14:paraId="05B77CBC"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îmbrăcat/dezbrăcat, încălţat/descălţat, alegerea</w:t>
      </w:r>
      <w:r w:rsidR="00A24D2A" w:rsidRPr="001970CC">
        <w:rPr>
          <w:szCs w:val="24"/>
          <w:lang w:val="ro-RO"/>
        </w:rPr>
        <w:t xml:space="preserve"> </w:t>
      </w:r>
      <w:r w:rsidRPr="001970CC">
        <w:rPr>
          <w:szCs w:val="24"/>
          <w:lang w:val="ro-RO"/>
        </w:rPr>
        <w:t>hainelor</w:t>
      </w:r>
      <w:r w:rsidR="00A24D2A" w:rsidRPr="001970CC">
        <w:rPr>
          <w:szCs w:val="24"/>
          <w:lang w:val="ro-RO"/>
        </w:rPr>
        <w:t xml:space="preserve"> </w:t>
      </w:r>
      <w:r w:rsidRPr="001970CC">
        <w:rPr>
          <w:szCs w:val="24"/>
          <w:lang w:val="ro-RO"/>
        </w:rPr>
        <w:t>adecvate;</w:t>
      </w:r>
    </w:p>
    <w:p w14:paraId="6B38F656"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asigurarea</w:t>
      </w:r>
      <w:r w:rsidR="00A24D2A" w:rsidRPr="001970CC">
        <w:rPr>
          <w:szCs w:val="24"/>
          <w:lang w:val="ro-RO"/>
        </w:rPr>
        <w:t xml:space="preserve"> </w:t>
      </w:r>
      <w:r w:rsidRPr="001970CC">
        <w:rPr>
          <w:szCs w:val="24"/>
          <w:lang w:val="ro-RO"/>
        </w:rPr>
        <w:t>igienei</w:t>
      </w:r>
      <w:r w:rsidR="00A24D2A" w:rsidRPr="001970CC">
        <w:rPr>
          <w:szCs w:val="24"/>
          <w:lang w:val="ro-RO"/>
        </w:rPr>
        <w:t xml:space="preserve"> </w:t>
      </w:r>
      <w:r w:rsidRPr="001970CC">
        <w:rPr>
          <w:szCs w:val="24"/>
          <w:lang w:val="ro-RO"/>
        </w:rPr>
        <w:t>zilnice (spălat</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şters, îngrijirea</w:t>
      </w:r>
      <w:r w:rsidR="00A24D2A" w:rsidRPr="001970CC">
        <w:rPr>
          <w:szCs w:val="24"/>
          <w:lang w:val="ro-RO"/>
        </w:rPr>
        <w:t xml:space="preserve"> </w:t>
      </w:r>
      <w:r w:rsidRPr="001970CC">
        <w:rPr>
          <w:szCs w:val="24"/>
          <w:lang w:val="ro-RO"/>
        </w:rPr>
        <w:t>propriului</w:t>
      </w:r>
      <w:r w:rsidR="00A24D2A" w:rsidRPr="001970CC">
        <w:rPr>
          <w:szCs w:val="24"/>
          <w:lang w:val="ro-RO"/>
        </w:rPr>
        <w:t xml:space="preserve"> </w:t>
      </w:r>
      <w:r w:rsidRPr="001970CC">
        <w:rPr>
          <w:szCs w:val="24"/>
          <w:lang w:val="ro-RO"/>
        </w:rPr>
        <w:t>corp</w:t>
      </w:r>
      <w:r w:rsidR="00A24D2A" w:rsidRPr="001970CC">
        <w:rPr>
          <w:szCs w:val="24"/>
          <w:lang w:val="ro-RO"/>
        </w:rPr>
        <w:t xml:space="preserve"> </w:t>
      </w:r>
      <w:r w:rsidRPr="001970CC">
        <w:rPr>
          <w:szCs w:val="24"/>
          <w:lang w:val="ro-RO"/>
        </w:rPr>
        <w:t>şi a</w:t>
      </w:r>
      <w:r w:rsidR="00A24D2A" w:rsidRPr="001970CC">
        <w:rPr>
          <w:szCs w:val="24"/>
          <w:lang w:val="ro-RO"/>
        </w:rPr>
        <w:t xml:space="preserve"> </w:t>
      </w:r>
      <w:r w:rsidRPr="001970CC">
        <w:rPr>
          <w:szCs w:val="24"/>
          <w:lang w:val="ro-RO"/>
        </w:rPr>
        <w:t>părţilor</w:t>
      </w:r>
      <w:r w:rsidR="00A24D2A" w:rsidRPr="001970CC">
        <w:rPr>
          <w:szCs w:val="24"/>
          <w:lang w:val="ro-RO"/>
        </w:rPr>
        <w:t xml:space="preserve"> </w:t>
      </w:r>
      <w:r w:rsidRPr="001970CC">
        <w:rPr>
          <w:szCs w:val="24"/>
          <w:lang w:val="ro-RO"/>
        </w:rPr>
        <w:t>acestuia, igiena</w:t>
      </w:r>
      <w:r w:rsidR="00A24D2A" w:rsidRPr="001970CC">
        <w:rPr>
          <w:szCs w:val="24"/>
          <w:lang w:val="ro-RO"/>
        </w:rPr>
        <w:t xml:space="preserve"> </w:t>
      </w:r>
      <w:r w:rsidRPr="001970CC">
        <w:rPr>
          <w:szCs w:val="24"/>
          <w:lang w:val="ro-RO"/>
        </w:rPr>
        <w:t>eliminărilor, etc</w:t>
      </w:r>
      <w:r w:rsidR="00DE1697" w:rsidRPr="001970CC">
        <w:rPr>
          <w:szCs w:val="24"/>
          <w:lang w:val="ro-RO"/>
        </w:rPr>
        <w:t>.</w:t>
      </w:r>
      <w:r w:rsidRPr="001970CC">
        <w:rPr>
          <w:szCs w:val="24"/>
          <w:lang w:val="ro-RO"/>
        </w:rPr>
        <w:t>);</w:t>
      </w:r>
    </w:p>
    <w:p w14:paraId="034F2A5F"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administrarea</w:t>
      </w:r>
      <w:r w:rsidR="00A24D2A" w:rsidRPr="001970CC">
        <w:rPr>
          <w:szCs w:val="24"/>
          <w:lang w:val="ro-RO"/>
        </w:rPr>
        <w:t xml:space="preserve"> </w:t>
      </w:r>
      <w:r w:rsidRPr="001970CC">
        <w:rPr>
          <w:szCs w:val="24"/>
          <w:lang w:val="ro-RO"/>
        </w:rPr>
        <w:t>medicamentaţiei, în</w:t>
      </w:r>
      <w:r w:rsidR="00A24D2A" w:rsidRPr="001970CC">
        <w:rPr>
          <w:szCs w:val="24"/>
          <w:lang w:val="ro-RO"/>
        </w:rPr>
        <w:t xml:space="preserve"> </w:t>
      </w:r>
      <w:r w:rsidRPr="001970CC">
        <w:rPr>
          <w:szCs w:val="24"/>
          <w:lang w:val="ro-RO"/>
        </w:rPr>
        <w:t>limita</w:t>
      </w:r>
      <w:r w:rsidR="00A24D2A" w:rsidRPr="001970CC">
        <w:rPr>
          <w:szCs w:val="24"/>
          <w:lang w:val="ro-RO"/>
        </w:rPr>
        <w:t xml:space="preserve"> </w:t>
      </w:r>
      <w:r w:rsidRPr="001970CC">
        <w:rPr>
          <w:szCs w:val="24"/>
          <w:lang w:val="ro-RO"/>
        </w:rPr>
        <w:t>competenţei, pe baza</w:t>
      </w:r>
      <w:r w:rsidR="00A24D2A" w:rsidRPr="001970CC">
        <w:rPr>
          <w:szCs w:val="24"/>
          <w:lang w:val="ro-RO"/>
        </w:rPr>
        <w:t xml:space="preserve"> </w:t>
      </w:r>
      <w:r w:rsidRPr="001970CC">
        <w:rPr>
          <w:szCs w:val="24"/>
          <w:lang w:val="ro-RO"/>
        </w:rPr>
        <w:t>recomandărilor</w:t>
      </w:r>
      <w:r w:rsidR="00A24D2A" w:rsidRPr="001970CC">
        <w:rPr>
          <w:szCs w:val="24"/>
          <w:lang w:val="ro-RO"/>
        </w:rPr>
        <w:t xml:space="preserve"> </w:t>
      </w:r>
      <w:r w:rsidRPr="001970CC">
        <w:rPr>
          <w:szCs w:val="24"/>
          <w:lang w:val="ro-RO"/>
        </w:rPr>
        <w:t>medicului de familie/specialist;</w:t>
      </w:r>
    </w:p>
    <w:p w14:paraId="0F192BFF"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w:t>
      </w:r>
      <w:r w:rsidR="00A24D2A" w:rsidRPr="001970CC">
        <w:rPr>
          <w:szCs w:val="24"/>
          <w:lang w:val="ro-RO"/>
        </w:rPr>
        <w:t xml:space="preserve"> problem </w:t>
      </w:r>
      <w:r w:rsidRPr="001970CC">
        <w:rPr>
          <w:szCs w:val="24"/>
          <w:lang w:val="ro-RO"/>
        </w:rPr>
        <w:t>specifice de tip cataterizare, prevenirea</w:t>
      </w:r>
      <w:r w:rsidR="00A24D2A" w:rsidRPr="001970CC">
        <w:rPr>
          <w:szCs w:val="24"/>
          <w:lang w:val="ro-RO"/>
        </w:rPr>
        <w:t xml:space="preserve"> </w:t>
      </w:r>
      <w:r w:rsidRPr="001970CC">
        <w:rPr>
          <w:szCs w:val="24"/>
          <w:lang w:val="ro-RO"/>
        </w:rPr>
        <w:t>ulcerului de decubit</w:t>
      </w:r>
      <w:r w:rsidR="00A24D2A" w:rsidRPr="001970CC">
        <w:rPr>
          <w:szCs w:val="24"/>
          <w:lang w:val="ro-RO"/>
        </w:rPr>
        <w:t xml:space="preserve"> </w:t>
      </w:r>
      <w:r w:rsidRPr="001970CC">
        <w:rPr>
          <w:szCs w:val="24"/>
          <w:lang w:val="ro-RO"/>
        </w:rPr>
        <w:t>tratarea</w:t>
      </w:r>
      <w:r w:rsidR="00A24D2A" w:rsidRPr="001970CC">
        <w:rPr>
          <w:szCs w:val="24"/>
          <w:lang w:val="ro-RO"/>
        </w:rPr>
        <w:t xml:space="preserve"> </w:t>
      </w:r>
      <w:r w:rsidRPr="001970CC">
        <w:rPr>
          <w:szCs w:val="24"/>
          <w:lang w:val="ro-RO"/>
        </w:rPr>
        <w:t>escarelor</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altele;</w:t>
      </w:r>
    </w:p>
    <w:p w14:paraId="53B992E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schimbarea</w:t>
      </w:r>
      <w:r w:rsidR="00A24D2A" w:rsidRPr="001970CC">
        <w:rPr>
          <w:szCs w:val="24"/>
          <w:lang w:val="ro-RO"/>
        </w:rPr>
        <w:t xml:space="preserve"> </w:t>
      </w:r>
      <w:r w:rsidRPr="001970CC">
        <w:rPr>
          <w:szCs w:val="24"/>
          <w:lang w:val="ro-RO"/>
        </w:rPr>
        <w:t>poziţiei</w:t>
      </w:r>
      <w:r w:rsidR="00A24D2A" w:rsidRPr="001970CC">
        <w:rPr>
          <w:szCs w:val="24"/>
          <w:lang w:val="ro-RO"/>
        </w:rPr>
        <w:t xml:space="preserve"> </w:t>
      </w:r>
      <w:r w:rsidRPr="001970CC">
        <w:rPr>
          <w:szCs w:val="24"/>
          <w:lang w:val="ro-RO"/>
        </w:rPr>
        <w:t>corpului, pentru a trece</w:t>
      </w:r>
      <w:r w:rsidR="00A24D2A" w:rsidRPr="001970CC">
        <w:rPr>
          <w:szCs w:val="24"/>
          <w:lang w:val="ro-RO"/>
        </w:rPr>
        <w:t xml:space="preserve"> </w:t>
      </w:r>
      <w:r w:rsidRPr="001970CC">
        <w:rPr>
          <w:szCs w:val="24"/>
          <w:lang w:val="ro-RO"/>
        </w:rPr>
        <w:t>corpul din poziţie</w:t>
      </w:r>
      <w:r w:rsidR="00A24D2A" w:rsidRPr="001970CC">
        <w:rPr>
          <w:szCs w:val="24"/>
          <w:lang w:val="ro-RO"/>
        </w:rPr>
        <w:t xml:space="preserve"> </w:t>
      </w:r>
      <w:r w:rsidRPr="001970CC">
        <w:rPr>
          <w:szCs w:val="24"/>
          <w:lang w:val="ro-RO"/>
        </w:rPr>
        <w:t>orizontală</w:t>
      </w:r>
      <w:r w:rsidR="00A24D2A" w:rsidRPr="001970CC">
        <w:rPr>
          <w:szCs w:val="24"/>
          <w:lang w:val="ro-RO"/>
        </w:rPr>
        <w:t xml:space="preserve"> </w:t>
      </w:r>
      <w:r w:rsidRPr="001970CC">
        <w:rPr>
          <w:szCs w:val="24"/>
          <w:lang w:val="ro-RO"/>
        </w:rPr>
        <w:t>în</w:t>
      </w:r>
      <w:r w:rsidR="00A24D2A" w:rsidRPr="001970CC">
        <w:rPr>
          <w:szCs w:val="24"/>
          <w:lang w:val="ro-RO"/>
        </w:rPr>
        <w:t xml:space="preserve"> </w:t>
      </w:r>
      <w:r w:rsidRPr="001970CC">
        <w:rPr>
          <w:szCs w:val="24"/>
          <w:lang w:val="ro-RO"/>
        </w:rPr>
        <w:t>altă</w:t>
      </w:r>
      <w:r w:rsidR="00A24D2A" w:rsidRPr="001970CC">
        <w:rPr>
          <w:szCs w:val="24"/>
          <w:lang w:val="ro-RO"/>
        </w:rPr>
        <w:t xml:space="preserve"> </w:t>
      </w:r>
      <w:r w:rsidRPr="001970CC">
        <w:rPr>
          <w:szCs w:val="24"/>
          <w:lang w:val="ro-RO"/>
        </w:rPr>
        <w:t>poziţie, întoarcerea de pe o parte pe cealaltă a corpului;</w:t>
      </w:r>
    </w:p>
    <w:p w14:paraId="11469545"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 transfer şi</w:t>
      </w:r>
      <w:r w:rsidR="00A24D2A" w:rsidRPr="001970CC">
        <w:rPr>
          <w:szCs w:val="24"/>
          <w:lang w:val="ro-RO"/>
        </w:rPr>
        <w:t xml:space="preserve"> </w:t>
      </w:r>
      <w:r w:rsidRPr="001970CC">
        <w:rPr>
          <w:szCs w:val="24"/>
          <w:lang w:val="ro-RO"/>
        </w:rPr>
        <w:t>mobilizare,</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deplasarea</w:t>
      </w:r>
      <w:r w:rsidR="00A24D2A" w:rsidRPr="001970CC">
        <w:rPr>
          <w:szCs w:val="24"/>
          <w:lang w:val="ro-RO"/>
        </w:rPr>
        <w:t xml:space="preserve"> </w:t>
      </w:r>
      <w:r w:rsidRPr="001970CC">
        <w:rPr>
          <w:szCs w:val="24"/>
          <w:lang w:val="ro-RO"/>
        </w:rPr>
        <w:t xml:space="preserve">în interior/exterior, </w:t>
      </w:r>
      <w:r w:rsidR="00A24D2A" w:rsidRPr="001970CC">
        <w:rPr>
          <w:szCs w:val="24"/>
          <w:lang w:val="ro-RO"/>
        </w:rPr>
        <w:t xml:space="preserve">inclusive </w:t>
      </w:r>
      <w:r w:rsidRPr="001970CC">
        <w:rPr>
          <w:szCs w:val="24"/>
          <w:lang w:val="ro-RO"/>
        </w:rPr>
        <w:t>efectuarea  de cumpărături;</w:t>
      </w:r>
    </w:p>
    <w:p w14:paraId="5BD9459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sprijin</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comunicare, altele.</w:t>
      </w:r>
    </w:p>
    <w:p w14:paraId="3950982A" w14:textId="12D0A72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 </w:t>
      </w:r>
      <w:r w:rsidRPr="001970CC">
        <w:rPr>
          <w:szCs w:val="24"/>
          <w:lang w:val="ro-RO"/>
        </w:rPr>
        <w:tab/>
        <w:t>Personalul</w:t>
      </w:r>
      <w:r w:rsidR="00A24D2A" w:rsidRPr="001970CC">
        <w:rPr>
          <w:szCs w:val="24"/>
          <w:lang w:val="ro-RO"/>
        </w:rPr>
        <w:t xml:space="preserve"> </w:t>
      </w:r>
      <w:r w:rsidRPr="001970CC">
        <w:rPr>
          <w:szCs w:val="24"/>
          <w:lang w:val="ro-RO"/>
        </w:rPr>
        <w:t>implicat</w:t>
      </w:r>
      <w:r w:rsidR="00A24D2A" w:rsidRPr="001970CC">
        <w:rPr>
          <w:szCs w:val="24"/>
          <w:lang w:val="ro-RO"/>
        </w:rPr>
        <w:t xml:space="preserve"> </w:t>
      </w:r>
      <w:r w:rsidRPr="001970CC">
        <w:rPr>
          <w:szCs w:val="24"/>
          <w:lang w:val="ro-RO"/>
        </w:rPr>
        <w:t>în</w:t>
      </w:r>
      <w:r w:rsidR="00A24D2A" w:rsidRPr="001970CC">
        <w:rPr>
          <w:szCs w:val="24"/>
          <w:lang w:val="ro-RO"/>
        </w:rPr>
        <w:t xml:space="preserve"> </w:t>
      </w:r>
      <w:r w:rsidRPr="001970CC">
        <w:rPr>
          <w:szCs w:val="24"/>
          <w:lang w:val="ro-RO"/>
        </w:rPr>
        <w:t>activităţile de îngrijire</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asistenţă</w:t>
      </w:r>
      <w:r w:rsidR="00A24D2A" w:rsidRPr="001970CC">
        <w:rPr>
          <w:szCs w:val="24"/>
          <w:lang w:val="ro-RO"/>
        </w:rPr>
        <w:t xml:space="preserve"> </w:t>
      </w:r>
      <w:r w:rsidRPr="001970CC">
        <w:rPr>
          <w:szCs w:val="24"/>
          <w:lang w:val="ro-RO"/>
        </w:rPr>
        <w:t>este</w:t>
      </w:r>
      <w:r w:rsidR="00A24D2A" w:rsidRPr="001970CC">
        <w:rPr>
          <w:szCs w:val="24"/>
          <w:lang w:val="ro-RO"/>
        </w:rPr>
        <w:t xml:space="preserve"> </w:t>
      </w:r>
      <w:r w:rsidRPr="001970CC">
        <w:rPr>
          <w:szCs w:val="24"/>
          <w:lang w:val="ro-RO"/>
        </w:rPr>
        <w:t>personalul</w:t>
      </w:r>
      <w:r w:rsidR="00A24D2A" w:rsidRPr="001970CC">
        <w:rPr>
          <w:szCs w:val="24"/>
          <w:lang w:val="ro-RO"/>
        </w:rPr>
        <w:t xml:space="preserve"> </w:t>
      </w:r>
      <w:r w:rsidRPr="001970CC">
        <w:rPr>
          <w:szCs w:val="24"/>
          <w:lang w:val="ro-RO"/>
        </w:rPr>
        <w:t>centrului (</w:t>
      </w:r>
      <w:r w:rsidR="00FA5148" w:rsidRPr="001970CC">
        <w:rPr>
          <w:szCs w:val="24"/>
          <w:lang w:val="ro-RO"/>
        </w:rPr>
        <w:t>educator, terapeut</w:t>
      </w:r>
      <w:r w:rsidR="00A24D2A" w:rsidRPr="001970CC">
        <w:rPr>
          <w:szCs w:val="24"/>
          <w:lang w:val="ro-RO"/>
        </w:rPr>
        <w:t xml:space="preserve"> </w:t>
      </w:r>
      <w:r w:rsidR="00FA5148" w:rsidRPr="001970CC">
        <w:rPr>
          <w:szCs w:val="24"/>
          <w:lang w:val="ro-RO"/>
        </w:rPr>
        <w:t>ocupațional</w:t>
      </w:r>
      <w:r w:rsidRPr="001970CC">
        <w:rPr>
          <w:szCs w:val="24"/>
          <w:lang w:val="ro-RO"/>
        </w:rPr>
        <w:t>,</w:t>
      </w:r>
      <w:r w:rsidR="00A24D2A" w:rsidRPr="001970CC">
        <w:rPr>
          <w:szCs w:val="24"/>
          <w:lang w:val="ro-RO"/>
        </w:rPr>
        <w:t xml:space="preserve"> </w:t>
      </w:r>
      <w:r w:rsidRPr="001970CC">
        <w:rPr>
          <w:szCs w:val="24"/>
          <w:lang w:val="ro-RO"/>
        </w:rPr>
        <w:t>kinetoterapeut,</w:t>
      </w:r>
      <w:r w:rsidR="00A24D2A" w:rsidRPr="001970CC">
        <w:rPr>
          <w:szCs w:val="24"/>
          <w:lang w:val="ro-RO"/>
        </w:rPr>
        <w:t xml:space="preserve"> </w:t>
      </w:r>
      <w:r w:rsidRPr="001970CC">
        <w:rPr>
          <w:szCs w:val="24"/>
          <w:lang w:val="ro-RO"/>
        </w:rPr>
        <w:t>asistentul medical şi</w:t>
      </w:r>
      <w:r w:rsidR="00A24D2A" w:rsidRPr="001970CC">
        <w:rPr>
          <w:szCs w:val="24"/>
          <w:lang w:val="ro-RO"/>
        </w:rPr>
        <w:t xml:space="preserve"> </w:t>
      </w:r>
      <w:r w:rsidRPr="001970CC">
        <w:rPr>
          <w:szCs w:val="24"/>
          <w:lang w:val="ro-RO"/>
        </w:rPr>
        <w:t>infirmiera</w:t>
      </w:r>
      <w:r w:rsidRPr="001970CC">
        <w:rPr>
          <w:b/>
          <w:szCs w:val="24"/>
          <w:lang w:val="ro-RO"/>
        </w:rPr>
        <w:t>)</w:t>
      </w:r>
      <w:r w:rsidRPr="001970CC">
        <w:rPr>
          <w:szCs w:val="24"/>
          <w:lang w:val="ro-RO"/>
        </w:rPr>
        <w:t xml:space="preserve">, care foloseşte ca instrumente de lucru: </w:t>
      </w:r>
      <w:r w:rsidRPr="001970CC">
        <w:rPr>
          <w:i/>
          <w:iCs/>
          <w:szCs w:val="24"/>
          <w:lang w:val="ro-RO"/>
        </w:rPr>
        <w:t>Fişa</w:t>
      </w:r>
      <w:r w:rsidR="00A24D2A" w:rsidRPr="001970CC">
        <w:rPr>
          <w:i/>
          <w:iCs/>
          <w:szCs w:val="24"/>
          <w:lang w:val="ro-RO"/>
        </w:rPr>
        <w:t xml:space="preserve"> </w:t>
      </w:r>
      <w:r w:rsidRPr="001970CC">
        <w:rPr>
          <w:i/>
          <w:iCs/>
          <w:szCs w:val="24"/>
          <w:lang w:val="ro-RO"/>
        </w:rPr>
        <w:t>beneficiarului</w:t>
      </w:r>
      <w:r w:rsidRPr="001970CC">
        <w:rPr>
          <w:szCs w:val="24"/>
          <w:lang w:val="ro-RO"/>
        </w:rPr>
        <w:t>, în care consemnează</w:t>
      </w:r>
      <w:r w:rsidR="00A24D2A" w:rsidRPr="001970CC">
        <w:rPr>
          <w:szCs w:val="24"/>
          <w:lang w:val="ro-RO"/>
        </w:rPr>
        <w:t xml:space="preserve"> </w:t>
      </w:r>
      <w:r w:rsidRPr="001970CC">
        <w:rPr>
          <w:szCs w:val="24"/>
          <w:lang w:val="ro-RO"/>
        </w:rPr>
        <w:t>intervenţia</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durata</w:t>
      </w:r>
      <w:r w:rsidR="00A24D2A" w:rsidRPr="001970CC">
        <w:rPr>
          <w:szCs w:val="24"/>
          <w:lang w:val="ro-RO"/>
        </w:rPr>
        <w:t xml:space="preserve"> </w:t>
      </w:r>
      <w:r w:rsidRPr="001970CC">
        <w:rPr>
          <w:szCs w:val="24"/>
          <w:lang w:val="ro-RO"/>
        </w:rPr>
        <w:t>acesteia</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i/>
          <w:iCs/>
          <w:szCs w:val="24"/>
          <w:lang w:val="ro-RO"/>
        </w:rPr>
        <w:t>Fişa de monitorizare a stării de sănătate</w:t>
      </w:r>
      <w:r w:rsidRPr="001970CC">
        <w:rPr>
          <w:szCs w:val="24"/>
          <w:lang w:val="ro-RO"/>
        </w:rPr>
        <w:t xml:space="preserve"> care conţine</w:t>
      </w:r>
      <w:r w:rsidR="00A24D2A" w:rsidRPr="001970CC">
        <w:rPr>
          <w:szCs w:val="24"/>
          <w:lang w:val="ro-RO"/>
        </w:rPr>
        <w:t xml:space="preserve"> </w:t>
      </w:r>
      <w:r w:rsidRPr="001970CC">
        <w:rPr>
          <w:szCs w:val="24"/>
          <w:lang w:val="ro-RO"/>
        </w:rPr>
        <w:t>evidenţa</w:t>
      </w:r>
      <w:r w:rsidR="00A24D2A" w:rsidRPr="001970CC">
        <w:rPr>
          <w:szCs w:val="24"/>
          <w:lang w:val="ro-RO"/>
        </w:rPr>
        <w:t xml:space="preserve"> </w:t>
      </w:r>
      <w:r w:rsidRPr="001970CC">
        <w:rPr>
          <w:szCs w:val="24"/>
          <w:lang w:val="ro-RO"/>
        </w:rPr>
        <w:t>internărilor, tratamentelor, imunizărilor, accidentele, situaţiile de prim-ajutor, recomandările</w:t>
      </w:r>
      <w:r w:rsidR="00A24D2A" w:rsidRPr="001970CC">
        <w:rPr>
          <w:szCs w:val="24"/>
          <w:lang w:val="ro-RO"/>
        </w:rPr>
        <w:t xml:space="preserve"> </w:t>
      </w:r>
      <w:r w:rsidRPr="001970CC">
        <w:rPr>
          <w:szCs w:val="24"/>
          <w:lang w:val="ro-RO"/>
        </w:rPr>
        <w:t>medicilor</w:t>
      </w:r>
      <w:r w:rsidR="00A24D2A" w:rsidRPr="001970CC">
        <w:rPr>
          <w:szCs w:val="24"/>
          <w:lang w:val="ro-RO"/>
        </w:rPr>
        <w:t xml:space="preserve"> </w:t>
      </w:r>
      <w:r w:rsidRPr="001970CC">
        <w:rPr>
          <w:szCs w:val="24"/>
          <w:lang w:val="ro-RO"/>
        </w:rPr>
        <w:t>specialişti</w:t>
      </w:r>
      <w:r w:rsidR="00A24D2A" w:rsidRPr="001970CC">
        <w:rPr>
          <w:szCs w:val="24"/>
          <w:lang w:val="ro-RO"/>
        </w:rPr>
        <w:t xml:space="preserve"> </w:t>
      </w:r>
      <w:r w:rsidRPr="001970CC">
        <w:rPr>
          <w:szCs w:val="24"/>
          <w:lang w:val="ro-RO"/>
        </w:rPr>
        <w:t>pentru</w:t>
      </w:r>
      <w:r w:rsidR="00A24D2A" w:rsidRPr="001970CC">
        <w:rPr>
          <w:szCs w:val="24"/>
          <w:lang w:val="ro-RO"/>
        </w:rPr>
        <w:t xml:space="preserve"> </w:t>
      </w:r>
      <w:r w:rsidRPr="001970CC">
        <w:rPr>
          <w:szCs w:val="24"/>
          <w:lang w:val="ro-RO"/>
        </w:rPr>
        <w:t>medicaţia</w:t>
      </w:r>
      <w:r w:rsidR="00A24D2A" w:rsidRPr="001970CC">
        <w:rPr>
          <w:szCs w:val="24"/>
          <w:lang w:val="ro-RO"/>
        </w:rPr>
        <w:t xml:space="preserve"> </w:t>
      </w:r>
      <w:r w:rsidRPr="001970CC">
        <w:rPr>
          <w:szCs w:val="24"/>
          <w:lang w:val="ro-RO"/>
        </w:rPr>
        <w:t>administrată (denumire</w:t>
      </w:r>
      <w:r w:rsidR="00A24D2A" w:rsidRPr="001970CC">
        <w:rPr>
          <w:szCs w:val="24"/>
          <w:lang w:val="ro-RO"/>
        </w:rPr>
        <w:t xml:space="preserve"> </w:t>
      </w:r>
      <w:r w:rsidRPr="001970CC">
        <w:rPr>
          <w:szCs w:val="24"/>
          <w:lang w:val="ro-RO"/>
        </w:rPr>
        <w:t>comercială</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dozaj), evidenţa</w:t>
      </w:r>
      <w:r w:rsidR="00A24D2A" w:rsidRPr="001970CC">
        <w:rPr>
          <w:szCs w:val="24"/>
          <w:lang w:val="ro-RO"/>
        </w:rPr>
        <w:t xml:space="preserve"> </w:t>
      </w:r>
      <w:r w:rsidRPr="001970CC">
        <w:rPr>
          <w:szCs w:val="24"/>
          <w:lang w:val="ro-RO"/>
        </w:rPr>
        <w:t>acesteia</w:t>
      </w:r>
      <w:r w:rsidR="00A24D2A" w:rsidRPr="001970CC">
        <w:rPr>
          <w:szCs w:val="24"/>
          <w:lang w:val="ro-RO"/>
        </w:rPr>
        <w:t xml:space="preserve"> </w:t>
      </w:r>
      <w:r w:rsidRPr="001970CC">
        <w:rPr>
          <w:szCs w:val="24"/>
          <w:lang w:val="ro-RO"/>
        </w:rPr>
        <w:t>şi</w:t>
      </w:r>
      <w:r w:rsidR="00A24D2A" w:rsidRPr="001970CC">
        <w:rPr>
          <w:szCs w:val="24"/>
          <w:lang w:val="ro-RO"/>
        </w:rPr>
        <w:t xml:space="preserve"> </w:t>
      </w:r>
      <w:r w:rsidRPr="001970CC">
        <w:rPr>
          <w:szCs w:val="24"/>
          <w:lang w:val="ro-RO"/>
        </w:rPr>
        <w:t>alte</w:t>
      </w:r>
      <w:r w:rsidR="00A24D2A" w:rsidRPr="001970CC">
        <w:rPr>
          <w:szCs w:val="24"/>
          <w:lang w:val="ro-RO"/>
        </w:rPr>
        <w:t xml:space="preserve"> </w:t>
      </w:r>
      <w:r w:rsidRPr="001970CC">
        <w:rPr>
          <w:szCs w:val="24"/>
          <w:lang w:val="ro-RO"/>
        </w:rPr>
        <w:t>situaţii</w:t>
      </w:r>
      <w:r w:rsidR="00A24D2A" w:rsidRPr="001970CC">
        <w:rPr>
          <w:szCs w:val="24"/>
          <w:lang w:val="ro-RO"/>
        </w:rPr>
        <w:t xml:space="preserve"> </w:t>
      </w:r>
      <w:r w:rsidRPr="001970CC">
        <w:rPr>
          <w:szCs w:val="24"/>
          <w:lang w:val="ro-RO"/>
        </w:rPr>
        <w:t>medicale</w:t>
      </w:r>
      <w:r w:rsidR="00A24D2A" w:rsidRPr="001970CC">
        <w:rPr>
          <w:szCs w:val="24"/>
          <w:lang w:val="ro-RO"/>
        </w:rPr>
        <w:t xml:space="preserve"> </w:t>
      </w:r>
      <w:r w:rsidRPr="001970CC">
        <w:rPr>
          <w:szCs w:val="24"/>
          <w:lang w:val="ro-RO"/>
        </w:rPr>
        <w:t>în care au fost</w:t>
      </w:r>
      <w:r w:rsidR="00A24D2A" w:rsidRPr="001970CC">
        <w:rPr>
          <w:szCs w:val="24"/>
          <w:lang w:val="ro-RO"/>
        </w:rPr>
        <w:t xml:space="preserve"> </w:t>
      </w:r>
      <w:r w:rsidRPr="001970CC">
        <w:rPr>
          <w:szCs w:val="24"/>
          <w:lang w:val="ro-RO"/>
        </w:rPr>
        <w:t>implicaţi</w:t>
      </w:r>
      <w:r w:rsidR="00A24D2A" w:rsidRPr="001970CC">
        <w:rPr>
          <w:szCs w:val="24"/>
          <w:lang w:val="ro-RO"/>
        </w:rPr>
        <w:t xml:space="preserve"> </w:t>
      </w:r>
      <w:r w:rsidRPr="001970CC">
        <w:rPr>
          <w:szCs w:val="24"/>
          <w:lang w:val="ro-RO"/>
        </w:rPr>
        <w:t>beneficiarii.</w:t>
      </w:r>
    </w:p>
    <w:p w14:paraId="63EA4DF6" w14:textId="77777777" w:rsidR="00AE3401" w:rsidRPr="001970CC" w:rsidRDefault="00AE3401" w:rsidP="001D0D5B">
      <w:pPr>
        <w:pStyle w:val="NormalWeb"/>
        <w:spacing w:before="0" w:beforeAutospacing="0" w:after="0" w:afterAutospacing="0"/>
        <w:jc w:val="both"/>
        <w:rPr>
          <w:szCs w:val="24"/>
          <w:lang w:val="ro-RO"/>
        </w:rPr>
      </w:pPr>
    </w:p>
    <w:p w14:paraId="2EBDB3E1"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lastRenderedPageBreak/>
        <w:t xml:space="preserve"> 5</w:t>
      </w:r>
      <w:r w:rsidRPr="001970CC">
        <w:rPr>
          <w:szCs w:val="24"/>
          <w:lang w:val="ro-RO"/>
        </w:rPr>
        <w:t xml:space="preserve">. </w:t>
      </w:r>
      <w:r w:rsidRPr="001970CC">
        <w:rPr>
          <w:szCs w:val="24"/>
          <w:u w:val="single"/>
          <w:lang w:val="ro-RO"/>
        </w:rPr>
        <w:t>Deprinderi de viaţă</w:t>
      </w:r>
      <w:r w:rsidR="00424B11" w:rsidRPr="001970CC">
        <w:rPr>
          <w:szCs w:val="24"/>
          <w:u w:val="single"/>
          <w:lang w:val="ro-RO"/>
        </w:rPr>
        <w:t xml:space="preserve"> </w:t>
      </w:r>
      <w:r w:rsidRPr="001970CC">
        <w:rPr>
          <w:szCs w:val="24"/>
          <w:u w:val="single"/>
          <w:lang w:val="ro-RO"/>
        </w:rPr>
        <w:t>independentă</w:t>
      </w:r>
      <w:r w:rsidRPr="001970CC">
        <w:rPr>
          <w:szCs w:val="24"/>
          <w:lang w:val="ro-RO"/>
        </w:rPr>
        <w:t>: menţinerea/dezvoltarea aptitudinilor cognitive</w:t>
      </w:r>
    </w:p>
    <w:p w14:paraId="3EAA8C97"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menţinere/dezvoltare a aptitudinilor cognitive ale beneficiarilor sunt recomandate de echipa de evaluare</w:t>
      </w:r>
      <w:r w:rsidR="00424B11" w:rsidRPr="001970CC">
        <w:rPr>
          <w:szCs w:val="24"/>
          <w:lang w:val="ro-RO"/>
        </w:rPr>
        <w:t xml:space="preserve"> </w:t>
      </w:r>
      <w:r w:rsidRPr="001970CC">
        <w:rPr>
          <w:szCs w:val="24"/>
          <w:lang w:val="ro-RO"/>
        </w:rPr>
        <w:t>în</w:t>
      </w:r>
      <w:r w:rsidR="00424B11" w:rsidRPr="001970CC">
        <w:rPr>
          <w:szCs w:val="24"/>
          <w:lang w:val="ro-RO"/>
        </w:rPr>
        <w:t xml:space="preserve"> </w:t>
      </w:r>
      <w:r w:rsidRPr="001970CC">
        <w:rPr>
          <w:szCs w:val="24"/>
          <w:lang w:val="ro-RO"/>
        </w:rPr>
        <w:t>Planul</w:t>
      </w:r>
      <w:r w:rsidR="00424B11" w:rsidRPr="001970CC">
        <w:rPr>
          <w:szCs w:val="24"/>
          <w:lang w:val="ro-RO"/>
        </w:rPr>
        <w:t xml:space="preserve"> </w:t>
      </w:r>
      <w:r w:rsidRPr="001970CC">
        <w:rPr>
          <w:szCs w:val="24"/>
          <w:lang w:val="ro-RO"/>
        </w:rPr>
        <w:t>Personalizat, se efectuează conform planificării, sunt monitorizate din punct de vedere al realizării de către</w:t>
      </w:r>
      <w:r w:rsidR="00424B11" w:rsidRPr="001970CC">
        <w:rPr>
          <w:szCs w:val="24"/>
          <w:lang w:val="ro-RO"/>
        </w:rPr>
        <w:t xml:space="preserve"> </w:t>
      </w:r>
      <w:r w:rsidRPr="001970CC">
        <w:rPr>
          <w:szCs w:val="24"/>
          <w:lang w:val="ro-RO"/>
        </w:rPr>
        <w:t>seful de centru</w:t>
      </w:r>
      <w:r w:rsidR="00424B11" w:rsidRPr="001970CC">
        <w:rPr>
          <w:szCs w:val="24"/>
          <w:lang w:val="ro-RO"/>
        </w:rPr>
        <w:t xml:space="preserve"> </w:t>
      </w:r>
      <w:r w:rsidRPr="001970CC">
        <w:rPr>
          <w:szCs w:val="24"/>
          <w:lang w:val="ro-RO"/>
        </w:rPr>
        <w:t>şi din punct de vedere al evoluţiei</w:t>
      </w:r>
      <w:r w:rsidR="00424B11" w:rsidRPr="001970CC">
        <w:rPr>
          <w:szCs w:val="24"/>
          <w:lang w:val="ro-RO"/>
        </w:rPr>
        <w:t xml:space="preserve"> </w:t>
      </w:r>
      <w:r w:rsidRPr="001970CC">
        <w:rPr>
          <w:szCs w:val="24"/>
          <w:lang w:val="ro-RO"/>
        </w:rPr>
        <w:t>situaţiei</w:t>
      </w:r>
      <w:r w:rsidR="00424B11" w:rsidRPr="001970CC">
        <w:rPr>
          <w:szCs w:val="24"/>
          <w:lang w:val="ro-RO"/>
        </w:rPr>
        <w:t xml:space="preserve"> </w:t>
      </w:r>
      <w:r w:rsidRPr="001970CC">
        <w:rPr>
          <w:szCs w:val="24"/>
          <w:lang w:val="ro-RO"/>
        </w:rPr>
        <w:t>beneficiarului de către</w:t>
      </w:r>
      <w:r w:rsidR="00424B11" w:rsidRPr="001970CC">
        <w:rPr>
          <w:szCs w:val="24"/>
          <w:lang w:val="ro-RO"/>
        </w:rPr>
        <w:t xml:space="preserve"> </w:t>
      </w:r>
      <w:r w:rsidRPr="001970CC">
        <w:rPr>
          <w:szCs w:val="24"/>
          <w:lang w:val="ro-RO"/>
        </w:rPr>
        <w:t>managerul de caz.</w:t>
      </w:r>
    </w:p>
    <w:p w14:paraId="2FE04C22"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menţinere/dezvoltare a aptitudinilor cognitive constau</w:t>
      </w:r>
      <w:r w:rsidR="00424B11" w:rsidRPr="001970CC">
        <w:rPr>
          <w:szCs w:val="24"/>
          <w:lang w:val="ro-RO"/>
        </w:rPr>
        <w:t xml:space="preserve"> </w:t>
      </w:r>
      <w:r w:rsidRPr="001970CC">
        <w:rPr>
          <w:szCs w:val="24"/>
          <w:lang w:val="ro-RO"/>
        </w:rPr>
        <w:t>în</w:t>
      </w:r>
      <w:r w:rsidR="00424B11" w:rsidRPr="001970CC">
        <w:rPr>
          <w:szCs w:val="24"/>
          <w:lang w:val="ro-RO"/>
        </w:rPr>
        <w:t xml:space="preserve"> </w:t>
      </w:r>
      <w:r w:rsidRPr="001970CC">
        <w:rPr>
          <w:szCs w:val="24"/>
          <w:lang w:val="ro-RO"/>
        </w:rPr>
        <w:t>aplicarea de tehnici</w:t>
      </w:r>
      <w:r w:rsidR="00424B11" w:rsidRPr="001970CC">
        <w:rPr>
          <w:szCs w:val="24"/>
          <w:lang w:val="ro-RO"/>
        </w:rPr>
        <w:t xml:space="preserve"> </w:t>
      </w:r>
      <w:r w:rsidRPr="001970CC">
        <w:rPr>
          <w:szCs w:val="24"/>
          <w:lang w:val="ro-RO"/>
        </w:rPr>
        <w:t>şi</w:t>
      </w:r>
      <w:r w:rsidR="00424B11" w:rsidRPr="001970CC">
        <w:rPr>
          <w:szCs w:val="24"/>
          <w:lang w:val="ro-RO"/>
        </w:rPr>
        <w:t xml:space="preserve"> </w:t>
      </w:r>
      <w:r w:rsidRPr="001970CC">
        <w:rPr>
          <w:szCs w:val="24"/>
          <w:lang w:val="ro-RO"/>
        </w:rPr>
        <w:t>exerciţii</w:t>
      </w:r>
      <w:r w:rsidR="00424B11" w:rsidRPr="001970CC">
        <w:rPr>
          <w:szCs w:val="24"/>
          <w:lang w:val="ro-RO"/>
        </w:rPr>
        <w:t xml:space="preserve"> </w:t>
      </w:r>
      <w:r w:rsidRPr="001970CC">
        <w:rPr>
          <w:szCs w:val="24"/>
          <w:lang w:val="ro-RO"/>
        </w:rPr>
        <w:t>pentru ca beneficiarii</w:t>
      </w:r>
      <w:r w:rsidR="00424B11" w:rsidRPr="001970CC">
        <w:rPr>
          <w:szCs w:val="24"/>
          <w:lang w:val="ro-RO"/>
        </w:rPr>
        <w:t xml:space="preserve"> </w:t>
      </w:r>
      <w:r w:rsidRPr="001970CC">
        <w:rPr>
          <w:szCs w:val="24"/>
          <w:lang w:val="ro-RO"/>
        </w:rPr>
        <w:t>să-şi</w:t>
      </w:r>
      <w:r w:rsidR="00424B11" w:rsidRPr="001970CC">
        <w:rPr>
          <w:szCs w:val="24"/>
          <w:lang w:val="ro-RO"/>
        </w:rPr>
        <w:t xml:space="preserve"> </w:t>
      </w:r>
      <w:r w:rsidRPr="001970CC">
        <w:rPr>
          <w:szCs w:val="24"/>
          <w:lang w:val="ro-RO"/>
        </w:rPr>
        <w:t>dezvolte</w:t>
      </w:r>
      <w:r w:rsidR="00424B11" w:rsidRPr="001970CC">
        <w:rPr>
          <w:szCs w:val="24"/>
          <w:lang w:val="ro-RO"/>
        </w:rPr>
        <w:t xml:space="preserve"> </w:t>
      </w:r>
      <w:r w:rsidRPr="001970CC">
        <w:rPr>
          <w:szCs w:val="24"/>
          <w:lang w:val="ro-RO"/>
        </w:rPr>
        <w:t>aptitudinile cognitive, de exemplu:</w:t>
      </w:r>
    </w:p>
    <w:p w14:paraId="4AD56E92"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să-şi</w:t>
      </w:r>
      <w:r w:rsidR="00424B11" w:rsidRPr="001970CC">
        <w:rPr>
          <w:szCs w:val="24"/>
          <w:lang w:val="ro-RO"/>
        </w:rPr>
        <w:t xml:space="preserve"> </w:t>
      </w:r>
      <w:r w:rsidRPr="001970CC">
        <w:rPr>
          <w:szCs w:val="24"/>
          <w:lang w:val="ro-RO"/>
        </w:rPr>
        <w:t>folosească</w:t>
      </w:r>
      <w:r w:rsidR="00424B11" w:rsidRPr="001970CC">
        <w:rPr>
          <w:szCs w:val="24"/>
          <w:lang w:val="ro-RO"/>
        </w:rPr>
        <w:t xml:space="preserve"> </w:t>
      </w:r>
      <w:r w:rsidRPr="001970CC">
        <w:rPr>
          <w:szCs w:val="24"/>
          <w:lang w:val="ro-RO"/>
        </w:rPr>
        <w:t>simţurile</w:t>
      </w:r>
      <w:r w:rsidR="00424B11" w:rsidRPr="001970CC">
        <w:rPr>
          <w:szCs w:val="24"/>
          <w:lang w:val="ro-RO"/>
        </w:rPr>
        <w:t xml:space="preserve"> </w:t>
      </w:r>
      <w:r w:rsidRPr="001970CC">
        <w:rPr>
          <w:szCs w:val="24"/>
          <w:lang w:val="ro-RO"/>
        </w:rPr>
        <w:t>pentru a explora</w:t>
      </w:r>
      <w:r w:rsidR="00424B11" w:rsidRPr="001970CC">
        <w:rPr>
          <w:szCs w:val="24"/>
          <w:lang w:val="ro-RO"/>
        </w:rPr>
        <w:t xml:space="preserve"> </w:t>
      </w:r>
      <w:r w:rsidRPr="001970CC">
        <w:rPr>
          <w:szCs w:val="24"/>
          <w:lang w:val="ro-RO"/>
        </w:rPr>
        <w:t>obiecte (experienţe</w:t>
      </w:r>
      <w:r w:rsidR="00424B11" w:rsidRPr="001970CC">
        <w:rPr>
          <w:szCs w:val="24"/>
          <w:lang w:val="ro-RO"/>
        </w:rPr>
        <w:t xml:space="preserve"> </w:t>
      </w:r>
      <w:r w:rsidRPr="001970CC">
        <w:rPr>
          <w:szCs w:val="24"/>
          <w:lang w:val="ro-RO"/>
        </w:rPr>
        <w:t>senzoriale cu scop): simţul</w:t>
      </w:r>
      <w:r w:rsidR="00424B11" w:rsidRPr="001970CC">
        <w:rPr>
          <w:szCs w:val="24"/>
          <w:lang w:val="ro-RO"/>
        </w:rPr>
        <w:t xml:space="preserve"> </w:t>
      </w:r>
      <w:r w:rsidRPr="001970CC">
        <w:rPr>
          <w:szCs w:val="24"/>
          <w:lang w:val="ro-RO"/>
        </w:rPr>
        <w:t>văzului, simţul</w:t>
      </w:r>
      <w:r w:rsidR="00424B11" w:rsidRPr="001970CC">
        <w:rPr>
          <w:szCs w:val="24"/>
          <w:lang w:val="ro-RO"/>
        </w:rPr>
        <w:t xml:space="preserve"> </w:t>
      </w:r>
      <w:r w:rsidRPr="001970CC">
        <w:rPr>
          <w:szCs w:val="24"/>
          <w:lang w:val="ro-RO"/>
        </w:rPr>
        <w:t>auzului, simţul</w:t>
      </w:r>
      <w:r w:rsidR="00424B11" w:rsidRPr="001970CC">
        <w:rPr>
          <w:szCs w:val="24"/>
          <w:lang w:val="ro-RO"/>
        </w:rPr>
        <w:t xml:space="preserve"> </w:t>
      </w:r>
      <w:r w:rsidRPr="001970CC">
        <w:rPr>
          <w:szCs w:val="24"/>
          <w:lang w:val="ro-RO"/>
        </w:rPr>
        <w:t>tactil, simţul</w:t>
      </w:r>
      <w:r w:rsidR="00424B11" w:rsidRPr="001970CC">
        <w:rPr>
          <w:szCs w:val="24"/>
          <w:lang w:val="ro-RO"/>
        </w:rPr>
        <w:t xml:space="preserve"> </w:t>
      </w:r>
      <w:r w:rsidRPr="001970CC">
        <w:rPr>
          <w:szCs w:val="24"/>
          <w:lang w:val="ro-RO"/>
        </w:rPr>
        <w:t>olfactiv, simţul</w:t>
      </w:r>
      <w:r w:rsidR="00424B11" w:rsidRPr="001970CC">
        <w:rPr>
          <w:szCs w:val="24"/>
          <w:lang w:val="ro-RO"/>
        </w:rPr>
        <w:t xml:space="preserve"> </w:t>
      </w:r>
      <w:r w:rsidRPr="001970CC">
        <w:rPr>
          <w:szCs w:val="24"/>
          <w:lang w:val="ro-RO"/>
        </w:rPr>
        <w:t>gustativ;</w:t>
      </w:r>
    </w:p>
    <w:p w14:paraId="78FFB60C"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să</w:t>
      </w:r>
      <w:r w:rsidR="00424B11" w:rsidRPr="001970CC">
        <w:rPr>
          <w:szCs w:val="24"/>
          <w:lang w:val="ro-RO"/>
        </w:rPr>
        <w:t xml:space="preserve"> </w:t>
      </w:r>
      <w:r w:rsidRPr="001970CC">
        <w:rPr>
          <w:szCs w:val="24"/>
          <w:lang w:val="ro-RO"/>
        </w:rPr>
        <w:t>dezvolte</w:t>
      </w:r>
      <w:r w:rsidR="00424B11" w:rsidRPr="001970CC">
        <w:rPr>
          <w:szCs w:val="24"/>
          <w:lang w:val="ro-RO"/>
        </w:rPr>
        <w:t xml:space="preserve"> </w:t>
      </w:r>
      <w:r w:rsidRPr="001970CC">
        <w:rPr>
          <w:szCs w:val="24"/>
          <w:lang w:val="ro-RO"/>
        </w:rPr>
        <w:t>elemente din învăţarea de bază: copierea, învăţarea</w:t>
      </w:r>
      <w:r w:rsidR="00424B11" w:rsidRPr="001970CC">
        <w:rPr>
          <w:szCs w:val="24"/>
          <w:lang w:val="ro-RO"/>
        </w:rPr>
        <w:t xml:space="preserve"> </w:t>
      </w:r>
      <w:r w:rsidRPr="001970CC">
        <w:rPr>
          <w:szCs w:val="24"/>
          <w:lang w:val="ro-RO"/>
        </w:rPr>
        <w:t>prin</w:t>
      </w:r>
      <w:r w:rsidR="00424B11" w:rsidRPr="001970CC">
        <w:rPr>
          <w:szCs w:val="24"/>
          <w:lang w:val="ro-RO"/>
        </w:rPr>
        <w:t xml:space="preserve"> </w:t>
      </w:r>
      <w:r w:rsidRPr="001970CC">
        <w:rPr>
          <w:szCs w:val="24"/>
          <w:lang w:val="ro-RO"/>
        </w:rPr>
        <w:t>acţiuni cu două</w:t>
      </w:r>
      <w:r w:rsidR="00424B11" w:rsidRPr="001970CC">
        <w:rPr>
          <w:szCs w:val="24"/>
          <w:lang w:val="ro-RO"/>
        </w:rPr>
        <w:t xml:space="preserve"> </w:t>
      </w:r>
      <w:r w:rsidRPr="001970CC">
        <w:rPr>
          <w:szCs w:val="24"/>
          <w:lang w:val="ro-RO"/>
        </w:rPr>
        <w:t>sau</w:t>
      </w:r>
      <w:r w:rsidR="00424B11" w:rsidRPr="001970CC">
        <w:rPr>
          <w:szCs w:val="24"/>
          <w:lang w:val="ro-RO"/>
        </w:rPr>
        <w:t xml:space="preserve"> </w:t>
      </w:r>
      <w:r w:rsidRPr="001970CC">
        <w:rPr>
          <w:szCs w:val="24"/>
          <w:lang w:val="ro-RO"/>
        </w:rPr>
        <w:t>mai</w:t>
      </w:r>
      <w:r w:rsidR="00424B11" w:rsidRPr="001970CC">
        <w:rPr>
          <w:szCs w:val="24"/>
          <w:lang w:val="ro-RO"/>
        </w:rPr>
        <w:t xml:space="preserve"> </w:t>
      </w:r>
      <w:r w:rsidRPr="001970CC">
        <w:rPr>
          <w:szCs w:val="24"/>
          <w:lang w:val="ro-RO"/>
        </w:rPr>
        <w:t>multe</w:t>
      </w:r>
      <w:r w:rsidR="00424B11" w:rsidRPr="001970CC">
        <w:rPr>
          <w:szCs w:val="24"/>
          <w:lang w:val="ro-RO"/>
        </w:rPr>
        <w:t xml:space="preserve"> </w:t>
      </w:r>
      <w:r w:rsidRPr="001970CC">
        <w:rPr>
          <w:szCs w:val="24"/>
          <w:lang w:val="ro-RO"/>
        </w:rPr>
        <w:t>obiecte</w:t>
      </w:r>
      <w:r w:rsidR="00424B11" w:rsidRPr="001970CC">
        <w:rPr>
          <w:szCs w:val="24"/>
          <w:lang w:val="ro-RO"/>
        </w:rPr>
        <w:t xml:space="preserve"> </w:t>
      </w:r>
      <w:r w:rsidRPr="001970CC">
        <w:rPr>
          <w:szCs w:val="24"/>
          <w:lang w:val="ro-RO"/>
        </w:rPr>
        <w:t>sau</w:t>
      </w:r>
      <w:r w:rsidR="00424B11" w:rsidRPr="001970CC">
        <w:rPr>
          <w:szCs w:val="24"/>
          <w:lang w:val="ro-RO"/>
        </w:rPr>
        <w:t xml:space="preserve"> </w:t>
      </w:r>
      <w:r w:rsidRPr="001970CC">
        <w:rPr>
          <w:szCs w:val="24"/>
          <w:lang w:val="ro-RO"/>
        </w:rPr>
        <w:t>prin</w:t>
      </w:r>
      <w:r w:rsidR="00424B11" w:rsidRPr="001970CC">
        <w:rPr>
          <w:szCs w:val="24"/>
          <w:lang w:val="ro-RO"/>
        </w:rPr>
        <w:t xml:space="preserve"> </w:t>
      </w:r>
      <w:r w:rsidRPr="001970CC">
        <w:rPr>
          <w:szCs w:val="24"/>
          <w:lang w:val="ro-RO"/>
        </w:rPr>
        <w:t>joc</w:t>
      </w:r>
      <w:r w:rsidR="00424B11" w:rsidRPr="001970CC">
        <w:rPr>
          <w:szCs w:val="24"/>
          <w:lang w:val="ro-RO"/>
        </w:rPr>
        <w:t xml:space="preserve"> </w:t>
      </w:r>
      <w:r w:rsidRPr="001970CC">
        <w:rPr>
          <w:szCs w:val="24"/>
          <w:lang w:val="ro-RO"/>
        </w:rPr>
        <w:t>simbolic, dobândirea de informaţii, dobândirea</w:t>
      </w:r>
      <w:r w:rsidR="00424B11" w:rsidRPr="001970CC">
        <w:rPr>
          <w:szCs w:val="24"/>
          <w:lang w:val="ro-RO"/>
        </w:rPr>
        <w:t xml:space="preserve"> </w:t>
      </w:r>
      <w:r w:rsidRPr="001970CC">
        <w:rPr>
          <w:szCs w:val="24"/>
          <w:lang w:val="ro-RO"/>
        </w:rPr>
        <w:t>limbajului</w:t>
      </w:r>
      <w:r w:rsidR="00424B11" w:rsidRPr="001970CC">
        <w:rPr>
          <w:szCs w:val="24"/>
          <w:lang w:val="ro-RO"/>
        </w:rPr>
        <w:t xml:space="preserve"> </w:t>
      </w:r>
      <w:r w:rsidRPr="001970CC">
        <w:rPr>
          <w:szCs w:val="24"/>
          <w:lang w:val="ro-RO"/>
        </w:rPr>
        <w:t>suplimentar, repetarea, dobândirea de concepte legate de caracteristicile</w:t>
      </w:r>
      <w:r w:rsidR="00424B11" w:rsidRPr="001970CC">
        <w:rPr>
          <w:szCs w:val="24"/>
          <w:lang w:val="ro-RO"/>
        </w:rPr>
        <w:t xml:space="preserve"> </w:t>
      </w:r>
      <w:r w:rsidRPr="001970CC">
        <w:rPr>
          <w:szCs w:val="24"/>
          <w:lang w:val="ro-RO"/>
        </w:rPr>
        <w:t>lucrurilor, persoanelor</w:t>
      </w:r>
      <w:r w:rsidR="00424B11" w:rsidRPr="001970CC">
        <w:rPr>
          <w:szCs w:val="24"/>
          <w:lang w:val="ro-RO"/>
        </w:rPr>
        <w:t xml:space="preserve"> </w:t>
      </w:r>
      <w:r w:rsidRPr="001970CC">
        <w:rPr>
          <w:szCs w:val="24"/>
          <w:lang w:val="ro-RO"/>
        </w:rPr>
        <w:t>sau</w:t>
      </w:r>
      <w:r w:rsidR="00424B11" w:rsidRPr="001970CC">
        <w:rPr>
          <w:szCs w:val="24"/>
          <w:lang w:val="ro-RO"/>
        </w:rPr>
        <w:t xml:space="preserve"> </w:t>
      </w:r>
      <w:r w:rsidRPr="001970CC">
        <w:rPr>
          <w:szCs w:val="24"/>
          <w:lang w:val="ro-RO"/>
        </w:rPr>
        <w:t>evenimentelor, dezvoltarea</w:t>
      </w:r>
      <w:r w:rsidR="00424B11" w:rsidRPr="001970CC">
        <w:rPr>
          <w:szCs w:val="24"/>
          <w:lang w:val="ro-RO"/>
        </w:rPr>
        <w:t xml:space="preserve"> </w:t>
      </w:r>
      <w:r w:rsidRPr="001970CC">
        <w:rPr>
          <w:szCs w:val="24"/>
          <w:lang w:val="ro-RO"/>
        </w:rPr>
        <w:t>competenţei de a citi, scrie, socoti, dobândirea</w:t>
      </w:r>
      <w:r w:rsidR="00424B11" w:rsidRPr="001970CC">
        <w:rPr>
          <w:szCs w:val="24"/>
          <w:lang w:val="ro-RO"/>
        </w:rPr>
        <w:t xml:space="preserve"> </w:t>
      </w:r>
      <w:r w:rsidRPr="001970CC">
        <w:rPr>
          <w:szCs w:val="24"/>
          <w:lang w:val="ro-RO"/>
        </w:rPr>
        <w:t>deprinderilor</w:t>
      </w:r>
      <w:r w:rsidR="00424B11" w:rsidRPr="001970CC">
        <w:rPr>
          <w:szCs w:val="24"/>
          <w:lang w:val="ro-RO"/>
        </w:rPr>
        <w:t xml:space="preserve"> </w:t>
      </w:r>
      <w:r w:rsidRPr="001970CC">
        <w:rPr>
          <w:szCs w:val="24"/>
          <w:lang w:val="ro-RO"/>
        </w:rPr>
        <w:t>complexe;</w:t>
      </w:r>
    </w:p>
    <w:p w14:paraId="04F7D07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să</w:t>
      </w:r>
      <w:r w:rsidR="00B30AF5" w:rsidRPr="001970CC">
        <w:rPr>
          <w:szCs w:val="24"/>
          <w:lang w:val="ro-RO"/>
        </w:rPr>
        <w:t xml:space="preserve"> </w:t>
      </w:r>
      <w:r w:rsidRPr="001970CC">
        <w:rPr>
          <w:szCs w:val="24"/>
          <w:lang w:val="ro-RO"/>
        </w:rPr>
        <w:t>aplice</w:t>
      </w:r>
      <w:r w:rsidR="00B30AF5" w:rsidRPr="001970CC">
        <w:rPr>
          <w:szCs w:val="24"/>
          <w:lang w:val="ro-RO"/>
        </w:rPr>
        <w:t xml:space="preserve"> </w:t>
      </w:r>
      <w:r w:rsidRPr="001970CC">
        <w:rPr>
          <w:szCs w:val="24"/>
          <w:lang w:val="ro-RO"/>
        </w:rPr>
        <w:t>cunoştinţele</w:t>
      </w:r>
      <w:r w:rsidR="00B30AF5" w:rsidRPr="001970CC">
        <w:rPr>
          <w:szCs w:val="24"/>
          <w:lang w:val="ro-RO"/>
        </w:rPr>
        <w:t xml:space="preserve"> </w:t>
      </w:r>
      <w:r w:rsidRPr="001970CC">
        <w:rPr>
          <w:szCs w:val="24"/>
          <w:lang w:val="ro-RO"/>
        </w:rPr>
        <w:t>prin</w:t>
      </w:r>
      <w:r w:rsidR="00B30AF5" w:rsidRPr="001970CC">
        <w:rPr>
          <w:szCs w:val="24"/>
          <w:lang w:val="ro-RO"/>
        </w:rPr>
        <w:t xml:space="preserve"> </w:t>
      </w:r>
      <w:r w:rsidRPr="001970CC">
        <w:rPr>
          <w:szCs w:val="24"/>
          <w:lang w:val="ro-RO"/>
        </w:rPr>
        <w:t>dezvoltarea</w:t>
      </w:r>
      <w:r w:rsidR="00B30AF5" w:rsidRPr="001970CC">
        <w:rPr>
          <w:szCs w:val="24"/>
          <w:lang w:val="ro-RO"/>
        </w:rPr>
        <w:t xml:space="preserve"> </w:t>
      </w:r>
      <w:r w:rsidRPr="001970CC">
        <w:rPr>
          <w:szCs w:val="24"/>
          <w:lang w:val="ro-RO"/>
        </w:rPr>
        <w:t>concentrării, menţinerea</w:t>
      </w:r>
      <w:r w:rsidR="00B30AF5" w:rsidRPr="001970CC">
        <w:rPr>
          <w:szCs w:val="24"/>
          <w:lang w:val="ro-RO"/>
        </w:rPr>
        <w:t xml:space="preserve"> </w:t>
      </w:r>
      <w:r w:rsidRPr="001970CC">
        <w:rPr>
          <w:szCs w:val="24"/>
          <w:lang w:val="ro-RO"/>
        </w:rPr>
        <w:t>atenţiei</w:t>
      </w:r>
      <w:r w:rsidR="00B30AF5" w:rsidRPr="001970CC">
        <w:rPr>
          <w:szCs w:val="24"/>
          <w:lang w:val="ro-RO"/>
        </w:rPr>
        <w:t xml:space="preserve"> </w:t>
      </w:r>
      <w:r w:rsidRPr="001970CC">
        <w:rPr>
          <w:szCs w:val="24"/>
          <w:lang w:val="ro-RO"/>
        </w:rPr>
        <w:t>asupra</w:t>
      </w:r>
      <w:r w:rsidR="00B30AF5" w:rsidRPr="001970CC">
        <w:rPr>
          <w:szCs w:val="24"/>
          <w:lang w:val="ro-RO"/>
        </w:rPr>
        <w:t xml:space="preserve"> </w:t>
      </w:r>
      <w:r w:rsidRPr="001970CC">
        <w:rPr>
          <w:szCs w:val="24"/>
          <w:lang w:val="ro-RO"/>
        </w:rPr>
        <w:t>unor</w:t>
      </w:r>
      <w:r w:rsidR="00B30AF5" w:rsidRPr="001970CC">
        <w:rPr>
          <w:szCs w:val="24"/>
          <w:lang w:val="ro-RO"/>
        </w:rPr>
        <w:t xml:space="preserve"> </w:t>
      </w:r>
      <w:r w:rsidRPr="001970CC">
        <w:rPr>
          <w:szCs w:val="24"/>
          <w:lang w:val="ro-RO"/>
        </w:rPr>
        <w:t>acţiuni/sarcini pe o durată</w:t>
      </w:r>
      <w:r w:rsidR="00B30AF5" w:rsidRPr="001970CC">
        <w:rPr>
          <w:szCs w:val="24"/>
          <w:lang w:val="ro-RO"/>
        </w:rPr>
        <w:t xml:space="preserve"> </w:t>
      </w:r>
      <w:r w:rsidRPr="001970CC">
        <w:rPr>
          <w:szCs w:val="24"/>
          <w:lang w:val="ro-RO"/>
        </w:rPr>
        <w:t>adecvată, dezvoltarea</w:t>
      </w:r>
      <w:r w:rsidR="00B30AF5" w:rsidRPr="001970CC">
        <w:rPr>
          <w:szCs w:val="24"/>
          <w:lang w:val="ro-RO"/>
        </w:rPr>
        <w:t xml:space="preserve"> </w:t>
      </w:r>
      <w:r w:rsidRPr="001970CC">
        <w:rPr>
          <w:szCs w:val="24"/>
          <w:lang w:val="ro-RO"/>
        </w:rPr>
        <w:t>gândirii, exersarea</w:t>
      </w:r>
      <w:r w:rsidR="00B30AF5" w:rsidRPr="001970CC">
        <w:rPr>
          <w:szCs w:val="24"/>
          <w:lang w:val="ro-RO"/>
        </w:rPr>
        <w:t xml:space="preserve"> </w:t>
      </w:r>
      <w:r w:rsidRPr="001970CC">
        <w:rPr>
          <w:szCs w:val="24"/>
          <w:lang w:val="ro-RO"/>
        </w:rPr>
        <w:t>cititului, scrisului, socotitului, identificarea de răspunsuri</w:t>
      </w:r>
      <w:r w:rsidR="00B30AF5" w:rsidRPr="001970CC">
        <w:rPr>
          <w:szCs w:val="24"/>
          <w:lang w:val="ro-RO"/>
        </w:rPr>
        <w:t xml:space="preserve"> </w:t>
      </w:r>
      <w:r w:rsidRPr="001970CC">
        <w:rPr>
          <w:szCs w:val="24"/>
          <w:lang w:val="ro-RO"/>
        </w:rPr>
        <w:t>şi</w:t>
      </w:r>
      <w:r w:rsidR="00B30AF5" w:rsidRPr="001970CC">
        <w:rPr>
          <w:szCs w:val="24"/>
          <w:lang w:val="ro-RO"/>
        </w:rPr>
        <w:t xml:space="preserve"> </w:t>
      </w:r>
      <w:r w:rsidRPr="001970CC">
        <w:rPr>
          <w:szCs w:val="24"/>
          <w:lang w:val="ro-RO"/>
        </w:rPr>
        <w:t>soluţii la întrebări</w:t>
      </w:r>
      <w:r w:rsidR="00B30AF5" w:rsidRPr="001970CC">
        <w:rPr>
          <w:szCs w:val="24"/>
          <w:lang w:val="ro-RO"/>
        </w:rPr>
        <w:t xml:space="preserve"> </w:t>
      </w:r>
      <w:r w:rsidRPr="001970CC">
        <w:rPr>
          <w:szCs w:val="24"/>
          <w:lang w:val="ro-RO"/>
        </w:rPr>
        <w:t>sau</w:t>
      </w:r>
      <w:r w:rsidR="00B30AF5" w:rsidRPr="001970CC">
        <w:rPr>
          <w:szCs w:val="24"/>
          <w:lang w:val="ro-RO"/>
        </w:rPr>
        <w:t xml:space="preserve"> </w:t>
      </w:r>
      <w:r w:rsidRPr="001970CC">
        <w:rPr>
          <w:szCs w:val="24"/>
          <w:lang w:val="ro-RO"/>
        </w:rPr>
        <w:t>situaţii din programul</w:t>
      </w:r>
      <w:r w:rsidR="00B30AF5" w:rsidRPr="001970CC">
        <w:rPr>
          <w:szCs w:val="24"/>
          <w:lang w:val="ro-RO"/>
        </w:rPr>
        <w:t xml:space="preserve"> </w:t>
      </w:r>
      <w:r w:rsidRPr="001970CC">
        <w:rPr>
          <w:szCs w:val="24"/>
          <w:lang w:val="ro-RO"/>
        </w:rPr>
        <w:t>zilnic, selectarea</w:t>
      </w:r>
      <w:r w:rsidR="00B30AF5" w:rsidRPr="001970CC">
        <w:rPr>
          <w:szCs w:val="24"/>
          <w:lang w:val="ro-RO"/>
        </w:rPr>
        <w:t xml:space="preserve"> </w:t>
      </w:r>
      <w:r w:rsidRPr="001970CC">
        <w:rPr>
          <w:szCs w:val="24"/>
          <w:lang w:val="ro-RO"/>
        </w:rPr>
        <w:t>unei</w:t>
      </w:r>
      <w:r w:rsidR="00B30AF5" w:rsidRPr="001970CC">
        <w:rPr>
          <w:szCs w:val="24"/>
          <w:lang w:val="ro-RO"/>
        </w:rPr>
        <w:t xml:space="preserve"> </w:t>
      </w:r>
      <w:r w:rsidRPr="001970CC">
        <w:rPr>
          <w:szCs w:val="24"/>
          <w:lang w:val="ro-RO"/>
        </w:rPr>
        <w:t>opţiuni</w:t>
      </w:r>
      <w:r w:rsidR="00B30AF5" w:rsidRPr="001970CC">
        <w:rPr>
          <w:szCs w:val="24"/>
          <w:lang w:val="ro-RO"/>
        </w:rPr>
        <w:t xml:space="preserve"> </w:t>
      </w:r>
      <w:r w:rsidRPr="001970CC">
        <w:rPr>
          <w:szCs w:val="24"/>
          <w:lang w:val="ro-RO"/>
        </w:rPr>
        <w:t>pentru</w:t>
      </w:r>
      <w:r w:rsidR="00B30AF5" w:rsidRPr="001970CC">
        <w:rPr>
          <w:szCs w:val="24"/>
          <w:lang w:val="ro-RO"/>
        </w:rPr>
        <w:t xml:space="preserve"> </w:t>
      </w:r>
      <w:r w:rsidRPr="001970CC">
        <w:rPr>
          <w:szCs w:val="24"/>
          <w:lang w:val="ro-RO"/>
        </w:rPr>
        <w:t>luarea</w:t>
      </w:r>
      <w:r w:rsidR="00B30AF5" w:rsidRPr="001970CC">
        <w:rPr>
          <w:szCs w:val="24"/>
          <w:lang w:val="ro-RO"/>
        </w:rPr>
        <w:t xml:space="preserve"> </w:t>
      </w:r>
      <w:r w:rsidRPr="001970CC">
        <w:rPr>
          <w:szCs w:val="24"/>
          <w:lang w:val="ro-RO"/>
        </w:rPr>
        <w:t>unei</w:t>
      </w:r>
      <w:r w:rsidR="00B30AF5" w:rsidRPr="001970CC">
        <w:rPr>
          <w:szCs w:val="24"/>
          <w:lang w:val="ro-RO"/>
        </w:rPr>
        <w:t xml:space="preserve"> </w:t>
      </w:r>
      <w:r w:rsidRPr="001970CC">
        <w:rPr>
          <w:szCs w:val="24"/>
          <w:lang w:val="ro-RO"/>
        </w:rPr>
        <w:t>decizii</w:t>
      </w:r>
      <w:r w:rsidR="00B30AF5" w:rsidRPr="001970CC">
        <w:rPr>
          <w:szCs w:val="24"/>
          <w:lang w:val="ro-RO"/>
        </w:rPr>
        <w:t xml:space="preserve"> </w:t>
      </w:r>
      <w:r w:rsidRPr="001970CC">
        <w:rPr>
          <w:szCs w:val="24"/>
          <w:lang w:val="ro-RO"/>
        </w:rPr>
        <w:t>şi</w:t>
      </w:r>
      <w:r w:rsidR="00B30AF5" w:rsidRPr="001970CC">
        <w:rPr>
          <w:szCs w:val="24"/>
          <w:lang w:val="ro-RO"/>
        </w:rPr>
        <w:t xml:space="preserve"> </w:t>
      </w:r>
      <w:r w:rsidRPr="001970CC">
        <w:rPr>
          <w:szCs w:val="24"/>
          <w:lang w:val="ro-RO"/>
        </w:rPr>
        <w:t xml:space="preserve">ducerea la îndeplinire a acesteia. </w:t>
      </w:r>
    </w:p>
    <w:p w14:paraId="32061511"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Activitățile</w:t>
      </w:r>
      <w:r w:rsidR="00B30AF5" w:rsidRPr="001970CC">
        <w:rPr>
          <w:szCs w:val="24"/>
          <w:lang w:val="ro-RO"/>
        </w:rPr>
        <w:t xml:space="preserve"> include </w:t>
      </w:r>
      <w:r w:rsidRPr="001970CC">
        <w:rPr>
          <w:szCs w:val="24"/>
          <w:lang w:val="ro-RO"/>
        </w:rPr>
        <w:t>instruirea</w:t>
      </w:r>
      <w:r w:rsidR="00B30AF5" w:rsidRPr="001970CC">
        <w:rPr>
          <w:szCs w:val="24"/>
          <w:lang w:val="ro-RO"/>
        </w:rPr>
        <w:t xml:space="preserve"> </w:t>
      </w:r>
      <w:r w:rsidRPr="001970CC">
        <w:rPr>
          <w:szCs w:val="24"/>
          <w:lang w:val="ro-RO"/>
        </w:rPr>
        <w:t>privind</w:t>
      </w:r>
      <w:r w:rsidR="00B30AF5" w:rsidRPr="001970CC">
        <w:rPr>
          <w:szCs w:val="24"/>
          <w:lang w:val="ro-RO"/>
        </w:rPr>
        <w:t xml:space="preserve"> </w:t>
      </w:r>
      <w:r w:rsidRPr="001970CC">
        <w:rPr>
          <w:szCs w:val="24"/>
          <w:lang w:val="ro-RO"/>
        </w:rPr>
        <w:t>utilizarea</w:t>
      </w:r>
      <w:r w:rsidR="00B30AF5" w:rsidRPr="001970CC">
        <w:rPr>
          <w:szCs w:val="24"/>
          <w:lang w:val="ro-RO"/>
        </w:rPr>
        <w:t xml:space="preserve"> </w:t>
      </w:r>
      <w:r w:rsidRPr="001970CC">
        <w:rPr>
          <w:szCs w:val="24"/>
          <w:lang w:val="ro-RO"/>
        </w:rPr>
        <w:t>tehnologiilor de acces (a instrumentelor de scris).</w:t>
      </w:r>
    </w:p>
    <w:p w14:paraId="2E62F5DC"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B30AF5" w:rsidRPr="001970CC">
        <w:rPr>
          <w:szCs w:val="24"/>
          <w:lang w:val="ro-RO"/>
        </w:rPr>
        <w:t xml:space="preserve"> </w:t>
      </w:r>
      <w:r w:rsidRPr="001970CC">
        <w:rPr>
          <w:szCs w:val="24"/>
          <w:lang w:val="ro-RO"/>
        </w:rPr>
        <w:t>implicat</w:t>
      </w:r>
      <w:r w:rsidR="00B30AF5" w:rsidRPr="001970CC">
        <w:rPr>
          <w:szCs w:val="24"/>
          <w:lang w:val="ro-RO"/>
        </w:rPr>
        <w:t xml:space="preserve"> </w:t>
      </w:r>
      <w:r w:rsidRPr="001970CC">
        <w:rPr>
          <w:szCs w:val="24"/>
          <w:lang w:val="ro-RO"/>
        </w:rPr>
        <w:t>în</w:t>
      </w:r>
      <w:r w:rsidR="00B30AF5" w:rsidRPr="001970CC">
        <w:rPr>
          <w:szCs w:val="24"/>
          <w:lang w:val="ro-RO"/>
        </w:rPr>
        <w:t xml:space="preserve"> </w:t>
      </w:r>
      <w:r w:rsidRPr="001970CC">
        <w:rPr>
          <w:szCs w:val="24"/>
          <w:lang w:val="ro-RO"/>
        </w:rPr>
        <w:t>efectuarea</w:t>
      </w:r>
      <w:r w:rsidR="00B30AF5" w:rsidRPr="001970CC">
        <w:rPr>
          <w:szCs w:val="24"/>
          <w:lang w:val="ro-RO"/>
        </w:rPr>
        <w:t xml:space="preserve"> </w:t>
      </w:r>
      <w:r w:rsidRPr="001970CC">
        <w:rPr>
          <w:szCs w:val="24"/>
          <w:lang w:val="ro-RO"/>
        </w:rPr>
        <w:t xml:space="preserve">activităţilor de dezvoltare/mentinere a aptitudinilor cognitive este: </w:t>
      </w:r>
      <w:r w:rsidR="0050436F" w:rsidRPr="001970CC">
        <w:rPr>
          <w:szCs w:val="24"/>
          <w:lang w:val="ro-RO"/>
        </w:rPr>
        <w:t>educator</w:t>
      </w:r>
      <w:r w:rsidR="00B30AF5" w:rsidRPr="001970CC">
        <w:rPr>
          <w:szCs w:val="24"/>
          <w:lang w:val="ro-RO"/>
        </w:rPr>
        <w:t xml:space="preserve"> </w:t>
      </w:r>
      <w:r w:rsidRPr="001970CC">
        <w:rPr>
          <w:szCs w:val="24"/>
          <w:lang w:val="ro-RO"/>
        </w:rPr>
        <w:t>şi</w:t>
      </w:r>
      <w:r w:rsidR="00B30AF5" w:rsidRPr="001970CC">
        <w:rPr>
          <w:szCs w:val="24"/>
          <w:lang w:val="ro-RO"/>
        </w:rPr>
        <w:t xml:space="preserve"> </w:t>
      </w:r>
      <w:r w:rsidR="0050436F" w:rsidRPr="001970CC">
        <w:rPr>
          <w:szCs w:val="24"/>
          <w:lang w:val="ro-RO"/>
        </w:rPr>
        <w:t>terapeut</w:t>
      </w:r>
      <w:r w:rsidR="00B30AF5" w:rsidRPr="001970CC">
        <w:rPr>
          <w:szCs w:val="24"/>
          <w:lang w:val="ro-RO"/>
        </w:rPr>
        <w:t xml:space="preserve"> </w:t>
      </w:r>
      <w:r w:rsidR="0050436F" w:rsidRPr="001970CC">
        <w:rPr>
          <w:szCs w:val="24"/>
          <w:lang w:val="ro-RO"/>
        </w:rPr>
        <w:t>ocupațional</w:t>
      </w:r>
      <w:r w:rsidRPr="001970CC">
        <w:rPr>
          <w:szCs w:val="24"/>
          <w:lang w:val="ro-RO"/>
        </w:rPr>
        <w:t>, care foloseşte ca instrument de lucru</w:t>
      </w:r>
      <w:r w:rsidR="00B30AF5" w:rsidRPr="001970CC">
        <w:rPr>
          <w:szCs w:val="24"/>
          <w:lang w:val="ro-RO"/>
        </w:rPr>
        <w:t xml:space="preserve"> </w:t>
      </w:r>
      <w:r w:rsidRPr="001970CC">
        <w:rPr>
          <w:i/>
          <w:iCs/>
          <w:szCs w:val="24"/>
          <w:lang w:val="ro-RO"/>
        </w:rPr>
        <w:t>Fişa</w:t>
      </w:r>
      <w:r w:rsidR="00B30AF5" w:rsidRPr="001970CC">
        <w:rPr>
          <w:i/>
          <w:iCs/>
          <w:szCs w:val="24"/>
          <w:lang w:val="ro-RO"/>
        </w:rPr>
        <w:t xml:space="preserve"> </w:t>
      </w:r>
      <w:r w:rsidRPr="001970CC">
        <w:rPr>
          <w:i/>
          <w:iCs/>
          <w:szCs w:val="24"/>
          <w:lang w:val="ro-RO"/>
        </w:rPr>
        <w:t>beneficiarului,</w:t>
      </w:r>
      <w:r w:rsidRPr="001970CC">
        <w:rPr>
          <w:szCs w:val="24"/>
          <w:lang w:val="ro-RO"/>
        </w:rPr>
        <w:t>în care se consemnează</w:t>
      </w:r>
      <w:r w:rsidR="00B30AF5" w:rsidRPr="001970CC">
        <w:rPr>
          <w:szCs w:val="24"/>
          <w:lang w:val="ro-RO"/>
        </w:rPr>
        <w:t xml:space="preserve"> </w:t>
      </w:r>
      <w:r w:rsidRPr="001970CC">
        <w:rPr>
          <w:szCs w:val="24"/>
          <w:lang w:val="ro-RO"/>
        </w:rPr>
        <w:t>intervenţia</w:t>
      </w:r>
      <w:r w:rsidR="00B30AF5" w:rsidRPr="001970CC">
        <w:rPr>
          <w:szCs w:val="24"/>
          <w:lang w:val="ro-RO"/>
        </w:rPr>
        <w:t xml:space="preserve"> </w:t>
      </w:r>
      <w:r w:rsidRPr="001970CC">
        <w:rPr>
          <w:szCs w:val="24"/>
          <w:lang w:val="ro-RO"/>
        </w:rPr>
        <w:t>şi</w:t>
      </w:r>
      <w:r w:rsidR="00B30AF5" w:rsidRPr="001970CC">
        <w:rPr>
          <w:szCs w:val="24"/>
          <w:lang w:val="ro-RO"/>
        </w:rPr>
        <w:t xml:space="preserve"> </w:t>
      </w:r>
      <w:r w:rsidRPr="001970CC">
        <w:rPr>
          <w:szCs w:val="24"/>
          <w:lang w:val="ro-RO"/>
        </w:rPr>
        <w:t>durata</w:t>
      </w:r>
      <w:r w:rsidR="00B30AF5" w:rsidRPr="001970CC">
        <w:rPr>
          <w:szCs w:val="24"/>
          <w:lang w:val="ro-RO"/>
        </w:rPr>
        <w:t xml:space="preserve"> </w:t>
      </w:r>
      <w:r w:rsidRPr="001970CC">
        <w:rPr>
          <w:szCs w:val="24"/>
          <w:lang w:val="ro-RO"/>
        </w:rPr>
        <w:t>acesteia.</w:t>
      </w:r>
    </w:p>
    <w:p w14:paraId="08C24A0E" w14:textId="77777777" w:rsidR="00AE3401" w:rsidRPr="001970CC" w:rsidRDefault="00AE3401" w:rsidP="001D0D5B">
      <w:pPr>
        <w:pStyle w:val="NormalWeb"/>
        <w:spacing w:before="0" w:beforeAutospacing="0" w:after="0" w:afterAutospacing="0"/>
        <w:jc w:val="both"/>
        <w:rPr>
          <w:szCs w:val="24"/>
          <w:lang w:val="ro-RO"/>
        </w:rPr>
      </w:pPr>
    </w:p>
    <w:p w14:paraId="209FC03F"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6</w:t>
      </w:r>
      <w:r w:rsidRPr="001970CC">
        <w:rPr>
          <w:szCs w:val="24"/>
          <w:lang w:val="ro-RO"/>
        </w:rPr>
        <w:t xml:space="preserve">. </w:t>
      </w:r>
      <w:r w:rsidRPr="001970CC">
        <w:rPr>
          <w:szCs w:val="24"/>
          <w:u w:val="single"/>
          <w:lang w:val="ro-RO"/>
        </w:rPr>
        <w:t>Deprinderi de viaţă</w:t>
      </w:r>
      <w:r w:rsidR="00C72AC1" w:rsidRPr="001970CC">
        <w:rPr>
          <w:szCs w:val="24"/>
          <w:u w:val="single"/>
          <w:lang w:val="ro-RO"/>
        </w:rPr>
        <w:t xml:space="preserve"> </w:t>
      </w:r>
      <w:r w:rsidRPr="001970CC">
        <w:rPr>
          <w:szCs w:val="24"/>
          <w:u w:val="single"/>
          <w:lang w:val="ro-RO"/>
        </w:rPr>
        <w:t>independentă</w:t>
      </w:r>
      <w:r w:rsidRPr="001970CC">
        <w:rPr>
          <w:szCs w:val="24"/>
          <w:lang w:val="ro-RO"/>
        </w:rPr>
        <w:t xml:space="preserve">: menţinerea/dezvoltarea deprinderilor zilnice </w:t>
      </w:r>
    </w:p>
    <w:p w14:paraId="2B9EFD77"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menţinere/dezvoltare a deprinderilor</w:t>
      </w:r>
      <w:r w:rsidR="00C72AC1" w:rsidRPr="001970CC">
        <w:rPr>
          <w:szCs w:val="24"/>
          <w:lang w:val="ro-RO"/>
        </w:rPr>
        <w:t xml:space="preserve"> </w:t>
      </w:r>
      <w:r w:rsidRPr="001970CC">
        <w:rPr>
          <w:szCs w:val="24"/>
          <w:lang w:val="ro-RO"/>
        </w:rPr>
        <w:t>zilnice ale beneficiarilor sunt recomandate de echipa de evaluare</w:t>
      </w:r>
      <w:r w:rsidR="00C72AC1" w:rsidRPr="001970CC">
        <w:rPr>
          <w:szCs w:val="24"/>
          <w:lang w:val="ro-RO"/>
        </w:rPr>
        <w:t xml:space="preserve"> </w:t>
      </w:r>
      <w:r w:rsidRPr="001970CC">
        <w:rPr>
          <w:szCs w:val="24"/>
          <w:lang w:val="ro-RO"/>
        </w:rPr>
        <w:t>în</w:t>
      </w:r>
      <w:r w:rsidR="00C72AC1" w:rsidRPr="001970CC">
        <w:rPr>
          <w:szCs w:val="24"/>
          <w:lang w:val="ro-RO"/>
        </w:rPr>
        <w:t xml:space="preserve"> </w:t>
      </w:r>
      <w:r w:rsidRPr="001970CC">
        <w:rPr>
          <w:szCs w:val="24"/>
          <w:lang w:val="ro-RO"/>
        </w:rPr>
        <w:t>Planul</w:t>
      </w:r>
      <w:r w:rsidR="00C72AC1" w:rsidRPr="001970CC">
        <w:rPr>
          <w:szCs w:val="24"/>
          <w:lang w:val="ro-RO"/>
        </w:rPr>
        <w:t xml:space="preserve"> </w:t>
      </w:r>
      <w:r w:rsidRPr="001970CC">
        <w:rPr>
          <w:szCs w:val="24"/>
          <w:lang w:val="ro-RO"/>
        </w:rPr>
        <w:t>Personalizat, se efectuează conform planificării, sunt monitorizate din punct de</w:t>
      </w:r>
      <w:r w:rsidR="00C72AC1" w:rsidRPr="001970CC">
        <w:rPr>
          <w:szCs w:val="24"/>
          <w:lang w:val="ro-RO"/>
        </w:rPr>
        <w:t xml:space="preserve"> </w:t>
      </w:r>
      <w:r w:rsidRPr="001970CC">
        <w:rPr>
          <w:szCs w:val="24"/>
          <w:lang w:val="ro-RO"/>
        </w:rPr>
        <w:t>vedere al realizării de către</w:t>
      </w:r>
      <w:r w:rsidR="00C72AC1" w:rsidRPr="001970CC">
        <w:rPr>
          <w:szCs w:val="24"/>
          <w:lang w:val="ro-RO"/>
        </w:rPr>
        <w:t xml:space="preserve"> </w:t>
      </w:r>
      <w:r w:rsidRPr="001970CC">
        <w:rPr>
          <w:szCs w:val="24"/>
          <w:lang w:val="ro-RO"/>
        </w:rPr>
        <w:t>șeful de centru</w:t>
      </w:r>
      <w:r w:rsidR="00C72AC1" w:rsidRPr="001970CC">
        <w:rPr>
          <w:szCs w:val="24"/>
          <w:lang w:val="ro-RO"/>
        </w:rPr>
        <w:t xml:space="preserve"> </w:t>
      </w:r>
      <w:r w:rsidRPr="001970CC">
        <w:rPr>
          <w:szCs w:val="24"/>
          <w:lang w:val="ro-RO"/>
        </w:rPr>
        <w:t>şi din punct de vedere al evoluţiei</w:t>
      </w:r>
      <w:r w:rsidR="00C72AC1" w:rsidRPr="001970CC">
        <w:rPr>
          <w:szCs w:val="24"/>
          <w:lang w:val="ro-RO"/>
        </w:rPr>
        <w:t xml:space="preserve"> </w:t>
      </w:r>
      <w:r w:rsidRPr="001970CC">
        <w:rPr>
          <w:szCs w:val="24"/>
          <w:lang w:val="ro-RO"/>
        </w:rPr>
        <w:t>situaţiei</w:t>
      </w:r>
      <w:r w:rsidR="00C72AC1" w:rsidRPr="001970CC">
        <w:rPr>
          <w:szCs w:val="24"/>
          <w:lang w:val="ro-RO"/>
        </w:rPr>
        <w:t xml:space="preserve"> </w:t>
      </w:r>
      <w:r w:rsidRPr="001970CC">
        <w:rPr>
          <w:szCs w:val="24"/>
          <w:lang w:val="ro-RO"/>
        </w:rPr>
        <w:t>beneficiarului de către</w:t>
      </w:r>
      <w:r w:rsidR="00C72AC1" w:rsidRPr="001970CC">
        <w:rPr>
          <w:szCs w:val="24"/>
          <w:lang w:val="ro-RO"/>
        </w:rPr>
        <w:t xml:space="preserve"> </w:t>
      </w:r>
      <w:r w:rsidRPr="001970CC">
        <w:rPr>
          <w:szCs w:val="24"/>
          <w:lang w:val="ro-RO"/>
        </w:rPr>
        <w:t>managerul de caz.</w:t>
      </w:r>
    </w:p>
    <w:p w14:paraId="0D6E8A23"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menţinerea/dezvoltare a deprinderilor</w:t>
      </w:r>
      <w:r w:rsidR="00C72AC1" w:rsidRPr="001970CC">
        <w:rPr>
          <w:szCs w:val="24"/>
          <w:lang w:val="ro-RO"/>
        </w:rPr>
        <w:t xml:space="preserve"> </w:t>
      </w:r>
      <w:r w:rsidRPr="001970CC">
        <w:rPr>
          <w:szCs w:val="24"/>
          <w:lang w:val="ro-RO"/>
        </w:rPr>
        <w:t>zilnice, constau</w:t>
      </w:r>
      <w:r w:rsidR="00C72AC1" w:rsidRPr="001970CC">
        <w:rPr>
          <w:szCs w:val="24"/>
          <w:lang w:val="ro-RO"/>
        </w:rPr>
        <w:t xml:space="preserve"> </w:t>
      </w:r>
      <w:r w:rsidRPr="001970CC">
        <w:rPr>
          <w:szCs w:val="24"/>
          <w:lang w:val="ro-RO"/>
        </w:rPr>
        <w:t xml:space="preserve">în:    </w:t>
      </w:r>
    </w:p>
    <w:p w14:paraId="64B61443"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exerciţii</w:t>
      </w:r>
      <w:r w:rsidR="00C72AC1" w:rsidRPr="001970CC">
        <w:rPr>
          <w:szCs w:val="24"/>
          <w:lang w:val="ro-RO"/>
        </w:rPr>
        <w:t xml:space="preserve"> </w:t>
      </w:r>
      <w:r w:rsidRPr="001970CC">
        <w:rPr>
          <w:szCs w:val="24"/>
          <w:lang w:val="ro-RO"/>
        </w:rPr>
        <w:t>pentru</w:t>
      </w:r>
      <w:r w:rsidR="00C72AC1" w:rsidRPr="001970CC">
        <w:rPr>
          <w:szCs w:val="24"/>
          <w:lang w:val="ro-RO"/>
        </w:rPr>
        <w:t xml:space="preserve"> </w:t>
      </w:r>
      <w:r w:rsidRPr="001970CC">
        <w:rPr>
          <w:szCs w:val="24"/>
          <w:lang w:val="ro-RO"/>
        </w:rPr>
        <w:t>realizarea</w:t>
      </w:r>
      <w:r w:rsidR="00C72AC1" w:rsidRPr="001970CC">
        <w:rPr>
          <w:szCs w:val="24"/>
          <w:lang w:val="ro-RO"/>
        </w:rPr>
        <w:t xml:space="preserve"> </w:t>
      </w:r>
      <w:r w:rsidRPr="001970CC">
        <w:rPr>
          <w:szCs w:val="24"/>
          <w:lang w:val="ro-RO"/>
        </w:rPr>
        <w:t>unei</w:t>
      </w:r>
      <w:r w:rsidR="00C72AC1" w:rsidRPr="001970CC">
        <w:rPr>
          <w:szCs w:val="24"/>
          <w:lang w:val="ro-RO"/>
        </w:rPr>
        <w:t xml:space="preserve"> </w:t>
      </w:r>
      <w:r w:rsidRPr="001970CC">
        <w:rPr>
          <w:szCs w:val="24"/>
          <w:lang w:val="ro-RO"/>
        </w:rPr>
        <w:t>sarcini</w:t>
      </w:r>
      <w:r w:rsidR="00C72AC1" w:rsidRPr="001970CC">
        <w:rPr>
          <w:szCs w:val="24"/>
          <w:lang w:val="ro-RO"/>
        </w:rPr>
        <w:t xml:space="preserve"> </w:t>
      </w:r>
      <w:r w:rsidRPr="001970CC">
        <w:rPr>
          <w:szCs w:val="24"/>
          <w:lang w:val="ro-RO"/>
        </w:rPr>
        <w:t xml:space="preserve">unice; </w:t>
      </w:r>
    </w:p>
    <w:p w14:paraId="38344D58"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îndeplinirea</w:t>
      </w:r>
      <w:r w:rsidR="00C72AC1" w:rsidRPr="001970CC">
        <w:rPr>
          <w:szCs w:val="24"/>
          <w:lang w:val="ro-RO"/>
        </w:rPr>
        <w:t xml:space="preserve"> </w:t>
      </w:r>
      <w:r w:rsidRPr="001970CC">
        <w:rPr>
          <w:szCs w:val="24"/>
          <w:lang w:val="ro-RO"/>
        </w:rPr>
        <w:t>unor</w:t>
      </w:r>
      <w:r w:rsidR="00C72AC1" w:rsidRPr="001970CC">
        <w:rPr>
          <w:szCs w:val="24"/>
          <w:lang w:val="ro-RO"/>
        </w:rPr>
        <w:t xml:space="preserve"> </w:t>
      </w:r>
      <w:r w:rsidRPr="001970CC">
        <w:rPr>
          <w:szCs w:val="24"/>
          <w:lang w:val="ro-RO"/>
        </w:rPr>
        <w:t>sarcini multiple, pentru</w:t>
      </w:r>
      <w:r w:rsidR="00C72AC1" w:rsidRPr="001970CC">
        <w:rPr>
          <w:szCs w:val="24"/>
          <w:lang w:val="ro-RO"/>
        </w:rPr>
        <w:t xml:space="preserve"> </w:t>
      </w:r>
      <w:r w:rsidRPr="001970CC">
        <w:rPr>
          <w:szCs w:val="24"/>
          <w:lang w:val="ro-RO"/>
        </w:rPr>
        <w:t>organizarea, planificarea</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finalizarea</w:t>
      </w:r>
      <w:r w:rsidR="00C72AC1" w:rsidRPr="001970CC">
        <w:rPr>
          <w:szCs w:val="24"/>
          <w:lang w:val="ro-RO"/>
        </w:rPr>
        <w:t xml:space="preserve"> </w:t>
      </w:r>
      <w:r w:rsidRPr="001970CC">
        <w:rPr>
          <w:szCs w:val="24"/>
          <w:lang w:val="ro-RO"/>
        </w:rPr>
        <w:t>programului</w:t>
      </w:r>
      <w:r w:rsidR="00C72AC1" w:rsidRPr="001970CC">
        <w:rPr>
          <w:szCs w:val="24"/>
          <w:lang w:val="ro-RO"/>
        </w:rPr>
        <w:t xml:space="preserve"> </w:t>
      </w:r>
      <w:r w:rsidRPr="001970CC">
        <w:rPr>
          <w:szCs w:val="24"/>
          <w:lang w:val="ro-RO"/>
        </w:rPr>
        <w:t xml:space="preserve">zilnic; </w:t>
      </w:r>
    </w:p>
    <w:p w14:paraId="4987FE3D"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exerciţii</w:t>
      </w:r>
      <w:r w:rsidR="00C72AC1" w:rsidRPr="001970CC">
        <w:rPr>
          <w:szCs w:val="24"/>
          <w:lang w:val="ro-RO"/>
        </w:rPr>
        <w:t xml:space="preserve"> </w:t>
      </w:r>
      <w:r w:rsidRPr="001970CC">
        <w:rPr>
          <w:szCs w:val="24"/>
          <w:lang w:val="ro-RO"/>
        </w:rPr>
        <w:t>pentru</w:t>
      </w:r>
      <w:r w:rsidR="00C72AC1" w:rsidRPr="001970CC">
        <w:rPr>
          <w:szCs w:val="24"/>
          <w:lang w:val="ro-RO"/>
        </w:rPr>
        <w:t xml:space="preserve"> </w:t>
      </w:r>
      <w:r w:rsidRPr="001970CC">
        <w:rPr>
          <w:szCs w:val="24"/>
          <w:lang w:val="ro-RO"/>
        </w:rPr>
        <w:t>gestionarea</w:t>
      </w:r>
      <w:r w:rsidR="00C72AC1" w:rsidRPr="001970CC">
        <w:rPr>
          <w:szCs w:val="24"/>
          <w:lang w:val="ro-RO"/>
        </w:rPr>
        <w:t xml:space="preserve"> </w:t>
      </w:r>
      <w:r w:rsidRPr="001970CC">
        <w:rPr>
          <w:szCs w:val="24"/>
          <w:lang w:val="ro-RO"/>
        </w:rPr>
        <w:t>timpului, pentru a face faţă</w:t>
      </w:r>
      <w:r w:rsidR="00C72AC1" w:rsidRPr="001970CC">
        <w:rPr>
          <w:szCs w:val="24"/>
          <w:lang w:val="ro-RO"/>
        </w:rPr>
        <w:t xml:space="preserve"> </w:t>
      </w:r>
      <w:r w:rsidRPr="001970CC">
        <w:rPr>
          <w:szCs w:val="24"/>
          <w:lang w:val="ro-RO"/>
        </w:rPr>
        <w:t>stresului, situaţiilor de tensiune, urgenţă</w:t>
      </w:r>
      <w:r w:rsidR="00C72AC1" w:rsidRPr="001970CC">
        <w:rPr>
          <w:szCs w:val="24"/>
          <w:lang w:val="ro-RO"/>
        </w:rPr>
        <w:t xml:space="preserve"> </w:t>
      </w:r>
      <w:r w:rsidRPr="001970CC">
        <w:rPr>
          <w:szCs w:val="24"/>
          <w:lang w:val="ro-RO"/>
        </w:rPr>
        <w:t>sau</w:t>
      </w:r>
      <w:r w:rsidR="00C72AC1" w:rsidRPr="001970CC">
        <w:rPr>
          <w:szCs w:val="24"/>
          <w:lang w:val="ro-RO"/>
        </w:rPr>
        <w:t xml:space="preserve"> </w:t>
      </w:r>
      <w:r w:rsidRPr="001970CC">
        <w:rPr>
          <w:szCs w:val="24"/>
          <w:lang w:val="ro-RO"/>
        </w:rPr>
        <w:t>criză, pentru</w:t>
      </w:r>
      <w:r w:rsidR="00C72AC1" w:rsidRPr="001970CC">
        <w:rPr>
          <w:szCs w:val="24"/>
          <w:lang w:val="ro-RO"/>
        </w:rPr>
        <w:t xml:space="preserve"> </w:t>
      </w:r>
      <w:r w:rsidRPr="001970CC">
        <w:rPr>
          <w:szCs w:val="24"/>
          <w:lang w:val="ro-RO"/>
        </w:rPr>
        <w:t>autocontrolul</w:t>
      </w:r>
      <w:r w:rsidR="00C72AC1" w:rsidRPr="001970CC">
        <w:rPr>
          <w:szCs w:val="24"/>
          <w:lang w:val="ro-RO"/>
        </w:rPr>
        <w:t xml:space="preserve"> </w:t>
      </w:r>
      <w:r w:rsidRPr="001970CC">
        <w:rPr>
          <w:szCs w:val="24"/>
          <w:lang w:val="ro-RO"/>
        </w:rPr>
        <w:t>comportamentului</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exprimării</w:t>
      </w:r>
      <w:r w:rsidR="00C72AC1" w:rsidRPr="001970CC">
        <w:rPr>
          <w:szCs w:val="24"/>
          <w:lang w:val="ro-RO"/>
        </w:rPr>
        <w:t xml:space="preserve"> </w:t>
      </w:r>
      <w:r w:rsidRPr="001970CC">
        <w:rPr>
          <w:szCs w:val="24"/>
          <w:lang w:val="ro-RO"/>
        </w:rPr>
        <w:t>emoţiilor</w:t>
      </w:r>
      <w:r w:rsidR="00C72AC1" w:rsidRPr="001970CC">
        <w:rPr>
          <w:szCs w:val="24"/>
          <w:lang w:val="ro-RO"/>
        </w:rPr>
        <w:t xml:space="preserve"> </w:t>
      </w:r>
      <w:r w:rsidRPr="001970CC">
        <w:rPr>
          <w:szCs w:val="24"/>
          <w:lang w:val="ro-RO"/>
        </w:rPr>
        <w:t>adecvate;</w:t>
      </w:r>
    </w:p>
    <w:p w14:paraId="013138C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C72AC1" w:rsidRPr="001970CC">
        <w:rPr>
          <w:szCs w:val="24"/>
          <w:lang w:val="ro-RO"/>
        </w:rPr>
        <w:t xml:space="preserve"> </w:t>
      </w:r>
      <w:r w:rsidRPr="001970CC">
        <w:rPr>
          <w:szCs w:val="24"/>
          <w:lang w:val="ro-RO"/>
        </w:rPr>
        <w:t>implicat</w:t>
      </w:r>
      <w:r w:rsidR="00C72AC1" w:rsidRPr="001970CC">
        <w:rPr>
          <w:szCs w:val="24"/>
          <w:lang w:val="ro-RO"/>
        </w:rPr>
        <w:t xml:space="preserve"> </w:t>
      </w:r>
      <w:r w:rsidRPr="001970CC">
        <w:rPr>
          <w:szCs w:val="24"/>
          <w:lang w:val="ro-RO"/>
        </w:rPr>
        <w:t>în</w:t>
      </w:r>
      <w:r w:rsidR="00C72AC1" w:rsidRPr="001970CC">
        <w:rPr>
          <w:szCs w:val="24"/>
          <w:lang w:val="ro-RO"/>
        </w:rPr>
        <w:t xml:space="preserve"> </w:t>
      </w:r>
      <w:r w:rsidRPr="001970CC">
        <w:rPr>
          <w:szCs w:val="24"/>
          <w:lang w:val="ro-RO"/>
        </w:rPr>
        <w:t>efectuarea</w:t>
      </w:r>
      <w:r w:rsidR="00C72AC1" w:rsidRPr="001970CC">
        <w:rPr>
          <w:szCs w:val="24"/>
          <w:lang w:val="ro-RO"/>
        </w:rPr>
        <w:t xml:space="preserve"> </w:t>
      </w:r>
      <w:r w:rsidRPr="001970CC">
        <w:rPr>
          <w:szCs w:val="24"/>
          <w:lang w:val="ro-RO"/>
        </w:rPr>
        <w:t>activităţilor de mentinere/dezvoltare a deprinderilor</w:t>
      </w:r>
      <w:r w:rsidR="00C72AC1" w:rsidRPr="001970CC">
        <w:rPr>
          <w:szCs w:val="24"/>
          <w:lang w:val="ro-RO"/>
        </w:rPr>
        <w:t xml:space="preserve"> </w:t>
      </w:r>
      <w:r w:rsidRPr="001970CC">
        <w:rPr>
          <w:szCs w:val="24"/>
          <w:lang w:val="ro-RO"/>
        </w:rPr>
        <w:t>zilnice</w:t>
      </w:r>
      <w:r w:rsidR="00C72AC1" w:rsidRPr="001970CC">
        <w:rPr>
          <w:szCs w:val="24"/>
          <w:lang w:val="ro-RO"/>
        </w:rPr>
        <w:t xml:space="preserve"> </w:t>
      </w:r>
      <w:r w:rsidRPr="001970CC">
        <w:rPr>
          <w:szCs w:val="24"/>
          <w:lang w:val="ro-RO"/>
        </w:rPr>
        <w:t xml:space="preserve">este: psiholog, </w:t>
      </w:r>
      <w:r w:rsidR="00FA5148" w:rsidRPr="001970CC">
        <w:rPr>
          <w:szCs w:val="24"/>
          <w:lang w:val="ro-RO"/>
        </w:rPr>
        <w:t>educator, terapeut</w:t>
      </w:r>
      <w:r w:rsidR="00C72AC1" w:rsidRPr="001970CC">
        <w:rPr>
          <w:szCs w:val="24"/>
          <w:lang w:val="ro-RO"/>
        </w:rPr>
        <w:t xml:space="preserve"> </w:t>
      </w:r>
      <w:r w:rsidR="00FA5148" w:rsidRPr="001970CC">
        <w:rPr>
          <w:szCs w:val="24"/>
          <w:lang w:val="ro-RO"/>
        </w:rPr>
        <w:t>ocupațional</w:t>
      </w:r>
      <w:r w:rsidRPr="001970CC">
        <w:rPr>
          <w:szCs w:val="24"/>
          <w:lang w:val="ro-RO"/>
        </w:rPr>
        <w:t>, asistent social, care foloseşte ca instrument de lucru</w:t>
      </w:r>
      <w:r w:rsidR="00C72AC1" w:rsidRPr="001970CC">
        <w:rPr>
          <w:szCs w:val="24"/>
          <w:lang w:val="ro-RO"/>
        </w:rPr>
        <w:t xml:space="preserve"> </w:t>
      </w:r>
      <w:r w:rsidRPr="001970CC">
        <w:rPr>
          <w:i/>
          <w:szCs w:val="24"/>
          <w:lang w:val="ro-RO"/>
        </w:rPr>
        <w:t>Fişabeneficiarului</w:t>
      </w:r>
      <w:r w:rsidRPr="001970CC">
        <w:rPr>
          <w:szCs w:val="24"/>
          <w:lang w:val="ro-RO"/>
        </w:rPr>
        <w:t>, în care consemnează</w:t>
      </w:r>
      <w:r w:rsidR="00C72AC1" w:rsidRPr="001970CC">
        <w:rPr>
          <w:szCs w:val="24"/>
          <w:lang w:val="ro-RO"/>
        </w:rPr>
        <w:t xml:space="preserve"> </w:t>
      </w:r>
      <w:r w:rsidRPr="001970CC">
        <w:rPr>
          <w:szCs w:val="24"/>
          <w:lang w:val="ro-RO"/>
        </w:rPr>
        <w:t>intervenţia</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durata</w:t>
      </w:r>
      <w:r w:rsidR="00C72AC1" w:rsidRPr="001970CC">
        <w:rPr>
          <w:szCs w:val="24"/>
          <w:lang w:val="ro-RO"/>
        </w:rPr>
        <w:t xml:space="preserve"> </w:t>
      </w:r>
      <w:r w:rsidRPr="001970CC">
        <w:rPr>
          <w:szCs w:val="24"/>
          <w:lang w:val="ro-RO"/>
        </w:rPr>
        <w:t xml:space="preserve">acesteia.  </w:t>
      </w:r>
    </w:p>
    <w:p w14:paraId="585B5912" w14:textId="77777777" w:rsidR="00AE3401" w:rsidRPr="001970CC" w:rsidRDefault="00AE3401" w:rsidP="001D0D5B">
      <w:pPr>
        <w:pStyle w:val="NormalWeb"/>
        <w:spacing w:before="0" w:beforeAutospacing="0" w:after="0" w:afterAutospacing="0"/>
        <w:jc w:val="both"/>
        <w:rPr>
          <w:szCs w:val="24"/>
          <w:lang w:val="ro-RO"/>
        </w:rPr>
      </w:pPr>
    </w:p>
    <w:p w14:paraId="4374E547"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7</w:t>
      </w:r>
      <w:r w:rsidRPr="001970CC">
        <w:rPr>
          <w:szCs w:val="24"/>
          <w:lang w:val="ro-RO"/>
        </w:rPr>
        <w:t xml:space="preserve">. </w:t>
      </w:r>
      <w:r w:rsidRPr="001970CC">
        <w:rPr>
          <w:szCs w:val="24"/>
          <w:u w:val="single"/>
          <w:lang w:val="ro-RO"/>
        </w:rPr>
        <w:t>Deprinderi de viaţă</w:t>
      </w:r>
      <w:r w:rsidR="00C72AC1" w:rsidRPr="001970CC">
        <w:rPr>
          <w:szCs w:val="24"/>
          <w:u w:val="single"/>
          <w:lang w:val="ro-RO"/>
        </w:rPr>
        <w:t xml:space="preserve"> </w:t>
      </w:r>
      <w:r w:rsidRPr="001970CC">
        <w:rPr>
          <w:szCs w:val="24"/>
          <w:u w:val="single"/>
          <w:lang w:val="ro-RO"/>
        </w:rPr>
        <w:t>independentă</w:t>
      </w:r>
      <w:r w:rsidRPr="001970CC">
        <w:rPr>
          <w:szCs w:val="24"/>
          <w:lang w:val="ro-RO"/>
        </w:rPr>
        <w:t>:</w:t>
      </w:r>
      <w:r w:rsidR="00C72AC1" w:rsidRPr="001970CC">
        <w:rPr>
          <w:szCs w:val="24"/>
          <w:lang w:val="ro-RO"/>
        </w:rPr>
        <w:t xml:space="preserve"> </w:t>
      </w:r>
      <w:r w:rsidRPr="001970CC">
        <w:rPr>
          <w:szCs w:val="24"/>
          <w:lang w:val="ro-RO"/>
        </w:rPr>
        <w:t>mentinerea/dezvoltarea deprinderilor de comunicare</w:t>
      </w:r>
    </w:p>
    <w:p w14:paraId="768C9CA5"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mentinere/dezvoltare a deprinderilor de comunicare a beneficiarilor sunt recomandate de echipa de evaluare</w:t>
      </w:r>
      <w:r w:rsidR="00C72AC1" w:rsidRPr="001970CC">
        <w:rPr>
          <w:szCs w:val="24"/>
          <w:lang w:val="ro-RO"/>
        </w:rPr>
        <w:t xml:space="preserve"> </w:t>
      </w:r>
      <w:r w:rsidRPr="001970CC">
        <w:rPr>
          <w:szCs w:val="24"/>
          <w:lang w:val="ro-RO"/>
        </w:rPr>
        <w:t>în</w:t>
      </w:r>
      <w:r w:rsidR="00C72AC1" w:rsidRPr="001970CC">
        <w:rPr>
          <w:szCs w:val="24"/>
          <w:lang w:val="ro-RO"/>
        </w:rPr>
        <w:t xml:space="preserve"> </w:t>
      </w:r>
      <w:r w:rsidRPr="001970CC">
        <w:rPr>
          <w:szCs w:val="24"/>
          <w:lang w:val="ro-RO"/>
        </w:rPr>
        <w:t>Planul</w:t>
      </w:r>
      <w:r w:rsidR="00C72AC1" w:rsidRPr="001970CC">
        <w:rPr>
          <w:szCs w:val="24"/>
          <w:lang w:val="ro-RO"/>
        </w:rPr>
        <w:t xml:space="preserve"> </w:t>
      </w:r>
      <w:r w:rsidRPr="001970CC">
        <w:rPr>
          <w:szCs w:val="24"/>
          <w:lang w:val="ro-RO"/>
        </w:rPr>
        <w:t>Personalizat, se efectuează conform planificării, sunt monitorizate din punct de vedere al realizării de către</w:t>
      </w:r>
      <w:r w:rsidR="00C72AC1" w:rsidRPr="001970CC">
        <w:rPr>
          <w:szCs w:val="24"/>
          <w:lang w:val="ro-RO"/>
        </w:rPr>
        <w:t xml:space="preserve"> </w:t>
      </w:r>
      <w:r w:rsidRPr="001970CC">
        <w:rPr>
          <w:szCs w:val="24"/>
          <w:lang w:val="ro-RO"/>
        </w:rPr>
        <w:t>şeful de centru</w:t>
      </w:r>
      <w:r w:rsidR="00C72AC1" w:rsidRPr="001970CC">
        <w:rPr>
          <w:szCs w:val="24"/>
          <w:lang w:val="ro-RO"/>
        </w:rPr>
        <w:t xml:space="preserve"> </w:t>
      </w:r>
      <w:r w:rsidRPr="001970CC">
        <w:rPr>
          <w:szCs w:val="24"/>
          <w:lang w:val="ro-RO"/>
        </w:rPr>
        <w:t>şi din punct de vedere al evoluţiei</w:t>
      </w:r>
      <w:r w:rsidR="00C72AC1" w:rsidRPr="001970CC">
        <w:rPr>
          <w:szCs w:val="24"/>
          <w:lang w:val="ro-RO"/>
        </w:rPr>
        <w:t xml:space="preserve"> </w:t>
      </w:r>
      <w:r w:rsidRPr="001970CC">
        <w:rPr>
          <w:szCs w:val="24"/>
          <w:lang w:val="ro-RO"/>
        </w:rPr>
        <w:t>situaţiei</w:t>
      </w:r>
      <w:r w:rsidR="00C72AC1" w:rsidRPr="001970CC">
        <w:rPr>
          <w:szCs w:val="24"/>
          <w:lang w:val="ro-RO"/>
        </w:rPr>
        <w:t xml:space="preserve"> </w:t>
      </w:r>
      <w:r w:rsidRPr="001970CC">
        <w:rPr>
          <w:szCs w:val="24"/>
          <w:lang w:val="ro-RO"/>
        </w:rPr>
        <w:t>beneficiarului de către</w:t>
      </w:r>
      <w:r w:rsidR="00C72AC1" w:rsidRPr="001970CC">
        <w:rPr>
          <w:szCs w:val="24"/>
          <w:lang w:val="ro-RO"/>
        </w:rPr>
        <w:t xml:space="preserve"> </w:t>
      </w:r>
      <w:r w:rsidRPr="001970CC">
        <w:rPr>
          <w:szCs w:val="24"/>
          <w:lang w:val="ro-RO"/>
        </w:rPr>
        <w:t xml:space="preserve">managerul de caz. </w:t>
      </w:r>
    </w:p>
    <w:p w14:paraId="0B626D91"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mentinerea/dezvoltarea a deprinderilor de comunicare,</w:t>
      </w:r>
      <w:r w:rsidR="00C72AC1" w:rsidRPr="001970CC">
        <w:rPr>
          <w:szCs w:val="24"/>
          <w:lang w:val="ro-RO"/>
        </w:rPr>
        <w:t xml:space="preserve"> </w:t>
      </w:r>
      <w:r w:rsidRPr="001970CC">
        <w:rPr>
          <w:szCs w:val="24"/>
          <w:lang w:val="ro-RO"/>
        </w:rPr>
        <w:t>constau</w:t>
      </w:r>
      <w:r w:rsidR="00C72AC1" w:rsidRPr="001970CC">
        <w:rPr>
          <w:szCs w:val="24"/>
          <w:lang w:val="ro-RO"/>
        </w:rPr>
        <w:t xml:space="preserve"> </w:t>
      </w:r>
      <w:r w:rsidRPr="001970CC">
        <w:rPr>
          <w:szCs w:val="24"/>
          <w:lang w:val="ro-RO"/>
        </w:rPr>
        <w:t xml:space="preserve">în: </w:t>
      </w:r>
    </w:p>
    <w:p w14:paraId="5A11FE75"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exerciţii</w:t>
      </w:r>
      <w:r w:rsidR="00C72AC1" w:rsidRPr="001970CC">
        <w:rPr>
          <w:szCs w:val="24"/>
          <w:lang w:val="ro-RO"/>
        </w:rPr>
        <w:t xml:space="preserve"> </w:t>
      </w:r>
      <w:r w:rsidRPr="001970CC">
        <w:rPr>
          <w:szCs w:val="24"/>
          <w:lang w:val="ro-RO"/>
        </w:rPr>
        <w:t>pentru</w:t>
      </w:r>
      <w:r w:rsidR="00C72AC1" w:rsidRPr="001970CC">
        <w:rPr>
          <w:szCs w:val="24"/>
          <w:lang w:val="ro-RO"/>
        </w:rPr>
        <w:t xml:space="preserve"> </w:t>
      </w:r>
      <w:r w:rsidRPr="001970CC">
        <w:rPr>
          <w:szCs w:val="24"/>
          <w:lang w:val="ro-RO"/>
        </w:rPr>
        <w:t>comunicare</w:t>
      </w:r>
      <w:r w:rsidR="00C72AC1" w:rsidRPr="001970CC">
        <w:rPr>
          <w:szCs w:val="24"/>
          <w:lang w:val="ro-RO"/>
        </w:rPr>
        <w:t xml:space="preserve"> </w:t>
      </w:r>
      <w:r w:rsidRPr="001970CC">
        <w:rPr>
          <w:szCs w:val="24"/>
          <w:lang w:val="ro-RO"/>
        </w:rPr>
        <w:t>prin</w:t>
      </w:r>
      <w:r w:rsidR="00C72AC1" w:rsidRPr="001970CC">
        <w:rPr>
          <w:szCs w:val="24"/>
          <w:lang w:val="ro-RO"/>
        </w:rPr>
        <w:t xml:space="preserve"> </w:t>
      </w:r>
      <w:r w:rsidRPr="001970CC">
        <w:rPr>
          <w:szCs w:val="24"/>
          <w:lang w:val="ro-RO"/>
        </w:rPr>
        <w:t xml:space="preserve">mesaje verbale şi non-verbale; </w:t>
      </w:r>
    </w:p>
    <w:p w14:paraId="7F5BC3D7"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dezvoltarea</w:t>
      </w:r>
      <w:r w:rsidR="00C72AC1" w:rsidRPr="001970CC">
        <w:rPr>
          <w:szCs w:val="24"/>
          <w:lang w:val="ro-RO"/>
        </w:rPr>
        <w:t xml:space="preserve"> </w:t>
      </w:r>
      <w:r w:rsidRPr="001970CC">
        <w:rPr>
          <w:szCs w:val="24"/>
          <w:lang w:val="ro-RO"/>
        </w:rPr>
        <w:t>limbajului</w:t>
      </w:r>
      <w:r w:rsidR="00C72AC1" w:rsidRPr="001970CC">
        <w:rPr>
          <w:szCs w:val="24"/>
          <w:lang w:val="ro-RO"/>
        </w:rPr>
        <w:t xml:space="preserve"> </w:t>
      </w:r>
      <w:r w:rsidRPr="001970CC">
        <w:rPr>
          <w:szCs w:val="24"/>
          <w:lang w:val="ro-RO"/>
        </w:rPr>
        <w:t>mimico-gestual, dezvoltarea</w:t>
      </w:r>
      <w:r w:rsidR="00C72AC1" w:rsidRPr="001970CC">
        <w:rPr>
          <w:szCs w:val="24"/>
          <w:lang w:val="ro-RO"/>
        </w:rPr>
        <w:t xml:space="preserve"> </w:t>
      </w:r>
      <w:r w:rsidRPr="001970CC">
        <w:rPr>
          <w:szCs w:val="24"/>
          <w:lang w:val="ro-RO"/>
        </w:rPr>
        <w:t>abilităţilor de a schimba</w:t>
      </w:r>
      <w:r w:rsidR="00C72AC1" w:rsidRPr="001970CC">
        <w:rPr>
          <w:szCs w:val="24"/>
          <w:lang w:val="ro-RO"/>
        </w:rPr>
        <w:t xml:space="preserve"> </w:t>
      </w:r>
      <w:r w:rsidRPr="001970CC">
        <w:rPr>
          <w:szCs w:val="24"/>
          <w:lang w:val="ro-RO"/>
        </w:rPr>
        <w:t>idei/conversa, de a discuta cu una</w:t>
      </w:r>
      <w:r w:rsidR="00C72AC1" w:rsidRPr="001970CC">
        <w:rPr>
          <w:szCs w:val="24"/>
          <w:lang w:val="ro-RO"/>
        </w:rPr>
        <w:t xml:space="preserve"> </w:t>
      </w:r>
      <w:r w:rsidRPr="001970CC">
        <w:rPr>
          <w:szCs w:val="24"/>
          <w:lang w:val="ro-RO"/>
        </w:rPr>
        <w:t>sau</w:t>
      </w:r>
      <w:r w:rsidR="00C72AC1" w:rsidRPr="001970CC">
        <w:rPr>
          <w:szCs w:val="24"/>
          <w:lang w:val="ro-RO"/>
        </w:rPr>
        <w:t xml:space="preserve"> </w:t>
      </w:r>
      <w:r w:rsidRPr="001970CC">
        <w:rPr>
          <w:szCs w:val="24"/>
          <w:lang w:val="ro-RO"/>
        </w:rPr>
        <w:t>mai</w:t>
      </w:r>
      <w:r w:rsidR="00C72AC1" w:rsidRPr="001970CC">
        <w:rPr>
          <w:szCs w:val="24"/>
          <w:lang w:val="ro-RO"/>
        </w:rPr>
        <w:t xml:space="preserve"> </w:t>
      </w:r>
      <w:r w:rsidRPr="001970CC">
        <w:rPr>
          <w:szCs w:val="24"/>
          <w:lang w:val="ro-RO"/>
        </w:rPr>
        <w:t>multe</w:t>
      </w:r>
      <w:r w:rsidR="00C72AC1" w:rsidRPr="001970CC">
        <w:rPr>
          <w:szCs w:val="24"/>
          <w:lang w:val="ro-RO"/>
        </w:rPr>
        <w:t xml:space="preserve"> </w:t>
      </w:r>
      <w:r w:rsidRPr="001970CC">
        <w:rPr>
          <w:szCs w:val="24"/>
          <w:lang w:val="ro-RO"/>
        </w:rPr>
        <w:t>persoane;</w:t>
      </w:r>
    </w:p>
    <w:p w14:paraId="7E74FA2D"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lastRenderedPageBreak/>
        <w:t>-  utilizarea</w:t>
      </w:r>
      <w:r w:rsidR="00C72AC1" w:rsidRPr="001970CC">
        <w:rPr>
          <w:szCs w:val="24"/>
          <w:lang w:val="ro-RO"/>
        </w:rPr>
        <w:t xml:space="preserve"> </w:t>
      </w:r>
      <w:r w:rsidRPr="001970CC">
        <w:rPr>
          <w:szCs w:val="24"/>
          <w:lang w:val="ro-RO"/>
        </w:rPr>
        <w:t>instrumentelor de comunicare.</w:t>
      </w:r>
    </w:p>
    <w:p w14:paraId="68AE7FEA"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C72AC1" w:rsidRPr="001970CC">
        <w:rPr>
          <w:szCs w:val="24"/>
          <w:lang w:val="ro-RO"/>
        </w:rPr>
        <w:t xml:space="preserve"> </w:t>
      </w:r>
      <w:r w:rsidRPr="001970CC">
        <w:rPr>
          <w:szCs w:val="24"/>
          <w:lang w:val="ro-RO"/>
        </w:rPr>
        <w:t>implicat</w:t>
      </w:r>
      <w:r w:rsidR="00C72AC1" w:rsidRPr="001970CC">
        <w:rPr>
          <w:szCs w:val="24"/>
          <w:lang w:val="ro-RO"/>
        </w:rPr>
        <w:t xml:space="preserve"> </w:t>
      </w:r>
      <w:r w:rsidRPr="001970CC">
        <w:rPr>
          <w:szCs w:val="24"/>
          <w:lang w:val="ro-RO"/>
        </w:rPr>
        <w:t>în</w:t>
      </w:r>
      <w:r w:rsidR="00C72AC1" w:rsidRPr="001970CC">
        <w:rPr>
          <w:szCs w:val="24"/>
          <w:lang w:val="ro-RO"/>
        </w:rPr>
        <w:t xml:space="preserve"> </w:t>
      </w:r>
      <w:r w:rsidRPr="001970CC">
        <w:rPr>
          <w:szCs w:val="24"/>
          <w:lang w:val="ro-RO"/>
        </w:rPr>
        <w:t>efectuarea</w:t>
      </w:r>
      <w:r w:rsidR="00C72AC1" w:rsidRPr="001970CC">
        <w:rPr>
          <w:szCs w:val="24"/>
          <w:lang w:val="ro-RO"/>
        </w:rPr>
        <w:t xml:space="preserve"> </w:t>
      </w:r>
      <w:r w:rsidRPr="001970CC">
        <w:rPr>
          <w:szCs w:val="24"/>
          <w:lang w:val="ro-RO"/>
        </w:rPr>
        <w:t>activităţilor de dezvoltare/consolidare a deprinderilor de comunicare</w:t>
      </w:r>
      <w:r w:rsidR="00C72AC1" w:rsidRPr="001970CC">
        <w:rPr>
          <w:szCs w:val="24"/>
          <w:lang w:val="ro-RO"/>
        </w:rPr>
        <w:t xml:space="preserve"> </w:t>
      </w:r>
      <w:r w:rsidRPr="001970CC">
        <w:rPr>
          <w:szCs w:val="24"/>
          <w:lang w:val="ro-RO"/>
        </w:rPr>
        <w:t xml:space="preserve">este: psiholog, </w:t>
      </w:r>
      <w:r w:rsidR="00FA5148" w:rsidRPr="001970CC">
        <w:rPr>
          <w:szCs w:val="24"/>
          <w:lang w:val="ro-RO"/>
        </w:rPr>
        <w:t>educator, terapeut</w:t>
      </w:r>
      <w:r w:rsidR="00C72AC1" w:rsidRPr="001970CC">
        <w:rPr>
          <w:szCs w:val="24"/>
          <w:lang w:val="ro-RO"/>
        </w:rPr>
        <w:t xml:space="preserve"> </w:t>
      </w:r>
      <w:r w:rsidR="00FA5148" w:rsidRPr="001970CC">
        <w:rPr>
          <w:szCs w:val="24"/>
          <w:lang w:val="ro-RO"/>
        </w:rPr>
        <w:t>ocupațional</w:t>
      </w:r>
      <w:r w:rsidRPr="001970CC">
        <w:rPr>
          <w:szCs w:val="24"/>
          <w:lang w:val="ro-RO"/>
        </w:rPr>
        <w:t>, care foloseşte ca instrument de lucru</w:t>
      </w:r>
      <w:r w:rsidR="00C72AC1" w:rsidRPr="001970CC">
        <w:rPr>
          <w:szCs w:val="24"/>
          <w:lang w:val="ro-RO"/>
        </w:rPr>
        <w:t xml:space="preserve"> </w:t>
      </w:r>
      <w:r w:rsidRPr="001970CC">
        <w:rPr>
          <w:i/>
          <w:szCs w:val="24"/>
          <w:lang w:val="ro-RO"/>
        </w:rPr>
        <w:t>Fişa</w:t>
      </w:r>
      <w:r w:rsidR="00C72AC1" w:rsidRPr="001970CC">
        <w:rPr>
          <w:i/>
          <w:szCs w:val="24"/>
          <w:lang w:val="ro-RO"/>
        </w:rPr>
        <w:t xml:space="preserve"> </w:t>
      </w:r>
      <w:r w:rsidRPr="001970CC">
        <w:rPr>
          <w:i/>
          <w:szCs w:val="24"/>
          <w:lang w:val="ro-RO"/>
        </w:rPr>
        <w:t>beneficiarului</w:t>
      </w:r>
      <w:r w:rsidRPr="001970CC">
        <w:rPr>
          <w:szCs w:val="24"/>
          <w:lang w:val="ro-RO"/>
        </w:rPr>
        <w:t>, în care consemnează</w:t>
      </w:r>
      <w:r w:rsidR="00C72AC1" w:rsidRPr="001970CC">
        <w:rPr>
          <w:szCs w:val="24"/>
          <w:lang w:val="ro-RO"/>
        </w:rPr>
        <w:t xml:space="preserve"> </w:t>
      </w:r>
      <w:r w:rsidRPr="001970CC">
        <w:rPr>
          <w:szCs w:val="24"/>
          <w:lang w:val="ro-RO"/>
        </w:rPr>
        <w:t>intervenţia</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durata</w:t>
      </w:r>
      <w:r w:rsidR="00C72AC1" w:rsidRPr="001970CC">
        <w:rPr>
          <w:szCs w:val="24"/>
          <w:lang w:val="ro-RO"/>
        </w:rPr>
        <w:t xml:space="preserve"> </w:t>
      </w:r>
      <w:r w:rsidRPr="001970CC">
        <w:rPr>
          <w:szCs w:val="24"/>
          <w:lang w:val="ro-RO"/>
        </w:rPr>
        <w:t>acesteia.</w:t>
      </w:r>
    </w:p>
    <w:p w14:paraId="096E1FAF" w14:textId="77777777" w:rsidR="00AE3401" w:rsidRPr="001970CC" w:rsidRDefault="00AE3401" w:rsidP="001D0D5B">
      <w:pPr>
        <w:pStyle w:val="NormalWeb"/>
        <w:spacing w:before="0" w:beforeAutospacing="0" w:after="0" w:afterAutospacing="0"/>
        <w:jc w:val="both"/>
        <w:rPr>
          <w:szCs w:val="24"/>
          <w:lang w:val="ro-RO"/>
        </w:rPr>
      </w:pPr>
    </w:p>
    <w:p w14:paraId="60C230B9"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8.</w:t>
      </w:r>
      <w:r w:rsidR="00C72AC1" w:rsidRPr="001970CC">
        <w:rPr>
          <w:b/>
          <w:bCs/>
          <w:szCs w:val="24"/>
          <w:lang w:val="ro-RO"/>
        </w:rPr>
        <w:t xml:space="preserve"> </w:t>
      </w:r>
      <w:r w:rsidRPr="001970CC">
        <w:rPr>
          <w:szCs w:val="24"/>
          <w:u w:val="single"/>
          <w:lang w:val="ro-RO"/>
        </w:rPr>
        <w:t>Deprinderi de viaţă</w:t>
      </w:r>
      <w:r w:rsidR="00C72AC1" w:rsidRPr="001970CC">
        <w:rPr>
          <w:szCs w:val="24"/>
          <w:u w:val="single"/>
          <w:lang w:val="ro-RO"/>
        </w:rPr>
        <w:t xml:space="preserve"> </w:t>
      </w:r>
      <w:r w:rsidRPr="001970CC">
        <w:rPr>
          <w:szCs w:val="24"/>
          <w:u w:val="single"/>
          <w:lang w:val="ro-RO"/>
        </w:rPr>
        <w:t>independentă</w:t>
      </w:r>
      <w:r w:rsidRPr="001970CC">
        <w:rPr>
          <w:szCs w:val="24"/>
          <w:lang w:val="ro-RO"/>
        </w:rPr>
        <w:t xml:space="preserve">:menţinerea/dezvoltarea deprinderilor de mobilitate  </w:t>
      </w:r>
    </w:p>
    <w:p w14:paraId="14D4133C"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menţinere/dezvoltare a deprinderilor de mobilitate a beneficiarilor sunt recomandate de echipa de evaluare</w:t>
      </w:r>
      <w:r w:rsidR="00C72AC1" w:rsidRPr="001970CC">
        <w:rPr>
          <w:szCs w:val="24"/>
          <w:lang w:val="ro-RO"/>
        </w:rPr>
        <w:t xml:space="preserve"> </w:t>
      </w:r>
      <w:r w:rsidRPr="001970CC">
        <w:rPr>
          <w:szCs w:val="24"/>
          <w:lang w:val="ro-RO"/>
        </w:rPr>
        <w:t>în</w:t>
      </w:r>
      <w:r w:rsidR="00C72AC1" w:rsidRPr="001970CC">
        <w:rPr>
          <w:szCs w:val="24"/>
          <w:lang w:val="ro-RO"/>
        </w:rPr>
        <w:t xml:space="preserve"> </w:t>
      </w:r>
      <w:r w:rsidRPr="001970CC">
        <w:rPr>
          <w:szCs w:val="24"/>
          <w:lang w:val="ro-RO"/>
        </w:rPr>
        <w:t>Planul</w:t>
      </w:r>
      <w:r w:rsidR="00C72AC1" w:rsidRPr="001970CC">
        <w:rPr>
          <w:szCs w:val="24"/>
          <w:lang w:val="ro-RO"/>
        </w:rPr>
        <w:t xml:space="preserve"> </w:t>
      </w:r>
      <w:r w:rsidRPr="001970CC">
        <w:rPr>
          <w:szCs w:val="24"/>
          <w:lang w:val="ro-RO"/>
        </w:rPr>
        <w:t>Personalizat, se efectuează conform planificării, sunt monitorizate din punct de vedere al realizării de către</w:t>
      </w:r>
      <w:r w:rsidR="00C72AC1" w:rsidRPr="001970CC">
        <w:rPr>
          <w:szCs w:val="24"/>
          <w:lang w:val="ro-RO"/>
        </w:rPr>
        <w:t xml:space="preserve"> </w:t>
      </w:r>
      <w:r w:rsidRPr="001970CC">
        <w:rPr>
          <w:szCs w:val="24"/>
          <w:lang w:val="ro-RO"/>
        </w:rPr>
        <w:t>şeful de centru</w:t>
      </w:r>
      <w:r w:rsidR="00C72AC1" w:rsidRPr="001970CC">
        <w:rPr>
          <w:szCs w:val="24"/>
          <w:lang w:val="ro-RO"/>
        </w:rPr>
        <w:t xml:space="preserve"> </w:t>
      </w:r>
      <w:r w:rsidRPr="001970CC">
        <w:rPr>
          <w:szCs w:val="24"/>
          <w:lang w:val="ro-RO"/>
        </w:rPr>
        <w:t>şi din punct de vedere al evoluţiei</w:t>
      </w:r>
      <w:r w:rsidR="00C72AC1" w:rsidRPr="001970CC">
        <w:rPr>
          <w:szCs w:val="24"/>
          <w:lang w:val="ro-RO"/>
        </w:rPr>
        <w:t xml:space="preserve"> </w:t>
      </w:r>
      <w:r w:rsidRPr="001970CC">
        <w:rPr>
          <w:szCs w:val="24"/>
          <w:lang w:val="ro-RO"/>
        </w:rPr>
        <w:t>situaţiei</w:t>
      </w:r>
      <w:r w:rsidR="00C72AC1" w:rsidRPr="001970CC">
        <w:rPr>
          <w:szCs w:val="24"/>
          <w:lang w:val="ro-RO"/>
        </w:rPr>
        <w:t xml:space="preserve"> </w:t>
      </w:r>
      <w:r w:rsidRPr="001970CC">
        <w:rPr>
          <w:szCs w:val="24"/>
          <w:lang w:val="ro-RO"/>
        </w:rPr>
        <w:t>beneficiarului de către</w:t>
      </w:r>
      <w:r w:rsidR="00C72AC1" w:rsidRPr="001970CC">
        <w:rPr>
          <w:szCs w:val="24"/>
          <w:lang w:val="ro-RO"/>
        </w:rPr>
        <w:t xml:space="preserve"> </w:t>
      </w:r>
      <w:r w:rsidRPr="001970CC">
        <w:rPr>
          <w:szCs w:val="24"/>
          <w:lang w:val="ro-RO"/>
        </w:rPr>
        <w:t xml:space="preserve">managerul de caz. </w:t>
      </w:r>
    </w:p>
    <w:p w14:paraId="26F29919"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mentinere/dezvoltare a deprinderilor de mobilitate, constau</w:t>
      </w:r>
      <w:r w:rsidR="00C72AC1" w:rsidRPr="001970CC">
        <w:rPr>
          <w:szCs w:val="24"/>
          <w:lang w:val="ro-RO"/>
        </w:rPr>
        <w:t xml:space="preserve"> </w:t>
      </w:r>
      <w:r w:rsidRPr="001970CC">
        <w:rPr>
          <w:szCs w:val="24"/>
          <w:lang w:val="ro-RO"/>
        </w:rPr>
        <w:t xml:space="preserve">în: </w:t>
      </w:r>
    </w:p>
    <w:p w14:paraId="43E825A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exerciţii</w:t>
      </w:r>
      <w:r w:rsidR="00C72AC1" w:rsidRPr="001970CC">
        <w:rPr>
          <w:szCs w:val="24"/>
          <w:lang w:val="ro-RO"/>
        </w:rPr>
        <w:t xml:space="preserve"> </w:t>
      </w:r>
      <w:r w:rsidRPr="001970CC">
        <w:rPr>
          <w:szCs w:val="24"/>
          <w:lang w:val="ro-RO"/>
        </w:rPr>
        <w:t>pentru</w:t>
      </w:r>
      <w:r w:rsidR="00C72AC1" w:rsidRPr="001970CC">
        <w:rPr>
          <w:szCs w:val="24"/>
          <w:lang w:val="ro-RO"/>
        </w:rPr>
        <w:t xml:space="preserve"> </w:t>
      </w:r>
      <w:r w:rsidRPr="001970CC">
        <w:rPr>
          <w:szCs w:val="24"/>
          <w:lang w:val="ro-RO"/>
        </w:rPr>
        <w:t>schimbarea</w:t>
      </w:r>
      <w:r w:rsidR="00C72AC1" w:rsidRPr="001970CC">
        <w:rPr>
          <w:szCs w:val="24"/>
          <w:lang w:val="ro-RO"/>
        </w:rPr>
        <w:t xml:space="preserve"> </w:t>
      </w:r>
      <w:r w:rsidRPr="001970CC">
        <w:rPr>
          <w:szCs w:val="24"/>
          <w:lang w:val="ro-RO"/>
        </w:rPr>
        <w:t>poziţiei</w:t>
      </w:r>
      <w:r w:rsidR="00C72AC1" w:rsidRPr="001970CC">
        <w:rPr>
          <w:szCs w:val="24"/>
          <w:lang w:val="ro-RO"/>
        </w:rPr>
        <w:t xml:space="preserve"> </w:t>
      </w:r>
      <w:r w:rsidRPr="001970CC">
        <w:rPr>
          <w:szCs w:val="24"/>
          <w:lang w:val="ro-RO"/>
        </w:rPr>
        <w:t>corpului;</w:t>
      </w:r>
    </w:p>
    <w:p w14:paraId="3BFA56A2"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mutarea</w:t>
      </w:r>
      <w:r w:rsidR="00C72AC1" w:rsidRPr="001970CC">
        <w:rPr>
          <w:szCs w:val="24"/>
          <w:lang w:val="ro-RO"/>
        </w:rPr>
        <w:t xml:space="preserve"> </w:t>
      </w:r>
      <w:r w:rsidRPr="001970CC">
        <w:rPr>
          <w:szCs w:val="24"/>
          <w:lang w:val="ro-RO"/>
        </w:rPr>
        <w:t>corpului</w:t>
      </w:r>
      <w:r w:rsidR="00C72AC1" w:rsidRPr="001970CC">
        <w:rPr>
          <w:szCs w:val="24"/>
          <w:lang w:val="ro-RO"/>
        </w:rPr>
        <w:t xml:space="preserve"> </w:t>
      </w:r>
      <w:r w:rsidRPr="001970CC">
        <w:rPr>
          <w:szCs w:val="24"/>
          <w:lang w:val="ro-RO"/>
        </w:rPr>
        <w:t>dintr-un loc în</w:t>
      </w:r>
      <w:r w:rsidR="00C72AC1" w:rsidRPr="001970CC">
        <w:rPr>
          <w:szCs w:val="24"/>
          <w:lang w:val="ro-RO"/>
        </w:rPr>
        <w:t xml:space="preserve"> </w:t>
      </w:r>
      <w:r w:rsidRPr="001970CC">
        <w:rPr>
          <w:szCs w:val="24"/>
          <w:lang w:val="ro-RO"/>
        </w:rPr>
        <w:t>altul, pentru</w:t>
      </w:r>
      <w:r w:rsidR="00C72AC1" w:rsidRPr="001970CC">
        <w:rPr>
          <w:szCs w:val="24"/>
          <w:lang w:val="ro-RO"/>
        </w:rPr>
        <w:t xml:space="preserve"> </w:t>
      </w:r>
      <w:r w:rsidRPr="001970CC">
        <w:rPr>
          <w:szCs w:val="24"/>
          <w:lang w:val="ro-RO"/>
        </w:rPr>
        <w:t>mutarea</w:t>
      </w:r>
      <w:r w:rsidR="00C72AC1" w:rsidRPr="001970CC">
        <w:rPr>
          <w:szCs w:val="24"/>
          <w:lang w:val="ro-RO"/>
        </w:rPr>
        <w:t xml:space="preserve"> </w:t>
      </w:r>
      <w:r w:rsidRPr="001970CC">
        <w:rPr>
          <w:szCs w:val="24"/>
          <w:lang w:val="ro-RO"/>
        </w:rPr>
        <w:t>sau</w:t>
      </w:r>
      <w:r w:rsidR="00C72AC1" w:rsidRPr="001970CC">
        <w:rPr>
          <w:szCs w:val="24"/>
          <w:lang w:val="ro-RO"/>
        </w:rPr>
        <w:t xml:space="preserve"> </w:t>
      </w:r>
      <w:r w:rsidRPr="001970CC">
        <w:rPr>
          <w:szCs w:val="24"/>
          <w:lang w:val="ro-RO"/>
        </w:rPr>
        <w:t>manipularea</w:t>
      </w:r>
      <w:r w:rsidR="00C72AC1" w:rsidRPr="001970CC">
        <w:rPr>
          <w:szCs w:val="24"/>
          <w:lang w:val="ro-RO"/>
        </w:rPr>
        <w:t xml:space="preserve"> </w:t>
      </w:r>
      <w:r w:rsidRPr="001970CC">
        <w:rPr>
          <w:szCs w:val="24"/>
          <w:lang w:val="ro-RO"/>
        </w:rPr>
        <w:t>obiectelor</w:t>
      </w:r>
      <w:r w:rsidR="00C72AC1" w:rsidRPr="001970CC">
        <w:rPr>
          <w:szCs w:val="24"/>
          <w:lang w:val="ro-RO"/>
        </w:rPr>
        <w:t xml:space="preserve"> </w:t>
      </w:r>
      <w:r w:rsidRPr="001970CC">
        <w:rPr>
          <w:szCs w:val="24"/>
          <w:lang w:val="ro-RO"/>
        </w:rPr>
        <w:t>folosind</w:t>
      </w:r>
      <w:r w:rsidR="00C72AC1" w:rsidRPr="001970CC">
        <w:rPr>
          <w:szCs w:val="24"/>
          <w:lang w:val="ro-RO"/>
        </w:rPr>
        <w:t xml:space="preserve"> </w:t>
      </w:r>
      <w:r w:rsidRPr="001970CC">
        <w:rPr>
          <w:szCs w:val="24"/>
          <w:lang w:val="ro-RO"/>
        </w:rPr>
        <w:t>mâna, degetele, braţul, alte</w:t>
      </w:r>
      <w:r w:rsidR="00C72AC1" w:rsidRPr="001970CC">
        <w:rPr>
          <w:szCs w:val="24"/>
          <w:lang w:val="ro-RO"/>
        </w:rPr>
        <w:t xml:space="preserve"> </w:t>
      </w:r>
      <w:r w:rsidRPr="001970CC">
        <w:rPr>
          <w:szCs w:val="24"/>
          <w:lang w:val="ro-RO"/>
        </w:rPr>
        <w:t>părţi ale corpului, pentru</w:t>
      </w:r>
      <w:r w:rsidR="00C72AC1" w:rsidRPr="001970CC">
        <w:rPr>
          <w:szCs w:val="24"/>
          <w:lang w:val="ro-RO"/>
        </w:rPr>
        <w:t xml:space="preserve"> </w:t>
      </w:r>
      <w:r w:rsidRPr="001970CC">
        <w:rPr>
          <w:szCs w:val="24"/>
          <w:lang w:val="ro-RO"/>
        </w:rPr>
        <w:t>deplasarea</w:t>
      </w:r>
      <w:r w:rsidR="00C72AC1" w:rsidRPr="001970CC">
        <w:rPr>
          <w:szCs w:val="24"/>
          <w:lang w:val="ro-RO"/>
        </w:rPr>
        <w:t xml:space="preserve"> </w:t>
      </w:r>
      <w:r w:rsidRPr="001970CC">
        <w:rPr>
          <w:szCs w:val="24"/>
          <w:lang w:val="ro-RO"/>
        </w:rPr>
        <w:t>prin</w:t>
      </w:r>
      <w:r w:rsidR="00C72AC1" w:rsidRPr="001970CC">
        <w:rPr>
          <w:szCs w:val="24"/>
          <w:lang w:val="ro-RO"/>
        </w:rPr>
        <w:t xml:space="preserve"> </w:t>
      </w:r>
      <w:r w:rsidRPr="001970CC">
        <w:rPr>
          <w:szCs w:val="24"/>
          <w:lang w:val="ro-RO"/>
        </w:rPr>
        <w:t>mers</w:t>
      </w:r>
      <w:r w:rsidR="00C72AC1" w:rsidRPr="001970CC">
        <w:rPr>
          <w:szCs w:val="24"/>
          <w:lang w:val="ro-RO"/>
        </w:rPr>
        <w:t xml:space="preserve"> </w:t>
      </w:r>
      <w:r w:rsidRPr="001970CC">
        <w:rPr>
          <w:szCs w:val="24"/>
          <w:lang w:val="ro-RO"/>
        </w:rPr>
        <w:t>sau</w:t>
      </w:r>
      <w:r w:rsidR="00C72AC1" w:rsidRPr="001970CC">
        <w:rPr>
          <w:szCs w:val="24"/>
          <w:lang w:val="ro-RO"/>
        </w:rPr>
        <w:t xml:space="preserve"> </w:t>
      </w:r>
      <w:r w:rsidRPr="001970CC">
        <w:rPr>
          <w:szCs w:val="24"/>
          <w:lang w:val="ro-RO"/>
        </w:rPr>
        <w:t>alte</w:t>
      </w:r>
      <w:r w:rsidR="00C72AC1" w:rsidRPr="001970CC">
        <w:rPr>
          <w:szCs w:val="24"/>
          <w:lang w:val="ro-RO"/>
        </w:rPr>
        <w:t xml:space="preserve"> </w:t>
      </w:r>
      <w:r w:rsidRPr="001970CC">
        <w:rPr>
          <w:szCs w:val="24"/>
          <w:lang w:val="ro-RO"/>
        </w:rPr>
        <w:t xml:space="preserve">forme; </w:t>
      </w:r>
    </w:p>
    <w:p w14:paraId="0DDA5733"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deplasarea</w:t>
      </w:r>
      <w:r w:rsidR="00C72AC1" w:rsidRPr="001970CC">
        <w:rPr>
          <w:szCs w:val="24"/>
          <w:lang w:val="ro-RO"/>
        </w:rPr>
        <w:t xml:space="preserve"> </w:t>
      </w:r>
      <w:r w:rsidRPr="001970CC">
        <w:rPr>
          <w:szCs w:val="24"/>
          <w:lang w:val="ro-RO"/>
        </w:rPr>
        <w:t>folosind</w:t>
      </w:r>
      <w:r w:rsidR="00C72AC1" w:rsidRPr="001970CC">
        <w:rPr>
          <w:szCs w:val="24"/>
          <w:lang w:val="ro-RO"/>
        </w:rPr>
        <w:t xml:space="preserve"> </w:t>
      </w:r>
      <w:r w:rsidRPr="001970CC">
        <w:rPr>
          <w:szCs w:val="24"/>
          <w:lang w:val="ro-RO"/>
        </w:rPr>
        <w:t>echipamente</w:t>
      </w:r>
      <w:r w:rsidR="00C72AC1" w:rsidRPr="001970CC">
        <w:rPr>
          <w:szCs w:val="24"/>
          <w:lang w:val="ro-RO"/>
        </w:rPr>
        <w:t xml:space="preserve"> </w:t>
      </w:r>
      <w:r w:rsidRPr="001970CC">
        <w:rPr>
          <w:szCs w:val="24"/>
          <w:lang w:val="ro-RO"/>
        </w:rPr>
        <w:t>sau</w:t>
      </w:r>
      <w:r w:rsidR="00C72AC1" w:rsidRPr="001970CC">
        <w:rPr>
          <w:szCs w:val="24"/>
          <w:lang w:val="ro-RO"/>
        </w:rPr>
        <w:t xml:space="preserve"> </w:t>
      </w:r>
      <w:r w:rsidRPr="001970CC">
        <w:rPr>
          <w:szCs w:val="24"/>
          <w:lang w:val="ro-RO"/>
        </w:rPr>
        <w:t>mijloace de transport.</w:t>
      </w:r>
    </w:p>
    <w:p w14:paraId="0C500AE9" w14:textId="77777777" w:rsidR="00AE3401" w:rsidRPr="001970CC" w:rsidRDefault="00AE3401" w:rsidP="001D0D5B">
      <w:pPr>
        <w:pStyle w:val="NormalWeb"/>
        <w:spacing w:before="0" w:beforeAutospacing="0" w:after="0" w:afterAutospacing="0"/>
        <w:jc w:val="both"/>
        <w:rPr>
          <w:rFonts w:eastAsia="Arial Unicode MS"/>
          <w:szCs w:val="24"/>
          <w:lang w:val="ro-RO"/>
        </w:rPr>
      </w:pPr>
      <w:r w:rsidRPr="001970CC">
        <w:rPr>
          <w:szCs w:val="24"/>
          <w:lang w:val="ro-RO"/>
        </w:rPr>
        <w:t xml:space="preserve">● </w:t>
      </w:r>
      <w:r w:rsidRPr="001970CC">
        <w:rPr>
          <w:szCs w:val="24"/>
          <w:lang w:val="ro-RO"/>
        </w:rPr>
        <w:tab/>
        <w:t>Personalul</w:t>
      </w:r>
      <w:r w:rsidR="00C72AC1" w:rsidRPr="001970CC">
        <w:rPr>
          <w:szCs w:val="24"/>
          <w:lang w:val="ro-RO"/>
        </w:rPr>
        <w:t xml:space="preserve"> </w:t>
      </w:r>
      <w:r w:rsidRPr="001970CC">
        <w:rPr>
          <w:szCs w:val="24"/>
          <w:lang w:val="ro-RO"/>
        </w:rPr>
        <w:t>implicat</w:t>
      </w:r>
      <w:r w:rsidR="00C72AC1" w:rsidRPr="001970CC">
        <w:rPr>
          <w:szCs w:val="24"/>
          <w:lang w:val="ro-RO"/>
        </w:rPr>
        <w:t xml:space="preserve"> </w:t>
      </w:r>
      <w:r w:rsidRPr="001970CC">
        <w:rPr>
          <w:szCs w:val="24"/>
          <w:lang w:val="ro-RO"/>
        </w:rPr>
        <w:t>în</w:t>
      </w:r>
      <w:r w:rsidR="00C72AC1" w:rsidRPr="001970CC">
        <w:rPr>
          <w:szCs w:val="24"/>
          <w:lang w:val="ro-RO"/>
        </w:rPr>
        <w:t xml:space="preserve"> </w:t>
      </w:r>
      <w:r w:rsidRPr="001970CC">
        <w:rPr>
          <w:szCs w:val="24"/>
          <w:lang w:val="ro-RO"/>
        </w:rPr>
        <w:t>efectuarea</w:t>
      </w:r>
      <w:r w:rsidR="00C72AC1" w:rsidRPr="001970CC">
        <w:rPr>
          <w:szCs w:val="24"/>
          <w:lang w:val="ro-RO"/>
        </w:rPr>
        <w:t xml:space="preserve"> </w:t>
      </w:r>
      <w:r w:rsidRPr="001970CC">
        <w:rPr>
          <w:szCs w:val="24"/>
          <w:lang w:val="ro-RO"/>
        </w:rPr>
        <w:t>activităţilor de menţinere/dezvoltare a deprinderilor de mobilitate</w:t>
      </w:r>
      <w:r w:rsidR="00C72AC1" w:rsidRPr="001970CC">
        <w:rPr>
          <w:szCs w:val="24"/>
          <w:lang w:val="ro-RO"/>
        </w:rPr>
        <w:t xml:space="preserve"> </w:t>
      </w:r>
      <w:r w:rsidRPr="001970CC">
        <w:rPr>
          <w:szCs w:val="24"/>
          <w:lang w:val="ro-RO"/>
        </w:rPr>
        <w:t xml:space="preserve">este: medic, kinetoterapeut, </w:t>
      </w:r>
      <w:r w:rsidR="00FA5148" w:rsidRPr="001970CC">
        <w:rPr>
          <w:szCs w:val="24"/>
          <w:lang w:val="ro-RO"/>
        </w:rPr>
        <w:t>educator, terapeut</w:t>
      </w:r>
      <w:r w:rsidR="00C72AC1" w:rsidRPr="001970CC">
        <w:rPr>
          <w:szCs w:val="24"/>
          <w:lang w:val="ro-RO"/>
        </w:rPr>
        <w:t xml:space="preserve"> </w:t>
      </w:r>
      <w:r w:rsidR="00FA5148" w:rsidRPr="001970CC">
        <w:rPr>
          <w:szCs w:val="24"/>
          <w:lang w:val="ro-RO"/>
        </w:rPr>
        <w:t>ocupațional</w:t>
      </w:r>
      <w:r w:rsidRPr="001970CC">
        <w:rPr>
          <w:szCs w:val="24"/>
          <w:lang w:val="ro-RO"/>
        </w:rPr>
        <w:t>, care foloseşte ca instrument de lucru</w:t>
      </w:r>
      <w:r w:rsidR="00C72AC1" w:rsidRPr="001970CC">
        <w:rPr>
          <w:szCs w:val="24"/>
          <w:lang w:val="ro-RO"/>
        </w:rPr>
        <w:t xml:space="preserve"> </w:t>
      </w:r>
      <w:r w:rsidRPr="001970CC">
        <w:rPr>
          <w:i/>
          <w:szCs w:val="24"/>
          <w:lang w:val="ro-RO"/>
        </w:rPr>
        <w:t>Fişa</w:t>
      </w:r>
      <w:r w:rsidR="00C72AC1" w:rsidRPr="001970CC">
        <w:rPr>
          <w:i/>
          <w:szCs w:val="24"/>
          <w:lang w:val="ro-RO"/>
        </w:rPr>
        <w:t xml:space="preserve"> </w:t>
      </w:r>
      <w:r w:rsidRPr="001970CC">
        <w:rPr>
          <w:i/>
          <w:szCs w:val="24"/>
          <w:lang w:val="ro-RO"/>
        </w:rPr>
        <w:t>beneficiarului</w:t>
      </w:r>
      <w:r w:rsidRPr="001970CC">
        <w:rPr>
          <w:szCs w:val="24"/>
          <w:lang w:val="ro-RO"/>
        </w:rPr>
        <w:t>, în care consemnează</w:t>
      </w:r>
      <w:r w:rsidR="00C72AC1" w:rsidRPr="001970CC">
        <w:rPr>
          <w:szCs w:val="24"/>
          <w:lang w:val="ro-RO"/>
        </w:rPr>
        <w:t xml:space="preserve"> </w:t>
      </w:r>
      <w:r w:rsidRPr="001970CC">
        <w:rPr>
          <w:szCs w:val="24"/>
          <w:lang w:val="ro-RO"/>
        </w:rPr>
        <w:t>intervenţia</w:t>
      </w:r>
      <w:r w:rsidR="00C72AC1" w:rsidRPr="001970CC">
        <w:rPr>
          <w:szCs w:val="24"/>
          <w:lang w:val="ro-RO"/>
        </w:rPr>
        <w:t xml:space="preserve"> </w:t>
      </w:r>
      <w:r w:rsidRPr="001970CC">
        <w:rPr>
          <w:szCs w:val="24"/>
          <w:lang w:val="ro-RO"/>
        </w:rPr>
        <w:t>şi</w:t>
      </w:r>
      <w:r w:rsidR="00C72AC1" w:rsidRPr="001970CC">
        <w:rPr>
          <w:szCs w:val="24"/>
          <w:lang w:val="ro-RO"/>
        </w:rPr>
        <w:t xml:space="preserve"> </w:t>
      </w:r>
      <w:r w:rsidRPr="001970CC">
        <w:rPr>
          <w:szCs w:val="24"/>
          <w:lang w:val="ro-RO"/>
        </w:rPr>
        <w:t>durata</w:t>
      </w:r>
      <w:r w:rsidR="00C72AC1" w:rsidRPr="001970CC">
        <w:rPr>
          <w:szCs w:val="24"/>
          <w:lang w:val="ro-RO"/>
        </w:rPr>
        <w:t xml:space="preserve"> </w:t>
      </w:r>
      <w:r w:rsidRPr="001970CC">
        <w:rPr>
          <w:szCs w:val="24"/>
          <w:lang w:val="ro-RO"/>
        </w:rPr>
        <w:t>acesteia</w:t>
      </w:r>
      <w:r w:rsidRPr="001970CC">
        <w:rPr>
          <w:rFonts w:eastAsia="Arial Unicode MS"/>
          <w:szCs w:val="24"/>
          <w:lang w:val="ro-RO"/>
        </w:rPr>
        <w:t>.</w:t>
      </w:r>
      <w:r w:rsidRPr="001970CC">
        <w:rPr>
          <w:rFonts w:eastAsia="Arial Unicode MS"/>
          <w:szCs w:val="24"/>
          <w:lang w:val="ro-RO"/>
        </w:rPr>
        <w:t> </w:t>
      </w:r>
    </w:p>
    <w:p w14:paraId="75BF35C7" w14:textId="77777777" w:rsidR="00AE3401" w:rsidRPr="001970CC" w:rsidRDefault="00AE3401" w:rsidP="001D0D5B">
      <w:pPr>
        <w:pStyle w:val="NormalWeb"/>
        <w:spacing w:before="0" w:beforeAutospacing="0" w:after="0" w:afterAutospacing="0"/>
        <w:jc w:val="both"/>
        <w:rPr>
          <w:rFonts w:eastAsia="Arial Unicode MS"/>
          <w:szCs w:val="24"/>
          <w:lang w:val="ro-RO"/>
        </w:rPr>
      </w:pPr>
    </w:p>
    <w:p w14:paraId="437F08C8"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9.</w:t>
      </w:r>
      <w:r w:rsidR="008D5196" w:rsidRPr="001970CC">
        <w:rPr>
          <w:b/>
          <w:bCs/>
          <w:szCs w:val="24"/>
          <w:lang w:val="ro-RO"/>
        </w:rPr>
        <w:t xml:space="preserve"> </w:t>
      </w:r>
      <w:r w:rsidRPr="001970CC">
        <w:rPr>
          <w:szCs w:val="24"/>
          <w:u w:val="single"/>
          <w:lang w:val="ro-RO"/>
        </w:rPr>
        <w:t>Deprinderi de viaţă</w:t>
      </w:r>
      <w:r w:rsidR="008D5196" w:rsidRPr="001970CC">
        <w:rPr>
          <w:szCs w:val="24"/>
          <w:u w:val="single"/>
          <w:lang w:val="ro-RO"/>
        </w:rPr>
        <w:t xml:space="preserve"> </w:t>
      </w:r>
      <w:r w:rsidRPr="001970CC">
        <w:rPr>
          <w:szCs w:val="24"/>
          <w:u w:val="single"/>
          <w:lang w:val="ro-RO"/>
        </w:rPr>
        <w:t>independentă</w:t>
      </w:r>
      <w:r w:rsidRPr="001970CC">
        <w:rPr>
          <w:szCs w:val="24"/>
          <w:lang w:val="ro-RO"/>
        </w:rPr>
        <w:t>:</w:t>
      </w:r>
      <w:r w:rsidR="008D5196" w:rsidRPr="001970CC">
        <w:rPr>
          <w:szCs w:val="24"/>
          <w:lang w:val="ro-RO"/>
        </w:rPr>
        <w:t xml:space="preserve"> </w:t>
      </w:r>
      <w:r w:rsidRPr="001970CC">
        <w:rPr>
          <w:szCs w:val="24"/>
          <w:lang w:val="ro-RO"/>
        </w:rPr>
        <w:t>mentinerea/dezvoltarea deprinderilor de autoîngrijire</w:t>
      </w:r>
    </w:p>
    <w:p w14:paraId="7B80B34D"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 xml:space="preserve">Activităţile de mentinere/dezvoltare a deprinderilor de autoîngrijire a beneficiarilor </w:t>
      </w:r>
      <w:r w:rsidR="008D5196"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r w:rsidRPr="001970CC">
        <w:rPr>
          <w:szCs w:val="24"/>
          <w:lang w:val="ro-RO"/>
        </w:rPr>
        <w:t xml:space="preserve"> </w:t>
      </w:r>
    </w:p>
    <w:p w14:paraId="136B783A"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mentinere/dezvoltare a deprinderilor de autoîngrijire, constau</w:t>
      </w:r>
      <w:r w:rsidR="008D5196" w:rsidRPr="001970CC">
        <w:rPr>
          <w:szCs w:val="24"/>
          <w:lang w:val="ro-RO"/>
        </w:rPr>
        <w:t xml:space="preserve"> </w:t>
      </w:r>
      <w:r w:rsidRPr="001970CC">
        <w:rPr>
          <w:szCs w:val="24"/>
          <w:lang w:val="ro-RO"/>
        </w:rPr>
        <w:t xml:space="preserve">în: </w:t>
      </w:r>
    </w:p>
    <w:p w14:paraId="1CF0083D"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exerciţii</w:t>
      </w:r>
      <w:r w:rsidR="008D5196" w:rsidRPr="001970CC">
        <w:rPr>
          <w:szCs w:val="24"/>
          <w:lang w:val="ro-RO"/>
        </w:rPr>
        <w:t xml:space="preserve"> </w:t>
      </w:r>
      <w:r w:rsidRPr="001970CC">
        <w:rPr>
          <w:szCs w:val="24"/>
          <w:lang w:val="ro-RO"/>
        </w:rPr>
        <w:t>pentru</w:t>
      </w:r>
      <w:r w:rsidR="008D5196" w:rsidRPr="001970CC">
        <w:rPr>
          <w:szCs w:val="24"/>
          <w:lang w:val="ro-RO"/>
        </w:rPr>
        <w:t xml:space="preserve"> </w:t>
      </w:r>
      <w:r w:rsidRPr="001970CC">
        <w:rPr>
          <w:szCs w:val="24"/>
          <w:lang w:val="ro-RO"/>
        </w:rPr>
        <w:t>învăţarea</w:t>
      </w:r>
      <w:r w:rsidR="008D5196" w:rsidRPr="001970CC">
        <w:rPr>
          <w:szCs w:val="24"/>
          <w:lang w:val="ro-RO"/>
        </w:rPr>
        <w:t xml:space="preserve"> </w:t>
      </w:r>
      <w:r w:rsidRPr="001970CC">
        <w:rPr>
          <w:szCs w:val="24"/>
          <w:lang w:val="ro-RO"/>
        </w:rPr>
        <w:t>acţiunilor de spălat</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şters</w:t>
      </w:r>
      <w:r w:rsidR="008D5196" w:rsidRPr="001970CC">
        <w:rPr>
          <w:szCs w:val="24"/>
          <w:lang w:val="ro-RO"/>
        </w:rPr>
        <w:t xml:space="preserve"> </w:t>
      </w:r>
      <w:r w:rsidRPr="001970CC">
        <w:rPr>
          <w:szCs w:val="24"/>
          <w:lang w:val="ro-RO"/>
        </w:rPr>
        <w:t>corpul</w:t>
      </w:r>
      <w:r w:rsidR="008D5196" w:rsidRPr="001970CC">
        <w:rPr>
          <w:szCs w:val="24"/>
          <w:lang w:val="ro-RO"/>
        </w:rPr>
        <w:t xml:space="preserve"> </w:t>
      </w:r>
      <w:r w:rsidRPr="001970CC">
        <w:rPr>
          <w:szCs w:val="24"/>
          <w:lang w:val="ro-RO"/>
        </w:rPr>
        <w:t>sau</w:t>
      </w:r>
      <w:r w:rsidR="008D5196" w:rsidRPr="001970CC">
        <w:rPr>
          <w:szCs w:val="24"/>
          <w:lang w:val="ro-RO"/>
        </w:rPr>
        <w:t xml:space="preserve"> </w:t>
      </w:r>
      <w:r w:rsidRPr="001970CC">
        <w:rPr>
          <w:szCs w:val="24"/>
          <w:lang w:val="ro-RO"/>
        </w:rPr>
        <w:t>părţile</w:t>
      </w:r>
      <w:r w:rsidR="008D5196" w:rsidRPr="001970CC">
        <w:rPr>
          <w:szCs w:val="24"/>
          <w:lang w:val="ro-RO"/>
        </w:rPr>
        <w:t xml:space="preserve"> </w:t>
      </w:r>
      <w:r w:rsidRPr="001970CC">
        <w:rPr>
          <w:szCs w:val="24"/>
          <w:lang w:val="ro-RO"/>
        </w:rPr>
        <w:t xml:space="preserve">corpului; </w:t>
      </w:r>
    </w:p>
    <w:p w14:paraId="3F78C45B"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de îngrijit</w:t>
      </w:r>
      <w:r w:rsidR="008D5196" w:rsidRPr="001970CC">
        <w:rPr>
          <w:szCs w:val="24"/>
          <w:lang w:val="ro-RO"/>
        </w:rPr>
        <w:t xml:space="preserve"> </w:t>
      </w:r>
      <w:r w:rsidRPr="001970CC">
        <w:rPr>
          <w:szCs w:val="24"/>
          <w:lang w:val="ro-RO"/>
        </w:rPr>
        <w:t xml:space="preserve">pielea, dinţii, părul, unghiile, nasul; </w:t>
      </w:r>
    </w:p>
    <w:p w14:paraId="1711B9B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de realizat</w:t>
      </w:r>
      <w:r w:rsidR="008D5196" w:rsidRPr="001970CC">
        <w:rPr>
          <w:szCs w:val="24"/>
          <w:lang w:val="ro-RO"/>
        </w:rPr>
        <w:t xml:space="preserve"> </w:t>
      </w:r>
      <w:r w:rsidRPr="001970CC">
        <w:rPr>
          <w:szCs w:val="24"/>
          <w:lang w:val="ro-RO"/>
        </w:rPr>
        <w:t>toaleta</w:t>
      </w:r>
      <w:r w:rsidR="008D5196" w:rsidRPr="001970CC">
        <w:rPr>
          <w:szCs w:val="24"/>
          <w:lang w:val="ro-RO"/>
        </w:rPr>
        <w:t xml:space="preserve"> </w:t>
      </w:r>
      <w:r w:rsidRPr="001970CC">
        <w:rPr>
          <w:szCs w:val="24"/>
          <w:lang w:val="ro-RO"/>
        </w:rPr>
        <w:t>intimă, de îmbrăcat/dezbrăcat,</w:t>
      </w:r>
      <w:r w:rsidR="008D5196" w:rsidRPr="001970CC">
        <w:rPr>
          <w:szCs w:val="24"/>
          <w:lang w:val="ro-RO"/>
        </w:rPr>
        <w:t xml:space="preserve"> </w:t>
      </w:r>
      <w:r w:rsidRPr="001970CC">
        <w:rPr>
          <w:szCs w:val="24"/>
          <w:lang w:val="ro-RO"/>
        </w:rPr>
        <w:t>de mâncat/băut.</w:t>
      </w:r>
    </w:p>
    <w:p w14:paraId="1E0F69F8"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w:t>
      </w:r>
      <w:r w:rsidR="008D5196" w:rsidRPr="001970CC">
        <w:rPr>
          <w:szCs w:val="24"/>
          <w:lang w:val="ro-RO"/>
        </w:rPr>
        <w:t xml:space="preserve"> </w:t>
      </w:r>
      <w:r w:rsidRPr="001970CC">
        <w:rPr>
          <w:szCs w:val="24"/>
          <w:lang w:val="ro-RO"/>
        </w:rPr>
        <w:t>cuprind</w:t>
      </w:r>
      <w:r w:rsidR="008D5196" w:rsidRPr="001970CC">
        <w:rPr>
          <w:szCs w:val="24"/>
          <w:lang w:val="ro-RO"/>
        </w:rPr>
        <w:t xml:space="preserve"> </w:t>
      </w:r>
      <w:r w:rsidRPr="001970CC">
        <w:rPr>
          <w:szCs w:val="24"/>
          <w:lang w:val="ro-RO"/>
        </w:rPr>
        <w:t>totodată</w:t>
      </w:r>
      <w:r w:rsidR="008D5196" w:rsidRPr="001970CC">
        <w:rPr>
          <w:szCs w:val="24"/>
          <w:lang w:val="ro-RO"/>
        </w:rPr>
        <w:t xml:space="preserve"> </w:t>
      </w:r>
      <w:r w:rsidRPr="001970CC">
        <w:rPr>
          <w:szCs w:val="24"/>
          <w:lang w:val="ro-RO"/>
        </w:rPr>
        <w:t>exerciţii de conştientizare</w:t>
      </w:r>
      <w:r w:rsidR="008D5196" w:rsidRPr="001970CC">
        <w:rPr>
          <w:szCs w:val="24"/>
          <w:lang w:val="ro-RO"/>
        </w:rPr>
        <w:t xml:space="preserve"> </w:t>
      </w:r>
      <w:r w:rsidRPr="001970CC">
        <w:rPr>
          <w:szCs w:val="24"/>
          <w:lang w:val="ro-RO"/>
        </w:rPr>
        <w:t>privind</w:t>
      </w:r>
      <w:r w:rsidR="008D5196" w:rsidRPr="001970CC">
        <w:rPr>
          <w:szCs w:val="24"/>
          <w:lang w:val="ro-RO"/>
        </w:rPr>
        <w:t xml:space="preserve"> </w:t>
      </w:r>
      <w:r w:rsidRPr="001970CC">
        <w:rPr>
          <w:szCs w:val="24"/>
          <w:lang w:val="ro-RO"/>
        </w:rPr>
        <w:t>alegerea</w:t>
      </w:r>
      <w:r w:rsidR="008D5196" w:rsidRPr="001970CC">
        <w:rPr>
          <w:szCs w:val="24"/>
          <w:lang w:val="ro-RO"/>
        </w:rPr>
        <w:t xml:space="preserve"> </w:t>
      </w:r>
      <w:r w:rsidRPr="001970CC">
        <w:rPr>
          <w:szCs w:val="24"/>
          <w:lang w:val="ro-RO"/>
        </w:rPr>
        <w:t>îmbrăcămintei</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încălţămintei</w:t>
      </w:r>
      <w:r w:rsidR="008D5196" w:rsidRPr="001970CC">
        <w:rPr>
          <w:szCs w:val="24"/>
          <w:lang w:val="ro-RO"/>
        </w:rPr>
        <w:t xml:space="preserve"> </w:t>
      </w:r>
      <w:r w:rsidRPr="001970CC">
        <w:rPr>
          <w:szCs w:val="24"/>
          <w:lang w:val="ro-RO"/>
        </w:rPr>
        <w:t>în mod adecvat, ţinând</w:t>
      </w:r>
      <w:r w:rsidR="008D5196" w:rsidRPr="001970CC">
        <w:rPr>
          <w:szCs w:val="24"/>
          <w:lang w:val="ro-RO"/>
        </w:rPr>
        <w:t xml:space="preserve"> </w:t>
      </w:r>
      <w:r w:rsidRPr="001970CC">
        <w:rPr>
          <w:szCs w:val="24"/>
          <w:lang w:val="ro-RO"/>
        </w:rPr>
        <w:t>cont de anotimp</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eveniment, de păstrare</w:t>
      </w:r>
      <w:r w:rsidR="008D5196" w:rsidRPr="001970CC">
        <w:rPr>
          <w:szCs w:val="24"/>
          <w:lang w:val="ro-RO"/>
        </w:rPr>
        <w:t xml:space="preserve"> </w:t>
      </w:r>
      <w:r w:rsidRPr="001970CC">
        <w:rPr>
          <w:szCs w:val="24"/>
          <w:lang w:val="ro-RO"/>
        </w:rPr>
        <w:t>în</w:t>
      </w:r>
      <w:r w:rsidR="008D5196" w:rsidRPr="001970CC">
        <w:rPr>
          <w:szCs w:val="24"/>
          <w:lang w:val="ro-RO"/>
        </w:rPr>
        <w:t xml:space="preserve"> </w:t>
      </w:r>
      <w:r w:rsidRPr="001970CC">
        <w:rPr>
          <w:szCs w:val="24"/>
          <w:lang w:val="ro-RO"/>
        </w:rPr>
        <w:t>ordine</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curăţenie a obiectelor</w:t>
      </w:r>
      <w:r w:rsidR="008D5196" w:rsidRPr="001970CC">
        <w:rPr>
          <w:szCs w:val="24"/>
          <w:lang w:val="ro-RO"/>
        </w:rPr>
        <w:t xml:space="preserve"> </w:t>
      </w:r>
      <w:r w:rsidRPr="001970CC">
        <w:rPr>
          <w:szCs w:val="24"/>
          <w:lang w:val="ro-RO"/>
        </w:rPr>
        <w:t>personale, altele.</w:t>
      </w:r>
    </w:p>
    <w:p w14:paraId="50610E8F"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8D5196" w:rsidRPr="001970CC">
        <w:rPr>
          <w:szCs w:val="24"/>
          <w:lang w:val="ro-RO"/>
        </w:rPr>
        <w:t xml:space="preserve"> </w:t>
      </w:r>
      <w:r w:rsidRPr="001970CC">
        <w:rPr>
          <w:szCs w:val="24"/>
          <w:lang w:val="ro-RO"/>
        </w:rPr>
        <w:t>implicat</w:t>
      </w:r>
      <w:r w:rsidR="008D5196" w:rsidRPr="001970CC">
        <w:rPr>
          <w:szCs w:val="24"/>
          <w:lang w:val="ro-RO"/>
        </w:rPr>
        <w:t xml:space="preserve"> </w:t>
      </w:r>
      <w:r w:rsidRPr="001970CC">
        <w:rPr>
          <w:szCs w:val="24"/>
          <w:lang w:val="ro-RO"/>
        </w:rPr>
        <w:t>în</w:t>
      </w:r>
      <w:r w:rsidR="008D5196" w:rsidRPr="001970CC">
        <w:rPr>
          <w:szCs w:val="24"/>
          <w:lang w:val="ro-RO"/>
        </w:rPr>
        <w:t xml:space="preserve"> </w:t>
      </w:r>
      <w:r w:rsidRPr="001970CC">
        <w:rPr>
          <w:szCs w:val="24"/>
          <w:lang w:val="ro-RO"/>
        </w:rPr>
        <w:t>efectuarea</w:t>
      </w:r>
      <w:r w:rsidR="008D5196" w:rsidRPr="001970CC">
        <w:rPr>
          <w:szCs w:val="24"/>
          <w:lang w:val="ro-RO"/>
        </w:rPr>
        <w:t xml:space="preserve"> </w:t>
      </w:r>
      <w:r w:rsidRPr="001970CC">
        <w:rPr>
          <w:szCs w:val="24"/>
          <w:lang w:val="ro-RO"/>
        </w:rPr>
        <w:t>activităţilor de mentinerea/dezvoltarea deprinderilor de autoîngrijire</w:t>
      </w:r>
      <w:r w:rsidR="008D5196" w:rsidRPr="001970CC">
        <w:rPr>
          <w:szCs w:val="24"/>
          <w:lang w:val="ro-RO"/>
        </w:rPr>
        <w:t xml:space="preserve"> </w:t>
      </w:r>
      <w:r w:rsidRPr="001970CC">
        <w:rPr>
          <w:szCs w:val="24"/>
          <w:lang w:val="ro-RO"/>
        </w:rPr>
        <w:t>este:</w:t>
      </w:r>
      <w:r w:rsidR="008D5196" w:rsidRPr="001970CC">
        <w:rPr>
          <w:szCs w:val="24"/>
          <w:lang w:val="ro-RO"/>
        </w:rPr>
        <w:t xml:space="preserve"> </w:t>
      </w:r>
      <w:r w:rsidR="00FA5148" w:rsidRPr="001970CC">
        <w:rPr>
          <w:szCs w:val="24"/>
          <w:lang w:val="ro-RO"/>
        </w:rPr>
        <w:t>educator, terapeut</w:t>
      </w:r>
      <w:r w:rsidR="008D5196" w:rsidRPr="001970CC">
        <w:rPr>
          <w:szCs w:val="24"/>
          <w:lang w:val="ro-RO"/>
        </w:rPr>
        <w:t xml:space="preserve"> </w:t>
      </w:r>
      <w:r w:rsidR="00FA5148" w:rsidRPr="001970CC">
        <w:rPr>
          <w:szCs w:val="24"/>
          <w:lang w:val="ro-RO"/>
        </w:rPr>
        <w:t>ocupațional</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infirmiera care foloseşte ca instrument de lucru</w:t>
      </w:r>
      <w:r w:rsidR="008D5196" w:rsidRPr="001970CC">
        <w:rPr>
          <w:szCs w:val="24"/>
          <w:lang w:val="ro-RO"/>
        </w:rPr>
        <w:t xml:space="preserve"> </w:t>
      </w:r>
      <w:r w:rsidRPr="001970CC">
        <w:rPr>
          <w:i/>
          <w:szCs w:val="24"/>
          <w:lang w:val="ro-RO"/>
        </w:rPr>
        <w:t>Fişa</w:t>
      </w:r>
      <w:r w:rsidR="008D5196" w:rsidRPr="001970CC">
        <w:rPr>
          <w:i/>
          <w:szCs w:val="24"/>
          <w:lang w:val="ro-RO"/>
        </w:rPr>
        <w:t xml:space="preserve"> </w:t>
      </w:r>
      <w:r w:rsidRPr="001970CC">
        <w:rPr>
          <w:i/>
          <w:szCs w:val="24"/>
          <w:lang w:val="ro-RO"/>
        </w:rPr>
        <w:t>beneficiarului</w:t>
      </w:r>
      <w:r w:rsidRPr="001970CC">
        <w:rPr>
          <w:szCs w:val="24"/>
          <w:lang w:val="ro-RO"/>
        </w:rPr>
        <w:t>, în care consemnează</w:t>
      </w:r>
      <w:r w:rsidR="008D5196" w:rsidRPr="001970CC">
        <w:rPr>
          <w:szCs w:val="24"/>
          <w:lang w:val="ro-RO"/>
        </w:rPr>
        <w:t xml:space="preserve"> </w:t>
      </w:r>
      <w:r w:rsidRPr="001970CC">
        <w:rPr>
          <w:szCs w:val="24"/>
          <w:lang w:val="ro-RO"/>
        </w:rPr>
        <w:t>intervenţia</w:t>
      </w:r>
      <w:r w:rsidR="008D5196" w:rsidRPr="001970CC">
        <w:rPr>
          <w:szCs w:val="24"/>
          <w:lang w:val="ro-RO"/>
        </w:rPr>
        <w:t xml:space="preserve"> </w:t>
      </w:r>
      <w:r w:rsidRPr="001970CC">
        <w:rPr>
          <w:szCs w:val="24"/>
          <w:lang w:val="ro-RO"/>
        </w:rPr>
        <w:t>şi</w:t>
      </w:r>
      <w:r w:rsidR="008D5196" w:rsidRPr="001970CC">
        <w:rPr>
          <w:szCs w:val="24"/>
          <w:lang w:val="ro-RO"/>
        </w:rPr>
        <w:t xml:space="preserve"> </w:t>
      </w:r>
      <w:r w:rsidRPr="001970CC">
        <w:rPr>
          <w:szCs w:val="24"/>
          <w:lang w:val="ro-RO"/>
        </w:rPr>
        <w:t>durata</w:t>
      </w:r>
      <w:r w:rsidR="008D5196" w:rsidRPr="001970CC">
        <w:rPr>
          <w:szCs w:val="24"/>
          <w:lang w:val="ro-RO"/>
        </w:rPr>
        <w:t xml:space="preserve"> </w:t>
      </w:r>
      <w:r w:rsidRPr="001970CC">
        <w:rPr>
          <w:szCs w:val="24"/>
          <w:lang w:val="ro-RO"/>
        </w:rPr>
        <w:t>acesteia.</w:t>
      </w:r>
    </w:p>
    <w:p w14:paraId="36785805" w14:textId="77777777" w:rsidR="00AE3401" w:rsidRPr="001970CC" w:rsidRDefault="00AE3401" w:rsidP="001D0D5B">
      <w:pPr>
        <w:pStyle w:val="NormalWeb"/>
        <w:spacing w:before="0" w:beforeAutospacing="0" w:after="0" w:afterAutospacing="0"/>
        <w:jc w:val="both"/>
        <w:rPr>
          <w:szCs w:val="24"/>
          <w:lang w:val="ro-RO"/>
        </w:rPr>
      </w:pPr>
    </w:p>
    <w:p w14:paraId="41D58A03"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10</w:t>
      </w:r>
      <w:r w:rsidRPr="001970CC">
        <w:rPr>
          <w:szCs w:val="24"/>
          <w:lang w:val="ro-RO"/>
        </w:rPr>
        <w:t xml:space="preserve">. </w:t>
      </w:r>
      <w:r w:rsidRPr="001970CC">
        <w:rPr>
          <w:szCs w:val="24"/>
          <w:u w:val="single"/>
          <w:lang w:val="ro-RO"/>
        </w:rPr>
        <w:t>Deprinderi de viaţă</w:t>
      </w:r>
      <w:r w:rsidR="008D5196" w:rsidRPr="001970CC">
        <w:rPr>
          <w:szCs w:val="24"/>
          <w:u w:val="single"/>
          <w:lang w:val="ro-RO"/>
        </w:rPr>
        <w:t xml:space="preserve"> </w:t>
      </w:r>
      <w:r w:rsidRPr="001970CC">
        <w:rPr>
          <w:szCs w:val="24"/>
          <w:u w:val="single"/>
          <w:lang w:val="ro-RO"/>
        </w:rPr>
        <w:t>independentă</w:t>
      </w:r>
      <w:r w:rsidRPr="001970CC">
        <w:rPr>
          <w:szCs w:val="24"/>
          <w:lang w:val="ro-RO"/>
        </w:rPr>
        <w:t>:</w:t>
      </w:r>
      <w:r w:rsidR="008D5196" w:rsidRPr="001970CC">
        <w:rPr>
          <w:szCs w:val="24"/>
          <w:lang w:val="ro-RO"/>
        </w:rPr>
        <w:t xml:space="preserve"> </w:t>
      </w:r>
      <w:r w:rsidRPr="001970CC">
        <w:rPr>
          <w:szCs w:val="24"/>
          <w:lang w:val="ro-RO"/>
        </w:rPr>
        <w:t>mentinere/dezvoltare a deprinderilor de îngrijire a propriei sănătăţi</w:t>
      </w:r>
    </w:p>
    <w:p w14:paraId="381C78E5"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 xml:space="preserve">Activităţile de menţinere/dezvoltare a deprinderilor de îngrijire a proprieisănătăţi </w:t>
      </w:r>
      <w:r w:rsidR="008D5196"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r w:rsidRPr="001970CC">
        <w:rPr>
          <w:szCs w:val="24"/>
          <w:lang w:val="ro-RO"/>
        </w:rPr>
        <w:t xml:space="preserve"> </w:t>
      </w:r>
    </w:p>
    <w:p w14:paraId="3756C0EF"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mentinere/dezvoltarea deprinderilor de îngrijire a propriei</w:t>
      </w:r>
      <w:r w:rsidR="008D5196" w:rsidRPr="001970CC">
        <w:rPr>
          <w:szCs w:val="24"/>
          <w:lang w:val="ro-RO"/>
        </w:rPr>
        <w:t xml:space="preserve"> </w:t>
      </w:r>
      <w:r w:rsidRPr="001970CC">
        <w:rPr>
          <w:szCs w:val="24"/>
          <w:lang w:val="ro-RO"/>
        </w:rPr>
        <w:t>sănătăţi, constau</w:t>
      </w:r>
      <w:r w:rsidR="008D5196" w:rsidRPr="001970CC">
        <w:rPr>
          <w:szCs w:val="24"/>
          <w:lang w:val="ro-RO"/>
        </w:rPr>
        <w:t xml:space="preserve"> </w:t>
      </w:r>
      <w:r w:rsidRPr="001970CC">
        <w:rPr>
          <w:szCs w:val="24"/>
          <w:lang w:val="ro-RO"/>
        </w:rPr>
        <w:t xml:space="preserve">în: </w:t>
      </w:r>
    </w:p>
    <w:p w14:paraId="16345F3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E239C9" w:rsidRPr="001970CC">
        <w:rPr>
          <w:szCs w:val="24"/>
          <w:lang w:val="ro-RO"/>
        </w:rPr>
        <w:t xml:space="preserve"> </w:t>
      </w:r>
      <w:r w:rsidRPr="001970CC">
        <w:rPr>
          <w:szCs w:val="24"/>
          <w:lang w:val="ro-RO"/>
        </w:rPr>
        <w:t>şi</w:t>
      </w:r>
      <w:r w:rsidR="00E239C9" w:rsidRPr="001970CC">
        <w:rPr>
          <w:szCs w:val="24"/>
          <w:lang w:val="ro-RO"/>
        </w:rPr>
        <w:t xml:space="preserve"> </w:t>
      </w:r>
      <w:r w:rsidRPr="001970CC">
        <w:rPr>
          <w:szCs w:val="24"/>
          <w:lang w:val="ro-RO"/>
        </w:rPr>
        <w:t>exerciţii</w:t>
      </w:r>
      <w:r w:rsidR="00E239C9" w:rsidRPr="001970CC">
        <w:rPr>
          <w:szCs w:val="24"/>
          <w:lang w:val="ro-RO"/>
        </w:rPr>
        <w:t xml:space="preserve"> </w:t>
      </w:r>
      <w:r w:rsidRPr="001970CC">
        <w:rPr>
          <w:szCs w:val="24"/>
          <w:lang w:val="ro-RO"/>
        </w:rPr>
        <w:t>pentru ca beneficiarii</w:t>
      </w:r>
      <w:r w:rsidR="00E239C9" w:rsidRPr="001970CC">
        <w:rPr>
          <w:szCs w:val="24"/>
          <w:lang w:val="ro-RO"/>
        </w:rPr>
        <w:t xml:space="preserve"> </w:t>
      </w:r>
      <w:r w:rsidRPr="001970CC">
        <w:rPr>
          <w:szCs w:val="24"/>
          <w:lang w:val="ro-RO"/>
        </w:rPr>
        <w:t>să</w:t>
      </w:r>
      <w:r w:rsidR="00E239C9" w:rsidRPr="001970CC">
        <w:rPr>
          <w:szCs w:val="24"/>
          <w:lang w:val="ro-RO"/>
        </w:rPr>
        <w:t xml:space="preserve"> </w:t>
      </w:r>
      <w:r w:rsidRPr="001970CC">
        <w:rPr>
          <w:szCs w:val="24"/>
          <w:lang w:val="ro-RO"/>
        </w:rPr>
        <w:t>înveţe cum să-şi</w:t>
      </w:r>
      <w:r w:rsidR="00E239C9" w:rsidRPr="001970CC">
        <w:rPr>
          <w:szCs w:val="24"/>
          <w:lang w:val="ro-RO"/>
        </w:rPr>
        <w:t xml:space="preserve"> </w:t>
      </w:r>
      <w:r w:rsidRPr="001970CC">
        <w:rPr>
          <w:szCs w:val="24"/>
          <w:lang w:val="ro-RO"/>
        </w:rPr>
        <w:t>păstreze</w:t>
      </w:r>
      <w:r w:rsidR="00E239C9" w:rsidRPr="001970CC">
        <w:rPr>
          <w:szCs w:val="24"/>
          <w:lang w:val="ro-RO"/>
        </w:rPr>
        <w:t xml:space="preserve"> </w:t>
      </w:r>
      <w:r w:rsidRPr="001970CC">
        <w:rPr>
          <w:szCs w:val="24"/>
          <w:lang w:val="ro-RO"/>
        </w:rPr>
        <w:t>igiena</w:t>
      </w:r>
      <w:r w:rsidR="00E239C9" w:rsidRPr="001970CC">
        <w:rPr>
          <w:szCs w:val="24"/>
          <w:lang w:val="ro-RO"/>
        </w:rPr>
        <w:t xml:space="preserve"> personală </w:t>
      </w:r>
      <w:r w:rsidRPr="001970CC">
        <w:rPr>
          <w:szCs w:val="24"/>
          <w:lang w:val="ro-RO"/>
        </w:rPr>
        <w:t>şi a spa</w:t>
      </w:r>
      <w:r w:rsidRPr="001970CC">
        <w:rPr>
          <w:rFonts w:eastAsia="Times New Roman" w:hAnsi="Tahoma"/>
          <w:szCs w:val="24"/>
          <w:lang w:val="ro-RO"/>
        </w:rPr>
        <w:t>ț</w:t>
      </w:r>
      <w:r w:rsidRPr="001970CC">
        <w:rPr>
          <w:szCs w:val="24"/>
          <w:lang w:val="ro-RO"/>
        </w:rPr>
        <w:t xml:space="preserve">iului de locuit; </w:t>
      </w:r>
    </w:p>
    <w:p w14:paraId="72350137"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importanţa</w:t>
      </w:r>
      <w:r w:rsidR="00E239C9" w:rsidRPr="001970CC">
        <w:rPr>
          <w:szCs w:val="24"/>
          <w:lang w:val="ro-RO"/>
        </w:rPr>
        <w:t xml:space="preserve"> </w:t>
      </w:r>
      <w:r w:rsidRPr="001970CC">
        <w:rPr>
          <w:szCs w:val="24"/>
          <w:lang w:val="ro-RO"/>
        </w:rPr>
        <w:t>menţinerii</w:t>
      </w:r>
      <w:r w:rsidR="00E239C9" w:rsidRPr="001970CC">
        <w:rPr>
          <w:szCs w:val="24"/>
          <w:lang w:val="ro-RO"/>
        </w:rPr>
        <w:t xml:space="preserve"> </w:t>
      </w:r>
      <w:r w:rsidRPr="001970CC">
        <w:rPr>
          <w:szCs w:val="24"/>
          <w:lang w:val="ro-RO"/>
        </w:rPr>
        <w:t>unei</w:t>
      </w:r>
      <w:r w:rsidR="00E239C9" w:rsidRPr="001970CC">
        <w:rPr>
          <w:szCs w:val="24"/>
          <w:lang w:val="ro-RO"/>
        </w:rPr>
        <w:t xml:space="preserve"> </w:t>
      </w:r>
      <w:r w:rsidRPr="001970CC">
        <w:rPr>
          <w:szCs w:val="24"/>
          <w:lang w:val="ro-RO"/>
        </w:rPr>
        <w:t>diete</w:t>
      </w:r>
      <w:r w:rsidR="00E239C9" w:rsidRPr="001970CC">
        <w:rPr>
          <w:szCs w:val="24"/>
          <w:lang w:val="ro-RO"/>
        </w:rPr>
        <w:t xml:space="preserve"> </w:t>
      </w:r>
      <w:r w:rsidRPr="001970CC">
        <w:rPr>
          <w:szCs w:val="24"/>
          <w:lang w:val="ro-RO"/>
        </w:rPr>
        <w:t>echilibrate</w:t>
      </w:r>
      <w:r w:rsidR="00E239C9" w:rsidRPr="001970CC">
        <w:rPr>
          <w:szCs w:val="24"/>
          <w:lang w:val="ro-RO"/>
        </w:rPr>
        <w:t xml:space="preserve"> </w:t>
      </w:r>
      <w:r w:rsidRPr="001970CC">
        <w:rPr>
          <w:szCs w:val="24"/>
          <w:lang w:val="ro-RO"/>
        </w:rPr>
        <w:t>şi a unei</w:t>
      </w:r>
      <w:r w:rsidR="00E239C9" w:rsidRPr="001970CC">
        <w:rPr>
          <w:szCs w:val="24"/>
          <w:lang w:val="ro-RO"/>
        </w:rPr>
        <w:t xml:space="preserve"> </w:t>
      </w:r>
      <w:r w:rsidRPr="001970CC">
        <w:rPr>
          <w:szCs w:val="24"/>
          <w:lang w:val="ro-RO"/>
        </w:rPr>
        <w:t>activităţi</w:t>
      </w:r>
      <w:r w:rsidR="00E239C9" w:rsidRPr="001970CC">
        <w:rPr>
          <w:szCs w:val="24"/>
          <w:lang w:val="ro-RO"/>
        </w:rPr>
        <w:t xml:space="preserve"> </w:t>
      </w:r>
      <w:r w:rsidRPr="001970CC">
        <w:rPr>
          <w:szCs w:val="24"/>
          <w:lang w:val="ro-RO"/>
        </w:rPr>
        <w:t>fizice</w:t>
      </w:r>
      <w:r w:rsidR="00E239C9" w:rsidRPr="001970CC">
        <w:rPr>
          <w:szCs w:val="24"/>
          <w:lang w:val="ro-RO"/>
        </w:rPr>
        <w:t xml:space="preserve"> </w:t>
      </w:r>
      <w:r w:rsidRPr="001970CC">
        <w:rPr>
          <w:szCs w:val="24"/>
          <w:lang w:val="ro-RO"/>
        </w:rPr>
        <w:t xml:space="preserve">zilnice, </w:t>
      </w:r>
    </w:p>
    <w:p w14:paraId="767C8513"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lastRenderedPageBreak/>
        <w:t>- cum să</w:t>
      </w:r>
      <w:r w:rsidR="00E239C9" w:rsidRPr="001970CC">
        <w:rPr>
          <w:szCs w:val="24"/>
          <w:lang w:val="ro-RO"/>
        </w:rPr>
        <w:t xml:space="preserve"> </w:t>
      </w:r>
      <w:r w:rsidRPr="001970CC">
        <w:rPr>
          <w:szCs w:val="24"/>
          <w:lang w:val="ro-RO"/>
        </w:rPr>
        <w:t>facă</w:t>
      </w:r>
      <w:r w:rsidR="00E239C9" w:rsidRPr="001970CC">
        <w:rPr>
          <w:szCs w:val="24"/>
          <w:lang w:val="ro-RO"/>
        </w:rPr>
        <w:t xml:space="preserve"> </w:t>
      </w:r>
      <w:r w:rsidRPr="001970CC">
        <w:rPr>
          <w:szCs w:val="24"/>
          <w:lang w:val="ro-RO"/>
        </w:rPr>
        <w:t>faţă</w:t>
      </w:r>
      <w:r w:rsidR="00E239C9" w:rsidRPr="001970CC">
        <w:rPr>
          <w:szCs w:val="24"/>
          <w:lang w:val="ro-RO"/>
        </w:rPr>
        <w:t xml:space="preserve"> </w:t>
      </w:r>
      <w:r w:rsidRPr="001970CC">
        <w:rPr>
          <w:szCs w:val="24"/>
          <w:lang w:val="ro-RO"/>
        </w:rPr>
        <w:t>influenţelor</w:t>
      </w:r>
      <w:r w:rsidR="00E239C9" w:rsidRPr="001970CC">
        <w:rPr>
          <w:szCs w:val="24"/>
          <w:lang w:val="ro-RO"/>
        </w:rPr>
        <w:t xml:space="preserve"> </w:t>
      </w:r>
      <w:r w:rsidRPr="001970CC">
        <w:rPr>
          <w:szCs w:val="24"/>
          <w:lang w:val="ro-RO"/>
        </w:rPr>
        <w:t>şi</w:t>
      </w:r>
      <w:r w:rsidR="00E239C9" w:rsidRPr="001970CC">
        <w:rPr>
          <w:szCs w:val="24"/>
          <w:lang w:val="ro-RO"/>
        </w:rPr>
        <w:t xml:space="preserve"> </w:t>
      </w:r>
      <w:r w:rsidRPr="001970CC">
        <w:rPr>
          <w:szCs w:val="24"/>
          <w:lang w:val="ro-RO"/>
        </w:rPr>
        <w:t>presiunilor legate de riscuri precum consumul de alcool, droguri, infectarea cu infecţii cu transmitere</w:t>
      </w:r>
      <w:r w:rsidR="00E239C9" w:rsidRPr="001970CC">
        <w:rPr>
          <w:szCs w:val="24"/>
          <w:lang w:val="ro-RO"/>
        </w:rPr>
        <w:t xml:space="preserve"> </w:t>
      </w:r>
      <w:r w:rsidRPr="001970CC">
        <w:rPr>
          <w:szCs w:val="24"/>
          <w:lang w:val="ro-RO"/>
        </w:rPr>
        <w:t>sexuală, HIV/SIDA</w:t>
      </w:r>
      <w:r w:rsidR="007B656C" w:rsidRPr="001970CC">
        <w:rPr>
          <w:szCs w:val="24"/>
          <w:lang w:val="ro-RO"/>
        </w:rPr>
        <w:t>;</w:t>
      </w:r>
    </w:p>
    <w:p w14:paraId="220A31E6"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w:t>
      </w:r>
      <w:r w:rsidR="007B656C" w:rsidRPr="001970CC">
        <w:rPr>
          <w:szCs w:val="24"/>
          <w:lang w:val="ro-RO"/>
        </w:rPr>
        <w:t xml:space="preserve"> </w:t>
      </w:r>
      <w:r w:rsidRPr="001970CC">
        <w:rPr>
          <w:szCs w:val="24"/>
          <w:lang w:val="ro-RO"/>
        </w:rPr>
        <w:t>cuprind, de asemenea, exerciţii de conştientizare</w:t>
      </w:r>
      <w:r w:rsidR="007B656C" w:rsidRPr="001970CC">
        <w:rPr>
          <w:szCs w:val="24"/>
          <w:lang w:val="ro-RO"/>
        </w:rPr>
        <w:t xml:space="preserve"> </w:t>
      </w:r>
      <w:r w:rsidRPr="001970CC">
        <w:rPr>
          <w:szCs w:val="24"/>
          <w:lang w:val="ro-RO"/>
        </w:rPr>
        <w:t>pentru a înţelege</w:t>
      </w:r>
      <w:r w:rsidR="007B656C" w:rsidRPr="001970CC">
        <w:rPr>
          <w:szCs w:val="24"/>
          <w:lang w:val="ro-RO"/>
        </w:rPr>
        <w:t xml:space="preserve"> </w:t>
      </w:r>
      <w:r w:rsidRPr="001970CC">
        <w:rPr>
          <w:szCs w:val="24"/>
          <w:lang w:val="ro-RO"/>
        </w:rPr>
        <w:t>şi</w:t>
      </w:r>
      <w:r w:rsidR="007B656C" w:rsidRPr="001970CC">
        <w:rPr>
          <w:szCs w:val="24"/>
          <w:lang w:val="ro-RO"/>
        </w:rPr>
        <w:t xml:space="preserve"> </w:t>
      </w:r>
      <w:r w:rsidRPr="001970CC">
        <w:rPr>
          <w:szCs w:val="24"/>
          <w:lang w:val="ro-RO"/>
        </w:rPr>
        <w:t>respecta</w:t>
      </w:r>
      <w:r w:rsidR="007B656C" w:rsidRPr="001970CC">
        <w:rPr>
          <w:szCs w:val="24"/>
          <w:lang w:val="ro-RO"/>
        </w:rPr>
        <w:t xml:space="preserve"> </w:t>
      </w:r>
      <w:r w:rsidRPr="001970CC">
        <w:rPr>
          <w:szCs w:val="24"/>
          <w:lang w:val="ro-RO"/>
        </w:rPr>
        <w:t>sfatul</w:t>
      </w:r>
      <w:r w:rsidR="007B656C" w:rsidRPr="001970CC">
        <w:rPr>
          <w:szCs w:val="24"/>
          <w:lang w:val="ro-RO"/>
        </w:rPr>
        <w:t xml:space="preserve"> </w:t>
      </w:r>
      <w:r w:rsidRPr="001970CC">
        <w:rPr>
          <w:szCs w:val="24"/>
          <w:lang w:val="ro-RO"/>
        </w:rPr>
        <w:t>medicului, pericolele</w:t>
      </w:r>
      <w:r w:rsidR="007B656C" w:rsidRPr="001970CC">
        <w:rPr>
          <w:szCs w:val="24"/>
          <w:lang w:val="ro-RO"/>
        </w:rPr>
        <w:t xml:space="preserve"> </w:t>
      </w:r>
      <w:r w:rsidRPr="001970CC">
        <w:rPr>
          <w:szCs w:val="24"/>
          <w:lang w:val="ro-RO"/>
        </w:rPr>
        <w:t>ce pot ameninţa</w:t>
      </w:r>
      <w:r w:rsidR="007B656C" w:rsidRPr="001970CC">
        <w:rPr>
          <w:szCs w:val="24"/>
          <w:lang w:val="ro-RO"/>
        </w:rPr>
        <w:t xml:space="preserve"> </w:t>
      </w:r>
      <w:r w:rsidRPr="001970CC">
        <w:rPr>
          <w:szCs w:val="24"/>
          <w:lang w:val="ro-RO"/>
        </w:rPr>
        <w:t>securitatea</w:t>
      </w:r>
      <w:r w:rsidR="007B656C" w:rsidRPr="001970CC">
        <w:rPr>
          <w:szCs w:val="24"/>
          <w:lang w:val="ro-RO"/>
        </w:rPr>
        <w:t xml:space="preserve"> personal </w:t>
      </w:r>
      <w:r w:rsidRPr="001970CC">
        <w:rPr>
          <w:szCs w:val="24"/>
          <w:lang w:val="ro-RO"/>
        </w:rPr>
        <w:t>sau a altora, provocând</w:t>
      </w:r>
      <w:r w:rsidR="007B656C" w:rsidRPr="001970CC">
        <w:rPr>
          <w:szCs w:val="24"/>
          <w:lang w:val="ro-RO"/>
        </w:rPr>
        <w:t xml:space="preserve"> </w:t>
      </w:r>
      <w:r w:rsidRPr="001970CC">
        <w:rPr>
          <w:szCs w:val="24"/>
          <w:lang w:val="ro-RO"/>
        </w:rPr>
        <w:t>durere, riscurile legate de abuzul</w:t>
      </w:r>
      <w:r w:rsidR="007B656C" w:rsidRPr="001970CC">
        <w:rPr>
          <w:szCs w:val="24"/>
          <w:lang w:val="ro-RO"/>
        </w:rPr>
        <w:t xml:space="preserve"> </w:t>
      </w:r>
      <w:r w:rsidRPr="001970CC">
        <w:rPr>
          <w:szCs w:val="24"/>
          <w:lang w:val="ro-RO"/>
        </w:rPr>
        <w:t>fizic</w:t>
      </w:r>
      <w:r w:rsidR="007B656C" w:rsidRPr="001970CC">
        <w:rPr>
          <w:szCs w:val="24"/>
          <w:lang w:val="ro-RO"/>
        </w:rPr>
        <w:t xml:space="preserve"> </w:t>
      </w:r>
      <w:r w:rsidRPr="001970CC">
        <w:rPr>
          <w:szCs w:val="24"/>
          <w:lang w:val="ro-RO"/>
        </w:rPr>
        <w:t>asupra</w:t>
      </w:r>
      <w:r w:rsidR="007B656C" w:rsidRPr="001970CC">
        <w:rPr>
          <w:szCs w:val="24"/>
          <w:lang w:val="ro-RO"/>
        </w:rPr>
        <w:t xml:space="preserve"> </w:t>
      </w:r>
      <w:r w:rsidRPr="001970CC">
        <w:rPr>
          <w:szCs w:val="24"/>
          <w:lang w:val="ro-RO"/>
        </w:rPr>
        <w:t>propriei</w:t>
      </w:r>
      <w:r w:rsidR="00502564" w:rsidRPr="001970CC">
        <w:rPr>
          <w:szCs w:val="24"/>
          <w:lang w:val="ro-RO"/>
        </w:rPr>
        <w:t xml:space="preserve"> </w:t>
      </w:r>
      <w:r w:rsidRPr="001970CC">
        <w:rPr>
          <w:szCs w:val="24"/>
          <w:lang w:val="ro-RO"/>
        </w:rPr>
        <w:t>persoane (loviri, muşcături, lovirea</w:t>
      </w:r>
      <w:r w:rsidR="00502564" w:rsidRPr="001970CC">
        <w:rPr>
          <w:szCs w:val="24"/>
          <w:lang w:val="ro-RO"/>
        </w:rPr>
        <w:t xml:space="preserve"> </w:t>
      </w:r>
      <w:r w:rsidRPr="001970CC">
        <w:rPr>
          <w:szCs w:val="24"/>
          <w:lang w:val="ro-RO"/>
        </w:rPr>
        <w:t>capului de diferite</w:t>
      </w:r>
      <w:r w:rsidR="00502564" w:rsidRPr="001970CC">
        <w:rPr>
          <w:szCs w:val="24"/>
          <w:lang w:val="ro-RO"/>
        </w:rPr>
        <w:t xml:space="preserve"> </w:t>
      </w:r>
      <w:r w:rsidRPr="001970CC">
        <w:rPr>
          <w:szCs w:val="24"/>
          <w:lang w:val="ro-RO"/>
        </w:rPr>
        <w:t>obiecte, etc.), de înghiţirea</w:t>
      </w:r>
      <w:r w:rsidR="00502564" w:rsidRPr="001970CC">
        <w:rPr>
          <w:szCs w:val="24"/>
          <w:lang w:val="ro-RO"/>
        </w:rPr>
        <w:t xml:space="preserve"> </w:t>
      </w:r>
      <w:r w:rsidRPr="001970CC">
        <w:rPr>
          <w:szCs w:val="24"/>
          <w:lang w:val="ro-RO"/>
        </w:rPr>
        <w:t>unor</w:t>
      </w:r>
      <w:r w:rsidR="00502564" w:rsidRPr="001970CC">
        <w:rPr>
          <w:szCs w:val="24"/>
          <w:lang w:val="ro-RO"/>
        </w:rPr>
        <w:t xml:space="preserve"> </w:t>
      </w:r>
      <w:r w:rsidRPr="001970CC">
        <w:rPr>
          <w:szCs w:val="24"/>
          <w:lang w:val="ro-RO"/>
        </w:rPr>
        <w:t>obiecte</w:t>
      </w:r>
      <w:r w:rsidR="00502564" w:rsidRPr="001970CC">
        <w:rPr>
          <w:szCs w:val="24"/>
          <w:lang w:val="ro-RO"/>
        </w:rPr>
        <w:t xml:space="preserve"> </w:t>
      </w:r>
      <w:r w:rsidRPr="001970CC">
        <w:rPr>
          <w:szCs w:val="24"/>
          <w:lang w:val="ro-RO"/>
        </w:rPr>
        <w:t>necomestibile, intoxicaţii, loviri, traumatisme, altele.</w:t>
      </w:r>
    </w:p>
    <w:p w14:paraId="7C29121A"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502564" w:rsidRPr="001970CC">
        <w:rPr>
          <w:szCs w:val="24"/>
          <w:lang w:val="ro-RO"/>
        </w:rPr>
        <w:t xml:space="preserve"> </w:t>
      </w:r>
      <w:r w:rsidRPr="001970CC">
        <w:rPr>
          <w:szCs w:val="24"/>
          <w:lang w:val="ro-RO"/>
        </w:rPr>
        <w:t>implicat</w:t>
      </w:r>
      <w:r w:rsidR="00502564" w:rsidRPr="001970CC">
        <w:rPr>
          <w:szCs w:val="24"/>
          <w:lang w:val="ro-RO"/>
        </w:rPr>
        <w:t xml:space="preserve"> </w:t>
      </w:r>
      <w:r w:rsidRPr="001970CC">
        <w:rPr>
          <w:szCs w:val="24"/>
          <w:lang w:val="ro-RO"/>
        </w:rPr>
        <w:t>în</w:t>
      </w:r>
      <w:r w:rsidR="00502564" w:rsidRPr="001970CC">
        <w:rPr>
          <w:szCs w:val="24"/>
          <w:lang w:val="ro-RO"/>
        </w:rPr>
        <w:t xml:space="preserve"> </w:t>
      </w:r>
      <w:r w:rsidRPr="001970CC">
        <w:rPr>
          <w:szCs w:val="24"/>
          <w:lang w:val="ro-RO"/>
        </w:rPr>
        <w:t>efectuarea</w:t>
      </w:r>
      <w:r w:rsidR="00502564" w:rsidRPr="001970CC">
        <w:rPr>
          <w:szCs w:val="24"/>
          <w:lang w:val="ro-RO"/>
        </w:rPr>
        <w:t xml:space="preserve"> </w:t>
      </w:r>
      <w:r w:rsidRPr="001970CC">
        <w:rPr>
          <w:szCs w:val="24"/>
          <w:lang w:val="ro-RO"/>
        </w:rPr>
        <w:t>activităţilor de mentinere/dezvoltare a deprinderilor de îngrijire a propriei</w:t>
      </w:r>
      <w:r w:rsidR="00502564" w:rsidRPr="001970CC">
        <w:rPr>
          <w:szCs w:val="24"/>
          <w:lang w:val="ro-RO"/>
        </w:rPr>
        <w:t xml:space="preserve"> </w:t>
      </w:r>
      <w:r w:rsidRPr="001970CC">
        <w:rPr>
          <w:szCs w:val="24"/>
          <w:lang w:val="ro-RO"/>
        </w:rPr>
        <w:t>sănătăţi</w:t>
      </w:r>
      <w:r w:rsidR="00502564" w:rsidRPr="001970CC">
        <w:rPr>
          <w:szCs w:val="24"/>
          <w:lang w:val="ro-RO"/>
        </w:rPr>
        <w:t xml:space="preserve"> </w:t>
      </w:r>
      <w:r w:rsidRPr="001970CC">
        <w:rPr>
          <w:szCs w:val="24"/>
          <w:lang w:val="ro-RO"/>
        </w:rPr>
        <w:t>este: medic, psiholog, asistent medical, care</w:t>
      </w:r>
      <w:r w:rsidR="00502564" w:rsidRPr="001970CC">
        <w:rPr>
          <w:szCs w:val="24"/>
          <w:lang w:val="ro-RO"/>
        </w:rPr>
        <w:t xml:space="preserve"> </w:t>
      </w:r>
      <w:r w:rsidRPr="001970CC">
        <w:rPr>
          <w:szCs w:val="24"/>
          <w:lang w:val="ro-RO"/>
        </w:rPr>
        <w:t>foloseşte ca instrument de lucru</w:t>
      </w:r>
      <w:r w:rsidR="00502564" w:rsidRPr="001970CC">
        <w:rPr>
          <w:szCs w:val="24"/>
          <w:lang w:val="ro-RO"/>
        </w:rPr>
        <w:t xml:space="preserve"> </w:t>
      </w:r>
      <w:r w:rsidRPr="001970CC">
        <w:rPr>
          <w:i/>
          <w:szCs w:val="24"/>
          <w:lang w:val="ro-RO"/>
        </w:rPr>
        <w:t>Fişa</w:t>
      </w:r>
      <w:r w:rsidR="00502564" w:rsidRPr="001970CC">
        <w:rPr>
          <w:i/>
          <w:szCs w:val="24"/>
          <w:lang w:val="ro-RO"/>
        </w:rPr>
        <w:t xml:space="preserve"> </w:t>
      </w:r>
      <w:r w:rsidRPr="001970CC">
        <w:rPr>
          <w:i/>
          <w:szCs w:val="24"/>
          <w:lang w:val="ro-RO"/>
        </w:rPr>
        <w:t>beneficiarului</w:t>
      </w:r>
      <w:r w:rsidRPr="001970CC">
        <w:rPr>
          <w:szCs w:val="24"/>
          <w:lang w:val="ro-RO"/>
        </w:rPr>
        <w:t>, în care consemnează</w:t>
      </w:r>
      <w:r w:rsidR="00502564" w:rsidRPr="001970CC">
        <w:rPr>
          <w:szCs w:val="24"/>
          <w:lang w:val="ro-RO"/>
        </w:rPr>
        <w:t xml:space="preserve"> </w:t>
      </w:r>
      <w:r w:rsidRPr="001970CC">
        <w:rPr>
          <w:szCs w:val="24"/>
          <w:lang w:val="ro-RO"/>
        </w:rPr>
        <w:t>intervenţia</w:t>
      </w:r>
      <w:r w:rsidR="00502564" w:rsidRPr="001970CC">
        <w:rPr>
          <w:szCs w:val="24"/>
          <w:lang w:val="ro-RO"/>
        </w:rPr>
        <w:t xml:space="preserve"> </w:t>
      </w:r>
      <w:r w:rsidRPr="001970CC">
        <w:rPr>
          <w:szCs w:val="24"/>
          <w:lang w:val="ro-RO"/>
        </w:rPr>
        <w:t>şi</w:t>
      </w:r>
      <w:r w:rsidR="00502564" w:rsidRPr="001970CC">
        <w:rPr>
          <w:szCs w:val="24"/>
          <w:lang w:val="ro-RO"/>
        </w:rPr>
        <w:t xml:space="preserve"> </w:t>
      </w:r>
      <w:r w:rsidRPr="001970CC">
        <w:rPr>
          <w:szCs w:val="24"/>
          <w:lang w:val="ro-RO"/>
        </w:rPr>
        <w:t>durata</w:t>
      </w:r>
      <w:r w:rsidR="00502564" w:rsidRPr="001970CC">
        <w:rPr>
          <w:szCs w:val="24"/>
          <w:lang w:val="ro-RO"/>
        </w:rPr>
        <w:t xml:space="preserve"> </w:t>
      </w:r>
      <w:r w:rsidRPr="001970CC">
        <w:rPr>
          <w:szCs w:val="24"/>
          <w:lang w:val="ro-RO"/>
        </w:rPr>
        <w:t>acesteia.</w:t>
      </w:r>
    </w:p>
    <w:p w14:paraId="4EA86F92" w14:textId="77777777" w:rsidR="00AE3401" w:rsidRPr="001970CC" w:rsidRDefault="00AE3401" w:rsidP="001D0D5B">
      <w:pPr>
        <w:pStyle w:val="NormalWeb"/>
        <w:spacing w:before="0" w:beforeAutospacing="0" w:after="0" w:afterAutospacing="0"/>
        <w:jc w:val="both"/>
        <w:rPr>
          <w:rFonts w:eastAsia="Arial Unicode MS"/>
          <w:szCs w:val="24"/>
          <w:lang w:val="ro-RO"/>
        </w:rPr>
      </w:pPr>
    </w:p>
    <w:p w14:paraId="2ECD2542" w14:textId="77777777" w:rsidR="00AE3401" w:rsidRPr="001970CC" w:rsidRDefault="00AE3401" w:rsidP="001D0D5B">
      <w:pPr>
        <w:pStyle w:val="NormalWeb"/>
        <w:spacing w:before="0" w:beforeAutospacing="0" w:after="0" w:afterAutospacing="0"/>
        <w:jc w:val="both"/>
        <w:rPr>
          <w:rFonts w:eastAsia="Arial Unicode MS"/>
          <w:szCs w:val="24"/>
          <w:lang w:val="ro-RO"/>
        </w:rPr>
      </w:pPr>
      <w:r w:rsidRPr="001970CC">
        <w:rPr>
          <w:b/>
          <w:bCs/>
          <w:szCs w:val="24"/>
          <w:lang w:val="ro-RO"/>
        </w:rPr>
        <w:t>11</w:t>
      </w:r>
      <w:r w:rsidRPr="001970CC">
        <w:rPr>
          <w:szCs w:val="24"/>
          <w:lang w:val="ro-RO"/>
        </w:rPr>
        <w:t xml:space="preserve">. </w:t>
      </w:r>
      <w:r w:rsidRPr="001970CC">
        <w:rPr>
          <w:szCs w:val="24"/>
          <w:u w:val="single"/>
          <w:lang w:val="ro-RO"/>
        </w:rPr>
        <w:t>Deprinderi de viaţă</w:t>
      </w:r>
      <w:r w:rsidR="00502564" w:rsidRPr="001970CC">
        <w:rPr>
          <w:szCs w:val="24"/>
          <w:u w:val="single"/>
          <w:lang w:val="ro-RO"/>
        </w:rPr>
        <w:t xml:space="preserve"> </w:t>
      </w:r>
      <w:r w:rsidRPr="001970CC">
        <w:rPr>
          <w:szCs w:val="24"/>
          <w:u w:val="single"/>
          <w:lang w:val="ro-RO"/>
        </w:rPr>
        <w:t>independentă</w:t>
      </w:r>
      <w:r w:rsidRPr="001970CC">
        <w:rPr>
          <w:szCs w:val="24"/>
          <w:lang w:val="ro-RO"/>
        </w:rPr>
        <w:t>:</w:t>
      </w:r>
      <w:r w:rsidR="00502564" w:rsidRPr="001970CC">
        <w:rPr>
          <w:szCs w:val="24"/>
          <w:lang w:val="ro-RO"/>
        </w:rPr>
        <w:t xml:space="preserve"> </w:t>
      </w:r>
      <w:r w:rsidRPr="001970CC">
        <w:rPr>
          <w:szCs w:val="24"/>
          <w:lang w:val="ro-RO"/>
        </w:rPr>
        <w:t>menţinerea/dezvoltarea deprinderilor de autogospodărire</w:t>
      </w:r>
    </w:p>
    <w:p w14:paraId="0F1B1A10"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 xml:space="preserve">Activităţile de mentinere/dezvoltare a deprinderilor de autogospodărire </w:t>
      </w:r>
      <w:r w:rsidR="00502564"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r w:rsidRPr="001970CC">
        <w:rPr>
          <w:szCs w:val="24"/>
          <w:lang w:val="ro-RO"/>
        </w:rPr>
        <w:t xml:space="preserve"> </w:t>
      </w:r>
    </w:p>
    <w:p w14:paraId="1DC39D6C"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menținere/dezvoltare a deprinderilor de autogospodărire, constau</w:t>
      </w:r>
      <w:r w:rsidR="007B11C4" w:rsidRPr="001970CC">
        <w:rPr>
          <w:szCs w:val="24"/>
          <w:lang w:val="ro-RO"/>
        </w:rPr>
        <w:t xml:space="preserve"> </w:t>
      </w:r>
      <w:r w:rsidRPr="001970CC">
        <w:rPr>
          <w:szCs w:val="24"/>
          <w:lang w:val="ro-RO"/>
        </w:rPr>
        <w:t xml:space="preserve">în: </w:t>
      </w:r>
    </w:p>
    <w:p w14:paraId="747B0841"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7B11C4" w:rsidRPr="001970CC">
        <w:rPr>
          <w:szCs w:val="24"/>
          <w:lang w:val="ro-RO"/>
        </w:rPr>
        <w:t xml:space="preserve"> </w:t>
      </w:r>
      <w:r w:rsidRPr="001970CC">
        <w:rPr>
          <w:szCs w:val="24"/>
          <w:lang w:val="ro-RO"/>
        </w:rPr>
        <w:t>şi</w:t>
      </w:r>
      <w:r w:rsidR="007B11C4" w:rsidRPr="001970CC">
        <w:rPr>
          <w:szCs w:val="24"/>
          <w:lang w:val="ro-RO"/>
        </w:rPr>
        <w:t xml:space="preserve"> </w:t>
      </w:r>
      <w:r w:rsidRPr="001970CC">
        <w:rPr>
          <w:szCs w:val="24"/>
          <w:lang w:val="ro-RO"/>
        </w:rPr>
        <w:t>exerciţii</w:t>
      </w:r>
      <w:r w:rsidR="007B11C4" w:rsidRPr="001970CC">
        <w:rPr>
          <w:szCs w:val="24"/>
          <w:lang w:val="ro-RO"/>
        </w:rPr>
        <w:t xml:space="preserve"> </w:t>
      </w:r>
      <w:r w:rsidRPr="001970CC">
        <w:rPr>
          <w:szCs w:val="24"/>
          <w:lang w:val="ro-RO"/>
        </w:rPr>
        <w:t>necesare</w:t>
      </w:r>
      <w:r w:rsidR="007B11C4" w:rsidRPr="001970CC">
        <w:rPr>
          <w:szCs w:val="24"/>
          <w:lang w:val="ro-RO"/>
        </w:rPr>
        <w:t xml:space="preserve"> </w:t>
      </w:r>
      <w:r w:rsidRPr="001970CC">
        <w:rPr>
          <w:szCs w:val="24"/>
          <w:lang w:val="ro-RO"/>
        </w:rPr>
        <w:t>pentru</w:t>
      </w:r>
      <w:r w:rsidR="007B11C4" w:rsidRPr="001970CC">
        <w:rPr>
          <w:szCs w:val="24"/>
          <w:lang w:val="ro-RO"/>
        </w:rPr>
        <w:t xml:space="preserve"> </w:t>
      </w:r>
      <w:r w:rsidRPr="001970CC">
        <w:rPr>
          <w:szCs w:val="24"/>
          <w:lang w:val="ro-RO"/>
        </w:rPr>
        <w:t>prepararea</w:t>
      </w:r>
      <w:r w:rsidR="007B11C4" w:rsidRPr="001970CC">
        <w:rPr>
          <w:szCs w:val="24"/>
          <w:lang w:val="ro-RO"/>
        </w:rPr>
        <w:t xml:space="preserve"> </w:t>
      </w:r>
      <w:r w:rsidRPr="001970CC">
        <w:rPr>
          <w:szCs w:val="24"/>
          <w:lang w:val="ro-RO"/>
        </w:rPr>
        <w:t>şi</w:t>
      </w:r>
      <w:r w:rsidR="007B11C4" w:rsidRPr="001970CC">
        <w:rPr>
          <w:szCs w:val="24"/>
          <w:lang w:val="ro-RO"/>
        </w:rPr>
        <w:t xml:space="preserve"> </w:t>
      </w:r>
      <w:r w:rsidRPr="001970CC">
        <w:rPr>
          <w:szCs w:val="24"/>
          <w:lang w:val="ro-RO"/>
        </w:rPr>
        <w:t>servirea</w:t>
      </w:r>
      <w:r w:rsidR="007B11C4" w:rsidRPr="001970CC">
        <w:rPr>
          <w:szCs w:val="24"/>
          <w:lang w:val="ro-RO"/>
        </w:rPr>
        <w:t xml:space="preserve"> </w:t>
      </w:r>
      <w:r w:rsidRPr="001970CC">
        <w:rPr>
          <w:szCs w:val="24"/>
          <w:lang w:val="ro-RO"/>
        </w:rPr>
        <w:t>hranei, întreţinerea</w:t>
      </w:r>
      <w:r w:rsidR="007B11C4" w:rsidRPr="001970CC">
        <w:rPr>
          <w:szCs w:val="24"/>
          <w:lang w:val="ro-RO"/>
        </w:rPr>
        <w:t xml:space="preserve"> </w:t>
      </w:r>
      <w:r w:rsidRPr="001970CC">
        <w:rPr>
          <w:szCs w:val="24"/>
          <w:lang w:val="ro-RO"/>
        </w:rPr>
        <w:t>veselei</w:t>
      </w:r>
      <w:r w:rsidR="007B11C4" w:rsidRPr="001970CC">
        <w:rPr>
          <w:szCs w:val="24"/>
          <w:lang w:val="ro-RO"/>
        </w:rPr>
        <w:t xml:space="preserve"> </w:t>
      </w:r>
      <w:r w:rsidRPr="001970CC">
        <w:rPr>
          <w:szCs w:val="24"/>
          <w:lang w:val="ro-RO"/>
        </w:rPr>
        <w:t>şi</w:t>
      </w:r>
      <w:r w:rsidR="007B11C4" w:rsidRPr="001970CC">
        <w:rPr>
          <w:szCs w:val="24"/>
          <w:lang w:val="ro-RO"/>
        </w:rPr>
        <w:t xml:space="preserve"> </w:t>
      </w:r>
      <w:r w:rsidRPr="001970CC">
        <w:rPr>
          <w:szCs w:val="24"/>
          <w:lang w:val="ro-RO"/>
        </w:rPr>
        <w:t>tacâmurilor;</w:t>
      </w:r>
    </w:p>
    <w:p w14:paraId="2EF8A58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curăţenia</w:t>
      </w:r>
      <w:r w:rsidR="007B11C4" w:rsidRPr="001970CC">
        <w:rPr>
          <w:szCs w:val="24"/>
          <w:lang w:val="ro-RO"/>
        </w:rPr>
        <w:t xml:space="preserve"> </w:t>
      </w:r>
      <w:r w:rsidRPr="001970CC">
        <w:rPr>
          <w:szCs w:val="24"/>
          <w:lang w:val="ro-RO"/>
        </w:rPr>
        <w:t>spaţiului</w:t>
      </w:r>
      <w:r w:rsidR="007B11C4" w:rsidRPr="001970CC">
        <w:rPr>
          <w:szCs w:val="24"/>
          <w:lang w:val="ro-RO"/>
        </w:rPr>
        <w:t xml:space="preserve"> </w:t>
      </w:r>
      <w:r w:rsidRPr="001970CC">
        <w:rPr>
          <w:szCs w:val="24"/>
          <w:lang w:val="ro-RO"/>
        </w:rPr>
        <w:t>propriu, gestionarea</w:t>
      </w:r>
      <w:r w:rsidR="007B11C4" w:rsidRPr="001970CC">
        <w:rPr>
          <w:szCs w:val="24"/>
          <w:lang w:val="ro-RO"/>
        </w:rPr>
        <w:t xml:space="preserve"> </w:t>
      </w:r>
      <w:r w:rsidRPr="001970CC">
        <w:rPr>
          <w:szCs w:val="24"/>
          <w:lang w:val="ro-RO"/>
        </w:rPr>
        <w:t>deşeurilor, curăţenia</w:t>
      </w:r>
      <w:r w:rsidR="007B11C4" w:rsidRPr="001970CC">
        <w:rPr>
          <w:szCs w:val="24"/>
          <w:lang w:val="ro-RO"/>
        </w:rPr>
        <w:t xml:space="preserve"> </w:t>
      </w:r>
      <w:r w:rsidRPr="001970CC">
        <w:rPr>
          <w:szCs w:val="24"/>
          <w:lang w:val="ro-RO"/>
        </w:rPr>
        <w:t>şi</w:t>
      </w:r>
      <w:r w:rsidR="007B11C4" w:rsidRPr="001970CC">
        <w:rPr>
          <w:szCs w:val="24"/>
          <w:lang w:val="ro-RO"/>
        </w:rPr>
        <w:t xml:space="preserve"> </w:t>
      </w:r>
      <w:r w:rsidRPr="001970CC">
        <w:rPr>
          <w:szCs w:val="24"/>
          <w:lang w:val="ro-RO"/>
        </w:rPr>
        <w:t>aranjarea</w:t>
      </w:r>
      <w:r w:rsidR="007B11C4" w:rsidRPr="001970CC">
        <w:rPr>
          <w:szCs w:val="24"/>
          <w:lang w:val="ro-RO"/>
        </w:rPr>
        <w:t xml:space="preserve"> </w:t>
      </w:r>
      <w:r w:rsidRPr="001970CC">
        <w:rPr>
          <w:szCs w:val="24"/>
          <w:lang w:val="ro-RO"/>
        </w:rPr>
        <w:t>îmbrăcămintei</w:t>
      </w:r>
      <w:r w:rsidR="007B11C4" w:rsidRPr="001970CC">
        <w:rPr>
          <w:szCs w:val="24"/>
          <w:lang w:val="ro-RO"/>
        </w:rPr>
        <w:t xml:space="preserve"> </w:t>
      </w:r>
      <w:r w:rsidRPr="001970CC">
        <w:rPr>
          <w:szCs w:val="24"/>
          <w:lang w:val="ro-RO"/>
        </w:rPr>
        <w:t>şi</w:t>
      </w:r>
      <w:r w:rsidR="007B11C4" w:rsidRPr="001970CC">
        <w:rPr>
          <w:szCs w:val="24"/>
          <w:lang w:val="ro-RO"/>
        </w:rPr>
        <w:t xml:space="preserve"> </w:t>
      </w:r>
      <w:r w:rsidRPr="001970CC">
        <w:rPr>
          <w:szCs w:val="24"/>
          <w:lang w:val="ro-RO"/>
        </w:rPr>
        <w:t xml:space="preserve">încălţămintei; </w:t>
      </w:r>
    </w:p>
    <w:p w14:paraId="13F29531"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îngrijirea</w:t>
      </w:r>
      <w:r w:rsidR="007B11C4" w:rsidRPr="001970CC">
        <w:rPr>
          <w:szCs w:val="24"/>
          <w:lang w:val="ro-RO"/>
        </w:rPr>
        <w:t xml:space="preserve"> </w:t>
      </w:r>
      <w:r w:rsidRPr="001970CC">
        <w:rPr>
          <w:szCs w:val="24"/>
          <w:lang w:val="ro-RO"/>
        </w:rPr>
        <w:t xml:space="preserve">dispozitivelor de sprijin (ochelari, lupe, scaunrulat, cadru de mers, etc.); </w:t>
      </w:r>
    </w:p>
    <w:p w14:paraId="5C524347"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achiziţionarea de bunuri, altele.</w:t>
      </w:r>
    </w:p>
    <w:p w14:paraId="5AEBE9C3"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w:t>
      </w:r>
      <w:r w:rsidR="007B11C4" w:rsidRPr="001970CC">
        <w:rPr>
          <w:szCs w:val="24"/>
          <w:lang w:val="ro-RO"/>
        </w:rPr>
        <w:t xml:space="preserve"> include </w:t>
      </w:r>
      <w:r w:rsidRPr="001970CC">
        <w:rPr>
          <w:szCs w:val="24"/>
          <w:lang w:val="ro-RO"/>
        </w:rPr>
        <w:t>conştientizarea</w:t>
      </w:r>
      <w:r w:rsidR="007B11C4" w:rsidRPr="001970CC">
        <w:rPr>
          <w:szCs w:val="24"/>
          <w:lang w:val="ro-RO"/>
        </w:rPr>
        <w:t xml:space="preserve"> </w:t>
      </w:r>
      <w:r w:rsidRPr="001970CC">
        <w:rPr>
          <w:szCs w:val="24"/>
          <w:lang w:val="ro-RO"/>
        </w:rPr>
        <w:t>acordării de ajutor</w:t>
      </w:r>
      <w:r w:rsidR="007B11C4" w:rsidRPr="001970CC">
        <w:rPr>
          <w:szCs w:val="24"/>
          <w:lang w:val="ro-RO"/>
        </w:rPr>
        <w:t xml:space="preserve"> </w:t>
      </w:r>
      <w:r w:rsidRPr="001970CC">
        <w:rPr>
          <w:szCs w:val="24"/>
          <w:lang w:val="ro-RO"/>
        </w:rPr>
        <w:t>pentru</w:t>
      </w:r>
      <w:r w:rsidR="007B11C4" w:rsidRPr="001970CC">
        <w:rPr>
          <w:szCs w:val="24"/>
          <w:lang w:val="ro-RO"/>
        </w:rPr>
        <w:t xml:space="preserve"> </w:t>
      </w:r>
      <w:r w:rsidRPr="001970CC">
        <w:rPr>
          <w:szCs w:val="24"/>
          <w:lang w:val="ro-RO"/>
        </w:rPr>
        <w:t>deplasare, comunicare, îngrijire,</w:t>
      </w:r>
      <w:r w:rsidR="007B11C4" w:rsidRPr="001970CC">
        <w:rPr>
          <w:szCs w:val="24"/>
          <w:lang w:val="ro-RO"/>
        </w:rPr>
        <w:t xml:space="preserve"> etc.</w:t>
      </w:r>
      <w:r w:rsidRPr="001970CC">
        <w:rPr>
          <w:szCs w:val="24"/>
          <w:lang w:val="ro-RO"/>
        </w:rPr>
        <w:t>, celorlalte</w:t>
      </w:r>
      <w:r w:rsidR="007B11C4" w:rsidRPr="001970CC">
        <w:rPr>
          <w:szCs w:val="24"/>
          <w:lang w:val="ro-RO"/>
        </w:rPr>
        <w:t xml:space="preserve"> </w:t>
      </w:r>
      <w:r w:rsidRPr="001970CC">
        <w:rPr>
          <w:szCs w:val="24"/>
          <w:lang w:val="ro-RO"/>
        </w:rPr>
        <w:t xml:space="preserve">persoane din cameră/grup. </w:t>
      </w:r>
    </w:p>
    <w:p w14:paraId="2773B80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7B11C4" w:rsidRPr="001970CC">
        <w:rPr>
          <w:szCs w:val="24"/>
          <w:lang w:val="ro-RO"/>
        </w:rPr>
        <w:t xml:space="preserve"> </w:t>
      </w:r>
      <w:r w:rsidRPr="001970CC">
        <w:rPr>
          <w:szCs w:val="24"/>
          <w:lang w:val="ro-RO"/>
        </w:rPr>
        <w:t>implicat</w:t>
      </w:r>
      <w:r w:rsidR="007B11C4" w:rsidRPr="001970CC">
        <w:rPr>
          <w:szCs w:val="24"/>
          <w:lang w:val="ro-RO"/>
        </w:rPr>
        <w:t xml:space="preserve"> </w:t>
      </w:r>
      <w:r w:rsidRPr="001970CC">
        <w:rPr>
          <w:szCs w:val="24"/>
          <w:lang w:val="ro-RO"/>
        </w:rPr>
        <w:t>în</w:t>
      </w:r>
      <w:r w:rsidR="007B11C4" w:rsidRPr="001970CC">
        <w:rPr>
          <w:szCs w:val="24"/>
          <w:lang w:val="ro-RO"/>
        </w:rPr>
        <w:t xml:space="preserve"> </w:t>
      </w:r>
      <w:r w:rsidRPr="001970CC">
        <w:rPr>
          <w:szCs w:val="24"/>
          <w:lang w:val="ro-RO"/>
        </w:rPr>
        <w:t>efectuarea</w:t>
      </w:r>
      <w:r w:rsidR="007B11C4" w:rsidRPr="001970CC">
        <w:rPr>
          <w:szCs w:val="24"/>
          <w:lang w:val="ro-RO"/>
        </w:rPr>
        <w:t xml:space="preserve"> </w:t>
      </w:r>
      <w:r w:rsidRPr="001970CC">
        <w:rPr>
          <w:szCs w:val="24"/>
          <w:lang w:val="ro-RO"/>
        </w:rPr>
        <w:t xml:space="preserve">activităţilor de mentinere/dezvoltare a deprinderilor de autogospodărireeste: </w:t>
      </w:r>
      <w:r w:rsidR="008653FB" w:rsidRPr="001970CC">
        <w:rPr>
          <w:szCs w:val="24"/>
          <w:lang w:val="ro-RO"/>
        </w:rPr>
        <w:t>educator, terapeut</w:t>
      </w:r>
      <w:r w:rsidR="007B11C4" w:rsidRPr="001970CC">
        <w:rPr>
          <w:szCs w:val="24"/>
          <w:lang w:val="ro-RO"/>
        </w:rPr>
        <w:t xml:space="preserve"> </w:t>
      </w:r>
      <w:r w:rsidR="008653FB" w:rsidRPr="001970CC">
        <w:rPr>
          <w:szCs w:val="24"/>
          <w:lang w:val="ro-RO"/>
        </w:rPr>
        <w:t>ocupațional</w:t>
      </w:r>
      <w:r w:rsidRPr="001970CC">
        <w:rPr>
          <w:szCs w:val="24"/>
          <w:lang w:val="ro-RO"/>
        </w:rPr>
        <w:t>, asistentul medical şi</w:t>
      </w:r>
      <w:r w:rsidR="007B11C4" w:rsidRPr="001970CC">
        <w:rPr>
          <w:szCs w:val="24"/>
          <w:lang w:val="ro-RO"/>
        </w:rPr>
        <w:t xml:space="preserve"> </w:t>
      </w:r>
      <w:r w:rsidRPr="001970CC">
        <w:rPr>
          <w:szCs w:val="24"/>
          <w:lang w:val="ro-RO"/>
        </w:rPr>
        <w:t>infirmiera, care foloseşte ca instrument de lucru</w:t>
      </w:r>
      <w:r w:rsidR="007B11C4" w:rsidRPr="001970CC">
        <w:rPr>
          <w:szCs w:val="24"/>
          <w:lang w:val="ro-RO"/>
        </w:rPr>
        <w:t xml:space="preserve"> </w:t>
      </w:r>
      <w:r w:rsidRPr="001970CC">
        <w:rPr>
          <w:i/>
          <w:szCs w:val="24"/>
          <w:lang w:val="ro-RO"/>
        </w:rPr>
        <w:t>Fişa</w:t>
      </w:r>
      <w:r w:rsidR="007B11C4" w:rsidRPr="001970CC">
        <w:rPr>
          <w:i/>
          <w:szCs w:val="24"/>
          <w:lang w:val="ro-RO"/>
        </w:rPr>
        <w:t xml:space="preserve"> </w:t>
      </w:r>
      <w:r w:rsidRPr="001970CC">
        <w:rPr>
          <w:i/>
          <w:szCs w:val="24"/>
          <w:lang w:val="ro-RO"/>
        </w:rPr>
        <w:t>beneficiarului</w:t>
      </w:r>
      <w:r w:rsidRPr="001970CC">
        <w:rPr>
          <w:szCs w:val="24"/>
          <w:lang w:val="ro-RO"/>
        </w:rPr>
        <w:t>, în care consemnează</w:t>
      </w:r>
      <w:r w:rsidR="007B11C4" w:rsidRPr="001970CC">
        <w:rPr>
          <w:szCs w:val="24"/>
          <w:lang w:val="ro-RO"/>
        </w:rPr>
        <w:t xml:space="preserve"> </w:t>
      </w:r>
      <w:r w:rsidRPr="001970CC">
        <w:rPr>
          <w:szCs w:val="24"/>
          <w:lang w:val="ro-RO"/>
        </w:rPr>
        <w:t>intervenţia</w:t>
      </w:r>
      <w:r w:rsidR="007B11C4" w:rsidRPr="001970CC">
        <w:rPr>
          <w:szCs w:val="24"/>
          <w:lang w:val="ro-RO"/>
        </w:rPr>
        <w:t xml:space="preserve"> </w:t>
      </w:r>
      <w:r w:rsidRPr="001970CC">
        <w:rPr>
          <w:szCs w:val="24"/>
          <w:lang w:val="ro-RO"/>
        </w:rPr>
        <w:t>şi</w:t>
      </w:r>
      <w:r w:rsidR="007B11C4" w:rsidRPr="001970CC">
        <w:rPr>
          <w:szCs w:val="24"/>
          <w:lang w:val="ro-RO"/>
        </w:rPr>
        <w:t xml:space="preserve"> </w:t>
      </w:r>
      <w:r w:rsidRPr="001970CC">
        <w:rPr>
          <w:szCs w:val="24"/>
          <w:lang w:val="ro-RO"/>
        </w:rPr>
        <w:t>durata</w:t>
      </w:r>
      <w:r w:rsidR="007B11C4" w:rsidRPr="001970CC">
        <w:rPr>
          <w:szCs w:val="24"/>
          <w:lang w:val="ro-RO"/>
        </w:rPr>
        <w:t xml:space="preserve"> </w:t>
      </w:r>
      <w:r w:rsidRPr="001970CC">
        <w:rPr>
          <w:szCs w:val="24"/>
          <w:lang w:val="ro-RO"/>
        </w:rPr>
        <w:t xml:space="preserve">acesteia.  </w:t>
      </w:r>
    </w:p>
    <w:p w14:paraId="1D68BF3D" w14:textId="77777777" w:rsidR="00AE3401" w:rsidRPr="001970CC" w:rsidRDefault="00AE3401" w:rsidP="001D0D5B">
      <w:pPr>
        <w:pStyle w:val="NormalWeb"/>
        <w:spacing w:before="0" w:beforeAutospacing="0" w:after="0" w:afterAutospacing="0"/>
        <w:jc w:val="both"/>
        <w:rPr>
          <w:rFonts w:eastAsia="Arial Unicode MS"/>
          <w:szCs w:val="24"/>
          <w:lang w:val="ro-RO"/>
        </w:rPr>
      </w:pPr>
    </w:p>
    <w:p w14:paraId="567D4BF1"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12</w:t>
      </w:r>
      <w:r w:rsidRPr="001970CC">
        <w:rPr>
          <w:szCs w:val="24"/>
          <w:lang w:val="ro-RO"/>
        </w:rPr>
        <w:t xml:space="preserve">. </w:t>
      </w:r>
      <w:r w:rsidRPr="001970CC">
        <w:rPr>
          <w:szCs w:val="24"/>
          <w:u w:val="single"/>
          <w:lang w:val="ro-RO"/>
        </w:rPr>
        <w:t>Deprinderi de viaţă</w:t>
      </w:r>
      <w:r w:rsidR="006C48C6" w:rsidRPr="001970CC">
        <w:rPr>
          <w:szCs w:val="24"/>
          <w:u w:val="single"/>
          <w:lang w:val="ro-RO"/>
        </w:rPr>
        <w:t xml:space="preserve"> </w:t>
      </w:r>
      <w:r w:rsidRPr="001970CC">
        <w:rPr>
          <w:szCs w:val="24"/>
          <w:u w:val="single"/>
          <w:lang w:val="ro-RO"/>
        </w:rPr>
        <w:t>independentă</w:t>
      </w:r>
      <w:r w:rsidRPr="001970CC">
        <w:rPr>
          <w:szCs w:val="24"/>
          <w:lang w:val="ro-RO"/>
        </w:rPr>
        <w:t>:</w:t>
      </w:r>
      <w:r w:rsidR="006C48C6" w:rsidRPr="001970CC">
        <w:rPr>
          <w:szCs w:val="24"/>
          <w:lang w:val="ro-RO"/>
        </w:rPr>
        <w:t xml:space="preserve"> </w:t>
      </w:r>
      <w:r w:rsidRPr="001970CC">
        <w:rPr>
          <w:szCs w:val="24"/>
          <w:lang w:val="ro-RO"/>
        </w:rPr>
        <w:t>mentinerea/dezvoltarea deprinderilor de interacţiune</w:t>
      </w:r>
    </w:p>
    <w:p w14:paraId="1FD7530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 xml:space="preserve">Activităţile de mentinere/dezvoltare a deprinderilor de interacţiune </w:t>
      </w:r>
      <w:r w:rsidR="006C48C6"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r w:rsidRPr="001970CC">
        <w:rPr>
          <w:szCs w:val="24"/>
          <w:lang w:val="ro-RO"/>
        </w:rPr>
        <w:t xml:space="preserve"> </w:t>
      </w:r>
    </w:p>
    <w:p w14:paraId="22987A99"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mentinere/dezvoltare a deprinderilor de interacţiune, constau</w:t>
      </w:r>
      <w:r w:rsidR="0094642A" w:rsidRPr="001970CC">
        <w:rPr>
          <w:szCs w:val="24"/>
          <w:lang w:val="ro-RO"/>
        </w:rPr>
        <w:t xml:space="preserve"> </w:t>
      </w:r>
      <w:r w:rsidRPr="001970CC">
        <w:rPr>
          <w:szCs w:val="24"/>
          <w:lang w:val="ro-RO"/>
        </w:rPr>
        <w:t>în:</w:t>
      </w:r>
    </w:p>
    <w:p w14:paraId="4EA4179F"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aplicarea de tehnici</w:t>
      </w:r>
      <w:r w:rsidR="0094642A" w:rsidRPr="001970CC">
        <w:rPr>
          <w:szCs w:val="24"/>
          <w:lang w:val="ro-RO"/>
        </w:rPr>
        <w:t xml:space="preserve"> </w:t>
      </w:r>
      <w:r w:rsidRPr="001970CC">
        <w:rPr>
          <w:szCs w:val="24"/>
          <w:lang w:val="ro-RO"/>
        </w:rPr>
        <w:t>şi</w:t>
      </w:r>
      <w:r w:rsidR="0094642A" w:rsidRPr="001970CC">
        <w:rPr>
          <w:szCs w:val="24"/>
          <w:lang w:val="ro-RO"/>
        </w:rPr>
        <w:t xml:space="preserve"> </w:t>
      </w:r>
      <w:r w:rsidRPr="001970CC">
        <w:rPr>
          <w:szCs w:val="24"/>
          <w:lang w:val="ro-RO"/>
        </w:rPr>
        <w:t>exerciţii</w:t>
      </w:r>
      <w:r w:rsidR="0094642A" w:rsidRPr="001970CC">
        <w:rPr>
          <w:szCs w:val="24"/>
          <w:lang w:val="ro-RO"/>
        </w:rPr>
        <w:t xml:space="preserve"> </w:t>
      </w:r>
      <w:r w:rsidRPr="001970CC">
        <w:rPr>
          <w:szCs w:val="24"/>
          <w:lang w:val="ro-RO"/>
        </w:rPr>
        <w:t>pentru ca beneficiarii</w:t>
      </w:r>
      <w:r w:rsidR="0094642A" w:rsidRPr="001970CC">
        <w:rPr>
          <w:szCs w:val="24"/>
          <w:lang w:val="ro-RO"/>
        </w:rPr>
        <w:t xml:space="preserve"> </w:t>
      </w:r>
      <w:r w:rsidRPr="001970CC">
        <w:rPr>
          <w:szCs w:val="24"/>
          <w:lang w:val="ro-RO"/>
        </w:rPr>
        <w:t>să</w:t>
      </w:r>
      <w:r w:rsidR="0094642A" w:rsidRPr="001970CC">
        <w:rPr>
          <w:szCs w:val="24"/>
          <w:lang w:val="ro-RO"/>
        </w:rPr>
        <w:t xml:space="preserve"> </w:t>
      </w:r>
      <w:r w:rsidRPr="001970CC">
        <w:rPr>
          <w:szCs w:val="24"/>
          <w:lang w:val="ro-RO"/>
        </w:rPr>
        <w:t>înveţe</w:t>
      </w:r>
      <w:r w:rsidR="0094642A" w:rsidRPr="001970CC">
        <w:rPr>
          <w:szCs w:val="24"/>
          <w:lang w:val="ro-RO"/>
        </w:rPr>
        <w:t xml:space="preserve"> </w:t>
      </w:r>
      <w:r w:rsidRPr="001970CC">
        <w:rPr>
          <w:szCs w:val="24"/>
          <w:lang w:val="ro-RO"/>
        </w:rPr>
        <w:t>acţiuni</w:t>
      </w:r>
      <w:r w:rsidR="0094642A" w:rsidRPr="001970CC">
        <w:rPr>
          <w:szCs w:val="24"/>
          <w:lang w:val="ro-RO"/>
        </w:rPr>
        <w:t xml:space="preserve"> </w:t>
      </w:r>
      <w:r w:rsidRPr="001970CC">
        <w:rPr>
          <w:szCs w:val="24"/>
          <w:lang w:val="ro-RO"/>
        </w:rPr>
        <w:t>şi</w:t>
      </w:r>
      <w:r w:rsidR="0094642A" w:rsidRPr="001970CC">
        <w:rPr>
          <w:szCs w:val="24"/>
          <w:lang w:val="ro-RO"/>
        </w:rPr>
        <w:t xml:space="preserve"> </w:t>
      </w:r>
      <w:r w:rsidRPr="001970CC">
        <w:rPr>
          <w:szCs w:val="24"/>
          <w:lang w:val="ro-RO"/>
        </w:rPr>
        <w:t>comportamente</w:t>
      </w:r>
      <w:r w:rsidR="0094642A" w:rsidRPr="001970CC">
        <w:rPr>
          <w:szCs w:val="24"/>
          <w:lang w:val="ro-RO"/>
        </w:rPr>
        <w:t xml:space="preserve"> </w:t>
      </w:r>
      <w:r w:rsidRPr="001970CC">
        <w:rPr>
          <w:szCs w:val="24"/>
          <w:lang w:val="ro-RO"/>
        </w:rPr>
        <w:t>necesare</w:t>
      </w:r>
      <w:r w:rsidR="0094642A" w:rsidRPr="001970CC">
        <w:rPr>
          <w:szCs w:val="24"/>
          <w:lang w:val="ro-RO"/>
        </w:rPr>
        <w:t xml:space="preserve"> </w:t>
      </w:r>
      <w:r w:rsidRPr="001970CC">
        <w:rPr>
          <w:szCs w:val="24"/>
          <w:lang w:val="ro-RO"/>
        </w:rPr>
        <w:t>pentru</w:t>
      </w:r>
      <w:r w:rsidR="0094642A" w:rsidRPr="001970CC">
        <w:rPr>
          <w:szCs w:val="24"/>
          <w:lang w:val="ro-RO"/>
        </w:rPr>
        <w:t xml:space="preserve"> </w:t>
      </w:r>
      <w:r w:rsidRPr="001970CC">
        <w:rPr>
          <w:szCs w:val="24"/>
          <w:lang w:val="ro-RO"/>
        </w:rPr>
        <w:t>stabilirea de interacţiuni simple sau</w:t>
      </w:r>
      <w:r w:rsidR="0094642A" w:rsidRPr="001970CC">
        <w:rPr>
          <w:szCs w:val="24"/>
          <w:lang w:val="ro-RO"/>
        </w:rPr>
        <w:t xml:space="preserve"> </w:t>
      </w:r>
      <w:r w:rsidRPr="001970CC">
        <w:rPr>
          <w:szCs w:val="24"/>
          <w:lang w:val="ro-RO"/>
        </w:rPr>
        <w:t>complexe cu membrii</w:t>
      </w:r>
      <w:r w:rsidR="0094642A" w:rsidRPr="001970CC">
        <w:rPr>
          <w:szCs w:val="24"/>
          <w:lang w:val="ro-RO"/>
        </w:rPr>
        <w:t xml:space="preserve"> </w:t>
      </w:r>
      <w:r w:rsidRPr="001970CC">
        <w:rPr>
          <w:szCs w:val="24"/>
          <w:lang w:val="ro-RO"/>
        </w:rPr>
        <w:t>familiei, prieteni, cu persoane</w:t>
      </w:r>
      <w:r w:rsidR="0094642A" w:rsidRPr="001970CC">
        <w:rPr>
          <w:szCs w:val="24"/>
          <w:lang w:val="ro-RO"/>
        </w:rPr>
        <w:t xml:space="preserve"> </w:t>
      </w:r>
      <w:r w:rsidRPr="001970CC">
        <w:rPr>
          <w:szCs w:val="24"/>
          <w:lang w:val="ro-RO"/>
        </w:rPr>
        <w:t>cunoscute</w:t>
      </w:r>
      <w:r w:rsidR="0094642A" w:rsidRPr="001970CC">
        <w:rPr>
          <w:szCs w:val="24"/>
          <w:lang w:val="ro-RO"/>
        </w:rPr>
        <w:t xml:space="preserve"> </w:t>
      </w:r>
      <w:r w:rsidRPr="001970CC">
        <w:rPr>
          <w:szCs w:val="24"/>
          <w:lang w:val="ro-RO"/>
        </w:rPr>
        <w:t>sau</w:t>
      </w:r>
      <w:r w:rsidR="0094642A" w:rsidRPr="001970CC">
        <w:rPr>
          <w:szCs w:val="24"/>
          <w:lang w:val="ro-RO"/>
        </w:rPr>
        <w:t xml:space="preserve"> </w:t>
      </w:r>
      <w:r w:rsidRPr="001970CC">
        <w:rPr>
          <w:szCs w:val="24"/>
          <w:lang w:val="ro-RO"/>
        </w:rPr>
        <w:t xml:space="preserve">necunoscute; </w:t>
      </w:r>
    </w:p>
    <w:p w14:paraId="082B190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educaţie</w:t>
      </w:r>
      <w:r w:rsidR="0094642A" w:rsidRPr="001970CC">
        <w:rPr>
          <w:szCs w:val="24"/>
          <w:lang w:val="ro-RO"/>
        </w:rPr>
        <w:t xml:space="preserve"> sexuală </w:t>
      </w:r>
      <w:r w:rsidRPr="001970CC">
        <w:rPr>
          <w:szCs w:val="24"/>
          <w:lang w:val="ro-RO"/>
        </w:rPr>
        <w:t>şi</w:t>
      </w:r>
      <w:r w:rsidR="0094642A" w:rsidRPr="001970CC">
        <w:rPr>
          <w:szCs w:val="24"/>
          <w:lang w:val="ro-RO"/>
        </w:rPr>
        <w:t xml:space="preserve"> </w:t>
      </w:r>
      <w:r w:rsidRPr="001970CC">
        <w:rPr>
          <w:szCs w:val="24"/>
          <w:lang w:val="ro-RO"/>
        </w:rPr>
        <w:t xml:space="preserve">altele. </w:t>
      </w:r>
    </w:p>
    <w:p w14:paraId="786B514B"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w:t>
      </w:r>
      <w:r w:rsidR="0094642A" w:rsidRPr="001970CC">
        <w:rPr>
          <w:szCs w:val="24"/>
          <w:lang w:val="ro-RO"/>
        </w:rPr>
        <w:t xml:space="preserve"> </w:t>
      </w:r>
      <w:r w:rsidRPr="001970CC">
        <w:rPr>
          <w:szCs w:val="24"/>
          <w:lang w:val="ro-RO"/>
        </w:rPr>
        <w:t>cuprind</w:t>
      </w:r>
      <w:r w:rsidR="0094642A" w:rsidRPr="001970CC">
        <w:rPr>
          <w:szCs w:val="24"/>
          <w:lang w:val="ro-RO"/>
        </w:rPr>
        <w:t xml:space="preserve"> </w:t>
      </w:r>
      <w:r w:rsidRPr="001970CC">
        <w:rPr>
          <w:szCs w:val="24"/>
          <w:lang w:val="ro-RO"/>
        </w:rPr>
        <w:t>exerciţii</w:t>
      </w:r>
      <w:r w:rsidR="0094642A" w:rsidRPr="001970CC">
        <w:rPr>
          <w:szCs w:val="24"/>
          <w:lang w:val="ro-RO"/>
        </w:rPr>
        <w:t xml:space="preserve"> </w:t>
      </w:r>
      <w:r w:rsidRPr="001970CC">
        <w:rPr>
          <w:szCs w:val="24"/>
          <w:lang w:val="ro-RO"/>
        </w:rPr>
        <w:t>stimulatorii</w:t>
      </w:r>
      <w:r w:rsidR="0094642A" w:rsidRPr="001970CC">
        <w:rPr>
          <w:szCs w:val="24"/>
          <w:lang w:val="ro-RO"/>
        </w:rPr>
        <w:t xml:space="preserve"> </w:t>
      </w:r>
      <w:r w:rsidRPr="001970CC">
        <w:rPr>
          <w:szCs w:val="24"/>
          <w:lang w:val="ro-RO"/>
        </w:rPr>
        <w:t>pentru</w:t>
      </w:r>
      <w:r w:rsidR="0094642A" w:rsidRPr="001970CC">
        <w:rPr>
          <w:szCs w:val="24"/>
          <w:lang w:val="ro-RO"/>
        </w:rPr>
        <w:t xml:space="preserve"> </w:t>
      </w:r>
      <w:r w:rsidRPr="001970CC">
        <w:rPr>
          <w:szCs w:val="24"/>
          <w:lang w:val="ro-RO"/>
        </w:rPr>
        <w:t>dezvoltarea</w:t>
      </w:r>
      <w:r w:rsidR="0094642A" w:rsidRPr="001970CC">
        <w:rPr>
          <w:szCs w:val="24"/>
          <w:lang w:val="ro-RO"/>
        </w:rPr>
        <w:t xml:space="preserve"> </w:t>
      </w:r>
      <w:r w:rsidRPr="001970CC">
        <w:rPr>
          <w:szCs w:val="24"/>
          <w:lang w:val="ro-RO"/>
        </w:rPr>
        <w:t>capacităţilor de a întreţine o conversaţie, de a se comporta</w:t>
      </w:r>
      <w:r w:rsidR="0094642A" w:rsidRPr="001970CC">
        <w:rPr>
          <w:szCs w:val="24"/>
          <w:lang w:val="ro-RO"/>
        </w:rPr>
        <w:t xml:space="preserve"> </w:t>
      </w:r>
      <w:r w:rsidRPr="001970CC">
        <w:rPr>
          <w:szCs w:val="24"/>
          <w:lang w:val="ro-RO"/>
        </w:rPr>
        <w:t>în</w:t>
      </w:r>
      <w:r w:rsidR="0094642A" w:rsidRPr="001970CC">
        <w:rPr>
          <w:szCs w:val="24"/>
          <w:lang w:val="ro-RO"/>
        </w:rPr>
        <w:t xml:space="preserve"> </w:t>
      </w:r>
      <w:r w:rsidRPr="001970CC">
        <w:rPr>
          <w:szCs w:val="24"/>
          <w:lang w:val="ro-RO"/>
        </w:rPr>
        <w:t>diferite</w:t>
      </w:r>
      <w:r w:rsidR="0094642A" w:rsidRPr="001970CC">
        <w:rPr>
          <w:szCs w:val="24"/>
          <w:lang w:val="ro-RO"/>
        </w:rPr>
        <w:t xml:space="preserve"> </w:t>
      </w:r>
      <w:r w:rsidRPr="001970CC">
        <w:rPr>
          <w:szCs w:val="24"/>
          <w:lang w:val="ro-RO"/>
        </w:rPr>
        <w:t>situaţii (vizite, slujbe</w:t>
      </w:r>
      <w:r w:rsidR="0094642A" w:rsidRPr="001970CC">
        <w:rPr>
          <w:szCs w:val="24"/>
          <w:lang w:val="ro-RO"/>
        </w:rPr>
        <w:t xml:space="preserve"> </w:t>
      </w:r>
      <w:r w:rsidRPr="001970CC">
        <w:rPr>
          <w:szCs w:val="24"/>
          <w:lang w:val="ro-RO"/>
        </w:rPr>
        <w:t>religioase, cinema) sau de a apela la diferite</w:t>
      </w:r>
      <w:r w:rsidR="0094642A" w:rsidRPr="001970CC">
        <w:rPr>
          <w:szCs w:val="24"/>
          <w:lang w:val="ro-RO"/>
        </w:rPr>
        <w:t xml:space="preserve"> </w:t>
      </w:r>
      <w:r w:rsidRPr="001970CC">
        <w:rPr>
          <w:szCs w:val="24"/>
          <w:lang w:val="ro-RO"/>
        </w:rPr>
        <w:t xml:space="preserve">servicii (taxi, tren, metrou, informaţii). </w:t>
      </w:r>
    </w:p>
    <w:p w14:paraId="481A95D8"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Centrul</w:t>
      </w:r>
      <w:r w:rsidR="0094642A" w:rsidRPr="001970CC">
        <w:rPr>
          <w:szCs w:val="24"/>
          <w:lang w:val="ro-RO"/>
        </w:rPr>
        <w:t xml:space="preserve"> </w:t>
      </w:r>
      <w:r w:rsidRPr="001970CC">
        <w:rPr>
          <w:szCs w:val="24"/>
          <w:lang w:val="ro-RO"/>
        </w:rPr>
        <w:t>pune la dispoziţia</w:t>
      </w:r>
      <w:r w:rsidR="0094642A" w:rsidRPr="001970CC">
        <w:rPr>
          <w:szCs w:val="24"/>
          <w:lang w:val="ro-RO"/>
        </w:rPr>
        <w:t xml:space="preserve"> </w:t>
      </w:r>
      <w:r w:rsidRPr="001970CC">
        <w:rPr>
          <w:szCs w:val="24"/>
          <w:lang w:val="ro-RO"/>
        </w:rPr>
        <w:t>beneficiarilor</w:t>
      </w:r>
      <w:r w:rsidR="0094642A" w:rsidRPr="001970CC">
        <w:rPr>
          <w:szCs w:val="24"/>
          <w:lang w:val="ro-RO"/>
        </w:rPr>
        <w:t xml:space="preserve"> </w:t>
      </w:r>
      <w:r w:rsidRPr="001970CC">
        <w:rPr>
          <w:szCs w:val="24"/>
          <w:lang w:val="ro-RO"/>
        </w:rPr>
        <w:t>mijloace de comunicare cu membrii de familie</w:t>
      </w:r>
      <w:r w:rsidR="0094642A" w:rsidRPr="001970CC">
        <w:rPr>
          <w:szCs w:val="24"/>
          <w:lang w:val="ro-RO"/>
        </w:rPr>
        <w:t xml:space="preserve"> </w:t>
      </w:r>
      <w:r w:rsidRPr="001970CC">
        <w:rPr>
          <w:szCs w:val="24"/>
          <w:lang w:val="ro-RO"/>
        </w:rPr>
        <w:t>şi</w:t>
      </w:r>
      <w:r w:rsidR="0094642A" w:rsidRPr="001970CC">
        <w:rPr>
          <w:szCs w:val="24"/>
          <w:lang w:val="ro-RO"/>
        </w:rPr>
        <w:t xml:space="preserve"> prieteni</w:t>
      </w:r>
      <w:r w:rsidRPr="001970CC">
        <w:rPr>
          <w:szCs w:val="24"/>
          <w:lang w:val="ro-RO"/>
        </w:rPr>
        <w:t xml:space="preserve"> (telefon, e-mail, facilitarea</w:t>
      </w:r>
      <w:r w:rsidR="0094642A" w:rsidRPr="001970CC">
        <w:rPr>
          <w:szCs w:val="24"/>
          <w:lang w:val="ro-RO"/>
        </w:rPr>
        <w:t xml:space="preserve"> </w:t>
      </w:r>
      <w:r w:rsidRPr="001970CC">
        <w:rPr>
          <w:szCs w:val="24"/>
          <w:lang w:val="ro-RO"/>
        </w:rPr>
        <w:t>trimiterii</w:t>
      </w:r>
      <w:r w:rsidR="0094642A" w:rsidRPr="001970CC">
        <w:rPr>
          <w:szCs w:val="24"/>
          <w:lang w:val="ro-RO"/>
        </w:rPr>
        <w:t xml:space="preserve"> </w:t>
      </w:r>
      <w:r w:rsidRPr="001970CC">
        <w:rPr>
          <w:szCs w:val="24"/>
          <w:lang w:val="ro-RO"/>
        </w:rPr>
        <w:t>şi</w:t>
      </w:r>
      <w:r w:rsidR="0094642A" w:rsidRPr="001970CC">
        <w:rPr>
          <w:szCs w:val="24"/>
          <w:lang w:val="ro-RO"/>
        </w:rPr>
        <w:t xml:space="preserve"> </w:t>
      </w:r>
      <w:r w:rsidRPr="001970CC">
        <w:rPr>
          <w:szCs w:val="24"/>
          <w:lang w:val="ro-RO"/>
        </w:rPr>
        <w:t>primirii</w:t>
      </w:r>
      <w:r w:rsidR="0094642A" w:rsidRPr="001970CC">
        <w:rPr>
          <w:szCs w:val="24"/>
          <w:lang w:val="ro-RO"/>
        </w:rPr>
        <w:t xml:space="preserve"> </w:t>
      </w:r>
      <w:r w:rsidRPr="001970CC">
        <w:rPr>
          <w:szCs w:val="24"/>
          <w:lang w:val="ro-RO"/>
        </w:rPr>
        <w:t>corespondenţei</w:t>
      </w:r>
      <w:r w:rsidR="0094642A" w:rsidRPr="001970CC">
        <w:rPr>
          <w:szCs w:val="24"/>
          <w:lang w:val="ro-RO"/>
        </w:rPr>
        <w:t xml:space="preserve"> </w:t>
      </w:r>
      <w:r w:rsidRPr="001970CC">
        <w:rPr>
          <w:szCs w:val="24"/>
          <w:lang w:val="ro-RO"/>
        </w:rPr>
        <w:t>prin</w:t>
      </w:r>
      <w:r w:rsidR="0094642A" w:rsidRPr="001970CC">
        <w:rPr>
          <w:szCs w:val="24"/>
          <w:lang w:val="ro-RO"/>
        </w:rPr>
        <w:t xml:space="preserve"> </w:t>
      </w:r>
      <w:r w:rsidRPr="001970CC">
        <w:rPr>
          <w:szCs w:val="24"/>
          <w:lang w:val="ro-RO"/>
        </w:rPr>
        <w:t xml:space="preserve">poştă). </w:t>
      </w:r>
    </w:p>
    <w:p w14:paraId="3EF3530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Membrii de familie</w:t>
      </w:r>
      <w:r w:rsidR="00EE2A5D" w:rsidRPr="001970CC">
        <w:rPr>
          <w:szCs w:val="24"/>
          <w:lang w:val="ro-RO"/>
        </w:rPr>
        <w:t xml:space="preserve"> </w:t>
      </w:r>
      <w:r w:rsidRPr="001970CC">
        <w:rPr>
          <w:szCs w:val="24"/>
          <w:lang w:val="ro-RO"/>
        </w:rPr>
        <w:t>şi</w:t>
      </w:r>
      <w:r w:rsidR="00EE2A5D" w:rsidRPr="001970CC">
        <w:rPr>
          <w:szCs w:val="24"/>
          <w:lang w:val="ro-RO"/>
        </w:rPr>
        <w:t xml:space="preserve"> </w:t>
      </w:r>
      <w:r w:rsidRPr="001970CC">
        <w:rPr>
          <w:szCs w:val="24"/>
          <w:lang w:val="ro-RO"/>
        </w:rPr>
        <w:t>prietenii pot vizita</w:t>
      </w:r>
      <w:r w:rsidR="00EE2A5D" w:rsidRPr="001970CC">
        <w:rPr>
          <w:szCs w:val="24"/>
          <w:lang w:val="ro-RO"/>
        </w:rPr>
        <w:t xml:space="preserve"> </w:t>
      </w:r>
      <w:r w:rsidRPr="001970CC">
        <w:rPr>
          <w:szCs w:val="24"/>
          <w:lang w:val="ro-RO"/>
        </w:rPr>
        <w:t>beneficiarul, cu respectarea</w:t>
      </w:r>
      <w:r w:rsidR="00EE2A5D" w:rsidRPr="001970CC">
        <w:rPr>
          <w:szCs w:val="24"/>
          <w:lang w:val="ro-RO"/>
        </w:rPr>
        <w:t xml:space="preserve"> </w:t>
      </w:r>
      <w:r w:rsidRPr="001970CC">
        <w:rPr>
          <w:szCs w:val="24"/>
          <w:lang w:val="ro-RO"/>
        </w:rPr>
        <w:t xml:space="preserve">programului de activități; </w:t>
      </w:r>
    </w:p>
    <w:p w14:paraId="17C4883D"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lastRenderedPageBreak/>
        <w:t xml:space="preserve">● </w:t>
      </w:r>
      <w:r w:rsidRPr="001970CC">
        <w:rPr>
          <w:szCs w:val="24"/>
          <w:lang w:val="ro-RO"/>
        </w:rPr>
        <w:tab/>
        <w:t>Personalul</w:t>
      </w:r>
      <w:r w:rsidR="00EE2A5D" w:rsidRPr="001970CC">
        <w:rPr>
          <w:szCs w:val="24"/>
          <w:lang w:val="ro-RO"/>
        </w:rPr>
        <w:t xml:space="preserve"> </w:t>
      </w:r>
      <w:r w:rsidRPr="001970CC">
        <w:rPr>
          <w:szCs w:val="24"/>
          <w:lang w:val="ro-RO"/>
        </w:rPr>
        <w:t>implicat</w:t>
      </w:r>
      <w:r w:rsidR="00EE2A5D" w:rsidRPr="001970CC">
        <w:rPr>
          <w:szCs w:val="24"/>
          <w:lang w:val="ro-RO"/>
        </w:rPr>
        <w:t xml:space="preserve"> </w:t>
      </w:r>
      <w:r w:rsidRPr="001970CC">
        <w:rPr>
          <w:szCs w:val="24"/>
          <w:lang w:val="ro-RO"/>
        </w:rPr>
        <w:t>în</w:t>
      </w:r>
      <w:r w:rsidR="00EE2A5D" w:rsidRPr="001970CC">
        <w:rPr>
          <w:szCs w:val="24"/>
          <w:lang w:val="ro-RO"/>
        </w:rPr>
        <w:t xml:space="preserve"> </w:t>
      </w:r>
      <w:r w:rsidRPr="001970CC">
        <w:rPr>
          <w:szCs w:val="24"/>
          <w:lang w:val="ro-RO"/>
        </w:rPr>
        <w:t>efectuarea</w:t>
      </w:r>
      <w:r w:rsidR="00EE2A5D" w:rsidRPr="001970CC">
        <w:rPr>
          <w:szCs w:val="24"/>
          <w:lang w:val="ro-RO"/>
        </w:rPr>
        <w:t xml:space="preserve"> </w:t>
      </w:r>
      <w:r w:rsidRPr="001970CC">
        <w:rPr>
          <w:szCs w:val="24"/>
          <w:lang w:val="ro-RO"/>
        </w:rPr>
        <w:t>activităţilor de mentinere/dezvoltare a deprinderilor de interacţiune</w:t>
      </w:r>
      <w:r w:rsidR="00EE2A5D" w:rsidRPr="001970CC">
        <w:rPr>
          <w:szCs w:val="24"/>
          <w:lang w:val="ro-RO"/>
        </w:rPr>
        <w:t xml:space="preserve"> </w:t>
      </w:r>
      <w:r w:rsidRPr="001970CC">
        <w:rPr>
          <w:szCs w:val="24"/>
          <w:lang w:val="ro-RO"/>
        </w:rPr>
        <w:t>este: asistent social</w:t>
      </w:r>
      <w:r w:rsidR="008653FB" w:rsidRPr="001970CC">
        <w:rPr>
          <w:szCs w:val="24"/>
          <w:lang w:val="ro-RO"/>
        </w:rPr>
        <w:t>, educator, terapeut</w:t>
      </w:r>
      <w:r w:rsidR="00EE2A5D" w:rsidRPr="001970CC">
        <w:rPr>
          <w:szCs w:val="24"/>
          <w:lang w:val="ro-RO"/>
        </w:rPr>
        <w:t xml:space="preserve"> </w:t>
      </w:r>
      <w:r w:rsidR="008653FB" w:rsidRPr="001970CC">
        <w:rPr>
          <w:szCs w:val="24"/>
          <w:lang w:val="ro-RO"/>
        </w:rPr>
        <w:t>ocupațional</w:t>
      </w:r>
      <w:r w:rsidRPr="001970CC">
        <w:rPr>
          <w:szCs w:val="24"/>
          <w:lang w:val="ro-RO"/>
        </w:rPr>
        <w:t>, care foloseşte ca instrument de lucru</w:t>
      </w:r>
      <w:r w:rsidR="00EE2A5D" w:rsidRPr="001970CC">
        <w:rPr>
          <w:szCs w:val="24"/>
          <w:lang w:val="ro-RO"/>
        </w:rPr>
        <w:t xml:space="preserve"> </w:t>
      </w:r>
      <w:r w:rsidRPr="001970CC">
        <w:rPr>
          <w:i/>
          <w:szCs w:val="24"/>
          <w:lang w:val="ro-RO"/>
        </w:rPr>
        <w:t>Fişa</w:t>
      </w:r>
      <w:r w:rsidR="00EE2A5D" w:rsidRPr="001970CC">
        <w:rPr>
          <w:i/>
          <w:szCs w:val="24"/>
          <w:lang w:val="ro-RO"/>
        </w:rPr>
        <w:t xml:space="preserve"> </w:t>
      </w:r>
      <w:r w:rsidRPr="001970CC">
        <w:rPr>
          <w:i/>
          <w:szCs w:val="24"/>
          <w:lang w:val="ro-RO"/>
        </w:rPr>
        <w:t>beneficiarului</w:t>
      </w:r>
      <w:r w:rsidRPr="001970CC">
        <w:rPr>
          <w:szCs w:val="24"/>
          <w:lang w:val="ro-RO"/>
        </w:rPr>
        <w:t>, în care consemnează</w:t>
      </w:r>
      <w:r w:rsidR="00EE2A5D" w:rsidRPr="001970CC">
        <w:rPr>
          <w:szCs w:val="24"/>
          <w:lang w:val="ro-RO"/>
        </w:rPr>
        <w:t xml:space="preserve"> </w:t>
      </w:r>
      <w:r w:rsidRPr="001970CC">
        <w:rPr>
          <w:szCs w:val="24"/>
          <w:lang w:val="ro-RO"/>
        </w:rPr>
        <w:t>intervenţia</w:t>
      </w:r>
      <w:r w:rsidR="00EE2A5D" w:rsidRPr="001970CC">
        <w:rPr>
          <w:szCs w:val="24"/>
          <w:lang w:val="ro-RO"/>
        </w:rPr>
        <w:t xml:space="preserve"> </w:t>
      </w:r>
      <w:r w:rsidRPr="001970CC">
        <w:rPr>
          <w:szCs w:val="24"/>
          <w:lang w:val="ro-RO"/>
        </w:rPr>
        <w:t>şi</w:t>
      </w:r>
      <w:r w:rsidR="00EE2A5D" w:rsidRPr="001970CC">
        <w:rPr>
          <w:szCs w:val="24"/>
          <w:lang w:val="ro-RO"/>
        </w:rPr>
        <w:t xml:space="preserve"> </w:t>
      </w:r>
      <w:r w:rsidRPr="001970CC">
        <w:rPr>
          <w:szCs w:val="24"/>
          <w:lang w:val="ro-RO"/>
        </w:rPr>
        <w:t>durata</w:t>
      </w:r>
      <w:r w:rsidR="00EE2A5D" w:rsidRPr="001970CC">
        <w:rPr>
          <w:szCs w:val="24"/>
          <w:lang w:val="ro-RO"/>
        </w:rPr>
        <w:t xml:space="preserve"> </w:t>
      </w:r>
      <w:r w:rsidRPr="001970CC">
        <w:rPr>
          <w:szCs w:val="24"/>
          <w:lang w:val="ro-RO"/>
        </w:rPr>
        <w:t>acesteia.</w:t>
      </w:r>
    </w:p>
    <w:p w14:paraId="69AB4015" w14:textId="77777777" w:rsidR="00AE3401" w:rsidRPr="001970CC" w:rsidRDefault="00AE3401" w:rsidP="001D0D5B">
      <w:pPr>
        <w:pStyle w:val="NormalWeb"/>
        <w:spacing w:before="0" w:beforeAutospacing="0" w:after="0" w:afterAutospacing="0"/>
        <w:jc w:val="both"/>
        <w:rPr>
          <w:rFonts w:eastAsia="Arial Unicode MS"/>
          <w:szCs w:val="24"/>
          <w:lang w:val="ro-RO"/>
        </w:rPr>
      </w:pPr>
      <w:r w:rsidRPr="001970CC">
        <w:rPr>
          <w:rFonts w:eastAsia="Arial Unicode MS"/>
          <w:szCs w:val="24"/>
          <w:lang w:val="ro-RO"/>
        </w:rPr>
        <w:t> </w:t>
      </w:r>
      <w:r w:rsidRPr="001970CC">
        <w:rPr>
          <w:rFonts w:eastAsia="Arial Unicode MS"/>
          <w:szCs w:val="24"/>
          <w:lang w:val="ro-RO"/>
        </w:rPr>
        <w:t> </w:t>
      </w:r>
    </w:p>
    <w:p w14:paraId="69C6611C" w14:textId="77777777" w:rsidR="00AE3401" w:rsidRPr="001970CC" w:rsidRDefault="00AE3401" w:rsidP="001D0D5B">
      <w:pPr>
        <w:pStyle w:val="NormalWeb"/>
        <w:spacing w:before="0" w:beforeAutospacing="0" w:after="0" w:afterAutospacing="0"/>
        <w:jc w:val="both"/>
        <w:rPr>
          <w:szCs w:val="24"/>
          <w:lang w:val="ro-RO"/>
        </w:rPr>
      </w:pPr>
      <w:r w:rsidRPr="001970CC">
        <w:rPr>
          <w:b/>
          <w:bCs/>
          <w:szCs w:val="24"/>
          <w:lang w:val="ro-RO"/>
        </w:rPr>
        <w:t>13.</w:t>
      </w:r>
      <w:r w:rsidR="00D71C27" w:rsidRPr="001970CC">
        <w:rPr>
          <w:b/>
          <w:bCs/>
          <w:szCs w:val="24"/>
          <w:lang w:val="ro-RO"/>
        </w:rPr>
        <w:t xml:space="preserve"> </w:t>
      </w:r>
      <w:r w:rsidRPr="001970CC">
        <w:rPr>
          <w:szCs w:val="24"/>
          <w:u w:val="single"/>
          <w:lang w:val="ro-RO"/>
        </w:rPr>
        <w:t>Abilitare şi reabilitare</w:t>
      </w:r>
      <w:r w:rsidRPr="001970CC">
        <w:rPr>
          <w:szCs w:val="24"/>
          <w:lang w:val="ro-RO"/>
        </w:rPr>
        <w:t xml:space="preserve"> pentru mentinerea/dezvoltarea autonomiei şi potenţialului funcţional al beneficiarului</w:t>
      </w:r>
    </w:p>
    <w:p w14:paraId="7A885632"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abilitare</w:t>
      </w:r>
      <w:r w:rsidR="00D71C27" w:rsidRPr="001970CC">
        <w:rPr>
          <w:szCs w:val="24"/>
          <w:lang w:val="ro-RO"/>
        </w:rPr>
        <w:t xml:space="preserve"> </w:t>
      </w:r>
      <w:r w:rsidRPr="001970CC">
        <w:rPr>
          <w:szCs w:val="24"/>
          <w:lang w:val="ro-RO"/>
        </w:rPr>
        <w:t>şi</w:t>
      </w:r>
      <w:r w:rsidR="00D71C27" w:rsidRPr="001970CC">
        <w:rPr>
          <w:szCs w:val="24"/>
          <w:lang w:val="ro-RO"/>
        </w:rPr>
        <w:t xml:space="preserve"> </w:t>
      </w:r>
      <w:r w:rsidRPr="001970CC">
        <w:rPr>
          <w:szCs w:val="24"/>
          <w:lang w:val="ro-RO"/>
        </w:rPr>
        <w:t xml:space="preserve">reabilitare </w:t>
      </w:r>
      <w:r w:rsidR="00D71C27"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p>
    <w:p w14:paraId="5B5FB300"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bookmarkStart w:id="2" w:name="_Hlk95815368"/>
      <w:r w:rsidRPr="001970CC">
        <w:rPr>
          <w:szCs w:val="24"/>
          <w:lang w:val="ro-RO"/>
        </w:rPr>
        <w:t xml:space="preserve">● </w:t>
      </w:r>
      <w:r w:rsidRPr="001970CC">
        <w:rPr>
          <w:szCs w:val="24"/>
          <w:lang w:val="ro-RO"/>
        </w:rPr>
        <w:tab/>
        <w:t>Activităţile de abilitare</w:t>
      </w:r>
      <w:r w:rsidR="00D71C27" w:rsidRPr="001970CC">
        <w:rPr>
          <w:szCs w:val="24"/>
          <w:lang w:val="ro-RO"/>
        </w:rPr>
        <w:t xml:space="preserve"> </w:t>
      </w:r>
      <w:r w:rsidRPr="001970CC">
        <w:rPr>
          <w:szCs w:val="24"/>
          <w:lang w:val="ro-RO"/>
        </w:rPr>
        <w:t>şi</w:t>
      </w:r>
      <w:r w:rsidR="00D71C27" w:rsidRPr="001970CC">
        <w:rPr>
          <w:szCs w:val="24"/>
          <w:lang w:val="ro-RO"/>
        </w:rPr>
        <w:t xml:space="preserve"> </w:t>
      </w:r>
      <w:r w:rsidRPr="001970CC">
        <w:rPr>
          <w:szCs w:val="24"/>
          <w:lang w:val="ro-RO"/>
        </w:rPr>
        <w:t>reabilitare constau în:</w:t>
      </w:r>
    </w:p>
    <w:bookmarkEnd w:id="2"/>
    <w:p w14:paraId="0162E424"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kinetoterapie, </w:t>
      </w:r>
    </w:p>
    <w:p w14:paraId="49D6E416"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terapie</w:t>
      </w:r>
      <w:r w:rsidR="00D71C27" w:rsidRPr="001970CC">
        <w:rPr>
          <w:szCs w:val="24"/>
          <w:lang w:val="ro-RO"/>
        </w:rPr>
        <w:t xml:space="preserve"> </w:t>
      </w:r>
      <w:r w:rsidRPr="001970CC">
        <w:rPr>
          <w:szCs w:val="24"/>
          <w:lang w:val="ro-RO"/>
        </w:rPr>
        <w:t>ocupaţională;</w:t>
      </w:r>
    </w:p>
    <w:p w14:paraId="53F903DF"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activităţi de tip vocaţional/ocupaţional.</w:t>
      </w:r>
    </w:p>
    <w:p w14:paraId="13166C30"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D71C27" w:rsidRPr="001970CC">
        <w:rPr>
          <w:szCs w:val="24"/>
          <w:lang w:val="ro-RO"/>
        </w:rPr>
        <w:t xml:space="preserve"> </w:t>
      </w:r>
      <w:r w:rsidRPr="001970CC">
        <w:rPr>
          <w:szCs w:val="24"/>
          <w:lang w:val="ro-RO"/>
        </w:rPr>
        <w:t>implicat</w:t>
      </w:r>
      <w:r w:rsidR="00D71C27" w:rsidRPr="001970CC">
        <w:rPr>
          <w:szCs w:val="24"/>
          <w:lang w:val="ro-RO"/>
        </w:rPr>
        <w:t xml:space="preserve"> </w:t>
      </w:r>
      <w:r w:rsidRPr="001970CC">
        <w:rPr>
          <w:szCs w:val="24"/>
          <w:lang w:val="ro-RO"/>
        </w:rPr>
        <w:t>în</w:t>
      </w:r>
      <w:r w:rsidR="00D71C27" w:rsidRPr="001970CC">
        <w:rPr>
          <w:szCs w:val="24"/>
          <w:lang w:val="ro-RO"/>
        </w:rPr>
        <w:t xml:space="preserve"> </w:t>
      </w:r>
      <w:r w:rsidRPr="001970CC">
        <w:rPr>
          <w:szCs w:val="24"/>
          <w:lang w:val="ro-RO"/>
        </w:rPr>
        <w:t>activităţile de abilitare</w:t>
      </w:r>
      <w:r w:rsidR="00D71C27" w:rsidRPr="001970CC">
        <w:rPr>
          <w:szCs w:val="24"/>
          <w:lang w:val="ro-RO"/>
        </w:rPr>
        <w:t xml:space="preserve"> </w:t>
      </w:r>
      <w:r w:rsidRPr="001970CC">
        <w:rPr>
          <w:szCs w:val="24"/>
          <w:lang w:val="ro-RO"/>
        </w:rPr>
        <w:t>şi</w:t>
      </w:r>
      <w:r w:rsidR="00D71C27" w:rsidRPr="001970CC">
        <w:rPr>
          <w:szCs w:val="24"/>
          <w:lang w:val="ro-RO"/>
        </w:rPr>
        <w:t xml:space="preserve"> </w:t>
      </w:r>
      <w:r w:rsidRPr="001970CC">
        <w:rPr>
          <w:szCs w:val="24"/>
          <w:lang w:val="ro-RO"/>
        </w:rPr>
        <w:t>reabilitare</w:t>
      </w:r>
      <w:r w:rsidR="00D71C27" w:rsidRPr="001970CC">
        <w:rPr>
          <w:szCs w:val="24"/>
          <w:lang w:val="ro-RO"/>
        </w:rPr>
        <w:t xml:space="preserve"> </w:t>
      </w:r>
      <w:r w:rsidRPr="001970CC">
        <w:rPr>
          <w:szCs w:val="24"/>
          <w:lang w:val="ro-RO"/>
        </w:rPr>
        <w:t xml:space="preserve">este: kinetoterapeut, </w:t>
      </w:r>
      <w:r w:rsidR="008653FB" w:rsidRPr="001970CC">
        <w:rPr>
          <w:szCs w:val="24"/>
          <w:lang w:val="ro-RO"/>
        </w:rPr>
        <w:t>educator, terapeut</w:t>
      </w:r>
      <w:r w:rsidR="00D71C27" w:rsidRPr="001970CC">
        <w:rPr>
          <w:szCs w:val="24"/>
          <w:lang w:val="ro-RO"/>
        </w:rPr>
        <w:t xml:space="preserve"> </w:t>
      </w:r>
      <w:r w:rsidR="008653FB" w:rsidRPr="001970CC">
        <w:rPr>
          <w:szCs w:val="24"/>
          <w:lang w:val="ro-RO"/>
        </w:rPr>
        <w:t>ocupațional</w:t>
      </w:r>
      <w:r w:rsidRPr="001970CC">
        <w:rPr>
          <w:szCs w:val="24"/>
          <w:lang w:val="ro-RO"/>
        </w:rPr>
        <w:t>, care foloseşte</w:t>
      </w:r>
      <w:r w:rsidR="00D71C27" w:rsidRPr="001970CC">
        <w:rPr>
          <w:szCs w:val="24"/>
          <w:lang w:val="ro-RO"/>
        </w:rPr>
        <w:t xml:space="preserve"> </w:t>
      </w:r>
      <w:r w:rsidRPr="001970CC">
        <w:rPr>
          <w:i/>
          <w:iCs/>
          <w:szCs w:val="24"/>
          <w:lang w:val="ro-RO"/>
        </w:rPr>
        <w:t>Fişa</w:t>
      </w:r>
      <w:r w:rsidR="00D71C27" w:rsidRPr="001970CC">
        <w:rPr>
          <w:i/>
          <w:iCs/>
          <w:szCs w:val="24"/>
          <w:lang w:val="ro-RO"/>
        </w:rPr>
        <w:t xml:space="preserve"> </w:t>
      </w:r>
      <w:r w:rsidRPr="001970CC">
        <w:rPr>
          <w:i/>
          <w:iCs/>
          <w:szCs w:val="24"/>
          <w:lang w:val="ro-RO"/>
        </w:rPr>
        <w:t>beneficiarului</w:t>
      </w:r>
      <w:r w:rsidRPr="001970CC">
        <w:rPr>
          <w:szCs w:val="24"/>
          <w:lang w:val="ro-RO"/>
        </w:rPr>
        <w:t>, în care consemnează</w:t>
      </w:r>
      <w:r w:rsidR="00D71C27" w:rsidRPr="001970CC">
        <w:rPr>
          <w:szCs w:val="24"/>
          <w:lang w:val="ro-RO"/>
        </w:rPr>
        <w:t xml:space="preserve"> </w:t>
      </w:r>
      <w:r w:rsidRPr="001970CC">
        <w:rPr>
          <w:szCs w:val="24"/>
          <w:lang w:val="ro-RO"/>
        </w:rPr>
        <w:t>intervenţia</w:t>
      </w:r>
      <w:r w:rsidR="00D71C27" w:rsidRPr="001970CC">
        <w:rPr>
          <w:szCs w:val="24"/>
          <w:lang w:val="ro-RO"/>
        </w:rPr>
        <w:t xml:space="preserve"> </w:t>
      </w:r>
      <w:r w:rsidRPr="001970CC">
        <w:rPr>
          <w:szCs w:val="24"/>
          <w:lang w:val="ro-RO"/>
        </w:rPr>
        <w:t>şi</w:t>
      </w:r>
      <w:r w:rsidR="00D71C27" w:rsidRPr="001970CC">
        <w:rPr>
          <w:szCs w:val="24"/>
          <w:lang w:val="ro-RO"/>
        </w:rPr>
        <w:t xml:space="preserve"> </w:t>
      </w:r>
      <w:r w:rsidRPr="001970CC">
        <w:rPr>
          <w:szCs w:val="24"/>
          <w:lang w:val="ro-RO"/>
        </w:rPr>
        <w:t>durata</w:t>
      </w:r>
      <w:r w:rsidR="00D71C27" w:rsidRPr="001970CC">
        <w:rPr>
          <w:szCs w:val="24"/>
          <w:lang w:val="ro-RO"/>
        </w:rPr>
        <w:t xml:space="preserve"> </w:t>
      </w:r>
      <w:r w:rsidRPr="001970CC">
        <w:rPr>
          <w:szCs w:val="24"/>
          <w:lang w:val="ro-RO"/>
        </w:rPr>
        <w:t>acesteia.</w:t>
      </w:r>
    </w:p>
    <w:p w14:paraId="5E412FAC" w14:textId="77777777" w:rsidR="00AE3401" w:rsidRPr="001970CC" w:rsidRDefault="00AE3401" w:rsidP="001D0D5B">
      <w:pPr>
        <w:pStyle w:val="NormalWeb"/>
        <w:spacing w:before="0" w:beforeAutospacing="0" w:after="0" w:afterAutospacing="0"/>
        <w:jc w:val="both"/>
        <w:rPr>
          <w:szCs w:val="24"/>
          <w:lang w:val="ro-RO"/>
        </w:rPr>
      </w:pPr>
    </w:p>
    <w:p w14:paraId="05CEC935" w14:textId="77777777" w:rsidR="00AE3401" w:rsidRPr="001970CC" w:rsidRDefault="00AE3401" w:rsidP="001D0D5B">
      <w:pPr>
        <w:pStyle w:val="NormalWeb"/>
        <w:spacing w:before="0" w:beforeAutospacing="0" w:after="0" w:afterAutospacing="0"/>
        <w:jc w:val="both"/>
        <w:rPr>
          <w:szCs w:val="24"/>
          <w:lang w:val="ro-RO"/>
        </w:rPr>
      </w:pPr>
      <w:r w:rsidRPr="001970CC">
        <w:rPr>
          <w:b/>
          <w:szCs w:val="24"/>
          <w:lang w:val="ro-RO"/>
        </w:rPr>
        <w:t xml:space="preserve">14. </w:t>
      </w:r>
      <w:r w:rsidRPr="001970CC">
        <w:rPr>
          <w:bCs/>
          <w:szCs w:val="24"/>
          <w:u w:val="single"/>
          <w:lang w:val="ro-RO"/>
        </w:rPr>
        <w:t>Integrare şi participare socială şi civică</w:t>
      </w:r>
    </w:p>
    <w:p w14:paraId="6909A30F"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w:t>
      </w:r>
      <w:r w:rsidR="00F13260" w:rsidRPr="001970CC">
        <w:rPr>
          <w:szCs w:val="24"/>
          <w:lang w:val="ro-RO"/>
        </w:rPr>
        <w:t xml:space="preserve"> </w:t>
      </w:r>
      <w:r w:rsidRPr="001970CC">
        <w:rPr>
          <w:szCs w:val="24"/>
          <w:lang w:val="ro-RO"/>
        </w:rPr>
        <w:t>privind</w:t>
      </w:r>
      <w:r w:rsidR="00F13260" w:rsidRPr="001970CC">
        <w:rPr>
          <w:szCs w:val="24"/>
          <w:lang w:val="ro-RO"/>
        </w:rPr>
        <w:t xml:space="preserve"> </w:t>
      </w:r>
      <w:r w:rsidRPr="001970CC">
        <w:rPr>
          <w:szCs w:val="24"/>
          <w:lang w:val="ro-RO"/>
        </w:rPr>
        <w:t>implicarea</w:t>
      </w:r>
      <w:r w:rsidR="00F13260" w:rsidRPr="001970CC">
        <w:rPr>
          <w:szCs w:val="24"/>
          <w:lang w:val="ro-RO"/>
        </w:rPr>
        <w:t xml:space="preserve"> </w:t>
      </w:r>
      <w:r w:rsidRPr="001970CC">
        <w:rPr>
          <w:szCs w:val="24"/>
          <w:lang w:val="ro-RO"/>
        </w:rPr>
        <w:t>beneficiarilor</w:t>
      </w:r>
      <w:r w:rsidR="00F13260" w:rsidRPr="001970CC">
        <w:rPr>
          <w:szCs w:val="24"/>
          <w:lang w:val="ro-RO"/>
        </w:rPr>
        <w:t xml:space="preserve"> </w:t>
      </w:r>
      <w:r w:rsidRPr="001970CC">
        <w:rPr>
          <w:szCs w:val="24"/>
          <w:lang w:val="ro-RO"/>
        </w:rPr>
        <w:t>în</w:t>
      </w:r>
      <w:r w:rsidR="00F13260" w:rsidRPr="001970CC">
        <w:rPr>
          <w:szCs w:val="24"/>
          <w:lang w:val="ro-RO"/>
        </w:rPr>
        <w:t xml:space="preserve"> </w:t>
      </w:r>
      <w:r w:rsidRPr="001970CC">
        <w:rPr>
          <w:szCs w:val="24"/>
          <w:lang w:val="ro-RO"/>
        </w:rPr>
        <w:t>viaţa</w:t>
      </w:r>
      <w:r w:rsidR="00F13260" w:rsidRPr="001970CC">
        <w:rPr>
          <w:szCs w:val="24"/>
          <w:lang w:val="ro-RO"/>
        </w:rPr>
        <w:t xml:space="preserve"> social </w:t>
      </w:r>
      <w:r w:rsidRPr="001970CC">
        <w:rPr>
          <w:szCs w:val="24"/>
          <w:lang w:val="ro-RO"/>
        </w:rPr>
        <w:t>şi</w:t>
      </w:r>
      <w:r w:rsidR="00F13260" w:rsidRPr="001970CC">
        <w:rPr>
          <w:szCs w:val="24"/>
          <w:lang w:val="ro-RO"/>
        </w:rPr>
        <w:t xml:space="preserve"> </w:t>
      </w:r>
      <w:r w:rsidRPr="001970CC">
        <w:rPr>
          <w:szCs w:val="24"/>
          <w:lang w:val="ro-RO"/>
        </w:rPr>
        <w:t xml:space="preserve">civică a comunităţii </w:t>
      </w:r>
      <w:r w:rsidR="00F13260"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p>
    <w:p w14:paraId="31C1681E"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sunt diverse şi</w:t>
      </w:r>
      <w:r w:rsidR="00F13260" w:rsidRPr="001970CC">
        <w:rPr>
          <w:szCs w:val="24"/>
          <w:lang w:val="ro-RO"/>
        </w:rPr>
        <w:t xml:space="preserve"> </w:t>
      </w:r>
      <w:r w:rsidRPr="001970CC">
        <w:rPr>
          <w:szCs w:val="24"/>
          <w:lang w:val="ro-RO"/>
        </w:rPr>
        <w:t>constau</w:t>
      </w:r>
      <w:r w:rsidR="00F13260" w:rsidRPr="001970CC">
        <w:rPr>
          <w:szCs w:val="24"/>
          <w:lang w:val="ro-RO"/>
        </w:rPr>
        <w:t xml:space="preserve"> </w:t>
      </w:r>
      <w:r w:rsidRPr="001970CC">
        <w:rPr>
          <w:szCs w:val="24"/>
          <w:lang w:val="ro-RO"/>
        </w:rPr>
        <w:t>în:</w:t>
      </w:r>
    </w:p>
    <w:p w14:paraId="63C40F6D"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cunoaşterea</w:t>
      </w:r>
      <w:r w:rsidR="00F13260" w:rsidRPr="001970CC">
        <w:rPr>
          <w:szCs w:val="24"/>
          <w:lang w:val="ro-RO"/>
        </w:rPr>
        <w:t xml:space="preserve"> </w:t>
      </w:r>
      <w:r w:rsidRPr="001970CC">
        <w:rPr>
          <w:szCs w:val="24"/>
          <w:lang w:val="ro-RO"/>
        </w:rPr>
        <w:t>mediului social;</w:t>
      </w:r>
    </w:p>
    <w:p w14:paraId="7390C234" w14:textId="77777777" w:rsidR="00AE3401" w:rsidRPr="001970CC" w:rsidRDefault="00AE3401" w:rsidP="001D0D5B">
      <w:pPr>
        <w:jc w:val="both"/>
        <w:rPr>
          <w:b/>
          <w:sz w:val="24"/>
          <w:szCs w:val="24"/>
          <w:lang w:val="ro-RO" w:eastAsia="en-US"/>
        </w:rPr>
      </w:pPr>
      <w:r w:rsidRPr="001970CC">
        <w:rPr>
          <w:sz w:val="24"/>
          <w:szCs w:val="24"/>
          <w:lang w:val="ro-RO"/>
        </w:rPr>
        <w:t>- stimularea/învăţarea</w:t>
      </w:r>
      <w:r w:rsidR="00F13260" w:rsidRPr="001970CC">
        <w:rPr>
          <w:sz w:val="24"/>
          <w:szCs w:val="24"/>
          <w:lang w:val="ro-RO"/>
        </w:rPr>
        <w:t xml:space="preserve"> </w:t>
      </w:r>
      <w:r w:rsidRPr="001970CC">
        <w:rPr>
          <w:sz w:val="24"/>
          <w:szCs w:val="24"/>
          <w:lang w:val="ro-RO"/>
        </w:rPr>
        <w:t>unui</w:t>
      </w:r>
      <w:r w:rsidR="00F13260" w:rsidRPr="001970CC">
        <w:rPr>
          <w:sz w:val="24"/>
          <w:szCs w:val="24"/>
          <w:lang w:val="ro-RO"/>
        </w:rPr>
        <w:t xml:space="preserve"> </w:t>
      </w:r>
      <w:r w:rsidRPr="001970CC">
        <w:rPr>
          <w:sz w:val="24"/>
          <w:szCs w:val="24"/>
          <w:lang w:val="ro-RO"/>
        </w:rPr>
        <w:t>comportament</w:t>
      </w:r>
      <w:r w:rsidR="00F13260" w:rsidRPr="001970CC">
        <w:rPr>
          <w:sz w:val="24"/>
          <w:szCs w:val="24"/>
          <w:lang w:val="ro-RO"/>
        </w:rPr>
        <w:t xml:space="preserve"> </w:t>
      </w:r>
      <w:r w:rsidRPr="001970CC">
        <w:rPr>
          <w:sz w:val="24"/>
          <w:szCs w:val="24"/>
          <w:lang w:val="ro-RO"/>
        </w:rPr>
        <w:t>adecvat</w:t>
      </w:r>
      <w:r w:rsidR="00F13260" w:rsidRPr="001970CC">
        <w:rPr>
          <w:sz w:val="24"/>
          <w:szCs w:val="24"/>
          <w:lang w:val="ro-RO"/>
        </w:rPr>
        <w:t xml:space="preserve"> </w:t>
      </w:r>
      <w:r w:rsidRPr="001970CC">
        <w:rPr>
          <w:sz w:val="24"/>
          <w:szCs w:val="24"/>
          <w:lang w:val="ro-RO"/>
        </w:rPr>
        <w:t>situaţiilor</w:t>
      </w:r>
      <w:r w:rsidR="00F13260" w:rsidRPr="001970CC">
        <w:rPr>
          <w:sz w:val="24"/>
          <w:szCs w:val="24"/>
          <w:lang w:val="ro-RO"/>
        </w:rPr>
        <w:t xml:space="preserve"> </w:t>
      </w:r>
      <w:r w:rsidRPr="001970CC">
        <w:rPr>
          <w:sz w:val="24"/>
          <w:szCs w:val="24"/>
          <w:lang w:val="ro-RO"/>
        </w:rPr>
        <w:t xml:space="preserve">sociale; </w:t>
      </w:r>
    </w:p>
    <w:p w14:paraId="13773D87" w14:textId="77777777" w:rsidR="00AE3401" w:rsidRPr="001970CC" w:rsidRDefault="00AE3401" w:rsidP="001D0D5B">
      <w:pPr>
        <w:jc w:val="both"/>
        <w:rPr>
          <w:b/>
          <w:sz w:val="24"/>
          <w:szCs w:val="24"/>
          <w:lang w:val="ro-RO" w:eastAsia="en-US"/>
        </w:rPr>
      </w:pPr>
      <w:r w:rsidRPr="001970CC">
        <w:rPr>
          <w:sz w:val="24"/>
          <w:szCs w:val="24"/>
          <w:lang w:val="ro-RO"/>
        </w:rPr>
        <w:t>- implicarea</w:t>
      </w:r>
      <w:r w:rsidR="00F13260" w:rsidRPr="001970CC">
        <w:rPr>
          <w:sz w:val="24"/>
          <w:szCs w:val="24"/>
          <w:lang w:val="ro-RO"/>
        </w:rPr>
        <w:t xml:space="preserve"> </w:t>
      </w:r>
      <w:r w:rsidRPr="001970CC">
        <w:rPr>
          <w:sz w:val="24"/>
          <w:szCs w:val="24"/>
          <w:lang w:val="ro-RO"/>
        </w:rPr>
        <w:t>în</w:t>
      </w:r>
      <w:r w:rsidR="00F13260" w:rsidRPr="001970CC">
        <w:rPr>
          <w:sz w:val="24"/>
          <w:szCs w:val="24"/>
          <w:lang w:val="ro-RO"/>
        </w:rPr>
        <w:t xml:space="preserve"> </w:t>
      </w:r>
      <w:r w:rsidRPr="001970CC">
        <w:rPr>
          <w:sz w:val="24"/>
          <w:szCs w:val="24"/>
          <w:lang w:val="ro-RO"/>
        </w:rPr>
        <w:t>activităţi sportive, culturale, artistice</w:t>
      </w:r>
      <w:r w:rsidR="00F13260" w:rsidRPr="001970CC">
        <w:rPr>
          <w:sz w:val="24"/>
          <w:szCs w:val="24"/>
          <w:lang w:val="ro-RO"/>
        </w:rPr>
        <w:t xml:space="preserve"> </w:t>
      </w:r>
      <w:r w:rsidRPr="001970CC">
        <w:rPr>
          <w:sz w:val="24"/>
          <w:szCs w:val="24"/>
          <w:lang w:val="ro-RO"/>
        </w:rPr>
        <w:t>desfăşurate</w:t>
      </w:r>
      <w:r w:rsidR="00F13260" w:rsidRPr="001970CC">
        <w:rPr>
          <w:sz w:val="24"/>
          <w:szCs w:val="24"/>
          <w:lang w:val="ro-RO"/>
        </w:rPr>
        <w:t xml:space="preserve"> </w:t>
      </w:r>
      <w:r w:rsidRPr="001970CC">
        <w:rPr>
          <w:sz w:val="24"/>
          <w:szCs w:val="24"/>
          <w:lang w:val="ro-RO"/>
        </w:rPr>
        <w:t>în</w:t>
      </w:r>
      <w:r w:rsidR="00F13260" w:rsidRPr="001970CC">
        <w:rPr>
          <w:sz w:val="24"/>
          <w:szCs w:val="24"/>
          <w:lang w:val="ro-RO"/>
        </w:rPr>
        <w:t xml:space="preserve"> </w:t>
      </w:r>
      <w:r w:rsidRPr="001970CC">
        <w:rPr>
          <w:sz w:val="24"/>
          <w:szCs w:val="24"/>
          <w:lang w:val="ro-RO"/>
        </w:rPr>
        <w:t>comunitate;</w:t>
      </w:r>
    </w:p>
    <w:p w14:paraId="6080289A" w14:textId="77777777" w:rsidR="00AE3401" w:rsidRPr="001970CC" w:rsidRDefault="00AE3401" w:rsidP="00061747">
      <w:pPr>
        <w:pStyle w:val="ListParagraph"/>
        <w:numPr>
          <w:ilvl w:val="0"/>
          <w:numId w:val="10"/>
        </w:numPr>
        <w:ind w:left="0" w:firstLine="0"/>
        <w:jc w:val="both"/>
        <w:rPr>
          <w:sz w:val="24"/>
          <w:szCs w:val="24"/>
          <w:lang w:val="ro-RO"/>
        </w:rPr>
      </w:pPr>
      <w:r w:rsidRPr="001970CC">
        <w:rPr>
          <w:sz w:val="24"/>
          <w:szCs w:val="24"/>
          <w:lang w:val="ro-RO"/>
        </w:rPr>
        <w:t>participarea la acţiuni de recreere</w:t>
      </w:r>
      <w:r w:rsidR="00F13260" w:rsidRPr="001970CC">
        <w:rPr>
          <w:sz w:val="24"/>
          <w:szCs w:val="24"/>
          <w:lang w:val="ro-RO"/>
        </w:rPr>
        <w:t xml:space="preserve"> </w:t>
      </w:r>
      <w:r w:rsidRPr="001970CC">
        <w:rPr>
          <w:sz w:val="24"/>
          <w:szCs w:val="24"/>
          <w:lang w:val="ro-RO"/>
        </w:rPr>
        <w:t>şi</w:t>
      </w:r>
      <w:r w:rsidR="00F13260" w:rsidRPr="001970CC">
        <w:rPr>
          <w:sz w:val="24"/>
          <w:szCs w:val="24"/>
          <w:lang w:val="ro-RO"/>
        </w:rPr>
        <w:t xml:space="preserve"> </w:t>
      </w:r>
      <w:r w:rsidRPr="001970CC">
        <w:rPr>
          <w:sz w:val="24"/>
          <w:szCs w:val="24"/>
          <w:lang w:val="ro-RO"/>
        </w:rPr>
        <w:t>petrecere a timpului liber, la acţiuni de meşteşugărit, vizite, altele;</w:t>
      </w:r>
      <w:r w:rsidRPr="001970CC">
        <w:rPr>
          <w:sz w:val="24"/>
          <w:szCs w:val="24"/>
          <w:lang w:val="ro-RO"/>
        </w:rPr>
        <w:tab/>
      </w:r>
    </w:p>
    <w:p w14:paraId="2FA27D81"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F13260" w:rsidRPr="001970CC">
        <w:rPr>
          <w:szCs w:val="24"/>
          <w:lang w:val="ro-RO"/>
        </w:rPr>
        <w:t xml:space="preserve"> </w:t>
      </w:r>
      <w:r w:rsidRPr="001970CC">
        <w:rPr>
          <w:szCs w:val="24"/>
          <w:lang w:val="ro-RO"/>
        </w:rPr>
        <w:t>implicat</w:t>
      </w:r>
      <w:r w:rsidR="00F13260" w:rsidRPr="001970CC">
        <w:rPr>
          <w:szCs w:val="24"/>
          <w:lang w:val="ro-RO"/>
        </w:rPr>
        <w:t xml:space="preserve"> </w:t>
      </w:r>
      <w:r w:rsidRPr="001970CC">
        <w:rPr>
          <w:szCs w:val="24"/>
          <w:lang w:val="ro-RO"/>
        </w:rPr>
        <w:t>în</w:t>
      </w:r>
      <w:r w:rsidR="00F13260" w:rsidRPr="001970CC">
        <w:rPr>
          <w:szCs w:val="24"/>
          <w:lang w:val="ro-RO"/>
        </w:rPr>
        <w:t xml:space="preserve"> </w:t>
      </w:r>
      <w:r w:rsidRPr="001970CC">
        <w:rPr>
          <w:szCs w:val="24"/>
          <w:lang w:val="ro-RO"/>
        </w:rPr>
        <w:t>efectuarea</w:t>
      </w:r>
      <w:r w:rsidR="00F13260" w:rsidRPr="001970CC">
        <w:rPr>
          <w:szCs w:val="24"/>
          <w:lang w:val="ro-RO"/>
        </w:rPr>
        <w:t xml:space="preserve"> </w:t>
      </w:r>
      <w:r w:rsidRPr="001970CC">
        <w:rPr>
          <w:szCs w:val="24"/>
          <w:lang w:val="ro-RO"/>
        </w:rPr>
        <w:t>activităţilor de integrare</w:t>
      </w:r>
      <w:r w:rsidR="00F13260" w:rsidRPr="001970CC">
        <w:rPr>
          <w:szCs w:val="24"/>
          <w:lang w:val="ro-RO"/>
        </w:rPr>
        <w:t xml:space="preserve"> </w:t>
      </w:r>
      <w:r w:rsidRPr="001970CC">
        <w:rPr>
          <w:szCs w:val="24"/>
          <w:lang w:val="ro-RO"/>
        </w:rPr>
        <w:t>şi</w:t>
      </w:r>
      <w:r w:rsidR="00F13260" w:rsidRPr="001970CC">
        <w:rPr>
          <w:szCs w:val="24"/>
          <w:lang w:val="ro-RO"/>
        </w:rPr>
        <w:t xml:space="preserve"> </w:t>
      </w:r>
      <w:r w:rsidRPr="001970CC">
        <w:rPr>
          <w:szCs w:val="24"/>
          <w:lang w:val="ro-RO"/>
        </w:rPr>
        <w:t>participare</w:t>
      </w:r>
      <w:r w:rsidR="00F13260" w:rsidRPr="001970CC">
        <w:rPr>
          <w:szCs w:val="24"/>
          <w:lang w:val="ro-RO"/>
        </w:rPr>
        <w:t xml:space="preserve"> socială </w:t>
      </w:r>
      <w:r w:rsidRPr="001970CC">
        <w:rPr>
          <w:szCs w:val="24"/>
          <w:lang w:val="ro-RO"/>
        </w:rPr>
        <w:t>şi</w:t>
      </w:r>
      <w:r w:rsidR="00F13260" w:rsidRPr="001970CC">
        <w:rPr>
          <w:szCs w:val="24"/>
          <w:lang w:val="ro-RO"/>
        </w:rPr>
        <w:t xml:space="preserve"> </w:t>
      </w:r>
      <w:r w:rsidRPr="001970CC">
        <w:rPr>
          <w:szCs w:val="24"/>
          <w:lang w:val="ro-RO"/>
        </w:rPr>
        <w:t>civică</w:t>
      </w:r>
      <w:r w:rsidR="00F13260" w:rsidRPr="001970CC">
        <w:rPr>
          <w:szCs w:val="24"/>
          <w:lang w:val="ro-RO"/>
        </w:rPr>
        <w:t xml:space="preserve"> </w:t>
      </w:r>
      <w:r w:rsidRPr="001970CC">
        <w:rPr>
          <w:szCs w:val="24"/>
          <w:lang w:val="ro-RO"/>
        </w:rPr>
        <w:t xml:space="preserve">este: asistent social, psiholog, kinetoterapeut, </w:t>
      </w:r>
      <w:r w:rsidR="008653FB" w:rsidRPr="001970CC">
        <w:rPr>
          <w:szCs w:val="24"/>
          <w:lang w:val="ro-RO"/>
        </w:rPr>
        <w:t>educator, terapeut</w:t>
      </w:r>
      <w:r w:rsidR="00F13260" w:rsidRPr="001970CC">
        <w:rPr>
          <w:szCs w:val="24"/>
          <w:lang w:val="ro-RO"/>
        </w:rPr>
        <w:t xml:space="preserve"> </w:t>
      </w:r>
      <w:r w:rsidR="008653FB" w:rsidRPr="001970CC">
        <w:rPr>
          <w:szCs w:val="24"/>
          <w:lang w:val="ro-RO"/>
        </w:rPr>
        <w:t>ocupațional</w:t>
      </w:r>
      <w:r w:rsidRPr="001970CC">
        <w:rPr>
          <w:szCs w:val="24"/>
          <w:lang w:val="ro-RO"/>
        </w:rPr>
        <w:t>, care foloseşte ca instrument de lucru</w:t>
      </w:r>
      <w:r w:rsidR="00F13260" w:rsidRPr="001970CC">
        <w:rPr>
          <w:szCs w:val="24"/>
          <w:lang w:val="ro-RO"/>
        </w:rPr>
        <w:t xml:space="preserve"> </w:t>
      </w:r>
      <w:r w:rsidRPr="001970CC">
        <w:rPr>
          <w:i/>
          <w:szCs w:val="24"/>
          <w:lang w:val="ro-RO"/>
        </w:rPr>
        <w:t>Fişa</w:t>
      </w:r>
      <w:r w:rsidR="00F13260" w:rsidRPr="001970CC">
        <w:rPr>
          <w:i/>
          <w:szCs w:val="24"/>
          <w:lang w:val="ro-RO"/>
        </w:rPr>
        <w:t xml:space="preserve"> </w:t>
      </w:r>
      <w:r w:rsidRPr="001970CC">
        <w:rPr>
          <w:i/>
          <w:szCs w:val="24"/>
          <w:lang w:val="ro-RO"/>
        </w:rPr>
        <w:t>beneficiarului,</w:t>
      </w:r>
      <w:r w:rsidR="00F13260" w:rsidRPr="001970CC">
        <w:rPr>
          <w:i/>
          <w:szCs w:val="24"/>
          <w:lang w:val="ro-RO"/>
        </w:rPr>
        <w:t xml:space="preserve"> </w:t>
      </w:r>
      <w:r w:rsidRPr="001970CC">
        <w:rPr>
          <w:szCs w:val="24"/>
          <w:lang w:val="ro-RO"/>
        </w:rPr>
        <w:t>în care consemnează</w:t>
      </w:r>
      <w:r w:rsidR="00F13260" w:rsidRPr="001970CC">
        <w:rPr>
          <w:szCs w:val="24"/>
          <w:lang w:val="ro-RO"/>
        </w:rPr>
        <w:t xml:space="preserve"> </w:t>
      </w:r>
      <w:r w:rsidRPr="001970CC">
        <w:rPr>
          <w:szCs w:val="24"/>
          <w:lang w:val="ro-RO"/>
        </w:rPr>
        <w:t>intervenţia</w:t>
      </w:r>
      <w:r w:rsidR="00F13260" w:rsidRPr="001970CC">
        <w:rPr>
          <w:szCs w:val="24"/>
          <w:lang w:val="ro-RO"/>
        </w:rPr>
        <w:t xml:space="preserve"> </w:t>
      </w:r>
      <w:r w:rsidRPr="001970CC">
        <w:rPr>
          <w:szCs w:val="24"/>
          <w:lang w:val="ro-RO"/>
        </w:rPr>
        <w:t>şi</w:t>
      </w:r>
      <w:r w:rsidR="00F13260" w:rsidRPr="001970CC">
        <w:rPr>
          <w:szCs w:val="24"/>
          <w:lang w:val="ro-RO"/>
        </w:rPr>
        <w:t xml:space="preserve"> </w:t>
      </w:r>
      <w:r w:rsidRPr="001970CC">
        <w:rPr>
          <w:szCs w:val="24"/>
          <w:lang w:val="ro-RO"/>
        </w:rPr>
        <w:t>durata</w:t>
      </w:r>
      <w:r w:rsidR="00F13260" w:rsidRPr="001970CC">
        <w:rPr>
          <w:szCs w:val="24"/>
          <w:lang w:val="ro-RO"/>
        </w:rPr>
        <w:t xml:space="preserve"> </w:t>
      </w:r>
      <w:r w:rsidRPr="001970CC">
        <w:rPr>
          <w:szCs w:val="24"/>
          <w:lang w:val="ro-RO"/>
        </w:rPr>
        <w:t xml:space="preserve">acesteia. </w:t>
      </w:r>
    </w:p>
    <w:p w14:paraId="07B58460" w14:textId="77777777" w:rsidR="00AE3401" w:rsidRPr="001970CC" w:rsidRDefault="00AE3401" w:rsidP="001D0D5B">
      <w:pPr>
        <w:jc w:val="both"/>
        <w:rPr>
          <w:b/>
          <w:sz w:val="24"/>
          <w:szCs w:val="24"/>
          <w:lang w:val="ro-RO" w:eastAsia="en-US"/>
        </w:rPr>
      </w:pPr>
    </w:p>
    <w:p w14:paraId="59A4076D" w14:textId="77777777" w:rsidR="00AE3401" w:rsidRPr="001970CC" w:rsidRDefault="00AE3401" w:rsidP="001D0D5B">
      <w:pPr>
        <w:jc w:val="both"/>
        <w:rPr>
          <w:bCs/>
          <w:sz w:val="24"/>
          <w:szCs w:val="24"/>
          <w:lang w:val="ro-RO" w:eastAsia="en-US"/>
        </w:rPr>
      </w:pPr>
      <w:r w:rsidRPr="001970CC">
        <w:rPr>
          <w:b/>
          <w:sz w:val="24"/>
          <w:szCs w:val="24"/>
          <w:lang w:val="ro-RO" w:eastAsia="en-US"/>
        </w:rPr>
        <w:t xml:space="preserve">15. </w:t>
      </w:r>
      <w:r w:rsidRPr="001970CC">
        <w:rPr>
          <w:bCs/>
          <w:sz w:val="24"/>
          <w:szCs w:val="24"/>
          <w:u w:val="single"/>
          <w:lang w:val="ro-RO" w:eastAsia="en-US"/>
        </w:rPr>
        <w:t>Asistenţă pentru sănătate</w:t>
      </w:r>
      <w:r w:rsidRPr="001970CC">
        <w:rPr>
          <w:bCs/>
          <w:sz w:val="24"/>
          <w:szCs w:val="24"/>
          <w:lang w:val="ro-RO" w:eastAsia="en-US"/>
        </w:rPr>
        <w:t xml:space="preserve">; </w:t>
      </w:r>
    </w:p>
    <w:p w14:paraId="04BDD56A" w14:textId="77777777" w:rsidR="00AE3401" w:rsidRPr="001970CC" w:rsidRDefault="00AE3401" w:rsidP="00061747">
      <w:pPr>
        <w:pStyle w:val="ListParagraph"/>
        <w:numPr>
          <w:ilvl w:val="0"/>
          <w:numId w:val="10"/>
        </w:numPr>
        <w:autoSpaceDE w:val="0"/>
        <w:autoSpaceDN w:val="0"/>
        <w:adjustRightInd w:val="0"/>
        <w:ind w:left="0" w:firstLine="0"/>
        <w:jc w:val="both"/>
        <w:rPr>
          <w:sz w:val="24"/>
          <w:szCs w:val="24"/>
          <w:lang w:val="ro-RO" w:eastAsia="en-US"/>
        </w:rPr>
      </w:pPr>
      <w:r w:rsidRPr="001970CC">
        <w:rPr>
          <w:sz w:val="24"/>
          <w:szCs w:val="24"/>
          <w:lang w:val="ro-RO"/>
        </w:rPr>
        <w:t xml:space="preserve">Activităţile de asistenţă pentru sănătate </w:t>
      </w:r>
      <w:r w:rsidR="00372278" w:rsidRPr="001970CC">
        <w:rPr>
          <w:sz w:val="24"/>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p>
    <w:p w14:paraId="01B0FDCE" w14:textId="77777777" w:rsidR="00AE3401" w:rsidRPr="001970CC" w:rsidRDefault="00AE3401" w:rsidP="001D0D5B">
      <w:pPr>
        <w:pStyle w:val="NormalWeb"/>
        <w:spacing w:before="0" w:beforeAutospacing="0" w:after="0" w:afterAutospacing="0"/>
        <w:jc w:val="both"/>
        <w:rPr>
          <w:bCs/>
          <w:szCs w:val="24"/>
          <w:lang w:val="ro-RO"/>
        </w:rPr>
      </w:pPr>
      <w:r w:rsidRPr="001970CC">
        <w:rPr>
          <w:szCs w:val="24"/>
          <w:lang w:val="ro-RO"/>
        </w:rPr>
        <w:t xml:space="preserve">● </w:t>
      </w:r>
      <w:r w:rsidRPr="001970CC">
        <w:rPr>
          <w:szCs w:val="24"/>
          <w:lang w:val="ro-RO"/>
        </w:rPr>
        <w:tab/>
        <w:t>În</w:t>
      </w:r>
      <w:r w:rsidR="00372278" w:rsidRPr="001970CC">
        <w:rPr>
          <w:szCs w:val="24"/>
          <w:lang w:val="ro-RO"/>
        </w:rPr>
        <w:t xml:space="preserve"> </w:t>
      </w:r>
      <w:r w:rsidRPr="001970CC">
        <w:rPr>
          <w:szCs w:val="24"/>
          <w:lang w:val="ro-RO"/>
        </w:rPr>
        <w:t>cazul</w:t>
      </w:r>
      <w:r w:rsidR="00372278" w:rsidRPr="001970CC">
        <w:rPr>
          <w:szCs w:val="24"/>
          <w:lang w:val="ro-RO"/>
        </w:rPr>
        <w:t xml:space="preserve"> </w:t>
      </w:r>
      <w:r w:rsidRPr="001970CC">
        <w:rPr>
          <w:szCs w:val="24"/>
          <w:lang w:val="ro-RO"/>
        </w:rPr>
        <w:t>centrului, pentru</w:t>
      </w:r>
      <w:r w:rsidR="00372278" w:rsidRPr="001970CC">
        <w:rPr>
          <w:szCs w:val="24"/>
          <w:lang w:val="ro-RO"/>
        </w:rPr>
        <w:t xml:space="preserve"> </w:t>
      </w:r>
      <w:r w:rsidRPr="001970CC">
        <w:rPr>
          <w:szCs w:val="24"/>
          <w:lang w:val="ro-RO"/>
        </w:rPr>
        <w:t>beneficiarii care necesită</w:t>
      </w:r>
      <w:r w:rsidR="00372278" w:rsidRPr="001970CC">
        <w:rPr>
          <w:szCs w:val="24"/>
          <w:lang w:val="ro-RO"/>
        </w:rPr>
        <w:t xml:space="preserve"> </w:t>
      </w:r>
      <w:r w:rsidRPr="001970CC">
        <w:rPr>
          <w:szCs w:val="24"/>
          <w:lang w:val="ro-RO"/>
        </w:rPr>
        <w:t>tratament medical permanent şi</w:t>
      </w:r>
      <w:r w:rsidR="00372278" w:rsidRPr="001970CC">
        <w:rPr>
          <w:szCs w:val="24"/>
          <w:lang w:val="ro-RO"/>
        </w:rPr>
        <w:t xml:space="preserve"> </w:t>
      </w:r>
      <w:r w:rsidRPr="001970CC">
        <w:rPr>
          <w:szCs w:val="24"/>
          <w:lang w:val="ro-RO"/>
        </w:rPr>
        <w:t>supravegheat, personalul</w:t>
      </w:r>
      <w:r w:rsidR="00372278" w:rsidRPr="001970CC">
        <w:rPr>
          <w:szCs w:val="24"/>
          <w:lang w:val="ro-RO"/>
        </w:rPr>
        <w:t xml:space="preserve"> </w:t>
      </w:r>
      <w:r w:rsidRPr="001970CC">
        <w:rPr>
          <w:szCs w:val="24"/>
          <w:lang w:val="ro-RO"/>
        </w:rPr>
        <w:t>responsabilizat</w:t>
      </w:r>
      <w:r w:rsidR="00372278" w:rsidRPr="001970CC">
        <w:rPr>
          <w:szCs w:val="24"/>
          <w:lang w:val="ro-RO"/>
        </w:rPr>
        <w:t xml:space="preserve"> </w:t>
      </w:r>
      <w:r w:rsidRPr="001970CC">
        <w:rPr>
          <w:szCs w:val="24"/>
          <w:lang w:val="ro-RO"/>
        </w:rPr>
        <w:t>consemnează</w:t>
      </w:r>
      <w:r w:rsidR="00372278" w:rsidRPr="001970CC">
        <w:rPr>
          <w:szCs w:val="24"/>
          <w:lang w:val="ro-RO"/>
        </w:rPr>
        <w:t xml:space="preserve"> </w:t>
      </w:r>
      <w:r w:rsidRPr="001970CC">
        <w:rPr>
          <w:szCs w:val="24"/>
          <w:lang w:val="ro-RO"/>
        </w:rPr>
        <w:t>zilnic</w:t>
      </w:r>
      <w:r w:rsidR="00372278" w:rsidRPr="001970CC">
        <w:rPr>
          <w:szCs w:val="24"/>
          <w:lang w:val="ro-RO"/>
        </w:rPr>
        <w:t xml:space="preserve"> </w:t>
      </w:r>
      <w:r w:rsidRPr="001970CC">
        <w:rPr>
          <w:szCs w:val="24"/>
          <w:lang w:val="ro-RO"/>
        </w:rPr>
        <w:t>sau, după</w:t>
      </w:r>
      <w:r w:rsidR="00372278" w:rsidRPr="001970CC">
        <w:rPr>
          <w:szCs w:val="24"/>
          <w:lang w:val="ro-RO"/>
        </w:rPr>
        <w:t xml:space="preserve"> </w:t>
      </w:r>
      <w:r w:rsidRPr="001970CC">
        <w:rPr>
          <w:szCs w:val="24"/>
          <w:lang w:val="ro-RO"/>
        </w:rPr>
        <w:t>caz, săptămânal, medicaţia</w:t>
      </w:r>
      <w:r w:rsidR="00372278" w:rsidRPr="001970CC">
        <w:rPr>
          <w:szCs w:val="24"/>
          <w:lang w:val="ro-RO"/>
        </w:rPr>
        <w:t xml:space="preserve"> </w:t>
      </w:r>
      <w:r w:rsidRPr="001970CC">
        <w:rPr>
          <w:szCs w:val="24"/>
          <w:lang w:val="ro-RO"/>
        </w:rPr>
        <w:t>acordată</w:t>
      </w:r>
      <w:r w:rsidR="00372278" w:rsidRPr="001970CC">
        <w:rPr>
          <w:szCs w:val="24"/>
          <w:lang w:val="ro-RO"/>
        </w:rPr>
        <w:t xml:space="preserve"> </w:t>
      </w:r>
      <w:r w:rsidRPr="001970CC">
        <w:rPr>
          <w:szCs w:val="24"/>
          <w:lang w:val="ro-RO"/>
        </w:rPr>
        <w:t>şi date despre</w:t>
      </w:r>
      <w:r w:rsidR="00372278" w:rsidRPr="001970CC">
        <w:rPr>
          <w:szCs w:val="24"/>
          <w:lang w:val="ro-RO"/>
        </w:rPr>
        <w:t xml:space="preserve"> </w:t>
      </w:r>
      <w:r w:rsidRPr="001970CC">
        <w:rPr>
          <w:szCs w:val="24"/>
          <w:lang w:val="ro-RO"/>
        </w:rPr>
        <w:t>starea</w:t>
      </w:r>
      <w:r w:rsidR="00372278" w:rsidRPr="001970CC">
        <w:rPr>
          <w:szCs w:val="24"/>
          <w:lang w:val="ro-RO"/>
        </w:rPr>
        <w:t xml:space="preserve"> general </w:t>
      </w:r>
      <w:r w:rsidRPr="001970CC">
        <w:rPr>
          <w:szCs w:val="24"/>
          <w:lang w:val="ro-RO"/>
        </w:rPr>
        <w:t>în</w:t>
      </w:r>
      <w:r w:rsidR="00372278" w:rsidRPr="001970CC">
        <w:rPr>
          <w:szCs w:val="24"/>
          <w:lang w:val="ro-RO"/>
        </w:rPr>
        <w:t xml:space="preserve"> </w:t>
      </w:r>
      <w:r w:rsidRPr="001970CC">
        <w:rPr>
          <w:i/>
          <w:iCs/>
          <w:szCs w:val="24"/>
          <w:lang w:val="ro-RO"/>
        </w:rPr>
        <w:t>Fişa de monitorizare a stării de sănătate</w:t>
      </w:r>
      <w:r w:rsidRPr="001970CC">
        <w:rPr>
          <w:szCs w:val="24"/>
          <w:lang w:val="ro-RO"/>
        </w:rPr>
        <w:t>;</w:t>
      </w:r>
    </w:p>
    <w:p w14:paraId="7E058772"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Beneficiarul</w:t>
      </w:r>
      <w:r w:rsidR="00372278" w:rsidRPr="001970CC">
        <w:rPr>
          <w:szCs w:val="24"/>
          <w:lang w:val="ro-RO"/>
        </w:rPr>
        <w:t xml:space="preserve"> </w:t>
      </w:r>
      <w:r w:rsidRPr="001970CC">
        <w:rPr>
          <w:szCs w:val="24"/>
          <w:lang w:val="ro-RO"/>
        </w:rPr>
        <w:t>este</w:t>
      </w:r>
      <w:r w:rsidR="00372278" w:rsidRPr="001970CC">
        <w:rPr>
          <w:szCs w:val="24"/>
          <w:lang w:val="ro-RO"/>
        </w:rPr>
        <w:t xml:space="preserve"> </w:t>
      </w:r>
      <w:r w:rsidRPr="001970CC">
        <w:rPr>
          <w:szCs w:val="24"/>
          <w:lang w:val="ro-RO"/>
        </w:rPr>
        <w:t>înscris la medicul de familie, sprijinit/încurajat</w:t>
      </w:r>
      <w:r w:rsidR="00372278" w:rsidRPr="001970CC">
        <w:rPr>
          <w:szCs w:val="24"/>
          <w:lang w:val="ro-RO"/>
        </w:rPr>
        <w:t xml:space="preserve"> </w:t>
      </w:r>
      <w:r w:rsidRPr="001970CC">
        <w:rPr>
          <w:szCs w:val="24"/>
          <w:lang w:val="ro-RO"/>
        </w:rPr>
        <w:t>privind</w:t>
      </w:r>
      <w:r w:rsidR="00372278" w:rsidRPr="001970CC">
        <w:rPr>
          <w:szCs w:val="24"/>
          <w:lang w:val="ro-RO"/>
        </w:rPr>
        <w:t xml:space="preserve"> </w:t>
      </w:r>
      <w:r w:rsidRPr="001970CC">
        <w:rPr>
          <w:szCs w:val="24"/>
          <w:lang w:val="ro-RO"/>
        </w:rPr>
        <w:t>accesul la serviciile de sănătate</w:t>
      </w:r>
      <w:r w:rsidR="00372278" w:rsidRPr="001970CC">
        <w:rPr>
          <w:szCs w:val="24"/>
          <w:lang w:val="ro-RO"/>
        </w:rPr>
        <w:t xml:space="preserve"> </w:t>
      </w:r>
      <w:r w:rsidRPr="001970CC">
        <w:rPr>
          <w:szCs w:val="24"/>
          <w:lang w:val="ro-RO"/>
        </w:rPr>
        <w:t>furnizate</w:t>
      </w:r>
      <w:r w:rsidR="00372278" w:rsidRPr="001970CC">
        <w:rPr>
          <w:szCs w:val="24"/>
          <w:lang w:val="ro-RO"/>
        </w:rPr>
        <w:t xml:space="preserve"> </w:t>
      </w:r>
      <w:r w:rsidRPr="001970CC">
        <w:rPr>
          <w:szCs w:val="24"/>
          <w:lang w:val="ro-RO"/>
        </w:rPr>
        <w:t>în</w:t>
      </w:r>
      <w:r w:rsidR="00372278" w:rsidRPr="001970CC">
        <w:rPr>
          <w:szCs w:val="24"/>
          <w:lang w:val="ro-RO"/>
        </w:rPr>
        <w:t xml:space="preserve"> </w:t>
      </w:r>
      <w:r w:rsidRPr="001970CC">
        <w:rPr>
          <w:szCs w:val="24"/>
          <w:lang w:val="ro-RO"/>
        </w:rPr>
        <w:t xml:space="preserve">comunitate, </w:t>
      </w:r>
      <w:r w:rsidR="00372278" w:rsidRPr="001970CC">
        <w:rPr>
          <w:szCs w:val="24"/>
          <w:lang w:val="ro-RO"/>
        </w:rPr>
        <w:t xml:space="preserve">inclusive </w:t>
      </w:r>
      <w:r w:rsidRPr="001970CC">
        <w:rPr>
          <w:szCs w:val="24"/>
          <w:lang w:val="ro-RO"/>
        </w:rPr>
        <w:t>consiliere</w:t>
      </w:r>
      <w:r w:rsidR="00372278" w:rsidRPr="001970CC">
        <w:rPr>
          <w:szCs w:val="24"/>
          <w:lang w:val="ro-RO"/>
        </w:rPr>
        <w:t xml:space="preserve"> </w:t>
      </w:r>
      <w:r w:rsidRPr="001970CC">
        <w:rPr>
          <w:szCs w:val="24"/>
          <w:lang w:val="ro-RO"/>
        </w:rPr>
        <w:t>şi</w:t>
      </w:r>
      <w:r w:rsidR="00372278" w:rsidRPr="001970CC">
        <w:rPr>
          <w:szCs w:val="24"/>
          <w:lang w:val="ro-RO"/>
        </w:rPr>
        <w:t xml:space="preserve"> </w:t>
      </w:r>
      <w:r w:rsidRPr="001970CC">
        <w:rPr>
          <w:szCs w:val="24"/>
          <w:lang w:val="ro-RO"/>
        </w:rPr>
        <w:t>terapie, îngrijire</w:t>
      </w:r>
      <w:r w:rsidR="00372278" w:rsidRPr="001970CC">
        <w:rPr>
          <w:szCs w:val="24"/>
          <w:lang w:val="ro-RO"/>
        </w:rPr>
        <w:t xml:space="preserve"> </w:t>
      </w:r>
      <w:r w:rsidRPr="001970CC">
        <w:rPr>
          <w:szCs w:val="24"/>
          <w:lang w:val="ro-RO"/>
        </w:rPr>
        <w:t>stomatologică</w:t>
      </w:r>
      <w:r w:rsidR="00372278" w:rsidRPr="001970CC">
        <w:rPr>
          <w:szCs w:val="24"/>
          <w:lang w:val="ro-RO"/>
        </w:rPr>
        <w:t xml:space="preserve"> </w:t>
      </w:r>
      <w:r w:rsidRPr="001970CC">
        <w:rPr>
          <w:szCs w:val="24"/>
          <w:lang w:val="ro-RO"/>
        </w:rPr>
        <w:t>şi</w:t>
      </w:r>
      <w:r w:rsidR="00372278" w:rsidRPr="001970CC">
        <w:rPr>
          <w:szCs w:val="24"/>
          <w:lang w:val="ro-RO"/>
        </w:rPr>
        <w:t xml:space="preserve"> </w:t>
      </w:r>
      <w:r w:rsidRPr="001970CC">
        <w:rPr>
          <w:szCs w:val="24"/>
          <w:lang w:val="ro-RO"/>
        </w:rPr>
        <w:t>oftalmologică, alte</w:t>
      </w:r>
      <w:r w:rsidR="00372278" w:rsidRPr="001970CC">
        <w:rPr>
          <w:szCs w:val="24"/>
          <w:lang w:val="ro-RO"/>
        </w:rPr>
        <w:t xml:space="preserve"> </w:t>
      </w:r>
      <w:r w:rsidRPr="001970CC">
        <w:rPr>
          <w:szCs w:val="24"/>
          <w:lang w:val="ro-RO"/>
        </w:rPr>
        <w:t>terapii</w:t>
      </w:r>
      <w:r w:rsidR="00372278" w:rsidRPr="001970CC">
        <w:rPr>
          <w:szCs w:val="24"/>
          <w:lang w:val="ro-RO"/>
        </w:rPr>
        <w:t xml:space="preserve"> </w:t>
      </w:r>
      <w:r w:rsidRPr="001970CC">
        <w:rPr>
          <w:szCs w:val="24"/>
          <w:lang w:val="ro-RO"/>
        </w:rPr>
        <w:t>şi</w:t>
      </w:r>
      <w:r w:rsidR="00372278" w:rsidRPr="001970CC">
        <w:rPr>
          <w:szCs w:val="24"/>
          <w:lang w:val="ro-RO"/>
        </w:rPr>
        <w:t xml:space="preserve"> </w:t>
      </w:r>
      <w:r w:rsidRPr="001970CC">
        <w:rPr>
          <w:szCs w:val="24"/>
          <w:lang w:val="ro-RO"/>
        </w:rPr>
        <w:t>să</w:t>
      </w:r>
      <w:r w:rsidR="00372278" w:rsidRPr="001970CC">
        <w:rPr>
          <w:szCs w:val="24"/>
          <w:lang w:val="ro-RO"/>
        </w:rPr>
        <w:t xml:space="preserve"> </w:t>
      </w:r>
      <w:r w:rsidRPr="001970CC">
        <w:rPr>
          <w:szCs w:val="24"/>
          <w:lang w:val="ro-RO"/>
        </w:rPr>
        <w:t>înţeleagă</w:t>
      </w:r>
      <w:r w:rsidR="00372278" w:rsidRPr="001970CC">
        <w:rPr>
          <w:szCs w:val="24"/>
          <w:lang w:val="ro-RO"/>
        </w:rPr>
        <w:t xml:space="preserve"> </w:t>
      </w:r>
      <w:r w:rsidRPr="001970CC">
        <w:rPr>
          <w:szCs w:val="24"/>
          <w:lang w:val="ro-RO"/>
        </w:rPr>
        <w:t>starea</w:t>
      </w:r>
      <w:r w:rsidR="00372278" w:rsidRPr="001970CC">
        <w:rPr>
          <w:szCs w:val="24"/>
          <w:lang w:val="ro-RO"/>
        </w:rPr>
        <w:t xml:space="preserve"> </w:t>
      </w:r>
      <w:r w:rsidRPr="001970CC">
        <w:rPr>
          <w:szCs w:val="24"/>
          <w:lang w:val="ro-RO"/>
        </w:rPr>
        <w:t>sa de sănătate;</w:t>
      </w:r>
    </w:p>
    <w:p w14:paraId="352A28C9"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Centrul</w:t>
      </w:r>
      <w:r w:rsidR="00372278" w:rsidRPr="001970CC">
        <w:rPr>
          <w:szCs w:val="24"/>
          <w:lang w:val="ro-RO"/>
        </w:rPr>
        <w:t xml:space="preserve"> </w:t>
      </w:r>
      <w:r w:rsidRPr="001970CC">
        <w:rPr>
          <w:szCs w:val="24"/>
          <w:lang w:val="ro-RO"/>
        </w:rPr>
        <w:t>asigură</w:t>
      </w:r>
      <w:r w:rsidR="00372278" w:rsidRPr="001970CC">
        <w:rPr>
          <w:szCs w:val="24"/>
          <w:lang w:val="ro-RO"/>
        </w:rPr>
        <w:t xml:space="preserve"> </w:t>
      </w:r>
      <w:r w:rsidRPr="001970CC">
        <w:rPr>
          <w:szCs w:val="24"/>
          <w:lang w:val="ro-RO"/>
        </w:rPr>
        <w:t>beneficiarilor</w:t>
      </w:r>
      <w:r w:rsidR="00372278" w:rsidRPr="001970CC">
        <w:rPr>
          <w:szCs w:val="24"/>
          <w:lang w:val="ro-RO"/>
        </w:rPr>
        <w:t xml:space="preserve"> suport </w:t>
      </w:r>
      <w:r w:rsidRPr="001970CC">
        <w:rPr>
          <w:szCs w:val="24"/>
          <w:lang w:val="ro-RO"/>
        </w:rPr>
        <w:t>avizat, prin</w:t>
      </w:r>
      <w:r w:rsidR="00372278" w:rsidRPr="001970CC">
        <w:rPr>
          <w:szCs w:val="24"/>
          <w:lang w:val="ro-RO"/>
        </w:rPr>
        <w:t xml:space="preserve"> </w:t>
      </w:r>
      <w:r w:rsidRPr="001970CC">
        <w:rPr>
          <w:szCs w:val="24"/>
          <w:lang w:val="ro-RO"/>
        </w:rPr>
        <w:t>parteneriat cu specialişti, pentru</w:t>
      </w:r>
      <w:r w:rsidR="00372278" w:rsidRPr="001970CC">
        <w:rPr>
          <w:szCs w:val="24"/>
          <w:lang w:val="ro-RO"/>
        </w:rPr>
        <w:t xml:space="preserve"> </w:t>
      </w:r>
      <w:r w:rsidRPr="001970CC">
        <w:rPr>
          <w:szCs w:val="24"/>
          <w:lang w:val="ro-RO"/>
        </w:rPr>
        <w:t>teme ca: HIV/SIDA, relaţii intime şi sex, reproducere</w:t>
      </w:r>
      <w:r w:rsidR="00372278" w:rsidRPr="001970CC">
        <w:rPr>
          <w:szCs w:val="24"/>
          <w:lang w:val="ro-RO"/>
        </w:rPr>
        <w:t xml:space="preserve"> </w:t>
      </w:r>
      <w:r w:rsidRPr="001970CC">
        <w:rPr>
          <w:szCs w:val="24"/>
          <w:lang w:val="ro-RO"/>
        </w:rPr>
        <w:t>şi</w:t>
      </w:r>
      <w:r w:rsidR="00372278" w:rsidRPr="001970CC">
        <w:rPr>
          <w:szCs w:val="24"/>
          <w:lang w:val="ro-RO"/>
        </w:rPr>
        <w:t xml:space="preserve"> </w:t>
      </w:r>
      <w:r w:rsidRPr="001970CC">
        <w:rPr>
          <w:szCs w:val="24"/>
          <w:lang w:val="ro-RO"/>
        </w:rPr>
        <w:t>planificare</w:t>
      </w:r>
      <w:r w:rsidR="00372278" w:rsidRPr="001970CC">
        <w:rPr>
          <w:szCs w:val="24"/>
          <w:lang w:val="ro-RO"/>
        </w:rPr>
        <w:t xml:space="preserve"> </w:t>
      </w:r>
      <w:r w:rsidRPr="001970CC">
        <w:rPr>
          <w:szCs w:val="24"/>
          <w:lang w:val="ro-RO"/>
        </w:rPr>
        <w:t>familială, dependenţa de substanţe</w:t>
      </w:r>
      <w:r w:rsidR="00372278" w:rsidRPr="001970CC">
        <w:rPr>
          <w:szCs w:val="24"/>
          <w:lang w:val="ro-RO"/>
        </w:rPr>
        <w:t xml:space="preserve"> </w:t>
      </w:r>
      <w:r w:rsidRPr="001970CC">
        <w:rPr>
          <w:szCs w:val="24"/>
          <w:lang w:val="ro-RO"/>
        </w:rPr>
        <w:lastRenderedPageBreak/>
        <w:t>ilegale, alcool, tutun, precum şi</w:t>
      </w:r>
      <w:r w:rsidR="00372278" w:rsidRPr="001970CC">
        <w:rPr>
          <w:szCs w:val="24"/>
          <w:lang w:val="ro-RO"/>
        </w:rPr>
        <w:t xml:space="preserve"> </w:t>
      </w:r>
      <w:r w:rsidRPr="001970CC">
        <w:rPr>
          <w:szCs w:val="24"/>
          <w:lang w:val="ro-RO"/>
        </w:rPr>
        <w:t>sprijin</w:t>
      </w:r>
      <w:r w:rsidR="00372278" w:rsidRPr="001970CC">
        <w:rPr>
          <w:szCs w:val="24"/>
          <w:lang w:val="ro-RO"/>
        </w:rPr>
        <w:t xml:space="preserve"> </w:t>
      </w:r>
      <w:r w:rsidRPr="001970CC">
        <w:rPr>
          <w:szCs w:val="24"/>
          <w:lang w:val="ro-RO"/>
        </w:rPr>
        <w:t>pentru</w:t>
      </w:r>
      <w:r w:rsidR="00372278" w:rsidRPr="001970CC">
        <w:rPr>
          <w:szCs w:val="24"/>
          <w:lang w:val="ro-RO"/>
        </w:rPr>
        <w:t xml:space="preserve"> </w:t>
      </w:r>
      <w:r w:rsidRPr="001970CC">
        <w:rPr>
          <w:bCs/>
          <w:szCs w:val="24"/>
          <w:lang w:val="ro-RO"/>
        </w:rPr>
        <w:t>ca fiecare</w:t>
      </w:r>
      <w:r w:rsidR="00372278" w:rsidRPr="001970CC">
        <w:rPr>
          <w:bCs/>
          <w:szCs w:val="24"/>
          <w:lang w:val="ro-RO"/>
        </w:rPr>
        <w:t xml:space="preserve"> </w:t>
      </w:r>
      <w:r w:rsidRPr="001970CC">
        <w:rPr>
          <w:bCs/>
          <w:szCs w:val="24"/>
          <w:lang w:val="ro-RO"/>
        </w:rPr>
        <w:t>beneficiar</w:t>
      </w:r>
      <w:r w:rsidR="00372278" w:rsidRPr="001970CC">
        <w:rPr>
          <w:bCs/>
          <w:szCs w:val="24"/>
          <w:lang w:val="ro-RO"/>
        </w:rPr>
        <w:t xml:space="preserve"> </w:t>
      </w:r>
      <w:r w:rsidRPr="001970CC">
        <w:rPr>
          <w:bCs/>
          <w:szCs w:val="24"/>
          <w:lang w:val="ro-RO"/>
        </w:rPr>
        <w:t>să</w:t>
      </w:r>
      <w:r w:rsidR="00372278" w:rsidRPr="001970CC">
        <w:rPr>
          <w:bCs/>
          <w:szCs w:val="24"/>
          <w:lang w:val="ro-RO"/>
        </w:rPr>
        <w:t xml:space="preserve"> </w:t>
      </w:r>
      <w:r w:rsidRPr="001970CC">
        <w:rPr>
          <w:bCs/>
          <w:szCs w:val="24"/>
          <w:lang w:val="ro-RO"/>
        </w:rPr>
        <w:t>poată</w:t>
      </w:r>
      <w:r w:rsidR="00372278" w:rsidRPr="001970CC">
        <w:rPr>
          <w:bCs/>
          <w:szCs w:val="24"/>
          <w:lang w:val="ro-RO"/>
        </w:rPr>
        <w:t xml:space="preserve"> </w:t>
      </w:r>
      <w:r w:rsidRPr="001970CC">
        <w:rPr>
          <w:bCs/>
          <w:szCs w:val="24"/>
          <w:lang w:val="ro-RO"/>
        </w:rPr>
        <w:t>efectua</w:t>
      </w:r>
      <w:r w:rsidR="00372278" w:rsidRPr="001970CC">
        <w:rPr>
          <w:bCs/>
          <w:szCs w:val="24"/>
          <w:lang w:val="ro-RO"/>
        </w:rPr>
        <w:t xml:space="preserve"> annual </w:t>
      </w:r>
      <w:r w:rsidRPr="001970CC">
        <w:rPr>
          <w:bCs/>
          <w:szCs w:val="24"/>
          <w:lang w:val="ro-RO"/>
        </w:rPr>
        <w:t>câte o evaluare</w:t>
      </w:r>
      <w:r w:rsidR="00372278" w:rsidRPr="001970CC">
        <w:rPr>
          <w:bCs/>
          <w:szCs w:val="24"/>
          <w:lang w:val="ro-RO"/>
        </w:rPr>
        <w:t xml:space="preserve"> medical </w:t>
      </w:r>
      <w:r w:rsidRPr="001970CC">
        <w:rPr>
          <w:bCs/>
          <w:szCs w:val="24"/>
          <w:lang w:val="ro-RO"/>
        </w:rPr>
        <w:t>completă;</w:t>
      </w:r>
    </w:p>
    <w:p w14:paraId="2D6B880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372278" w:rsidRPr="001970CC">
        <w:rPr>
          <w:szCs w:val="24"/>
          <w:lang w:val="ro-RO"/>
        </w:rPr>
        <w:t xml:space="preserve"> </w:t>
      </w:r>
      <w:r w:rsidRPr="001970CC">
        <w:rPr>
          <w:szCs w:val="24"/>
          <w:lang w:val="ro-RO"/>
        </w:rPr>
        <w:t>responsabilizat</w:t>
      </w:r>
      <w:r w:rsidR="00DC78EF" w:rsidRPr="001970CC">
        <w:rPr>
          <w:szCs w:val="24"/>
          <w:lang w:val="ro-RO"/>
        </w:rPr>
        <w:t xml:space="preserve"> </w:t>
      </w:r>
      <w:r w:rsidRPr="001970CC">
        <w:rPr>
          <w:szCs w:val="24"/>
          <w:lang w:val="ro-RO"/>
        </w:rPr>
        <w:t>prin</w:t>
      </w:r>
      <w:r w:rsidR="00DC78EF" w:rsidRPr="001970CC">
        <w:rPr>
          <w:szCs w:val="24"/>
          <w:lang w:val="ro-RO"/>
        </w:rPr>
        <w:t xml:space="preserve"> </w:t>
      </w:r>
      <w:r w:rsidRPr="001970CC">
        <w:rPr>
          <w:szCs w:val="24"/>
          <w:lang w:val="ro-RO"/>
        </w:rPr>
        <w:t>fişa de post acordă prim-ajutor</w:t>
      </w:r>
      <w:r w:rsidR="00DC78EF" w:rsidRPr="001970CC">
        <w:rPr>
          <w:szCs w:val="24"/>
          <w:lang w:val="ro-RO"/>
        </w:rPr>
        <w:t xml:space="preserve"> </w:t>
      </w:r>
      <w:r w:rsidRPr="001970CC">
        <w:rPr>
          <w:szCs w:val="24"/>
          <w:lang w:val="ro-RO"/>
        </w:rPr>
        <w:t>şi</w:t>
      </w:r>
      <w:r w:rsidR="00DC78EF" w:rsidRPr="001970CC">
        <w:rPr>
          <w:szCs w:val="24"/>
          <w:lang w:val="ro-RO"/>
        </w:rPr>
        <w:t xml:space="preserve"> </w:t>
      </w:r>
      <w:r w:rsidRPr="001970CC">
        <w:rPr>
          <w:szCs w:val="24"/>
          <w:lang w:val="ro-RO"/>
        </w:rPr>
        <w:t>gestionează</w:t>
      </w:r>
      <w:r w:rsidR="00DC78EF" w:rsidRPr="001970CC">
        <w:rPr>
          <w:szCs w:val="24"/>
          <w:lang w:val="ro-RO"/>
        </w:rPr>
        <w:t xml:space="preserve"> </w:t>
      </w:r>
      <w:r w:rsidRPr="001970CC">
        <w:rPr>
          <w:szCs w:val="24"/>
          <w:lang w:val="ro-RO"/>
        </w:rPr>
        <w:t>tratamentul</w:t>
      </w:r>
      <w:r w:rsidR="00DC78EF" w:rsidRPr="001970CC">
        <w:rPr>
          <w:szCs w:val="24"/>
          <w:lang w:val="ro-RO"/>
        </w:rPr>
        <w:t xml:space="preserve"> </w:t>
      </w:r>
      <w:r w:rsidRPr="001970CC">
        <w:rPr>
          <w:szCs w:val="24"/>
          <w:lang w:val="ro-RO"/>
        </w:rPr>
        <w:t>bolilor</w:t>
      </w:r>
      <w:r w:rsidR="00DC78EF" w:rsidRPr="001970CC">
        <w:rPr>
          <w:szCs w:val="24"/>
          <w:lang w:val="ro-RO"/>
        </w:rPr>
        <w:t xml:space="preserve"> </w:t>
      </w:r>
      <w:r w:rsidRPr="001970CC">
        <w:rPr>
          <w:szCs w:val="24"/>
          <w:lang w:val="ro-RO"/>
        </w:rPr>
        <w:t>minore (răceli, dureri de cap, etc.) şi</w:t>
      </w:r>
      <w:r w:rsidR="00DC78EF" w:rsidRPr="001970CC">
        <w:rPr>
          <w:szCs w:val="24"/>
          <w:lang w:val="ro-RO"/>
        </w:rPr>
        <w:t xml:space="preserve"> </w:t>
      </w:r>
      <w:r w:rsidRPr="001970CC">
        <w:rPr>
          <w:szCs w:val="24"/>
          <w:lang w:val="ro-RO"/>
        </w:rPr>
        <w:t>aplică</w:t>
      </w:r>
      <w:r w:rsidR="00DC78EF" w:rsidRPr="001970CC">
        <w:rPr>
          <w:szCs w:val="24"/>
          <w:lang w:val="ro-RO"/>
        </w:rPr>
        <w:t xml:space="preserve"> </w:t>
      </w:r>
      <w:r w:rsidRPr="001970CC">
        <w:rPr>
          <w:szCs w:val="24"/>
          <w:lang w:val="ro-RO"/>
        </w:rPr>
        <w:t>medicaţia</w:t>
      </w:r>
      <w:r w:rsidR="00DC78EF" w:rsidRPr="001970CC">
        <w:rPr>
          <w:szCs w:val="24"/>
          <w:lang w:val="ro-RO"/>
        </w:rPr>
        <w:t xml:space="preserve"> </w:t>
      </w:r>
      <w:r w:rsidRPr="001970CC">
        <w:rPr>
          <w:szCs w:val="24"/>
          <w:lang w:val="ro-RO"/>
        </w:rPr>
        <w:t>prescrisă, acordă</w:t>
      </w:r>
      <w:r w:rsidR="00DC78EF" w:rsidRPr="001970CC">
        <w:rPr>
          <w:szCs w:val="24"/>
          <w:lang w:val="ro-RO"/>
        </w:rPr>
        <w:t xml:space="preserve"> </w:t>
      </w:r>
      <w:r w:rsidRPr="001970CC">
        <w:rPr>
          <w:szCs w:val="24"/>
          <w:lang w:val="ro-RO"/>
        </w:rPr>
        <w:t>sprijin</w:t>
      </w:r>
      <w:r w:rsidR="00DC78EF" w:rsidRPr="001970CC">
        <w:rPr>
          <w:szCs w:val="24"/>
          <w:lang w:val="ro-RO"/>
        </w:rPr>
        <w:t xml:space="preserve"> </w:t>
      </w:r>
      <w:r w:rsidRPr="001970CC">
        <w:rPr>
          <w:szCs w:val="24"/>
          <w:lang w:val="ro-RO"/>
        </w:rPr>
        <w:t>pentru</w:t>
      </w:r>
      <w:r w:rsidR="00DC78EF" w:rsidRPr="001970CC">
        <w:rPr>
          <w:szCs w:val="24"/>
          <w:lang w:val="ro-RO"/>
        </w:rPr>
        <w:t xml:space="preserve"> probleme </w:t>
      </w:r>
      <w:r w:rsidRPr="001970CC">
        <w:rPr>
          <w:szCs w:val="24"/>
          <w:lang w:val="ro-RO"/>
        </w:rPr>
        <w:t>specifice de tip cataterizare, tratarea</w:t>
      </w:r>
      <w:r w:rsidR="00DC78EF" w:rsidRPr="001970CC">
        <w:rPr>
          <w:szCs w:val="24"/>
          <w:lang w:val="ro-RO"/>
        </w:rPr>
        <w:t xml:space="preserve"> </w:t>
      </w:r>
      <w:r w:rsidRPr="001970CC">
        <w:rPr>
          <w:szCs w:val="24"/>
          <w:lang w:val="ro-RO"/>
        </w:rPr>
        <w:t>escarelor</w:t>
      </w:r>
      <w:r w:rsidR="00DC78EF" w:rsidRPr="001970CC">
        <w:rPr>
          <w:szCs w:val="24"/>
          <w:lang w:val="ro-RO"/>
        </w:rPr>
        <w:t xml:space="preserve"> </w:t>
      </w:r>
      <w:r w:rsidRPr="001970CC">
        <w:rPr>
          <w:szCs w:val="24"/>
          <w:lang w:val="ro-RO"/>
        </w:rPr>
        <w:t>şi</w:t>
      </w:r>
      <w:r w:rsidR="00DC78EF" w:rsidRPr="001970CC">
        <w:rPr>
          <w:szCs w:val="24"/>
          <w:lang w:val="ro-RO"/>
        </w:rPr>
        <w:t xml:space="preserve"> </w:t>
      </w:r>
      <w:r w:rsidRPr="001970CC">
        <w:rPr>
          <w:szCs w:val="24"/>
          <w:lang w:val="ro-RO"/>
        </w:rPr>
        <w:t>altele;</w:t>
      </w:r>
    </w:p>
    <w:p w14:paraId="114F3D2E"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DC78EF" w:rsidRPr="001970CC">
        <w:rPr>
          <w:szCs w:val="24"/>
          <w:lang w:val="ro-RO"/>
        </w:rPr>
        <w:t xml:space="preserve"> </w:t>
      </w:r>
      <w:r w:rsidRPr="001970CC">
        <w:rPr>
          <w:szCs w:val="24"/>
          <w:lang w:val="ro-RO"/>
        </w:rPr>
        <w:t>implicat</w:t>
      </w:r>
      <w:r w:rsidR="00DC78EF" w:rsidRPr="001970CC">
        <w:rPr>
          <w:szCs w:val="24"/>
          <w:lang w:val="ro-RO"/>
        </w:rPr>
        <w:t xml:space="preserve"> </w:t>
      </w:r>
      <w:r w:rsidRPr="001970CC">
        <w:rPr>
          <w:szCs w:val="24"/>
          <w:lang w:val="ro-RO"/>
        </w:rPr>
        <w:t>este</w:t>
      </w:r>
      <w:r w:rsidR="00DC78EF" w:rsidRPr="001970CC">
        <w:rPr>
          <w:szCs w:val="24"/>
          <w:lang w:val="ro-RO"/>
        </w:rPr>
        <w:t xml:space="preserve"> </w:t>
      </w:r>
      <w:r w:rsidRPr="001970CC">
        <w:rPr>
          <w:szCs w:val="24"/>
          <w:lang w:val="ro-RO"/>
        </w:rPr>
        <w:t>medicul</w:t>
      </w:r>
      <w:r w:rsidR="00DC78EF" w:rsidRPr="001970CC">
        <w:rPr>
          <w:szCs w:val="24"/>
          <w:lang w:val="ro-RO"/>
        </w:rPr>
        <w:t xml:space="preserve"> </w:t>
      </w:r>
      <w:r w:rsidRPr="001970CC">
        <w:rPr>
          <w:szCs w:val="24"/>
          <w:lang w:val="ro-RO"/>
        </w:rPr>
        <w:t>şi</w:t>
      </w:r>
      <w:r w:rsidR="00DC78EF" w:rsidRPr="001970CC">
        <w:rPr>
          <w:szCs w:val="24"/>
          <w:lang w:val="ro-RO"/>
        </w:rPr>
        <w:t xml:space="preserve"> </w:t>
      </w:r>
      <w:r w:rsidRPr="001970CC">
        <w:rPr>
          <w:szCs w:val="24"/>
          <w:lang w:val="ro-RO"/>
        </w:rPr>
        <w:t>asistentul medical, care completează/actualizează</w:t>
      </w:r>
      <w:r w:rsidR="00DC78EF" w:rsidRPr="001970CC">
        <w:rPr>
          <w:szCs w:val="24"/>
          <w:lang w:val="ro-RO"/>
        </w:rPr>
        <w:t xml:space="preserve"> </w:t>
      </w:r>
      <w:r w:rsidRPr="001970CC">
        <w:rPr>
          <w:i/>
          <w:iCs/>
          <w:szCs w:val="24"/>
          <w:lang w:val="ro-RO"/>
        </w:rPr>
        <w:t xml:space="preserve">Fişa de monitorizare a stării de sănătate. </w:t>
      </w:r>
    </w:p>
    <w:p w14:paraId="27EADB1D" w14:textId="77777777" w:rsidR="00AE3401" w:rsidRDefault="00AE3401" w:rsidP="001D0D5B">
      <w:pPr>
        <w:autoSpaceDE w:val="0"/>
        <w:autoSpaceDN w:val="0"/>
        <w:adjustRightInd w:val="0"/>
        <w:rPr>
          <w:sz w:val="24"/>
          <w:szCs w:val="24"/>
          <w:lang w:val="ro-RO" w:eastAsia="en-US"/>
        </w:rPr>
      </w:pPr>
    </w:p>
    <w:p w14:paraId="63776D2A" w14:textId="77777777" w:rsidR="003D43FA" w:rsidRDefault="003D43FA" w:rsidP="001D0D5B">
      <w:pPr>
        <w:autoSpaceDE w:val="0"/>
        <w:autoSpaceDN w:val="0"/>
        <w:adjustRightInd w:val="0"/>
        <w:rPr>
          <w:sz w:val="24"/>
          <w:szCs w:val="24"/>
          <w:lang w:val="ro-RO" w:eastAsia="en-US"/>
        </w:rPr>
      </w:pPr>
    </w:p>
    <w:p w14:paraId="625898E1" w14:textId="77777777" w:rsidR="003D43FA" w:rsidRPr="001970CC" w:rsidRDefault="003D43FA" w:rsidP="001D0D5B">
      <w:pPr>
        <w:autoSpaceDE w:val="0"/>
        <w:autoSpaceDN w:val="0"/>
        <w:adjustRightInd w:val="0"/>
        <w:rPr>
          <w:sz w:val="24"/>
          <w:szCs w:val="24"/>
          <w:lang w:val="ro-RO" w:eastAsia="en-US"/>
        </w:rPr>
      </w:pPr>
    </w:p>
    <w:p w14:paraId="77E4B35C" w14:textId="77777777" w:rsidR="00AE3401" w:rsidRPr="001970CC" w:rsidRDefault="00AE3401" w:rsidP="001D0D5B">
      <w:pPr>
        <w:pStyle w:val="NormalWeb"/>
        <w:spacing w:before="0" w:beforeAutospacing="0" w:after="120" w:afterAutospacing="0"/>
        <w:jc w:val="both"/>
        <w:rPr>
          <w:szCs w:val="24"/>
          <w:lang w:val="ro-RO"/>
        </w:rPr>
      </w:pPr>
      <w:r w:rsidRPr="001970CC">
        <w:rPr>
          <w:b/>
          <w:bCs/>
          <w:szCs w:val="24"/>
          <w:lang w:val="ro-RO"/>
        </w:rPr>
        <w:t>16</w:t>
      </w:r>
      <w:r w:rsidRPr="001970CC">
        <w:rPr>
          <w:szCs w:val="24"/>
          <w:lang w:val="ro-RO"/>
        </w:rPr>
        <w:t xml:space="preserve">. </w:t>
      </w:r>
      <w:r w:rsidRPr="001970CC">
        <w:rPr>
          <w:szCs w:val="24"/>
          <w:u w:val="single"/>
          <w:lang w:val="ro-RO"/>
        </w:rPr>
        <w:t>Educaţie/pregătire pentru muncă</w:t>
      </w:r>
    </w:p>
    <w:p w14:paraId="1BC1C9BC"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 xml:space="preserve">Activităţile de îmbunătăţire a nivelului de educaţie/pregătirepentrumuncă </w:t>
      </w:r>
      <w:r w:rsidR="00DC78EF" w:rsidRPr="001970CC">
        <w:rPr>
          <w:szCs w:val="24"/>
          <w:lang w:val="ro-RO"/>
        </w:rPr>
        <w:t>sunt recomandate de echipa de evaluare în Planul Personalizat, se efectuează conform planificării, sunt monitorizate din punct de vedere al realizării de către şeful de centru şi din punct de vedere al evoluţiei situaţiei beneficiarului de către managerul de caz.</w:t>
      </w:r>
    </w:p>
    <w:p w14:paraId="7464E7C4" w14:textId="77777777" w:rsidR="00AE3401" w:rsidRPr="001970CC"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Activităţile de îmbunătăţire a nivelului de educaţie/pregătire</w:t>
      </w:r>
      <w:r w:rsidR="00DC78EF" w:rsidRPr="001970CC">
        <w:rPr>
          <w:szCs w:val="24"/>
          <w:lang w:val="ro-RO"/>
        </w:rPr>
        <w:t xml:space="preserve"> </w:t>
      </w:r>
      <w:r w:rsidRPr="001970CC">
        <w:rPr>
          <w:szCs w:val="24"/>
          <w:lang w:val="ro-RO"/>
        </w:rPr>
        <w:t>pentru</w:t>
      </w:r>
      <w:r w:rsidR="00DC78EF" w:rsidRPr="001970CC">
        <w:rPr>
          <w:szCs w:val="24"/>
          <w:lang w:val="ro-RO"/>
        </w:rPr>
        <w:t xml:space="preserve"> </w:t>
      </w:r>
      <w:r w:rsidRPr="001970CC">
        <w:rPr>
          <w:szCs w:val="24"/>
          <w:lang w:val="ro-RO"/>
        </w:rPr>
        <w:t>muncă</w:t>
      </w:r>
      <w:r w:rsidR="00DC78EF" w:rsidRPr="001970CC">
        <w:rPr>
          <w:szCs w:val="24"/>
          <w:lang w:val="ro-RO"/>
        </w:rPr>
        <w:t xml:space="preserve"> </w:t>
      </w:r>
      <w:r w:rsidRPr="001970CC">
        <w:rPr>
          <w:szCs w:val="24"/>
          <w:lang w:val="ro-RO"/>
        </w:rPr>
        <w:t>constau</w:t>
      </w:r>
      <w:r w:rsidR="00DC78EF" w:rsidRPr="001970CC">
        <w:rPr>
          <w:szCs w:val="24"/>
          <w:lang w:val="ro-RO"/>
        </w:rPr>
        <w:t xml:space="preserve"> </w:t>
      </w:r>
      <w:r w:rsidRPr="001970CC">
        <w:rPr>
          <w:szCs w:val="24"/>
          <w:lang w:val="ro-RO"/>
        </w:rPr>
        <w:t>în</w:t>
      </w:r>
      <w:r w:rsidR="00DC78EF" w:rsidRPr="001970CC">
        <w:rPr>
          <w:szCs w:val="24"/>
          <w:lang w:val="ro-RO"/>
        </w:rPr>
        <w:t xml:space="preserve"> </w:t>
      </w:r>
      <w:r w:rsidRPr="001970CC">
        <w:rPr>
          <w:szCs w:val="24"/>
          <w:lang w:val="ro-RO"/>
        </w:rPr>
        <w:t>aplicarea de sprijin</w:t>
      </w:r>
      <w:r w:rsidR="00DC78EF" w:rsidRPr="001970CC">
        <w:rPr>
          <w:szCs w:val="24"/>
          <w:lang w:val="ro-RO"/>
        </w:rPr>
        <w:t xml:space="preserve"> </w:t>
      </w:r>
      <w:r w:rsidRPr="001970CC">
        <w:rPr>
          <w:szCs w:val="24"/>
          <w:lang w:val="ro-RO"/>
        </w:rPr>
        <w:t>şi</w:t>
      </w:r>
      <w:r w:rsidR="00DC78EF" w:rsidRPr="001970CC">
        <w:rPr>
          <w:szCs w:val="24"/>
          <w:lang w:val="ro-RO"/>
        </w:rPr>
        <w:t xml:space="preserve"> </w:t>
      </w:r>
      <w:r w:rsidRPr="001970CC">
        <w:rPr>
          <w:szCs w:val="24"/>
          <w:lang w:val="ro-RO"/>
        </w:rPr>
        <w:t>exerciţii</w:t>
      </w:r>
      <w:r w:rsidR="00DC78EF" w:rsidRPr="001970CC">
        <w:rPr>
          <w:szCs w:val="24"/>
          <w:lang w:val="ro-RO"/>
        </w:rPr>
        <w:t xml:space="preserve"> </w:t>
      </w:r>
      <w:r w:rsidRPr="001970CC">
        <w:rPr>
          <w:szCs w:val="24"/>
          <w:lang w:val="ro-RO"/>
        </w:rPr>
        <w:t>pentru ca beneficiarii</w:t>
      </w:r>
      <w:r w:rsidR="00DC78EF" w:rsidRPr="001970CC">
        <w:rPr>
          <w:szCs w:val="24"/>
          <w:lang w:val="ro-RO"/>
        </w:rPr>
        <w:t xml:space="preserve"> </w:t>
      </w:r>
      <w:r w:rsidRPr="001970CC">
        <w:rPr>
          <w:szCs w:val="24"/>
          <w:lang w:val="ro-RO"/>
        </w:rPr>
        <w:t>să</w:t>
      </w:r>
      <w:r w:rsidR="00DC78EF" w:rsidRPr="001970CC">
        <w:rPr>
          <w:szCs w:val="24"/>
          <w:lang w:val="ro-RO"/>
        </w:rPr>
        <w:t xml:space="preserve"> </w:t>
      </w:r>
      <w:r w:rsidRPr="001970CC">
        <w:rPr>
          <w:szCs w:val="24"/>
          <w:lang w:val="ro-RO"/>
        </w:rPr>
        <w:t>poată fi încadraţi</w:t>
      </w:r>
      <w:r w:rsidR="00DC78EF" w:rsidRPr="001970CC">
        <w:rPr>
          <w:szCs w:val="24"/>
          <w:lang w:val="ro-RO"/>
        </w:rPr>
        <w:t xml:space="preserve"> </w:t>
      </w:r>
      <w:r w:rsidRPr="001970CC">
        <w:rPr>
          <w:szCs w:val="24"/>
          <w:lang w:val="ro-RO"/>
        </w:rPr>
        <w:t>şi</w:t>
      </w:r>
      <w:r w:rsidR="00DC78EF" w:rsidRPr="001970CC">
        <w:rPr>
          <w:szCs w:val="24"/>
          <w:lang w:val="ro-RO"/>
        </w:rPr>
        <w:t xml:space="preserve"> </w:t>
      </w:r>
      <w:r w:rsidRPr="001970CC">
        <w:rPr>
          <w:szCs w:val="24"/>
          <w:lang w:val="ro-RO"/>
        </w:rPr>
        <w:t>să-şi</w:t>
      </w:r>
      <w:r w:rsidR="00DC78EF" w:rsidRPr="001970CC">
        <w:rPr>
          <w:szCs w:val="24"/>
          <w:lang w:val="ro-RO"/>
        </w:rPr>
        <w:t xml:space="preserve"> </w:t>
      </w:r>
      <w:r w:rsidRPr="001970CC">
        <w:rPr>
          <w:szCs w:val="24"/>
          <w:lang w:val="ro-RO"/>
        </w:rPr>
        <w:t>păstreze</w:t>
      </w:r>
      <w:r w:rsidR="00DC78EF" w:rsidRPr="001970CC">
        <w:rPr>
          <w:szCs w:val="24"/>
          <w:lang w:val="ro-RO"/>
        </w:rPr>
        <w:t xml:space="preserve"> </w:t>
      </w:r>
      <w:r w:rsidRPr="001970CC">
        <w:rPr>
          <w:szCs w:val="24"/>
          <w:lang w:val="ro-RO"/>
        </w:rPr>
        <w:t>locul de muncă:</w:t>
      </w:r>
    </w:p>
    <w:p w14:paraId="5E1C4C6D" w14:textId="77777777" w:rsidR="00AE3401" w:rsidRPr="001970CC" w:rsidRDefault="00DC78EF" w:rsidP="00061747">
      <w:pPr>
        <w:pStyle w:val="ListParagraph"/>
        <w:numPr>
          <w:ilvl w:val="0"/>
          <w:numId w:val="7"/>
        </w:numPr>
        <w:ind w:left="0" w:firstLine="0"/>
        <w:contextualSpacing/>
        <w:jc w:val="both"/>
        <w:rPr>
          <w:b/>
          <w:sz w:val="24"/>
          <w:szCs w:val="24"/>
          <w:lang w:val="ro-RO"/>
        </w:rPr>
      </w:pPr>
      <w:r w:rsidRPr="001970CC">
        <w:rPr>
          <w:sz w:val="24"/>
          <w:szCs w:val="24"/>
          <w:lang w:val="ro-RO"/>
        </w:rPr>
        <w:t>s</w:t>
      </w:r>
      <w:r w:rsidR="00AE3401" w:rsidRPr="001970CC">
        <w:rPr>
          <w:sz w:val="24"/>
          <w:szCs w:val="24"/>
          <w:lang w:val="ro-RO"/>
        </w:rPr>
        <w:t>ă</w:t>
      </w:r>
      <w:r w:rsidRPr="001970CC">
        <w:rPr>
          <w:sz w:val="24"/>
          <w:szCs w:val="24"/>
          <w:lang w:val="ro-RO"/>
        </w:rPr>
        <w:t xml:space="preserve"> </w:t>
      </w:r>
      <w:r w:rsidR="00AE3401" w:rsidRPr="001970CC">
        <w:rPr>
          <w:sz w:val="24"/>
          <w:szCs w:val="24"/>
          <w:lang w:val="ro-RO"/>
        </w:rPr>
        <w:t>facă</w:t>
      </w:r>
      <w:r w:rsidRPr="001970CC">
        <w:rPr>
          <w:sz w:val="24"/>
          <w:szCs w:val="24"/>
          <w:lang w:val="ro-RO"/>
        </w:rPr>
        <w:t xml:space="preserve"> </w:t>
      </w:r>
      <w:r w:rsidR="00AE3401" w:rsidRPr="001970CC">
        <w:rPr>
          <w:sz w:val="24"/>
          <w:szCs w:val="24"/>
          <w:lang w:val="ro-RO"/>
        </w:rPr>
        <w:t>faţă</w:t>
      </w:r>
      <w:r w:rsidRPr="001970CC">
        <w:rPr>
          <w:sz w:val="24"/>
          <w:szCs w:val="24"/>
          <w:lang w:val="ro-RO"/>
        </w:rPr>
        <w:t xml:space="preserve"> </w:t>
      </w:r>
      <w:r w:rsidR="00AE3401" w:rsidRPr="001970CC">
        <w:rPr>
          <w:sz w:val="24"/>
          <w:szCs w:val="24"/>
          <w:lang w:val="ro-RO"/>
        </w:rPr>
        <w:t>cerinţelor</w:t>
      </w:r>
      <w:r w:rsidRPr="001970CC">
        <w:rPr>
          <w:sz w:val="24"/>
          <w:szCs w:val="24"/>
          <w:lang w:val="ro-RO"/>
        </w:rPr>
        <w:t xml:space="preserve"> </w:t>
      </w:r>
      <w:r w:rsidR="00AE3401" w:rsidRPr="001970CC">
        <w:rPr>
          <w:sz w:val="24"/>
          <w:szCs w:val="24"/>
          <w:lang w:val="ro-RO"/>
        </w:rPr>
        <w:t>instituţiei</w:t>
      </w:r>
      <w:r w:rsidRPr="001970CC">
        <w:rPr>
          <w:sz w:val="24"/>
          <w:szCs w:val="24"/>
          <w:lang w:val="ro-RO"/>
        </w:rPr>
        <w:t xml:space="preserve"> </w:t>
      </w:r>
      <w:r w:rsidR="00AE3401" w:rsidRPr="001970CC">
        <w:rPr>
          <w:sz w:val="24"/>
          <w:szCs w:val="24"/>
          <w:lang w:val="ro-RO"/>
        </w:rPr>
        <w:t>şcolare/profesionale, să</w:t>
      </w:r>
      <w:r w:rsidRPr="001970CC">
        <w:rPr>
          <w:sz w:val="24"/>
          <w:szCs w:val="24"/>
          <w:lang w:val="ro-RO"/>
        </w:rPr>
        <w:t xml:space="preserve"> </w:t>
      </w:r>
      <w:r w:rsidR="00AE3401" w:rsidRPr="001970CC">
        <w:rPr>
          <w:sz w:val="24"/>
          <w:szCs w:val="24"/>
          <w:lang w:val="ro-RO"/>
        </w:rPr>
        <w:t>participe la acţiuni de meşteşugărit</w:t>
      </w:r>
      <w:r w:rsidRPr="001970CC">
        <w:rPr>
          <w:sz w:val="24"/>
          <w:szCs w:val="24"/>
          <w:lang w:val="ro-RO"/>
        </w:rPr>
        <w:t xml:space="preserve"> </w:t>
      </w:r>
      <w:r w:rsidR="00AE3401" w:rsidRPr="001970CC">
        <w:rPr>
          <w:sz w:val="24"/>
          <w:szCs w:val="24"/>
          <w:lang w:val="ro-RO"/>
        </w:rPr>
        <w:t xml:space="preserve">sau hobby-uri; </w:t>
      </w:r>
    </w:p>
    <w:p w14:paraId="7EACE61C" w14:textId="77777777" w:rsidR="00DC78EF" w:rsidRPr="001970CC" w:rsidRDefault="00AE3401" w:rsidP="00061747">
      <w:pPr>
        <w:pStyle w:val="ListParagraph"/>
        <w:numPr>
          <w:ilvl w:val="0"/>
          <w:numId w:val="7"/>
        </w:numPr>
        <w:ind w:left="0" w:firstLine="0"/>
        <w:contextualSpacing/>
        <w:jc w:val="both"/>
        <w:rPr>
          <w:sz w:val="24"/>
          <w:szCs w:val="24"/>
          <w:lang w:val="ro-RO"/>
        </w:rPr>
      </w:pPr>
      <w:r w:rsidRPr="001970CC">
        <w:rPr>
          <w:sz w:val="24"/>
          <w:szCs w:val="24"/>
          <w:lang w:val="ro-RO"/>
        </w:rPr>
        <w:t>să-şi</w:t>
      </w:r>
      <w:r w:rsidR="00DC78EF" w:rsidRPr="001970CC">
        <w:rPr>
          <w:sz w:val="24"/>
          <w:szCs w:val="24"/>
          <w:lang w:val="ro-RO"/>
        </w:rPr>
        <w:t xml:space="preserve"> </w:t>
      </w:r>
      <w:r w:rsidRPr="001970CC">
        <w:rPr>
          <w:sz w:val="24"/>
          <w:szCs w:val="24"/>
          <w:lang w:val="ro-RO"/>
        </w:rPr>
        <w:t>exerseze/consolideze</w:t>
      </w:r>
      <w:r w:rsidR="00DC78EF" w:rsidRPr="001970CC">
        <w:rPr>
          <w:sz w:val="24"/>
          <w:szCs w:val="24"/>
          <w:lang w:val="ro-RO"/>
        </w:rPr>
        <w:t xml:space="preserve"> </w:t>
      </w:r>
      <w:r w:rsidRPr="001970CC">
        <w:rPr>
          <w:sz w:val="24"/>
          <w:szCs w:val="24"/>
          <w:lang w:val="ro-RO"/>
        </w:rPr>
        <w:t>cunoştinţele</w:t>
      </w:r>
      <w:r w:rsidR="00DC78EF" w:rsidRPr="001970CC">
        <w:rPr>
          <w:sz w:val="24"/>
          <w:szCs w:val="24"/>
          <w:lang w:val="ro-RO"/>
        </w:rPr>
        <w:t xml:space="preserve"> </w:t>
      </w:r>
      <w:r w:rsidRPr="001970CC">
        <w:rPr>
          <w:sz w:val="24"/>
          <w:szCs w:val="24"/>
          <w:lang w:val="ro-RO"/>
        </w:rPr>
        <w:t>şi</w:t>
      </w:r>
      <w:r w:rsidR="00DC78EF" w:rsidRPr="001970CC">
        <w:rPr>
          <w:sz w:val="24"/>
          <w:szCs w:val="24"/>
          <w:lang w:val="ro-RO"/>
        </w:rPr>
        <w:t xml:space="preserve"> </w:t>
      </w:r>
      <w:r w:rsidRPr="001970CC">
        <w:rPr>
          <w:sz w:val="24"/>
          <w:szCs w:val="24"/>
          <w:lang w:val="ro-RO"/>
        </w:rPr>
        <w:t>abilităţile practice şi</w:t>
      </w:r>
      <w:r w:rsidR="00DC78EF" w:rsidRPr="001970CC">
        <w:rPr>
          <w:sz w:val="24"/>
          <w:szCs w:val="24"/>
          <w:lang w:val="ro-RO"/>
        </w:rPr>
        <w:t xml:space="preserve"> </w:t>
      </w:r>
      <w:r w:rsidRPr="001970CC">
        <w:rPr>
          <w:sz w:val="24"/>
          <w:szCs w:val="24"/>
          <w:lang w:val="ro-RO"/>
        </w:rPr>
        <w:t xml:space="preserve">sociale; </w:t>
      </w:r>
    </w:p>
    <w:p w14:paraId="4A04AB52" w14:textId="77777777" w:rsidR="005E6937" w:rsidRPr="001970CC" w:rsidRDefault="00DC78EF" w:rsidP="00061747">
      <w:pPr>
        <w:pStyle w:val="ListParagraph"/>
        <w:numPr>
          <w:ilvl w:val="0"/>
          <w:numId w:val="7"/>
        </w:numPr>
        <w:ind w:left="0" w:firstLine="0"/>
        <w:contextualSpacing/>
        <w:jc w:val="both"/>
        <w:rPr>
          <w:sz w:val="24"/>
          <w:szCs w:val="24"/>
          <w:lang w:val="ro-RO"/>
        </w:rPr>
      </w:pPr>
      <w:r w:rsidRPr="001970CC">
        <w:rPr>
          <w:sz w:val="24"/>
          <w:szCs w:val="24"/>
          <w:lang w:val="ro-RO"/>
        </w:rPr>
        <w:t>să-</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capaciteze</w:t>
      </w:r>
      <w:r w:rsidRPr="001970CC">
        <w:rPr>
          <w:sz w:val="24"/>
          <w:szCs w:val="24"/>
          <w:lang w:val="ro-RO"/>
        </w:rPr>
        <w:t xml:space="preserve"> </w:t>
      </w:r>
      <w:r w:rsidR="00AE3401" w:rsidRPr="001970CC">
        <w:rPr>
          <w:sz w:val="24"/>
          <w:szCs w:val="24"/>
          <w:lang w:val="ro-RO"/>
        </w:rPr>
        <w:t>întreg</w:t>
      </w:r>
      <w:r w:rsidRPr="001970CC">
        <w:rPr>
          <w:sz w:val="24"/>
          <w:szCs w:val="24"/>
          <w:lang w:val="ro-RO"/>
        </w:rPr>
        <w:t xml:space="preserve"> </w:t>
      </w:r>
      <w:r w:rsidR="00AE3401" w:rsidRPr="001970CC">
        <w:rPr>
          <w:sz w:val="24"/>
          <w:szCs w:val="24"/>
          <w:lang w:val="ro-RO"/>
        </w:rPr>
        <w:t>potenţialul</w:t>
      </w:r>
      <w:r w:rsidRPr="001970CC">
        <w:rPr>
          <w:sz w:val="24"/>
          <w:szCs w:val="24"/>
          <w:lang w:val="ro-RO"/>
        </w:rPr>
        <w:t xml:space="preserve"> </w:t>
      </w:r>
      <w:r w:rsidR="00561B8B" w:rsidRPr="001970CC">
        <w:rPr>
          <w:sz w:val="24"/>
          <w:szCs w:val="24"/>
          <w:lang w:val="ro-RO"/>
        </w:rPr>
        <w:t>creativ</w:t>
      </w:r>
      <w:r w:rsidR="005E6937" w:rsidRPr="001970CC">
        <w:rPr>
          <w:sz w:val="24"/>
          <w:szCs w:val="24"/>
          <w:lang w:val="ro-RO"/>
        </w:rPr>
        <w:t xml:space="preserve"> </w:t>
      </w:r>
      <w:r w:rsidR="00AE3401" w:rsidRPr="001970CC">
        <w:rPr>
          <w:sz w:val="24"/>
          <w:szCs w:val="24"/>
          <w:lang w:val="ro-RO"/>
        </w:rPr>
        <w:t>şi</w:t>
      </w:r>
      <w:r w:rsidR="005E6937" w:rsidRPr="001970CC">
        <w:rPr>
          <w:sz w:val="24"/>
          <w:szCs w:val="24"/>
          <w:lang w:val="ro-RO"/>
        </w:rPr>
        <w:t xml:space="preserve"> </w:t>
      </w:r>
      <w:r w:rsidR="00AE3401" w:rsidRPr="001970CC">
        <w:rPr>
          <w:sz w:val="24"/>
          <w:szCs w:val="24"/>
          <w:lang w:val="ro-RO"/>
        </w:rPr>
        <w:t>lucrativ;</w:t>
      </w:r>
    </w:p>
    <w:p w14:paraId="302D390A" w14:textId="77777777" w:rsidR="00AE3401" w:rsidRPr="001970CC" w:rsidRDefault="00AE3401" w:rsidP="00061747">
      <w:pPr>
        <w:pStyle w:val="ListParagraph"/>
        <w:numPr>
          <w:ilvl w:val="0"/>
          <w:numId w:val="7"/>
        </w:numPr>
        <w:ind w:left="0" w:firstLine="0"/>
        <w:contextualSpacing/>
        <w:jc w:val="both"/>
        <w:rPr>
          <w:sz w:val="24"/>
          <w:szCs w:val="24"/>
          <w:lang w:val="ro-RO"/>
        </w:rPr>
      </w:pPr>
      <w:r w:rsidRPr="001970CC">
        <w:rPr>
          <w:sz w:val="24"/>
          <w:szCs w:val="24"/>
          <w:lang w:val="ro-RO"/>
        </w:rPr>
        <w:t>consiliere pre-angajare</w:t>
      </w:r>
      <w:r w:rsidR="005E6937" w:rsidRPr="001970CC">
        <w:rPr>
          <w:sz w:val="24"/>
          <w:szCs w:val="24"/>
          <w:lang w:val="ro-RO"/>
        </w:rPr>
        <w:t xml:space="preserve"> </w:t>
      </w:r>
      <w:r w:rsidRPr="001970CC">
        <w:rPr>
          <w:sz w:val="24"/>
          <w:szCs w:val="24"/>
          <w:lang w:val="ro-RO"/>
        </w:rPr>
        <w:t>şi post-angajare.</w:t>
      </w:r>
    </w:p>
    <w:p w14:paraId="51F1FCB7" w14:textId="77777777" w:rsidR="00AE3401" w:rsidRDefault="00AE3401" w:rsidP="001D0D5B">
      <w:pPr>
        <w:pStyle w:val="NormalWeb"/>
        <w:spacing w:before="0" w:beforeAutospacing="0" w:after="0" w:afterAutospacing="0"/>
        <w:jc w:val="both"/>
        <w:rPr>
          <w:szCs w:val="24"/>
          <w:lang w:val="ro-RO"/>
        </w:rPr>
      </w:pPr>
      <w:r w:rsidRPr="001970CC">
        <w:rPr>
          <w:szCs w:val="24"/>
          <w:lang w:val="ro-RO"/>
        </w:rPr>
        <w:t xml:space="preserve">● </w:t>
      </w:r>
      <w:r w:rsidRPr="001970CC">
        <w:rPr>
          <w:szCs w:val="24"/>
          <w:lang w:val="ro-RO"/>
        </w:rPr>
        <w:tab/>
        <w:t>Personalul</w:t>
      </w:r>
      <w:r w:rsidR="005E6937" w:rsidRPr="001970CC">
        <w:rPr>
          <w:szCs w:val="24"/>
          <w:lang w:val="ro-RO"/>
        </w:rPr>
        <w:t xml:space="preserve"> </w:t>
      </w:r>
      <w:r w:rsidRPr="001970CC">
        <w:rPr>
          <w:szCs w:val="24"/>
          <w:lang w:val="ro-RO"/>
        </w:rPr>
        <w:t>implicat</w:t>
      </w:r>
      <w:r w:rsidR="005E6937" w:rsidRPr="001970CC">
        <w:rPr>
          <w:szCs w:val="24"/>
          <w:lang w:val="ro-RO"/>
        </w:rPr>
        <w:t xml:space="preserve"> </w:t>
      </w:r>
      <w:r w:rsidRPr="001970CC">
        <w:rPr>
          <w:szCs w:val="24"/>
          <w:lang w:val="ro-RO"/>
        </w:rPr>
        <w:t>în</w:t>
      </w:r>
      <w:r w:rsidR="005E6937" w:rsidRPr="001970CC">
        <w:rPr>
          <w:szCs w:val="24"/>
          <w:lang w:val="ro-RO"/>
        </w:rPr>
        <w:t xml:space="preserve"> </w:t>
      </w:r>
      <w:r w:rsidRPr="001970CC">
        <w:rPr>
          <w:szCs w:val="24"/>
          <w:lang w:val="ro-RO"/>
        </w:rPr>
        <w:t>efectuarea</w:t>
      </w:r>
      <w:r w:rsidR="005E6937" w:rsidRPr="001970CC">
        <w:rPr>
          <w:szCs w:val="24"/>
          <w:lang w:val="ro-RO"/>
        </w:rPr>
        <w:t xml:space="preserve"> </w:t>
      </w:r>
      <w:r w:rsidRPr="001970CC">
        <w:rPr>
          <w:szCs w:val="24"/>
          <w:lang w:val="ro-RO"/>
        </w:rPr>
        <w:t>activităţilor de îmbunătăţire a nivelului de educaţie/pregătire</w:t>
      </w:r>
      <w:r w:rsidR="005E6937" w:rsidRPr="001970CC">
        <w:rPr>
          <w:szCs w:val="24"/>
          <w:lang w:val="ro-RO"/>
        </w:rPr>
        <w:t xml:space="preserve"> </w:t>
      </w:r>
      <w:r w:rsidRPr="001970CC">
        <w:rPr>
          <w:szCs w:val="24"/>
          <w:lang w:val="ro-RO"/>
        </w:rPr>
        <w:t>pentru</w:t>
      </w:r>
      <w:r w:rsidR="005E6937" w:rsidRPr="001970CC">
        <w:rPr>
          <w:szCs w:val="24"/>
          <w:lang w:val="ro-RO"/>
        </w:rPr>
        <w:t xml:space="preserve"> </w:t>
      </w:r>
      <w:r w:rsidRPr="001970CC">
        <w:rPr>
          <w:szCs w:val="24"/>
          <w:lang w:val="ro-RO"/>
        </w:rPr>
        <w:t>muncă</w:t>
      </w:r>
      <w:r w:rsidR="005E6937" w:rsidRPr="001970CC">
        <w:rPr>
          <w:szCs w:val="24"/>
          <w:lang w:val="ro-RO"/>
        </w:rPr>
        <w:t xml:space="preserve"> </w:t>
      </w:r>
      <w:r w:rsidRPr="001970CC">
        <w:rPr>
          <w:szCs w:val="24"/>
          <w:lang w:val="ro-RO"/>
        </w:rPr>
        <w:t xml:space="preserve">este: asistent social, </w:t>
      </w:r>
      <w:r w:rsidR="008653FB" w:rsidRPr="001970CC">
        <w:rPr>
          <w:szCs w:val="24"/>
          <w:lang w:val="ro-RO"/>
        </w:rPr>
        <w:t>educator, terapeut</w:t>
      </w:r>
      <w:r w:rsidR="005E6937" w:rsidRPr="001970CC">
        <w:rPr>
          <w:szCs w:val="24"/>
          <w:lang w:val="ro-RO"/>
        </w:rPr>
        <w:t xml:space="preserve"> </w:t>
      </w:r>
      <w:r w:rsidR="008653FB" w:rsidRPr="001970CC">
        <w:rPr>
          <w:szCs w:val="24"/>
          <w:lang w:val="ro-RO"/>
        </w:rPr>
        <w:t>ocupațional</w:t>
      </w:r>
      <w:r w:rsidR="005E6937" w:rsidRPr="001970CC">
        <w:rPr>
          <w:szCs w:val="24"/>
          <w:lang w:val="ro-RO"/>
        </w:rPr>
        <w:t xml:space="preserve"> </w:t>
      </w:r>
      <w:r w:rsidRPr="001970CC">
        <w:rPr>
          <w:szCs w:val="24"/>
          <w:lang w:val="ro-RO"/>
        </w:rPr>
        <w:t>care foloseşte</w:t>
      </w:r>
      <w:r w:rsidR="005E6937" w:rsidRPr="001970CC">
        <w:rPr>
          <w:szCs w:val="24"/>
          <w:lang w:val="ro-RO"/>
        </w:rPr>
        <w:t xml:space="preserve"> </w:t>
      </w:r>
      <w:r w:rsidRPr="001970CC">
        <w:rPr>
          <w:i/>
          <w:szCs w:val="24"/>
          <w:lang w:val="ro-RO"/>
        </w:rPr>
        <w:t>Fişa</w:t>
      </w:r>
      <w:r w:rsidR="005E6937" w:rsidRPr="001970CC">
        <w:rPr>
          <w:i/>
          <w:szCs w:val="24"/>
          <w:lang w:val="ro-RO"/>
        </w:rPr>
        <w:t xml:space="preserve"> </w:t>
      </w:r>
      <w:r w:rsidRPr="001970CC">
        <w:rPr>
          <w:i/>
          <w:szCs w:val="24"/>
          <w:lang w:val="ro-RO"/>
        </w:rPr>
        <w:t>beneficiarului,</w:t>
      </w:r>
      <w:r w:rsidR="009D4654" w:rsidRPr="001970CC">
        <w:rPr>
          <w:i/>
          <w:szCs w:val="24"/>
          <w:lang w:val="ro-RO"/>
        </w:rPr>
        <w:t xml:space="preserve"> </w:t>
      </w:r>
      <w:r w:rsidRPr="001970CC">
        <w:rPr>
          <w:szCs w:val="24"/>
          <w:lang w:val="ro-RO"/>
        </w:rPr>
        <w:t>în care consemnează</w:t>
      </w:r>
      <w:r w:rsidR="005E6937" w:rsidRPr="001970CC">
        <w:rPr>
          <w:szCs w:val="24"/>
          <w:lang w:val="ro-RO"/>
        </w:rPr>
        <w:t xml:space="preserve"> </w:t>
      </w:r>
      <w:r w:rsidRPr="001970CC">
        <w:rPr>
          <w:szCs w:val="24"/>
          <w:lang w:val="ro-RO"/>
        </w:rPr>
        <w:t>intervenţia</w:t>
      </w:r>
      <w:r w:rsidR="005E6937" w:rsidRPr="001970CC">
        <w:rPr>
          <w:szCs w:val="24"/>
          <w:lang w:val="ro-RO"/>
        </w:rPr>
        <w:t xml:space="preserve"> </w:t>
      </w:r>
      <w:r w:rsidRPr="001970CC">
        <w:rPr>
          <w:szCs w:val="24"/>
          <w:lang w:val="ro-RO"/>
        </w:rPr>
        <w:t>şi</w:t>
      </w:r>
      <w:r w:rsidR="005E6937" w:rsidRPr="001970CC">
        <w:rPr>
          <w:szCs w:val="24"/>
          <w:lang w:val="ro-RO"/>
        </w:rPr>
        <w:t xml:space="preserve"> </w:t>
      </w:r>
      <w:r w:rsidRPr="001970CC">
        <w:rPr>
          <w:szCs w:val="24"/>
          <w:lang w:val="ro-RO"/>
        </w:rPr>
        <w:t>durata</w:t>
      </w:r>
      <w:r w:rsidR="005E6937" w:rsidRPr="001970CC">
        <w:rPr>
          <w:szCs w:val="24"/>
          <w:lang w:val="ro-RO"/>
        </w:rPr>
        <w:t xml:space="preserve"> </w:t>
      </w:r>
      <w:r w:rsidRPr="001970CC">
        <w:rPr>
          <w:szCs w:val="24"/>
          <w:lang w:val="ro-RO"/>
        </w:rPr>
        <w:t>acesteia.</w:t>
      </w:r>
    </w:p>
    <w:p w14:paraId="19A312F6" w14:textId="77777777" w:rsidR="00703873" w:rsidRPr="001970CC" w:rsidRDefault="00703873" w:rsidP="001D0D5B">
      <w:pPr>
        <w:pStyle w:val="NormalWeb"/>
        <w:spacing w:before="0" w:beforeAutospacing="0" w:after="0" w:afterAutospacing="0"/>
        <w:jc w:val="both"/>
        <w:rPr>
          <w:szCs w:val="24"/>
          <w:lang w:val="ro-RO"/>
        </w:rPr>
      </w:pPr>
    </w:p>
    <w:p w14:paraId="4B78C847" w14:textId="77777777" w:rsidR="00AE3401" w:rsidRPr="001970CC" w:rsidRDefault="00AE3401" w:rsidP="001D0D5B">
      <w:pPr>
        <w:pStyle w:val="NormalWeb"/>
        <w:spacing w:before="0" w:beforeAutospacing="0" w:after="0" w:afterAutospacing="0"/>
        <w:jc w:val="both"/>
        <w:rPr>
          <w:szCs w:val="24"/>
          <w:lang w:val="ro-RO"/>
        </w:rPr>
      </w:pPr>
    </w:p>
    <w:p w14:paraId="73A836CA" w14:textId="77777777" w:rsidR="00AE3401" w:rsidRPr="001970CC" w:rsidRDefault="00AE3401" w:rsidP="001D0D5B">
      <w:pPr>
        <w:jc w:val="both"/>
        <w:rPr>
          <w:bCs/>
          <w:sz w:val="24"/>
          <w:szCs w:val="24"/>
          <w:u w:val="single"/>
          <w:lang w:val="ro-RO"/>
        </w:rPr>
      </w:pPr>
      <w:r w:rsidRPr="001970CC">
        <w:rPr>
          <w:b/>
          <w:bCs/>
          <w:sz w:val="24"/>
          <w:szCs w:val="24"/>
          <w:lang w:val="ro-RO"/>
        </w:rPr>
        <w:t xml:space="preserve">17. </w:t>
      </w:r>
      <w:r w:rsidRPr="001970CC">
        <w:rPr>
          <w:bCs/>
          <w:sz w:val="24"/>
          <w:szCs w:val="24"/>
          <w:u w:val="single"/>
          <w:lang w:val="ro-RO"/>
        </w:rPr>
        <w:t>Asistenţă şi suport pentru luarea unei decizii</w:t>
      </w:r>
    </w:p>
    <w:p w14:paraId="174ACBE9" w14:textId="77777777" w:rsidR="00AE3401" w:rsidRPr="001970CC" w:rsidRDefault="00AE3401" w:rsidP="001D0D5B">
      <w:pPr>
        <w:jc w:val="both"/>
        <w:rPr>
          <w:sz w:val="24"/>
          <w:szCs w:val="24"/>
          <w:lang w:val="ro-RO"/>
        </w:rPr>
      </w:pPr>
      <w:r w:rsidRPr="001970CC">
        <w:rPr>
          <w:sz w:val="24"/>
          <w:szCs w:val="24"/>
          <w:lang w:val="ro-RO"/>
        </w:rPr>
        <w:t xml:space="preserve">● </w:t>
      </w:r>
      <w:r w:rsidRPr="001970CC">
        <w:rPr>
          <w:sz w:val="24"/>
          <w:szCs w:val="24"/>
          <w:lang w:val="ro-RO"/>
        </w:rPr>
        <w:tab/>
        <w:t>Asistenţa pentru luarea unei decizii este recomandată de echipa de evaluare în Planul Personalizat, se efectuează conform planificării şi este</w:t>
      </w:r>
      <w:r w:rsidR="00D42E15" w:rsidRPr="001970CC">
        <w:rPr>
          <w:sz w:val="24"/>
          <w:szCs w:val="24"/>
          <w:lang w:val="ro-RO"/>
        </w:rPr>
        <w:t xml:space="preserve"> </w:t>
      </w:r>
      <w:r w:rsidRPr="001970CC">
        <w:rPr>
          <w:sz w:val="24"/>
          <w:szCs w:val="24"/>
          <w:lang w:val="ro-RO"/>
        </w:rPr>
        <w:t>monitorizată din punct de vedere al realizării de catre</w:t>
      </w:r>
      <w:r w:rsidR="00D42E15" w:rsidRPr="001970CC">
        <w:rPr>
          <w:sz w:val="24"/>
          <w:szCs w:val="24"/>
          <w:lang w:val="ro-RO"/>
        </w:rPr>
        <w:t xml:space="preserve"> </w:t>
      </w:r>
      <w:r w:rsidRPr="001970CC">
        <w:rPr>
          <w:sz w:val="24"/>
          <w:szCs w:val="24"/>
          <w:lang w:val="ro-RO"/>
        </w:rPr>
        <w:t>șeful de centru</w:t>
      </w:r>
      <w:r w:rsidR="00D42E15" w:rsidRPr="001970CC">
        <w:rPr>
          <w:sz w:val="24"/>
          <w:szCs w:val="24"/>
          <w:lang w:val="ro-RO"/>
        </w:rPr>
        <w:t xml:space="preserve"> </w:t>
      </w:r>
      <w:r w:rsidRPr="001970CC">
        <w:rPr>
          <w:sz w:val="24"/>
          <w:szCs w:val="24"/>
          <w:lang w:val="ro-RO"/>
        </w:rPr>
        <w:t>şi din punct de vedere al evoluţiei</w:t>
      </w:r>
      <w:r w:rsidR="00D42E15" w:rsidRPr="001970CC">
        <w:rPr>
          <w:sz w:val="24"/>
          <w:szCs w:val="24"/>
          <w:lang w:val="ro-RO"/>
        </w:rPr>
        <w:t xml:space="preserve"> </w:t>
      </w:r>
      <w:r w:rsidRPr="001970CC">
        <w:rPr>
          <w:sz w:val="24"/>
          <w:szCs w:val="24"/>
          <w:lang w:val="ro-RO"/>
        </w:rPr>
        <w:t>situaţiei</w:t>
      </w:r>
      <w:r w:rsidR="00D42E15" w:rsidRPr="001970CC">
        <w:rPr>
          <w:sz w:val="24"/>
          <w:szCs w:val="24"/>
          <w:lang w:val="ro-RO"/>
        </w:rPr>
        <w:t xml:space="preserve"> </w:t>
      </w:r>
      <w:r w:rsidRPr="001970CC">
        <w:rPr>
          <w:sz w:val="24"/>
          <w:szCs w:val="24"/>
          <w:lang w:val="ro-RO"/>
        </w:rPr>
        <w:t>beneficiarului de către</w:t>
      </w:r>
      <w:r w:rsidR="00D42E15" w:rsidRPr="001970CC">
        <w:rPr>
          <w:sz w:val="24"/>
          <w:szCs w:val="24"/>
          <w:lang w:val="ro-RO"/>
        </w:rPr>
        <w:t xml:space="preserve"> </w:t>
      </w:r>
      <w:r w:rsidRPr="001970CC">
        <w:rPr>
          <w:sz w:val="24"/>
          <w:szCs w:val="24"/>
          <w:lang w:val="ro-RO"/>
        </w:rPr>
        <w:t>managerul de caz.</w:t>
      </w:r>
    </w:p>
    <w:p w14:paraId="2B7D6C1C" w14:textId="77777777" w:rsidR="00AE3401" w:rsidRPr="001970CC" w:rsidRDefault="00AE3401" w:rsidP="001D0D5B">
      <w:pPr>
        <w:jc w:val="both"/>
        <w:rPr>
          <w:sz w:val="24"/>
          <w:szCs w:val="24"/>
          <w:lang w:val="ro-RO"/>
        </w:rPr>
      </w:pPr>
      <w:r w:rsidRPr="001970CC">
        <w:rPr>
          <w:sz w:val="24"/>
          <w:szCs w:val="24"/>
          <w:lang w:val="ro-RO"/>
        </w:rPr>
        <w:t xml:space="preserve">● </w:t>
      </w:r>
      <w:r w:rsidRPr="001970CC">
        <w:rPr>
          <w:sz w:val="24"/>
          <w:szCs w:val="24"/>
          <w:lang w:val="ro-RO"/>
        </w:rPr>
        <w:tab/>
        <w:t>Asistenţa pentru luarea unei decizii presupune acţiuni adecvate de pregătire, consiliere, informare şi sprijin direct în scopul realizării unei alegeri între două sau mai multe alternative, beneficiarul fiind constant în centrul procesului, într-un mediu formalizat şi de încredere.</w:t>
      </w:r>
    </w:p>
    <w:p w14:paraId="05A92613" w14:textId="77777777" w:rsidR="00AE3401" w:rsidRPr="001970CC" w:rsidRDefault="00AE3401" w:rsidP="001D0D5B">
      <w:pPr>
        <w:jc w:val="both"/>
        <w:rPr>
          <w:sz w:val="24"/>
          <w:szCs w:val="24"/>
          <w:lang w:val="ro-RO"/>
        </w:rPr>
      </w:pPr>
      <w:r w:rsidRPr="001970CC">
        <w:rPr>
          <w:sz w:val="24"/>
          <w:szCs w:val="24"/>
          <w:lang w:val="ro-RO"/>
        </w:rPr>
        <w:t xml:space="preserve">● </w:t>
      </w:r>
      <w:r w:rsidRPr="001970CC">
        <w:rPr>
          <w:sz w:val="24"/>
          <w:szCs w:val="24"/>
          <w:lang w:val="ro-RO"/>
        </w:rPr>
        <w:tab/>
        <w:t>Acordarea de asistenţă pentru luarea unei decizii poate cuprinde, după caz:</w:t>
      </w:r>
    </w:p>
    <w:p w14:paraId="45264759" w14:textId="77777777" w:rsidR="00AE3401" w:rsidRPr="001970CC" w:rsidRDefault="00AE3401" w:rsidP="001D0D5B">
      <w:pPr>
        <w:jc w:val="both"/>
        <w:rPr>
          <w:sz w:val="24"/>
          <w:szCs w:val="24"/>
          <w:lang w:val="ro-RO"/>
        </w:rPr>
      </w:pPr>
      <w:r w:rsidRPr="001970CC">
        <w:rPr>
          <w:sz w:val="24"/>
          <w:szCs w:val="24"/>
          <w:lang w:val="ro-RO"/>
        </w:rPr>
        <w:t>- informare şi consiliere cu privire, fãrã a se limita, la drepturile şifacilităţile sociale exigente, clarificări privind demersurile de obţinere a acestora, etc.;</w:t>
      </w:r>
    </w:p>
    <w:p w14:paraId="688BEDC2" w14:textId="77777777" w:rsidR="00AE3401" w:rsidRPr="001970CC" w:rsidRDefault="00AE3401" w:rsidP="001D0D5B">
      <w:pPr>
        <w:jc w:val="both"/>
        <w:rPr>
          <w:sz w:val="24"/>
          <w:szCs w:val="24"/>
          <w:lang w:val="ro-RO"/>
        </w:rPr>
      </w:pPr>
      <w:r w:rsidRPr="001970CC">
        <w:rPr>
          <w:sz w:val="24"/>
          <w:szCs w:val="24"/>
          <w:lang w:val="ro-RO"/>
        </w:rPr>
        <w:t>- asistenţă</w:t>
      </w:r>
      <w:r w:rsidR="00ED256D" w:rsidRPr="001970CC">
        <w:rPr>
          <w:sz w:val="24"/>
          <w:szCs w:val="24"/>
          <w:lang w:val="ro-RO"/>
        </w:rPr>
        <w:t xml:space="preserve"> </w:t>
      </w:r>
      <w:r w:rsidRPr="001970CC">
        <w:rPr>
          <w:sz w:val="24"/>
          <w:szCs w:val="24"/>
          <w:lang w:val="ro-RO"/>
        </w:rPr>
        <w:t>şi suport pentru ordonarea logică a informaţiilor privind identificarea unei probleme, în funcţie de context, situaţii similare, etc.;</w:t>
      </w:r>
    </w:p>
    <w:p w14:paraId="5B2D0FCE" w14:textId="77777777" w:rsidR="00AE3401" w:rsidRPr="001970CC" w:rsidRDefault="00AE3401" w:rsidP="001D0D5B">
      <w:pPr>
        <w:jc w:val="both"/>
        <w:rPr>
          <w:sz w:val="24"/>
          <w:szCs w:val="24"/>
          <w:lang w:val="ro-RO"/>
        </w:rPr>
      </w:pPr>
      <w:r w:rsidRPr="001970CC">
        <w:rPr>
          <w:sz w:val="24"/>
          <w:szCs w:val="24"/>
          <w:lang w:val="ro-RO"/>
        </w:rPr>
        <w:t>- asistenţă</w:t>
      </w:r>
      <w:r w:rsidR="00ED256D" w:rsidRPr="001970CC">
        <w:rPr>
          <w:sz w:val="24"/>
          <w:szCs w:val="24"/>
          <w:lang w:val="ro-RO"/>
        </w:rPr>
        <w:t xml:space="preserve"> </w:t>
      </w:r>
      <w:r w:rsidRPr="001970CC">
        <w:rPr>
          <w:sz w:val="24"/>
          <w:szCs w:val="24"/>
          <w:lang w:val="ro-RO"/>
        </w:rPr>
        <w:t>şi suport pentru explorarea şi evaluarea alternativelor;</w:t>
      </w:r>
    </w:p>
    <w:p w14:paraId="6AC433FD" w14:textId="77777777" w:rsidR="00AE3401" w:rsidRPr="001970CC" w:rsidRDefault="00AE3401" w:rsidP="001D0D5B">
      <w:pPr>
        <w:jc w:val="both"/>
        <w:rPr>
          <w:sz w:val="24"/>
          <w:szCs w:val="24"/>
          <w:lang w:val="ro-RO"/>
        </w:rPr>
      </w:pPr>
      <w:r w:rsidRPr="001970CC">
        <w:rPr>
          <w:sz w:val="24"/>
          <w:szCs w:val="24"/>
          <w:lang w:val="ro-RO"/>
        </w:rPr>
        <w:t>- asistenţă</w:t>
      </w:r>
      <w:r w:rsidR="00ED256D" w:rsidRPr="001970CC">
        <w:rPr>
          <w:sz w:val="24"/>
          <w:szCs w:val="24"/>
          <w:lang w:val="ro-RO"/>
        </w:rPr>
        <w:t xml:space="preserve"> </w:t>
      </w:r>
      <w:r w:rsidRPr="001970CC">
        <w:rPr>
          <w:sz w:val="24"/>
          <w:szCs w:val="24"/>
          <w:lang w:val="ro-RO"/>
        </w:rPr>
        <w:t>şi suport pentru alegerea variantei finale şi asumarea responsabilităţii</w:t>
      </w:r>
      <w:r w:rsidR="00ED256D" w:rsidRPr="001970CC">
        <w:rPr>
          <w:sz w:val="24"/>
          <w:szCs w:val="24"/>
          <w:lang w:val="ro-RO"/>
        </w:rPr>
        <w:t xml:space="preserve"> </w:t>
      </w:r>
      <w:r w:rsidRPr="001970CC">
        <w:rPr>
          <w:sz w:val="24"/>
          <w:szCs w:val="24"/>
          <w:lang w:val="ro-RO"/>
        </w:rPr>
        <w:t>consecinţelor;</w:t>
      </w:r>
      <w:r w:rsidRPr="001970CC">
        <w:rPr>
          <w:sz w:val="24"/>
          <w:szCs w:val="24"/>
          <w:lang w:val="ro-RO"/>
        </w:rPr>
        <w:br/>
        <w:t>- asistenţă</w:t>
      </w:r>
      <w:r w:rsidR="00ED256D" w:rsidRPr="001970CC">
        <w:rPr>
          <w:sz w:val="24"/>
          <w:szCs w:val="24"/>
          <w:lang w:val="ro-RO"/>
        </w:rPr>
        <w:t xml:space="preserve"> </w:t>
      </w:r>
      <w:r w:rsidRPr="001970CC">
        <w:rPr>
          <w:sz w:val="24"/>
          <w:szCs w:val="24"/>
          <w:lang w:val="ro-RO"/>
        </w:rPr>
        <w:t>şi suport pentru desfăşurarea de acţiuni de către beneficiar conform deciziei luate;</w:t>
      </w:r>
      <w:r w:rsidRPr="001970CC">
        <w:rPr>
          <w:sz w:val="24"/>
          <w:szCs w:val="24"/>
          <w:lang w:val="ro-RO"/>
        </w:rPr>
        <w:br/>
        <w:t>-   asistență</w:t>
      </w:r>
      <w:r w:rsidR="00ED256D" w:rsidRPr="001970CC">
        <w:rPr>
          <w:sz w:val="24"/>
          <w:szCs w:val="24"/>
          <w:lang w:val="ro-RO"/>
        </w:rPr>
        <w:t xml:space="preserve"> </w:t>
      </w:r>
      <w:r w:rsidRPr="001970CC">
        <w:rPr>
          <w:sz w:val="24"/>
          <w:szCs w:val="24"/>
          <w:lang w:val="ro-RO"/>
        </w:rPr>
        <w:t>şi suport pentru revizuirea deciziei luate, după caz, în funcţie de modificarea contextului.</w:t>
      </w:r>
    </w:p>
    <w:p w14:paraId="040B6F2B" w14:textId="77777777" w:rsidR="00AE3401" w:rsidRPr="001970CC" w:rsidRDefault="00AE3401" w:rsidP="001D0D5B">
      <w:pPr>
        <w:jc w:val="both"/>
        <w:rPr>
          <w:sz w:val="24"/>
          <w:szCs w:val="24"/>
          <w:lang w:val="ro-RO"/>
        </w:rPr>
      </w:pPr>
      <w:r w:rsidRPr="001970CC">
        <w:rPr>
          <w:sz w:val="24"/>
          <w:szCs w:val="24"/>
          <w:lang w:val="ro-RO"/>
        </w:rPr>
        <w:lastRenderedPageBreak/>
        <w:t xml:space="preserve">● </w:t>
      </w:r>
      <w:r w:rsidRPr="001970CC">
        <w:rPr>
          <w:sz w:val="24"/>
          <w:szCs w:val="24"/>
          <w:lang w:val="ro-RO"/>
        </w:rPr>
        <w:tab/>
        <w:t>Beneficiarul este implicat în toate etapele procesului de asistenţã pentru luarea unei decizii;</w:t>
      </w:r>
      <w:r w:rsidRPr="001970CC">
        <w:rPr>
          <w:sz w:val="24"/>
          <w:szCs w:val="24"/>
          <w:lang w:val="ro-RO"/>
        </w:rPr>
        <w:br/>
        <w:t>●</w:t>
      </w:r>
      <w:r w:rsidRPr="001970CC">
        <w:rPr>
          <w:sz w:val="24"/>
          <w:szCs w:val="24"/>
          <w:lang w:val="ro-RO"/>
        </w:rPr>
        <w:tab/>
        <w:t xml:space="preserve">Personalul implicat în acţiunile legate de asistența </w:t>
      </w:r>
      <w:r w:rsidR="00561B8B" w:rsidRPr="001970CC">
        <w:rPr>
          <w:sz w:val="24"/>
          <w:szCs w:val="24"/>
          <w:lang w:val="ro-RO"/>
        </w:rPr>
        <w:t>pentru luarea unei decizii este</w:t>
      </w:r>
      <w:r w:rsidRPr="001970CC">
        <w:rPr>
          <w:sz w:val="24"/>
          <w:szCs w:val="24"/>
          <w:lang w:val="ro-RO"/>
        </w:rPr>
        <w:t xml:space="preserve"> asistent</w:t>
      </w:r>
      <w:r w:rsidR="005D4449" w:rsidRPr="001970CC">
        <w:rPr>
          <w:sz w:val="24"/>
          <w:szCs w:val="24"/>
          <w:lang w:val="ro-RO"/>
        </w:rPr>
        <w:t>ul</w:t>
      </w:r>
      <w:r w:rsidRPr="001970CC">
        <w:rPr>
          <w:sz w:val="24"/>
          <w:szCs w:val="24"/>
          <w:lang w:val="ro-RO"/>
        </w:rPr>
        <w:t xml:space="preserve"> social, care foloseşte</w:t>
      </w:r>
      <w:r w:rsidR="005D4449" w:rsidRPr="001970CC">
        <w:rPr>
          <w:sz w:val="24"/>
          <w:szCs w:val="24"/>
          <w:lang w:val="ro-RO"/>
        </w:rPr>
        <w:t xml:space="preserve"> </w:t>
      </w:r>
      <w:r w:rsidRPr="001970CC">
        <w:rPr>
          <w:i/>
          <w:sz w:val="24"/>
          <w:szCs w:val="24"/>
          <w:lang w:val="ro-RO"/>
        </w:rPr>
        <w:t>Fişa beneficiarului</w:t>
      </w:r>
      <w:r w:rsidRPr="001970CC">
        <w:rPr>
          <w:sz w:val="24"/>
          <w:szCs w:val="24"/>
          <w:lang w:val="ro-RO"/>
        </w:rPr>
        <w:t>, în care consemnează</w:t>
      </w:r>
      <w:r w:rsidR="005D4449" w:rsidRPr="001970CC">
        <w:rPr>
          <w:sz w:val="24"/>
          <w:szCs w:val="24"/>
          <w:lang w:val="ro-RO"/>
        </w:rPr>
        <w:t xml:space="preserve"> </w:t>
      </w:r>
      <w:r w:rsidRPr="001970CC">
        <w:rPr>
          <w:sz w:val="24"/>
          <w:szCs w:val="24"/>
          <w:lang w:val="ro-RO"/>
        </w:rPr>
        <w:t>intervenţia</w:t>
      </w:r>
      <w:r w:rsidR="005D4449" w:rsidRPr="001970CC">
        <w:rPr>
          <w:sz w:val="24"/>
          <w:szCs w:val="24"/>
          <w:lang w:val="ro-RO"/>
        </w:rPr>
        <w:t xml:space="preserve"> </w:t>
      </w:r>
      <w:r w:rsidRPr="001970CC">
        <w:rPr>
          <w:sz w:val="24"/>
          <w:szCs w:val="24"/>
          <w:lang w:val="ro-RO"/>
        </w:rPr>
        <w:t>şi durata acesteia.</w:t>
      </w:r>
    </w:p>
    <w:p w14:paraId="45B47AA5" w14:textId="77777777" w:rsidR="00AE3401" w:rsidRPr="001970CC" w:rsidRDefault="00AE3401" w:rsidP="001D0D5B">
      <w:pPr>
        <w:jc w:val="both"/>
        <w:rPr>
          <w:sz w:val="24"/>
          <w:szCs w:val="24"/>
          <w:lang w:val="ro-RO"/>
        </w:rPr>
      </w:pPr>
    </w:p>
    <w:p w14:paraId="37D1E45C" w14:textId="77777777" w:rsidR="00AE3401" w:rsidRPr="001970CC" w:rsidRDefault="00AE3401" w:rsidP="001D0D5B">
      <w:pPr>
        <w:jc w:val="both"/>
        <w:rPr>
          <w:sz w:val="24"/>
          <w:szCs w:val="24"/>
          <w:u w:val="single"/>
          <w:lang w:val="ro-RO"/>
        </w:rPr>
      </w:pPr>
      <w:r w:rsidRPr="001970CC">
        <w:rPr>
          <w:b/>
          <w:bCs/>
          <w:sz w:val="24"/>
          <w:szCs w:val="24"/>
          <w:lang w:val="ro-RO"/>
        </w:rPr>
        <w:t>18.</w:t>
      </w:r>
      <w:r w:rsidR="00C04371" w:rsidRPr="001970CC">
        <w:rPr>
          <w:b/>
          <w:bCs/>
          <w:sz w:val="24"/>
          <w:szCs w:val="24"/>
          <w:lang w:val="ro-RO"/>
        </w:rPr>
        <w:t xml:space="preserve"> </w:t>
      </w:r>
      <w:r w:rsidRPr="001970CC">
        <w:rPr>
          <w:sz w:val="24"/>
          <w:szCs w:val="24"/>
          <w:u w:val="single"/>
          <w:lang w:val="ro-RO"/>
        </w:rPr>
        <w:t xml:space="preserve">Asistenţa în caz de deces.  </w:t>
      </w:r>
    </w:p>
    <w:p w14:paraId="0A325DCA" w14:textId="77777777" w:rsidR="00AE3401" w:rsidRPr="001970CC" w:rsidRDefault="00AE3401" w:rsidP="00061747">
      <w:pPr>
        <w:pStyle w:val="ListParagraph"/>
        <w:numPr>
          <w:ilvl w:val="0"/>
          <w:numId w:val="11"/>
        </w:numPr>
        <w:ind w:left="0" w:firstLine="0"/>
        <w:jc w:val="both"/>
        <w:rPr>
          <w:sz w:val="24"/>
          <w:szCs w:val="24"/>
          <w:lang w:val="ro-RO"/>
        </w:rPr>
      </w:pPr>
      <w:r w:rsidRPr="001970CC">
        <w:rPr>
          <w:sz w:val="24"/>
          <w:szCs w:val="24"/>
          <w:lang w:val="ro-RO"/>
        </w:rPr>
        <w:t>Centrul asigura asistenţa beneficiarilor aflaţi în stare terminală şi în caz de deces conform procedurii;</w:t>
      </w:r>
    </w:p>
    <w:p w14:paraId="4944C2FB" w14:textId="77777777" w:rsidR="00AE3401" w:rsidRPr="001970CC" w:rsidRDefault="00AE3401" w:rsidP="00061747">
      <w:pPr>
        <w:pStyle w:val="ListParagraph"/>
        <w:numPr>
          <w:ilvl w:val="0"/>
          <w:numId w:val="11"/>
        </w:numPr>
        <w:ind w:left="0" w:firstLine="0"/>
        <w:jc w:val="both"/>
        <w:rPr>
          <w:sz w:val="24"/>
          <w:szCs w:val="24"/>
          <w:lang w:val="ro-RO"/>
        </w:rPr>
      </w:pPr>
      <w:r w:rsidRPr="001970CC">
        <w:rPr>
          <w:sz w:val="24"/>
          <w:szCs w:val="24"/>
          <w:lang w:val="ro-RO"/>
        </w:rPr>
        <w:t>Se asigură tratament medical, inclusiv medicație pentru terapia durerii, se separă persoana faţă de ceilalţi beneficiari, se asigură asistenţă spirituală, se informează familia;</w:t>
      </w:r>
    </w:p>
    <w:p w14:paraId="6DF904A7" w14:textId="77777777" w:rsidR="00AE3401" w:rsidRPr="001970CC" w:rsidRDefault="00AE3401" w:rsidP="00061747">
      <w:pPr>
        <w:pStyle w:val="ListParagraph"/>
        <w:numPr>
          <w:ilvl w:val="0"/>
          <w:numId w:val="11"/>
        </w:numPr>
        <w:ind w:left="0" w:firstLine="0"/>
        <w:jc w:val="both"/>
        <w:rPr>
          <w:sz w:val="24"/>
          <w:szCs w:val="24"/>
          <w:lang w:val="ro-RO"/>
        </w:rPr>
      </w:pPr>
      <w:r w:rsidRPr="001970CC">
        <w:rPr>
          <w:sz w:val="24"/>
          <w:szCs w:val="24"/>
          <w:lang w:val="ro-RO"/>
        </w:rPr>
        <w:t>În caz de deces  în termen de 8 ore se informează în scris sau telefonic rudele beneficiarului;</w:t>
      </w:r>
    </w:p>
    <w:p w14:paraId="053462F9" w14:textId="77777777" w:rsidR="00AE3401" w:rsidRPr="001970CC" w:rsidRDefault="00AE3401" w:rsidP="00061747">
      <w:pPr>
        <w:pStyle w:val="ListParagraph"/>
        <w:numPr>
          <w:ilvl w:val="0"/>
          <w:numId w:val="11"/>
        </w:numPr>
        <w:ind w:left="0" w:firstLine="0"/>
        <w:jc w:val="both"/>
        <w:rPr>
          <w:sz w:val="24"/>
          <w:szCs w:val="24"/>
          <w:lang w:val="ro-RO"/>
        </w:rPr>
      </w:pPr>
      <w:r w:rsidRPr="001970CC">
        <w:rPr>
          <w:sz w:val="24"/>
          <w:szCs w:val="24"/>
          <w:lang w:val="ro-RO"/>
        </w:rPr>
        <w:t>Centrul facilitează sau realizează formalităţile de înmormantare, conform prevederilor înscrise în contractul de furnizare servicii;</w:t>
      </w:r>
    </w:p>
    <w:p w14:paraId="45C597F0" w14:textId="77777777" w:rsidR="00AE3401" w:rsidRPr="001970CC" w:rsidRDefault="00AE3401" w:rsidP="00061747">
      <w:pPr>
        <w:pStyle w:val="ListParagraph"/>
        <w:numPr>
          <w:ilvl w:val="0"/>
          <w:numId w:val="11"/>
        </w:numPr>
        <w:ind w:left="0" w:firstLine="0"/>
        <w:jc w:val="both"/>
        <w:rPr>
          <w:sz w:val="24"/>
          <w:szCs w:val="24"/>
          <w:lang w:val="ro-RO"/>
        </w:rPr>
      </w:pPr>
      <w:r w:rsidRPr="001970CC">
        <w:rPr>
          <w:sz w:val="24"/>
          <w:szCs w:val="24"/>
          <w:lang w:val="ro-RO"/>
        </w:rPr>
        <w:t xml:space="preserve">Personalul implicat este: asistentul social, asistenţii medicali și infirmierele din cadrul centrului, care cunoaşte şi aplică </w:t>
      </w:r>
      <w:r w:rsidRPr="001970CC">
        <w:rPr>
          <w:rStyle w:val="QuoteChar"/>
          <w:iCs/>
          <w:color w:val="auto"/>
          <w:sz w:val="24"/>
          <w:szCs w:val="24"/>
          <w:lang w:val="ro-RO"/>
        </w:rPr>
        <w:t>Procedura</w:t>
      </w:r>
      <w:r w:rsidR="00C04371" w:rsidRPr="001970CC">
        <w:rPr>
          <w:rStyle w:val="QuoteChar"/>
          <w:iCs/>
          <w:color w:val="auto"/>
          <w:sz w:val="24"/>
          <w:szCs w:val="24"/>
          <w:lang w:val="ro-RO"/>
        </w:rPr>
        <w:t xml:space="preserve"> </w:t>
      </w:r>
      <w:r w:rsidRPr="001970CC">
        <w:rPr>
          <w:rStyle w:val="QuoteChar"/>
          <w:iCs/>
          <w:color w:val="auto"/>
          <w:sz w:val="24"/>
          <w:szCs w:val="24"/>
          <w:lang w:val="ro-RO"/>
        </w:rPr>
        <w:t>privind</w:t>
      </w:r>
      <w:r w:rsidR="00C04371" w:rsidRPr="001970CC">
        <w:rPr>
          <w:rStyle w:val="QuoteChar"/>
          <w:iCs/>
          <w:color w:val="auto"/>
          <w:sz w:val="24"/>
          <w:szCs w:val="24"/>
          <w:lang w:val="ro-RO"/>
        </w:rPr>
        <w:t xml:space="preserve"> </w:t>
      </w:r>
      <w:r w:rsidRPr="001970CC">
        <w:rPr>
          <w:rStyle w:val="QuoteChar"/>
          <w:iCs/>
          <w:color w:val="auto"/>
          <w:sz w:val="24"/>
          <w:szCs w:val="24"/>
          <w:lang w:val="ro-RO"/>
        </w:rPr>
        <w:t>asistenţa</w:t>
      </w:r>
      <w:r w:rsidR="00C04371" w:rsidRPr="001970CC">
        <w:rPr>
          <w:rStyle w:val="QuoteChar"/>
          <w:iCs/>
          <w:color w:val="auto"/>
          <w:sz w:val="24"/>
          <w:szCs w:val="24"/>
          <w:lang w:val="ro-RO"/>
        </w:rPr>
        <w:t xml:space="preserve"> </w:t>
      </w:r>
      <w:r w:rsidRPr="001970CC">
        <w:rPr>
          <w:rStyle w:val="QuoteChar"/>
          <w:iCs/>
          <w:color w:val="auto"/>
          <w:sz w:val="24"/>
          <w:szCs w:val="24"/>
          <w:lang w:val="ro-RO"/>
        </w:rPr>
        <w:t xml:space="preserve">în stare </w:t>
      </w:r>
      <w:r w:rsidR="00C04371" w:rsidRPr="001970CC">
        <w:rPr>
          <w:rStyle w:val="QuoteChar"/>
          <w:iCs/>
          <w:color w:val="auto"/>
          <w:sz w:val="24"/>
          <w:szCs w:val="24"/>
          <w:lang w:val="ro-RO"/>
        </w:rPr>
        <w:t xml:space="preserve">terminală </w:t>
      </w:r>
      <w:r w:rsidRPr="001970CC">
        <w:rPr>
          <w:rStyle w:val="QuoteChar"/>
          <w:iCs/>
          <w:color w:val="auto"/>
          <w:sz w:val="24"/>
          <w:szCs w:val="24"/>
          <w:lang w:val="ro-RO"/>
        </w:rPr>
        <w:t>sau</w:t>
      </w:r>
      <w:r w:rsidR="00C04371" w:rsidRPr="001970CC">
        <w:rPr>
          <w:rStyle w:val="QuoteChar"/>
          <w:iCs/>
          <w:color w:val="auto"/>
          <w:sz w:val="24"/>
          <w:szCs w:val="24"/>
          <w:lang w:val="ro-RO"/>
        </w:rPr>
        <w:t xml:space="preserve"> </w:t>
      </w:r>
      <w:r w:rsidRPr="001970CC">
        <w:rPr>
          <w:rStyle w:val="QuoteChar"/>
          <w:iCs/>
          <w:color w:val="auto"/>
          <w:sz w:val="24"/>
          <w:szCs w:val="24"/>
          <w:lang w:val="ro-RO"/>
        </w:rPr>
        <w:t>deces a beneficiarilor</w:t>
      </w:r>
      <w:r w:rsidRPr="001970CC">
        <w:rPr>
          <w:sz w:val="24"/>
          <w:szCs w:val="24"/>
          <w:lang w:val="ro-RO"/>
        </w:rPr>
        <w:t>.</w:t>
      </w:r>
    </w:p>
    <w:p w14:paraId="4862B5D8" w14:textId="77777777" w:rsidR="00AE3401" w:rsidRPr="001970CC" w:rsidRDefault="00AE3401" w:rsidP="001D0D5B">
      <w:pPr>
        <w:jc w:val="both"/>
        <w:rPr>
          <w:rFonts w:eastAsia="SimSun"/>
          <w:sz w:val="24"/>
          <w:szCs w:val="24"/>
          <w:lang w:val="ro-RO"/>
        </w:rPr>
      </w:pPr>
    </w:p>
    <w:p w14:paraId="0DE6E947" w14:textId="77777777" w:rsidR="00AE3401" w:rsidRPr="001970CC" w:rsidRDefault="00AE3401" w:rsidP="001D0D5B">
      <w:pPr>
        <w:jc w:val="both"/>
        <w:rPr>
          <w:b/>
          <w:sz w:val="24"/>
          <w:szCs w:val="24"/>
          <w:lang w:val="ro-RO"/>
        </w:rPr>
      </w:pPr>
      <w:r w:rsidRPr="001970CC">
        <w:rPr>
          <w:b/>
          <w:bCs/>
          <w:sz w:val="24"/>
          <w:szCs w:val="24"/>
          <w:lang w:val="ro-RO"/>
        </w:rPr>
        <w:t xml:space="preserve">b) de </w:t>
      </w:r>
      <w:r w:rsidRPr="001970CC">
        <w:rPr>
          <w:b/>
          <w:bCs/>
          <w:i/>
          <w:sz w:val="24"/>
          <w:szCs w:val="24"/>
          <w:lang w:val="ro-RO"/>
        </w:rPr>
        <w:t>informare</w:t>
      </w:r>
      <w:r w:rsidRPr="001970CC">
        <w:rPr>
          <w:b/>
          <w:bCs/>
          <w:sz w:val="24"/>
          <w:szCs w:val="24"/>
          <w:lang w:val="ro-RO"/>
        </w:rPr>
        <w:t xml:space="preserve"> a beneficiarilor, potenţialilor beneficiari, autorităţilor publice şi publicului larg despre domeniul său de activitate, prin asigurarea următoarelor activităţi:</w:t>
      </w:r>
    </w:p>
    <w:p w14:paraId="6E8FF90B" w14:textId="77777777" w:rsidR="00AE3401" w:rsidRPr="001970CC" w:rsidRDefault="00AE3401" w:rsidP="001D0D5B">
      <w:pPr>
        <w:jc w:val="both"/>
        <w:rPr>
          <w:b/>
          <w:sz w:val="24"/>
          <w:szCs w:val="24"/>
          <w:lang w:val="ro-RO"/>
        </w:rPr>
      </w:pPr>
    </w:p>
    <w:p w14:paraId="24521A4D" w14:textId="77777777" w:rsidR="00AE3401" w:rsidRPr="001970CC" w:rsidRDefault="00AE3401" w:rsidP="001D0D5B">
      <w:pPr>
        <w:jc w:val="both"/>
        <w:rPr>
          <w:sz w:val="24"/>
          <w:szCs w:val="24"/>
          <w:lang w:val="ro-RO"/>
        </w:rPr>
      </w:pPr>
      <w:r w:rsidRPr="001970CC">
        <w:rPr>
          <w:b/>
          <w:sz w:val="24"/>
          <w:szCs w:val="24"/>
          <w:lang w:val="ro-RO"/>
        </w:rPr>
        <w:t>1</w:t>
      </w:r>
      <w:r w:rsidRPr="001970CC">
        <w:rPr>
          <w:bCs/>
          <w:sz w:val="24"/>
          <w:szCs w:val="24"/>
          <w:lang w:val="ro-RO"/>
        </w:rPr>
        <w:t xml:space="preserve">. </w:t>
      </w:r>
      <w:r w:rsidRPr="001970CC">
        <w:rPr>
          <w:bCs/>
          <w:sz w:val="24"/>
          <w:szCs w:val="24"/>
          <w:u w:val="single"/>
          <w:lang w:val="ro-RO"/>
        </w:rPr>
        <w:t>Informare</w:t>
      </w:r>
      <w:r w:rsidR="00AA33FA" w:rsidRPr="001970CC">
        <w:rPr>
          <w:bCs/>
          <w:sz w:val="24"/>
          <w:szCs w:val="24"/>
          <w:u w:val="single"/>
          <w:lang w:val="ro-RO"/>
        </w:rPr>
        <w:t xml:space="preserve"> </w:t>
      </w:r>
      <w:r w:rsidRPr="001970CC">
        <w:rPr>
          <w:bCs/>
          <w:sz w:val="24"/>
          <w:szCs w:val="24"/>
          <w:u w:val="single"/>
          <w:lang w:val="ro-RO"/>
        </w:rPr>
        <w:t>şi</w:t>
      </w:r>
      <w:r w:rsidR="00AA33FA" w:rsidRPr="001970CC">
        <w:rPr>
          <w:bCs/>
          <w:sz w:val="24"/>
          <w:szCs w:val="24"/>
          <w:u w:val="single"/>
          <w:lang w:val="ro-RO"/>
        </w:rPr>
        <w:t xml:space="preserve"> </w:t>
      </w:r>
      <w:r w:rsidRPr="001970CC">
        <w:rPr>
          <w:bCs/>
          <w:sz w:val="24"/>
          <w:szCs w:val="24"/>
          <w:u w:val="single"/>
          <w:lang w:val="ro-RO"/>
        </w:rPr>
        <w:t>consiliere</w:t>
      </w:r>
      <w:r w:rsidR="00AA33FA" w:rsidRPr="001970CC">
        <w:rPr>
          <w:bCs/>
          <w:sz w:val="24"/>
          <w:szCs w:val="24"/>
          <w:u w:val="single"/>
          <w:lang w:val="ro-RO"/>
        </w:rPr>
        <w:t xml:space="preserve"> </w:t>
      </w:r>
      <w:r w:rsidRPr="001970CC">
        <w:rPr>
          <w:bCs/>
          <w:sz w:val="24"/>
          <w:szCs w:val="24"/>
          <w:u w:val="single"/>
          <w:lang w:val="ro-RO"/>
        </w:rPr>
        <w:t>socială /servicii de asistenţă</w:t>
      </w:r>
      <w:r w:rsidR="00AA33FA" w:rsidRPr="001970CC">
        <w:rPr>
          <w:bCs/>
          <w:sz w:val="24"/>
          <w:szCs w:val="24"/>
          <w:u w:val="single"/>
          <w:lang w:val="ro-RO"/>
        </w:rPr>
        <w:t xml:space="preserve"> </w:t>
      </w:r>
      <w:r w:rsidRPr="001970CC">
        <w:rPr>
          <w:bCs/>
          <w:sz w:val="24"/>
          <w:szCs w:val="24"/>
          <w:u w:val="single"/>
          <w:lang w:val="ro-RO"/>
        </w:rPr>
        <w:t>socială</w:t>
      </w:r>
    </w:p>
    <w:p w14:paraId="7CC7C6D3" w14:textId="77777777" w:rsidR="00AE3401" w:rsidRPr="001970CC" w:rsidRDefault="00AE3401" w:rsidP="00061747">
      <w:pPr>
        <w:numPr>
          <w:ilvl w:val="0"/>
          <w:numId w:val="6"/>
        </w:numPr>
        <w:tabs>
          <w:tab w:val="clear" w:pos="360"/>
          <w:tab w:val="num" w:pos="0"/>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lang w:val="ro-RO"/>
        </w:rPr>
      </w:pPr>
      <w:r w:rsidRPr="001970CC">
        <w:rPr>
          <w:sz w:val="24"/>
          <w:szCs w:val="24"/>
          <w:lang w:val="ro-RO"/>
        </w:rPr>
        <w:t>Activităţile de informare</w:t>
      </w:r>
      <w:r w:rsidR="00AA33FA" w:rsidRPr="001970CC">
        <w:rPr>
          <w:sz w:val="24"/>
          <w:szCs w:val="24"/>
          <w:lang w:val="ro-RO"/>
        </w:rPr>
        <w:t xml:space="preserve"> </w:t>
      </w:r>
      <w:r w:rsidRPr="001970CC">
        <w:rPr>
          <w:sz w:val="24"/>
          <w:szCs w:val="24"/>
          <w:lang w:val="ro-RO"/>
        </w:rPr>
        <w:t>şi</w:t>
      </w:r>
      <w:r w:rsidR="00AA33FA" w:rsidRPr="001970CC">
        <w:rPr>
          <w:sz w:val="24"/>
          <w:szCs w:val="24"/>
          <w:lang w:val="ro-RO"/>
        </w:rPr>
        <w:t xml:space="preserve"> </w:t>
      </w:r>
      <w:r w:rsidRPr="001970CC">
        <w:rPr>
          <w:sz w:val="24"/>
          <w:szCs w:val="24"/>
          <w:lang w:val="ro-RO"/>
        </w:rPr>
        <w:t>consiliere</w:t>
      </w:r>
      <w:r w:rsidR="00AA33FA" w:rsidRPr="001970CC">
        <w:rPr>
          <w:sz w:val="24"/>
          <w:szCs w:val="24"/>
          <w:lang w:val="ro-RO"/>
        </w:rPr>
        <w:t xml:space="preserve"> </w:t>
      </w:r>
      <w:r w:rsidRPr="001970CC">
        <w:rPr>
          <w:sz w:val="24"/>
          <w:szCs w:val="24"/>
          <w:lang w:val="ro-RO"/>
        </w:rPr>
        <w:t>socială se efectuează conform planificării din Planul</w:t>
      </w:r>
      <w:r w:rsidR="00AA33FA" w:rsidRPr="001970CC">
        <w:rPr>
          <w:sz w:val="24"/>
          <w:szCs w:val="24"/>
          <w:lang w:val="ro-RO"/>
        </w:rPr>
        <w:t xml:space="preserve"> </w:t>
      </w:r>
      <w:r w:rsidRPr="001970CC">
        <w:rPr>
          <w:sz w:val="24"/>
          <w:szCs w:val="24"/>
          <w:lang w:val="ro-RO"/>
        </w:rPr>
        <w:t>Personalizat, sunt monitorizate din punct de vedere al realizării de către</w:t>
      </w:r>
      <w:r w:rsidR="00AA33FA" w:rsidRPr="001970CC">
        <w:rPr>
          <w:sz w:val="24"/>
          <w:szCs w:val="24"/>
          <w:lang w:val="ro-RO"/>
        </w:rPr>
        <w:t xml:space="preserve"> </w:t>
      </w:r>
      <w:r w:rsidRPr="001970CC">
        <w:rPr>
          <w:sz w:val="24"/>
          <w:szCs w:val="24"/>
          <w:lang w:val="ro-RO"/>
        </w:rPr>
        <w:t>şeful de centru</w:t>
      </w:r>
      <w:r w:rsidR="00AA33FA" w:rsidRPr="001970CC">
        <w:rPr>
          <w:sz w:val="24"/>
          <w:szCs w:val="24"/>
          <w:lang w:val="ro-RO"/>
        </w:rPr>
        <w:t xml:space="preserve"> </w:t>
      </w:r>
      <w:r w:rsidRPr="001970CC">
        <w:rPr>
          <w:sz w:val="24"/>
          <w:szCs w:val="24"/>
          <w:lang w:val="ro-RO"/>
        </w:rPr>
        <w:t>şi din punct de vedere al evoluţiei</w:t>
      </w:r>
      <w:r w:rsidR="00AA33FA" w:rsidRPr="001970CC">
        <w:rPr>
          <w:sz w:val="24"/>
          <w:szCs w:val="24"/>
          <w:lang w:val="ro-RO"/>
        </w:rPr>
        <w:t xml:space="preserve"> </w:t>
      </w:r>
      <w:r w:rsidRPr="001970CC">
        <w:rPr>
          <w:sz w:val="24"/>
          <w:szCs w:val="24"/>
          <w:lang w:val="ro-RO"/>
        </w:rPr>
        <w:t>situaţiei</w:t>
      </w:r>
      <w:r w:rsidR="00AA33FA" w:rsidRPr="001970CC">
        <w:rPr>
          <w:sz w:val="24"/>
          <w:szCs w:val="24"/>
          <w:lang w:val="ro-RO"/>
        </w:rPr>
        <w:t xml:space="preserve"> </w:t>
      </w:r>
      <w:r w:rsidRPr="001970CC">
        <w:rPr>
          <w:sz w:val="24"/>
          <w:szCs w:val="24"/>
          <w:lang w:val="ro-RO"/>
        </w:rPr>
        <w:t>beneficiarului de către</w:t>
      </w:r>
      <w:r w:rsidR="00AA33FA" w:rsidRPr="001970CC">
        <w:rPr>
          <w:sz w:val="24"/>
          <w:szCs w:val="24"/>
          <w:lang w:val="ro-RO"/>
        </w:rPr>
        <w:t xml:space="preserve"> </w:t>
      </w:r>
      <w:r w:rsidRPr="001970CC">
        <w:rPr>
          <w:sz w:val="24"/>
          <w:szCs w:val="24"/>
          <w:lang w:val="ro-RO"/>
        </w:rPr>
        <w:t>managerul de caz.</w:t>
      </w:r>
    </w:p>
    <w:p w14:paraId="1723781A" w14:textId="77777777" w:rsidR="00AE3401" w:rsidRPr="001970CC" w:rsidRDefault="00AE3401" w:rsidP="00061747">
      <w:pPr>
        <w:numPr>
          <w:ilvl w:val="0"/>
          <w:numId w:val="6"/>
        </w:numPr>
        <w:tabs>
          <w:tab w:val="clear" w:pos="360"/>
          <w:tab w:val="num" w:pos="0"/>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lang w:val="ro-RO"/>
        </w:rPr>
      </w:pPr>
      <w:r w:rsidRPr="001970CC">
        <w:rPr>
          <w:sz w:val="24"/>
          <w:szCs w:val="24"/>
          <w:lang w:val="ro-RO"/>
        </w:rPr>
        <w:t>Activităţile  de informare</w:t>
      </w:r>
      <w:r w:rsidR="00AA33FA" w:rsidRPr="001970CC">
        <w:rPr>
          <w:sz w:val="24"/>
          <w:szCs w:val="24"/>
          <w:lang w:val="ro-RO"/>
        </w:rPr>
        <w:t xml:space="preserve"> </w:t>
      </w:r>
      <w:r w:rsidRPr="001970CC">
        <w:rPr>
          <w:sz w:val="24"/>
          <w:szCs w:val="24"/>
          <w:lang w:val="ro-RO"/>
        </w:rPr>
        <w:t>şi</w:t>
      </w:r>
      <w:r w:rsidR="00AA33FA" w:rsidRPr="001970CC">
        <w:rPr>
          <w:sz w:val="24"/>
          <w:szCs w:val="24"/>
          <w:lang w:val="ro-RO"/>
        </w:rPr>
        <w:t xml:space="preserve"> </w:t>
      </w:r>
      <w:r w:rsidRPr="001970CC">
        <w:rPr>
          <w:sz w:val="24"/>
          <w:szCs w:val="24"/>
          <w:lang w:val="ro-RO"/>
        </w:rPr>
        <w:t>consiliere</w:t>
      </w:r>
      <w:r w:rsidR="00AA33FA" w:rsidRPr="001970CC">
        <w:rPr>
          <w:sz w:val="24"/>
          <w:szCs w:val="24"/>
          <w:lang w:val="ro-RO"/>
        </w:rPr>
        <w:t xml:space="preserve"> </w:t>
      </w:r>
      <w:r w:rsidRPr="001970CC">
        <w:rPr>
          <w:sz w:val="24"/>
          <w:szCs w:val="24"/>
          <w:lang w:val="ro-RO"/>
        </w:rPr>
        <w:t>socială, constau</w:t>
      </w:r>
      <w:r w:rsidR="00561B8B" w:rsidRPr="001970CC">
        <w:rPr>
          <w:sz w:val="24"/>
          <w:szCs w:val="24"/>
          <w:lang w:val="ro-RO"/>
        </w:rPr>
        <w:t xml:space="preserve"> </w:t>
      </w:r>
      <w:r w:rsidRPr="001970CC">
        <w:rPr>
          <w:sz w:val="24"/>
          <w:szCs w:val="24"/>
          <w:lang w:val="ro-RO"/>
        </w:rPr>
        <w:t>în:</w:t>
      </w:r>
    </w:p>
    <w:p w14:paraId="46C34334" w14:textId="77777777" w:rsidR="00AE3401" w:rsidRPr="001970CC" w:rsidRDefault="00AE3401" w:rsidP="001D0D5B">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informare</w:t>
      </w:r>
      <w:r w:rsidR="00AA33FA" w:rsidRPr="001970CC">
        <w:rPr>
          <w:szCs w:val="24"/>
          <w:lang w:val="ro-RO"/>
        </w:rPr>
        <w:t xml:space="preserve"> </w:t>
      </w:r>
      <w:r w:rsidRPr="001970CC">
        <w:rPr>
          <w:szCs w:val="24"/>
          <w:lang w:val="ro-RO"/>
        </w:rPr>
        <w:t>şi</w:t>
      </w:r>
      <w:r w:rsidR="00AA33FA" w:rsidRPr="001970CC">
        <w:rPr>
          <w:szCs w:val="24"/>
          <w:lang w:val="ro-RO"/>
        </w:rPr>
        <w:t xml:space="preserve"> </w:t>
      </w:r>
      <w:r w:rsidRPr="001970CC">
        <w:rPr>
          <w:szCs w:val="24"/>
          <w:lang w:val="ro-RO"/>
        </w:rPr>
        <w:t>consiliere cu privire la drepturile</w:t>
      </w:r>
      <w:r w:rsidR="00AA33FA" w:rsidRPr="001970CC">
        <w:rPr>
          <w:szCs w:val="24"/>
          <w:lang w:val="ro-RO"/>
        </w:rPr>
        <w:t xml:space="preserve"> </w:t>
      </w:r>
      <w:r w:rsidRPr="001970CC">
        <w:rPr>
          <w:szCs w:val="24"/>
          <w:lang w:val="ro-RO"/>
        </w:rPr>
        <w:t>şi</w:t>
      </w:r>
      <w:r w:rsidR="00AA33FA" w:rsidRPr="001970CC">
        <w:rPr>
          <w:szCs w:val="24"/>
          <w:lang w:val="ro-RO"/>
        </w:rPr>
        <w:t xml:space="preserve"> </w:t>
      </w:r>
      <w:r w:rsidRPr="001970CC">
        <w:rPr>
          <w:szCs w:val="24"/>
          <w:lang w:val="ro-RO"/>
        </w:rPr>
        <w:t>facilităţile</w:t>
      </w:r>
      <w:r w:rsidR="00AA33FA" w:rsidRPr="001970CC">
        <w:rPr>
          <w:szCs w:val="24"/>
          <w:lang w:val="ro-RO"/>
        </w:rPr>
        <w:t xml:space="preserve"> </w:t>
      </w:r>
      <w:r w:rsidRPr="001970CC">
        <w:rPr>
          <w:szCs w:val="24"/>
          <w:lang w:val="ro-RO"/>
        </w:rPr>
        <w:t>sociale</w:t>
      </w:r>
      <w:r w:rsidR="00AA33FA" w:rsidRPr="001970CC">
        <w:rPr>
          <w:szCs w:val="24"/>
          <w:lang w:val="ro-RO"/>
        </w:rPr>
        <w:t xml:space="preserve"> </w:t>
      </w:r>
      <w:r w:rsidRPr="001970CC">
        <w:rPr>
          <w:szCs w:val="24"/>
          <w:lang w:val="ro-RO"/>
        </w:rPr>
        <w:t>existente, clarificări</w:t>
      </w:r>
      <w:r w:rsidR="00AA33FA" w:rsidRPr="001970CC">
        <w:rPr>
          <w:szCs w:val="24"/>
          <w:lang w:val="ro-RO"/>
        </w:rPr>
        <w:t xml:space="preserve"> </w:t>
      </w:r>
      <w:r w:rsidRPr="001970CC">
        <w:rPr>
          <w:szCs w:val="24"/>
          <w:lang w:val="ro-RO"/>
        </w:rPr>
        <w:t>privind</w:t>
      </w:r>
      <w:r w:rsidR="00AA33FA" w:rsidRPr="001970CC">
        <w:rPr>
          <w:szCs w:val="24"/>
          <w:lang w:val="ro-RO"/>
        </w:rPr>
        <w:t xml:space="preserve"> </w:t>
      </w:r>
      <w:r w:rsidRPr="001970CC">
        <w:rPr>
          <w:szCs w:val="24"/>
          <w:lang w:val="ro-RO"/>
        </w:rPr>
        <w:t>demersurile de obţinere;</w:t>
      </w:r>
    </w:p>
    <w:p w14:paraId="4BF5FFDA" w14:textId="77777777" w:rsidR="00AE3401" w:rsidRPr="001970CC" w:rsidRDefault="00AE3401" w:rsidP="001D0D5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sprijin</w:t>
      </w:r>
      <w:r w:rsidR="00AA33FA" w:rsidRPr="001970CC">
        <w:rPr>
          <w:szCs w:val="24"/>
          <w:lang w:val="ro-RO"/>
        </w:rPr>
        <w:t xml:space="preserve"> </w:t>
      </w:r>
      <w:r w:rsidRPr="001970CC">
        <w:rPr>
          <w:szCs w:val="24"/>
          <w:lang w:val="ro-RO"/>
        </w:rPr>
        <w:t>pentru</w:t>
      </w:r>
      <w:r w:rsidR="00AA33FA" w:rsidRPr="001970CC">
        <w:rPr>
          <w:szCs w:val="24"/>
          <w:lang w:val="ro-RO"/>
        </w:rPr>
        <w:t xml:space="preserve"> </w:t>
      </w:r>
      <w:r w:rsidRPr="001970CC">
        <w:rPr>
          <w:szCs w:val="24"/>
          <w:lang w:val="ro-RO"/>
        </w:rPr>
        <w:t>menţinerea</w:t>
      </w:r>
      <w:r w:rsidR="00AA33FA" w:rsidRPr="001970CC">
        <w:rPr>
          <w:szCs w:val="24"/>
          <w:lang w:val="ro-RO"/>
        </w:rPr>
        <w:t xml:space="preserve"> </w:t>
      </w:r>
      <w:r w:rsidRPr="001970CC">
        <w:rPr>
          <w:szCs w:val="24"/>
          <w:lang w:val="ro-RO"/>
        </w:rPr>
        <w:t>relaţiei</w:t>
      </w:r>
      <w:r w:rsidR="00AA33FA" w:rsidRPr="001970CC">
        <w:rPr>
          <w:szCs w:val="24"/>
          <w:lang w:val="ro-RO"/>
        </w:rPr>
        <w:t xml:space="preserve"> </w:t>
      </w:r>
      <w:r w:rsidRPr="001970CC">
        <w:rPr>
          <w:szCs w:val="24"/>
          <w:lang w:val="ro-RO"/>
        </w:rPr>
        <w:t>beneficiarului cu familia, prieteni, etc.;</w:t>
      </w:r>
    </w:p>
    <w:p w14:paraId="37651F7E" w14:textId="77777777" w:rsidR="00AE3401" w:rsidRPr="001970CC" w:rsidRDefault="00AE3401" w:rsidP="001D0D5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informare</w:t>
      </w:r>
      <w:r w:rsidR="00AA33FA" w:rsidRPr="001970CC">
        <w:rPr>
          <w:szCs w:val="24"/>
          <w:lang w:val="ro-RO"/>
        </w:rPr>
        <w:t xml:space="preserve"> </w:t>
      </w:r>
      <w:r w:rsidRPr="001970CC">
        <w:rPr>
          <w:szCs w:val="24"/>
          <w:lang w:val="ro-RO"/>
        </w:rPr>
        <w:t>despre</w:t>
      </w:r>
      <w:r w:rsidR="00AA33FA" w:rsidRPr="001970CC">
        <w:rPr>
          <w:szCs w:val="24"/>
          <w:lang w:val="ro-RO"/>
        </w:rPr>
        <w:t xml:space="preserve"> </w:t>
      </w:r>
      <w:r w:rsidRPr="001970CC">
        <w:rPr>
          <w:szCs w:val="24"/>
          <w:lang w:val="ro-RO"/>
        </w:rPr>
        <w:t>activităţi</w:t>
      </w:r>
      <w:r w:rsidR="00AA33FA" w:rsidRPr="001970CC">
        <w:rPr>
          <w:szCs w:val="24"/>
          <w:lang w:val="ro-RO"/>
        </w:rPr>
        <w:t xml:space="preserve"> </w:t>
      </w:r>
      <w:r w:rsidRPr="001970CC">
        <w:rPr>
          <w:szCs w:val="24"/>
          <w:lang w:val="ro-RO"/>
        </w:rPr>
        <w:t>şi</w:t>
      </w:r>
      <w:r w:rsidR="00AA33FA" w:rsidRPr="001970CC">
        <w:rPr>
          <w:szCs w:val="24"/>
          <w:lang w:val="ro-RO"/>
        </w:rPr>
        <w:t xml:space="preserve"> </w:t>
      </w:r>
      <w:r w:rsidRPr="001970CC">
        <w:rPr>
          <w:szCs w:val="24"/>
          <w:lang w:val="ro-RO"/>
        </w:rPr>
        <w:t>servicii alternative sau</w:t>
      </w:r>
      <w:r w:rsidR="00AA33FA" w:rsidRPr="001970CC">
        <w:rPr>
          <w:szCs w:val="24"/>
          <w:lang w:val="ro-RO"/>
        </w:rPr>
        <w:t xml:space="preserve"> </w:t>
      </w:r>
      <w:r w:rsidRPr="001970CC">
        <w:rPr>
          <w:szCs w:val="24"/>
          <w:lang w:val="ro-RO"/>
        </w:rPr>
        <w:t>complementare</w:t>
      </w:r>
      <w:r w:rsidR="00AA33FA" w:rsidRPr="001970CC">
        <w:rPr>
          <w:szCs w:val="24"/>
          <w:lang w:val="ro-RO"/>
        </w:rPr>
        <w:t xml:space="preserve"> </w:t>
      </w:r>
      <w:r w:rsidRPr="001970CC">
        <w:rPr>
          <w:szCs w:val="24"/>
          <w:lang w:val="ro-RO"/>
        </w:rPr>
        <w:t>oferite de furnizori</w:t>
      </w:r>
      <w:r w:rsidR="00AA33FA" w:rsidRPr="001970CC">
        <w:rPr>
          <w:szCs w:val="24"/>
          <w:lang w:val="ro-RO"/>
        </w:rPr>
        <w:t xml:space="preserve"> </w:t>
      </w:r>
      <w:r w:rsidRPr="001970CC">
        <w:rPr>
          <w:szCs w:val="24"/>
          <w:lang w:val="ro-RO"/>
        </w:rPr>
        <w:t>sociali</w:t>
      </w:r>
      <w:r w:rsidR="00AA33FA" w:rsidRPr="001970CC">
        <w:rPr>
          <w:szCs w:val="24"/>
          <w:lang w:val="ro-RO"/>
        </w:rPr>
        <w:t xml:space="preserve"> </w:t>
      </w:r>
      <w:r w:rsidRPr="001970CC">
        <w:rPr>
          <w:szCs w:val="24"/>
          <w:lang w:val="ro-RO"/>
        </w:rPr>
        <w:t>privaţi, îndeosebi</w:t>
      </w:r>
      <w:r w:rsidR="00AA33FA" w:rsidRPr="001970CC">
        <w:rPr>
          <w:szCs w:val="24"/>
          <w:lang w:val="ro-RO"/>
        </w:rPr>
        <w:t xml:space="preserve"> </w:t>
      </w:r>
      <w:r w:rsidRPr="001970CC">
        <w:rPr>
          <w:szCs w:val="24"/>
          <w:lang w:val="ro-RO"/>
        </w:rPr>
        <w:t>organizaţii</w:t>
      </w:r>
      <w:r w:rsidR="00AA33FA" w:rsidRPr="001970CC">
        <w:rPr>
          <w:szCs w:val="24"/>
          <w:lang w:val="ro-RO"/>
        </w:rPr>
        <w:t xml:space="preserve"> </w:t>
      </w:r>
      <w:r w:rsidRPr="001970CC">
        <w:rPr>
          <w:szCs w:val="24"/>
          <w:lang w:val="ro-RO"/>
        </w:rPr>
        <w:t>neguvernamentale;</w:t>
      </w:r>
    </w:p>
    <w:p w14:paraId="3D7601AF" w14:textId="77777777" w:rsidR="00AE3401" w:rsidRPr="001970CC" w:rsidRDefault="00AE3401" w:rsidP="001D0D5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sprijin</w:t>
      </w:r>
      <w:r w:rsidR="00AA33FA" w:rsidRPr="001970CC">
        <w:rPr>
          <w:szCs w:val="24"/>
          <w:lang w:val="ro-RO"/>
        </w:rPr>
        <w:t xml:space="preserve"> </w:t>
      </w:r>
      <w:r w:rsidRPr="001970CC">
        <w:rPr>
          <w:szCs w:val="24"/>
          <w:lang w:val="ro-RO"/>
        </w:rPr>
        <w:t>pentru</w:t>
      </w:r>
      <w:r w:rsidR="00AA33FA" w:rsidRPr="001970CC">
        <w:rPr>
          <w:szCs w:val="24"/>
          <w:lang w:val="ro-RO"/>
        </w:rPr>
        <w:t xml:space="preserve"> </w:t>
      </w:r>
      <w:r w:rsidRPr="001970CC">
        <w:rPr>
          <w:szCs w:val="24"/>
          <w:lang w:val="ro-RO"/>
        </w:rPr>
        <w:t>identificare</w:t>
      </w:r>
      <w:r w:rsidR="00AA33FA" w:rsidRPr="001970CC">
        <w:rPr>
          <w:szCs w:val="24"/>
          <w:lang w:val="ro-RO"/>
        </w:rPr>
        <w:t xml:space="preserve"> </w:t>
      </w:r>
      <w:r w:rsidRPr="001970CC">
        <w:rPr>
          <w:szCs w:val="24"/>
          <w:lang w:val="ro-RO"/>
        </w:rPr>
        <w:t>locuri de muncă, angajare, păstrarea</w:t>
      </w:r>
      <w:r w:rsidR="00AA33FA" w:rsidRPr="001970CC">
        <w:rPr>
          <w:szCs w:val="24"/>
          <w:lang w:val="ro-RO"/>
        </w:rPr>
        <w:t xml:space="preserve"> </w:t>
      </w:r>
      <w:r w:rsidRPr="001970CC">
        <w:rPr>
          <w:szCs w:val="24"/>
          <w:lang w:val="ro-RO"/>
        </w:rPr>
        <w:t>locului de muncă, obţinerea de tehnologii</w:t>
      </w:r>
      <w:r w:rsidR="00AA33FA" w:rsidRPr="001970CC">
        <w:rPr>
          <w:szCs w:val="24"/>
          <w:lang w:val="ro-RO"/>
        </w:rPr>
        <w:t xml:space="preserve"> </w:t>
      </w:r>
      <w:r w:rsidRPr="001970CC">
        <w:rPr>
          <w:szCs w:val="24"/>
          <w:lang w:val="ro-RO"/>
        </w:rPr>
        <w:t>şi</w:t>
      </w:r>
      <w:r w:rsidR="00AA33FA" w:rsidRPr="001970CC">
        <w:rPr>
          <w:szCs w:val="24"/>
          <w:lang w:val="ro-RO"/>
        </w:rPr>
        <w:t xml:space="preserve"> dispositive assistive </w:t>
      </w:r>
      <w:r w:rsidRPr="001970CC">
        <w:rPr>
          <w:szCs w:val="24"/>
          <w:lang w:val="ro-RO"/>
        </w:rPr>
        <w:t>şi</w:t>
      </w:r>
      <w:r w:rsidR="00AA33FA" w:rsidRPr="001970CC">
        <w:rPr>
          <w:szCs w:val="24"/>
          <w:lang w:val="ro-RO"/>
        </w:rPr>
        <w:t xml:space="preserve"> </w:t>
      </w:r>
      <w:r w:rsidRPr="001970CC">
        <w:rPr>
          <w:szCs w:val="24"/>
          <w:lang w:val="ro-RO"/>
        </w:rPr>
        <w:t>tehnologii de acces</w:t>
      </w:r>
      <w:r w:rsidR="00AA33FA" w:rsidRPr="001970CC">
        <w:rPr>
          <w:szCs w:val="24"/>
          <w:lang w:val="ro-RO"/>
        </w:rPr>
        <w:t xml:space="preserve"> </w:t>
      </w:r>
      <w:r w:rsidRPr="001970CC">
        <w:rPr>
          <w:szCs w:val="24"/>
          <w:lang w:val="ro-RO"/>
        </w:rPr>
        <w:t>necesare;</w:t>
      </w:r>
    </w:p>
    <w:p w14:paraId="732B7967" w14:textId="77777777" w:rsidR="00AE3401" w:rsidRPr="001970CC" w:rsidRDefault="00AE3401" w:rsidP="001D0D5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demersuri</w:t>
      </w:r>
      <w:r w:rsidR="00AA33FA" w:rsidRPr="001970CC">
        <w:rPr>
          <w:szCs w:val="24"/>
          <w:lang w:val="ro-RO"/>
        </w:rPr>
        <w:t xml:space="preserve"> </w:t>
      </w:r>
      <w:r w:rsidRPr="001970CC">
        <w:rPr>
          <w:szCs w:val="24"/>
          <w:lang w:val="ro-RO"/>
        </w:rPr>
        <w:t>pentru</w:t>
      </w:r>
      <w:r w:rsidR="00AA33FA" w:rsidRPr="001970CC">
        <w:rPr>
          <w:szCs w:val="24"/>
          <w:lang w:val="ro-RO"/>
        </w:rPr>
        <w:t xml:space="preserve"> </w:t>
      </w:r>
      <w:r w:rsidRPr="001970CC">
        <w:rPr>
          <w:szCs w:val="24"/>
          <w:lang w:val="ro-RO"/>
        </w:rPr>
        <w:t>conştientizarea</w:t>
      </w:r>
      <w:r w:rsidR="00AA33FA" w:rsidRPr="001970CC">
        <w:rPr>
          <w:szCs w:val="24"/>
          <w:lang w:val="ro-RO"/>
        </w:rPr>
        <w:t xml:space="preserve"> </w:t>
      </w:r>
      <w:r w:rsidRPr="001970CC">
        <w:rPr>
          <w:szCs w:val="24"/>
          <w:lang w:val="ro-RO"/>
        </w:rPr>
        <w:t>angajatorilor cu privire la dreptul la muncă, potenţialul</w:t>
      </w:r>
      <w:r w:rsidR="00AA33FA" w:rsidRPr="001970CC">
        <w:rPr>
          <w:szCs w:val="24"/>
          <w:lang w:val="ro-RO"/>
        </w:rPr>
        <w:t xml:space="preserve"> </w:t>
      </w:r>
      <w:r w:rsidRPr="001970CC">
        <w:rPr>
          <w:szCs w:val="24"/>
          <w:lang w:val="ro-RO"/>
        </w:rPr>
        <w:t>şi</w:t>
      </w:r>
      <w:r w:rsidR="00AA33FA" w:rsidRPr="001970CC">
        <w:rPr>
          <w:szCs w:val="24"/>
          <w:lang w:val="ro-RO"/>
        </w:rPr>
        <w:t xml:space="preserve"> </w:t>
      </w:r>
      <w:r w:rsidRPr="001970CC">
        <w:rPr>
          <w:szCs w:val="24"/>
          <w:lang w:val="ro-RO"/>
        </w:rPr>
        <w:t>facilităţile</w:t>
      </w:r>
      <w:r w:rsidR="00AA33FA" w:rsidRPr="001970CC">
        <w:rPr>
          <w:szCs w:val="24"/>
          <w:lang w:val="ro-RO"/>
        </w:rPr>
        <w:t xml:space="preserve"> </w:t>
      </w:r>
      <w:r w:rsidRPr="001970CC">
        <w:rPr>
          <w:szCs w:val="24"/>
          <w:lang w:val="ro-RO"/>
        </w:rPr>
        <w:t>angajării</w:t>
      </w:r>
      <w:r w:rsidR="00AA33FA" w:rsidRPr="001970CC">
        <w:rPr>
          <w:szCs w:val="24"/>
          <w:lang w:val="ro-RO"/>
        </w:rPr>
        <w:t xml:space="preserve"> </w:t>
      </w:r>
      <w:r w:rsidRPr="001970CC">
        <w:rPr>
          <w:szCs w:val="24"/>
          <w:lang w:val="ro-RO"/>
        </w:rPr>
        <w:t>persoanelor cu dizabilităţi, realizarea</w:t>
      </w:r>
      <w:r w:rsidR="00AA33FA" w:rsidRPr="001970CC">
        <w:rPr>
          <w:szCs w:val="24"/>
          <w:lang w:val="ro-RO"/>
        </w:rPr>
        <w:t xml:space="preserve"> </w:t>
      </w:r>
      <w:r w:rsidRPr="001970CC">
        <w:rPr>
          <w:szCs w:val="24"/>
          <w:lang w:val="ro-RO"/>
        </w:rPr>
        <w:t>analizei</w:t>
      </w:r>
      <w:r w:rsidR="00AA33FA" w:rsidRPr="001970CC">
        <w:rPr>
          <w:szCs w:val="24"/>
          <w:lang w:val="ro-RO"/>
        </w:rPr>
        <w:t xml:space="preserve"> </w:t>
      </w:r>
      <w:r w:rsidRPr="001970CC">
        <w:rPr>
          <w:szCs w:val="24"/>
          <w:lang w:val="ro-RO"/>
        </w:rPr>
        <w:t>locului</w:t>
      </w:r>
      <w:r w:rsidR="00AA33FA" w:rsidRPr="001970CC">
        <w:rPr>
          <w:szCs w:val="24"/>
          <w:lang w:val="ro-RO"/>
        </w:rPr>
        <w:t xml:space="preserve"> </w:t>
      </w:r>
      <w:r w:rsidRPr="001970CC">
        <w:rPr>
          <w:szCs w:val="24"/>
          <w:lang w:val="ro-RO"/>
        </w:rPr>
        <w:t>şi a mediului de muncă;</w:t>
      </w:r>
    </w:p>
    <w:p w14:paraId="65DD54A9" w14:textId="77777777" w:rsidR="00AE3401" w:rsidRPr="001970CC" w:rsidRDefault="00AE3401" w:rsidP="001D0D5B">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informare</w:t>
      </w:r>
      <w:r w:rsidR="00F14EB4" w:rsidRPr="001970CC">
        <w:rPr>
          <w:szCs w:val="24"/>
          <w:lang w:val="ro-RO"/>
        </w:rPr>
        <w:t xml:space="preserve"> </w:t>
      </w:r>
      <w:r w:rsidRPr="001970CC">
        <w:rPr>
          <w:szCs w:val="24"/>
          <w:lang w:val="ro-RO"/>
        </w:rPr>
        <w:t>privind</w:t>
      </w:r>
      <w:r w:rsidR="00F14EB4" w:rsidRPr="001970CC">
        <w:rPr>
          <w:szCs w:val="24"/>
          <w:lang w:val="ro-RO"/>
        </w:rPr>
        <w:t xml:space="preserve"> </w:t>
      </w:r>
      <w:r w:rsidRPr="001970CC">
        <w:rPr>
          <w:szCs w:val="24"/>
          <w:lang w:val="ro-RO"/>
        </w:rPr>
        <w:t xml:space="preserve">reţelele de </w:t>
      </w:r>
      <w:r w:rsidR="00F14EB4" w:rsidRPr="001970CC">
        <w:rPr>
          <w:szCs w:val="24"/>
          <w:lang w:val="ro-RO"/>
        </w:rPr>
        <w:t xml:space="preserve">suport </w:t>
      </w:r>
      <w:r w:rsidRPr="001970CC">
        <w:rPr>
          <w:szCs w:val="24"/>
          <w:lang w:val="ro-RO"/>
        </w:rPr>
        <w:t>existente (inclusiv on-line) formate din persoane</w:t>
      </w:r>
      <w:r w:rsidR="00F14EB4" w:rsidRPr="001970CC">
        <w:rPr>
          <w:szCs w:val="24"/>
          <w:lang w:val="ro-RO"/>
        </w:rPr>
        <w:t xml:space="preserve"> </w:t>
      </w:r>
      <w:r w:rsidRPr="001970CC">
        <w:rPr>
          <w:szCs w:val="24"/>
          <w:lang w:val="ro-RO"/>
        </w:rPr>
        <w:t>aflate</w:t>
      </w:r>
      <w:r w:rsidR="00F14EB4" w:rsidRPr="001970CC">
        <w:rPr>
          <w:szCs w:val="24"/>
          <w:lang w:val="ro-RO"/>
        </w:rPr>
        <w:t xml:space="preserve"> </w:t>
      </w:r>
      <w:r w:rsidRPr="001970CC">
        <w:rPr>
          <w:szCs w:val="24"/>
          <w:lang w:val="ro-RO"/>
        </w:rPr>
        <w:t>în</w:t>
      </w:r>
      <w:r w:rsidR="00F14EB4" w:rsidRPr="001970CC">
        <w:rPr>
          <w:szCs w:val="24"/>
          <w:lang w:val="ro-RO"/>
        </w:rPr>
        <w:t xml:space="preserve"> </w:t>
      </w:r>
      <w:r w:rsidRPr="001970CC">
        <w:rPr>
          <w:szCs w:val="24"/>
          <w:lang w:val="ro-RO"/>
        </w:rPr>
        <w:t>situaţii de viaţă</w:t>
      </w:r>
      <w:r w:rsidR="00F14EB4" w:rsidRPr="001970CC">
        <w:rPr>
          <w:szCs w:val="24"/>
          <w:lang w:val="ro-RO"/>
        </w:rPr>
        <w:t xml:space="preserve"> </w:t>
      </w:r>
      <w:r w:rsidRPr="001970CC">
        <w:rPr>
          <w:szCs w:val="24"/>
          <w:lang w:val="ro-RO"/>
        </w:rPr>
        <w:t>asemănătoare;</w:t>
      </w:r>
    </w:p>
    <w:p w14:paraId="7705B520"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informare</w:t>
      </w:r>
      <w:r w:rsidR="00F14EB4" w:rsidRPr="001970CC">
        <w:rPr>
          <w:szCs w:val="24"/>
          <w:lang w:val="ro-RO"/>
        </w:rPr>
        <w:t xml:space="preserve"> </w:t>
      </w:r>
      <w:r w:rsidRPr="001970CC">
        <w:rPr>
          <w:szCs w:val="24"/>
          <w:lang w:val="ro-RO"/>
        </w:rPr>
        <w:t>și</w:t>
      </w:r>
      <w:r w:rsidR="00F14EB4" w:rsidRPr="001970CC">
        <w:rPr>
          <w:szCs w:val="24"/>
          <w:lang w:val="ro-RO"/>
        </w:rPr>
        <w:t xml:space="preserve"> </w:t>
      </w:r>
      <w:r w:rsidRPr="001970CC">
        <w:rPr>
          <w:szCs w:val="24"/>
          <w:lang w:val="ro-RO"/>
        </w:rPr>
        <w:t>consiliere</w:t>
      </w:r>
      <w:r w:rsidR="00F14EB4" w:rsidRPr="001970CC">
        <w:rPr>
          <w:szCs w:val="24"/>
          <w:lang w:val="ro-RO"/>
        </w:rPr>
        <w:t xml:space="preserve"> </w:t>
      </w:r>
      <w:r w:rsidRPr="001970CC">
        <w:rPr>
          <w:szCs w:val="24"/>
          <w:lang w:val="ro-RO"/>
        </w:rPr>
        <w:t>privind</w:t>
      </w:r>
      <w:r w:rsidR="00F14EB4" w:rsidRPr="001970CC">
        <w:rPr>
          <w:szCs w:val="24"/>
          <w:lang w:val="ro-RO"/>
        </w:rPr>
        <w:t xml:space="preserve"> </w:t>
      </w:r>
      <w:r w:rsidRPr="001970CC">
        <w:rPr>
          <w:szCs w:val="24"/>
          <w:lang w:val="ro-RO"/>
        </w:rPr>
        <w:t>încheierea</w:t>
      </w:r>
      <w:r w:rsidR="00F14EB4" w:rsidRPr="001970CC">
        <w:rPr>
          <w:szCs w:val="24"/>
          <w:lang w:val="ro-RO"/>
        </w:rPr>
        <w:t xml:space="preserve"> </w:t>
      </w:r>
      <w:r w:rsidRPr="001970CC">
        <w:rPr>
          <w:szCs w:val="24"/>
          <w:lang w:val="ro-RO"/>
        </w:rPr>
        <w:t>contractului de furnizare servicii.</w:t>
      </w:r>
    </w:p>
    <w:p w14:paraId="310295BF"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w:t>
      </w:r>
      <w:r w:rsidRPr="001970CC">
        <w:rPr>
          <w:szCs w:val="24"/>
          <w:lang w:val="ro-RO"/>
        </w:rPr>
        <w:tab/>
        <w:t xml:space="preserve">Personalul implicat în activităţile de informare şi consiliere socială este asistentul social, care foloseşte ca instrumente de lucru </w:t>
      </w:r>
      <w:r w:rsidRPr="001970CC">
        <w:rPr>
          <w:i/>
          <w:iCs/>
          <w:szCs w:val="24"/>
          <w:lang w:val="ro-RO"/>
        </w:rPr>
        <w:t>Fişa beneficiarului</w:t>
      </w:r>
      <w:r w:rsidRPr="001970CC">
        <w:rPr>
          <w:szCs w:val="24"/>
          <w:lang w:val="ro-RO"/>
        </w:rPr>
        <w:t xml:space="preserve">, în care consemnează intervenţia şi durata acesteia precum şi </w:t>
      </w:r>
      <w:r w:rsidRPr="001970CC">
        <w:rPr>
          <w:i/>
          <w:iCs/>
          <w:szCs w:val="24"/>
          <w:lang w:val="ro-RO"/>
        </w:rPr>
        <w:t>Registrul privind informarea beneficiarilor,</w:t>
      </w:r>
      <w:r w:rsidRPr="001970CC">
        <w:rPr>
          <w:szCs w:val="24"/>
          <w:lang w:val="ro-RO"/>
        </w:rPr>
        <w:t xml:space="preserve"> în care se menţionează temele discutate, persoana care a efectuat informarea/consilierea, precum şi numele beneficiarului.</w:t>
      </w:r>
    </w:p>
    <w:p w14:paraId="4B378372"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p>
    <w:p w14:paraId="2BBA9C0F" w14:textId="77777777" w:rsidR="00AE3401" w:rsidRPr="001970CC" w:rsidRDefault="00AE3401" w:rsidP="001D0D5B">
      <w:pPr>
        <w:jc w:val="both"/>
        <w:rPr>
          <w:sz w:val="24"/>
          <w:szCs w:val="24"/>
          <w:u w:val="single"/>
          <w:lang w:val="ro-RO"/>
        </w:rPr>
      </w:pPr>
      <w:r w:rsidRPr="001970CC">
        <w:rPr>
          <w:b/>
          <w:bCs/>
          <w:sz w:val="24"/>
          <w:szCs w:val="24"/>
          <w:lang w:val="ro-RO"/>
        </w:rPr>
        <w:t>2</w:t>
      </w:r>
      <w:r w:rsidRPr="001970CC">
        <w:rPr>
          <w:sz w:val="24"/>
          <w:szCs w:val="24"/>
          <w:lang w:val="ro-RO"/>
        </w:rPr>
        <w:t xml:space="preserve">. </w:t>
      </w:r>
      <w:r w:rsidRPr="001970CC">
        <w:rPr>
          <w:sz w:val="24"/>
          <w:szCs w:val="24"/>
          <w:u w:val="single"/>
          <w:lang w:val="ro-RO"/>
        </w:rPr>
        <w:t>Informarea persoanelor interesate de serviciul social</w:t>
      </w:r>
    </w:p>
    <w:p w14:paraId="3101B7A7" w14:textId="77777777" w:rsidR="00AE3401" w:rsidRPr="001970CC" w:rsidRDefault="00AE3401" w:rsidP="001D0D5B">
      <w:pPr>
        <w:jc w:val="both"/>
        <w:rPr>
          <w:rFonts w:eastAsia="SimSun"/>
          <w:sz w:val="24"/>
          <w:szCs w:val="24"/>
          <w:lang w:val="ro-RO"/>
        </w:rPr>
      </w:pPr>
      <w:r w:rsidRPr="001970CC">
        <w:rPr>
          <w:rFonts w:eastAsia="SimSun"/>
          <w:sz w:val="24"/>
          <w:szCs w:val="24"/>
          <w:lang w:val="ro-RO"/>
        </w:rPr>
        <w:t xml:space="preserve">Centrul </w:t>
      </w:r>
      <w:r w:rsidRPr="001970CC">
        <w:rPr>
          <w:sz w:val="24"/>
          <w:szCs w:val="24"/>
          <w:lang w:val="ro-RO"/>
        </w:rPr>
        <w:t>deţine</w:t>
      </w:r>
      <w:r w:rsidR="00F14EB4" w:rsidRPr="001970CC">
        <w:rPr>
          <w:sz w:val="24"/>
          <w:szCs w:val="24"/>
          <w:lang w:val="ro-RO"/>
        </w:rPr>
        <w:t xml:space="preserve"> </w:t>
      </w:r>
      <w:r w:rsidRPr="001970CC">
        <w:rPr>
          <w:sz w:val="24"/>
          <w:szCs w:val="24"/>
          <w:lang w:val="ro-RO"/>
        </w:rPr>
        <w:t>şi</w:t>
      </w:r>
      <w:r w:rsidR="00F14EB4" w:rsidRPr="001970CC">
        <w:rPr>
          <w:sz w:val="24"/>
          <w:szCs w:val="24"/>
          <w:lang w:val="ro-RO"/>
        </w:rPr>
        <w:t xml:space="preserve"> </w:t>
      </w:r>
      <w:r w:rsidRPr="001970CC">
        <w:rPr>
          <w:sz w:val="24"/>
          <w:szCs w:val="24"/>
          <w:lang w:val="ro-RO"/>
        </w:rPr>
        <w:t>pune la dispoziţia</w:t>
      </w:r>
      <w:r w:rsidR="00F14EB4" w:rsidRPr="001970CC">
        <w:rPr>
          <w:sz w:val="24"/>
          <w:szCs w:val="24"/>
          <w:lang w:val="ro-RO"/>
        </w:rPr>
        <w:t xml:space="preserve"> </w:t>
      </w:r>
      <w:r w:rsidRPr="001970CC">
        <w:rPr>
          <w:sz w:val="24"/>
          <w:szCs w:val="24"/>
          <w:lang w:val="ro-RO"/>
        </w:rPr>
        <w:t>persoanelor</w:t>
      </w:r>
      <w:r w:rsidR="00F14EB4" w:rsidRPr="001970CC">
        <w:rPr>
          <w:sz w:val="24"/>
          <w:szCs w:val="24"/>
          <w:lang w:val="ro-RO"/>
        </w:rPr>
        <w:t xml:space="preserve"> </w:t>
      </w:r>
      <w:r w:rsidRPr="001970CC">
        <w:rPr>
          <w:sz w:val="24"/>
          <w:szCs w:val="24"/>
          <w:lang w:val="ro-RO"/>
        </w:rPr>
        <w:t>interesate</w:t>
      </w:r>
      <w:r w:rsidR="00F14EB4" w:rsidRPr="001970CC">
        <w:rPr>
          <w:sz w:val="24"/>
          <w:szCs w:val="24"/>
          <w:lang w:val="ro-RO"/>
        </w:rPr>
        <w:t xml:space="preserve"> </w:t>
      </w:r>
      <w:r w:rsidRPr="001970CC">
        <w:rPr>
          <w:sz w:val="24"/>
          <w:szCs w:val="24"/>
          <w:lang w:val="ro-RO"/>
        </w:rPr>
        <w:t>materiale informative sub forma unui</w:t>
      </w:r>
      <w:r w:rsidR="00F14EB4" w:rsidRPr="001970CC">
        <w:rPr>
          <w:sz w:val="24"/>
          <w:szCs w:val="24"/>
          <w:lang w:val="ro-RO"/>
        </w:rPr>
        <w:t xml:space="preserve"> </w:t>
      </w:r>
      <w:r w:rsidRPr="001970CC">
        <w:rPr>
          <w:i/>
          <w:iCs/>
          <w:sz w:val="24"/>
          <w:szCs w:val="24"/>
          <w:lang w:val="ro-RO"/>
        </w:rPr>
        <w:t>Ghid al beneficiarului</w:t>
      </w:r>
      <w:r w:rsidR="00F14EB4" w:rsidRPr="001970CC">
        <w:rPr>
          <w:i/>
          <w:iCs/>
          <w:sz w:val="24"/>
          <w:szCs w:val="24"/>
          <w:lang w:val="ro-RO"/>
        </w:rPr>
        <w:t xml:space="preserve"> </w:t>
      </w:r>
      <w:r w:rsidRPr="001970CC">
        <w:rPr>
          <w:i/>
          <w:iCs/>
          <w:sz w:val="24"/>
          <w:szCs w:val="24"/>
          <w:lang w:val="ro-RO"/>
        </w:rPr>
        <w:t>ş</w:t>
      </w:r>
      <w:r w:rsidRPr="001970CC">
        <w:rPr>
          <w:sz w:val="24"/>
          <w:szCs w:val="24"/>
          <w:lang w:val="ro-RO"/>
        </w:rPr>
        <w:t>i</w:t>
      </w:r>
      <w:r w:rsidR="00F14EB4" w:rsidRPr="001970CC">
        <w:rPr>
          <w:sz w:val="24"/>
          <w:szCs w:val="24"/>
          <w:lang w:val="ro-RO"/>
        </w:rPr>
        <w:t xml:space="preserve"> </w:t>
      </w:r>
      <w:r w:rsidRPr="001970CC">
        <w:rPr>
          <w:i/>
          <w:iCs/>
          <w:sz w:val="24"/>
          <w:szCs w:val="24"/>
          <w:lang w:val="ro-RO"/>
        </w:rPr>
        <w:t>pliante,</w:t>
      </w:r>
      <w:r w:rsidRPr="001970CC">
        <w:rPr>
          <w:sz w:val="24"/>
          <w:szCs w:val="24"/>
          <w:lang w:val="ro-RO"/>
        </w:rPr>
        <w:t xml:space="preserve"> care cuprind: </w:t>
      </w:r>
    </w:p>
    <w:p w14:paraId="29EF5118"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descrierea</w:t>
      </w:r>
      <w:r w:rsidR="00F14EB4" w:rsidRPr="001970CC">
        <w:rPr>
          <w:szCs w:val="24"/>
          <w:lang w:val="ro-RO"/>
        </w:rPr>
        <w:t xml:space="preserve"> </w:t>
      </w:r>
      <w:r w:rsidRPr="001970CC">
        <w:rPr>
          <w:szCs w:val="24"/>
          <w:lang w:val="ro-RO"/>
        </w:rPr>
        <w:t xml:space="preserve">centrului; </w:t>
      </w:r>
    </w:p>
    <w:p w14:paraId="5D06CDE0"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condiţiile de admitere; </w:t>
      </w:r>
    </w:p>
    <w:p w14:paraId="6914E124"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lastRenderedPageBreak/>
        <w:t>- activităţi</w:t>
      </w:r>
      <w:r w:rsidR="00F14EB4" w:rsidRPr="001970CC">
        <w:rPr>
          <w:szCs w:val="24"/>
          <w:lang w:val="ro-RO"/>
        </w:rPr>
        <w:t xml:space="preserve"> </w:t>
      </w:r>
      <w:r w:rsidRPr="001970CC">
        <w:rPr>
          <w:szCs w:val="24"/>
          <w:lang w:val="ro-RO"/>
        </w:rPr>
        <w:t>şi</w:t>
      </w:r>
      <w:r w:rsidR="00F14EB4" w:rsidRPr="001970CC">
        <w:rPr>
          <w:szCs w:val="24"/>
          <w:lang w:val="ro-RO"/>
        </w:rPr>
        <w:t xml:space="preserve"> </w:t>
      </w:r>
      <w:r w:rsidRPr="001970CC">
        <w:rPr>
          <w:szCs w:val="24"/>
          <w:lang w:val="ro-RO"/>
        </w:rPr>
        <w:t>servicii</w:t>
      </w:r>
      <w:r w:rsidR="00F14EB4" w:rsidRPr="001970CC">
        <w:rPr>
          <w:szCs w:val="24"/>
          <w:lang w:val="ro-RO"/>
        </w:rPr>
        <w:t xml:space="preserve"> </w:t>
      </w:r>
      <w:r w:rsidRPr="001970CC">
        <w:rPr>
          <w:szCs w:val="24"/>
          <w:lang w:val="ro-RO"/>
        </w:rPr>
        <w:t xml:space="preserve">oferite; </w:t>
      </w:r>
    </w:p>
    <w:p w14:paraId="610E08F4"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drepturile</w:t>
      </w:r>
      <w:r w:rsidR="00F14EB4" w:rsidRPr="001970CC">
        <w:rPr>
          <w:szCs w:val="24"/>
          <w:lang w:val="ro-RO"/>
        </w:rPr>
        <w:t xml:space="preserve"> </w:t>
      </w:r>
      <w:r w:rsidRPr="001970CC">
        <w:rPr>
          <w:szCs w:val="24"/>
          <w:lang w:val="ro-RO"/>
        </w:rPr>
        <w:t>şi</w:t>
      </w:r>
      <w:r w:rsidR="00F14EB4" w:rsidRPr="001970CC">
        <w:rPr>
          <w:szCs w:val="24"/>
          <w:lang w:val="ro-RO"/>
        </w:rPr>
        <w:t xml:space="preserve"> </w:t>
      </w:r>
      <w:r w:rsidRPr="001970CC">
        <w:rPr>
          <w:szCs w:val="24"/>
          <w:lang w:val="ro-RO"/>
        </w:rPr>
        <w:t>obligaţiile</w:t>
      </w:r>
      <w:r w:rsidR="00F14EB4" w:rsidRPr="001970CC">
        <w:rPr>
          <w:szCs w:val="24"/>
          <w:lang w:val="ro-RO"/>
        </w:rPr>
        <w:t xml:space="preserve"> </w:t>
      </w:r>
      <w:r w:rsidRPr="001970CC">
        <w:rPr>
          <w:szCs w:val="24"/>
          <w:lang w:val="ro-RO"/>
        </w:rPr>
        <w:t xml:space="preserve">beneficiarilor; </w:t>
      </w:r>
    </w:p>
    <w:p w14:paraId="727A618A"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condiţiile de suspendare/încetare a acordării</w:t>
      </w:r>
      <w:r w:rsidR="00F14EB4" w:rsidRPr="001970CC">
        <w:rPr>
          <w:szCs w:val="24"/>
          <w:lang w:val="ro-RO"/>
        </w:rPr>
        <w:t xml:space="preserve"> </w:t>
      </w:r>
      <w:r w:rsidRPr="001970CC">
        <w:rPr>
          <w:szCs w:val="24"/>
          <w:lang w:val="ro-RO"/>
        </w:rPr>
        <w:t xml:space="preserve">serviciilor; </w:t>
      </w:r>
    </w:p>
    <w:p w14:paraId="5BFCD05C" w14:textId="77777777" w:rsidR="00AE3401" w:rsidRPr="001970CC" w:rsidRDefault="00AE3401" w:rsidP="001D0D5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modul de calcul al contribuţiei</w:t>
      </w:r>
      <w:r w:rsidR="00F14EB4" w:rsidRPr="001970CC">
        <w:rPr>
          <w:szCs w:val="24"/>
          <w:lang w:val="ro-RO"/>
        </w:rPr>
        <w:t xml:space="preserve"> </w:t>
      </w:r>
      <w:r w:rsidRPr="001970CC">
        <w:rPr>
          <w:szCs w:val="24"/>
          <w:lang w:val="ro-RO"/>
        </w:rPr>
        <w:t>beneficiarului.</w:t>
      </w:r>
    </w:p>
    <w:p w14:paraId="0CD2428D" w14:textId="77777777" w:rsidR="00DC37F7" w:rsidRPr="001970CC" w:rsidRDefault="00AE3401" w:rsidP="00061747">
      <w:pPr>
        <w:pStyle w:val="NormalWeb"/>
        <w:numPr>
          <w:ilvl w:val="0"/>
          <w:numId w:val="6"/>
        </w:numPr>
        <w:tabs>
          <w:tab w:val="clear" w:pos="360"/>
          <w:tab w:val="num"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Fonts w:eastAsia="SimSun"/>
          <w:szCs w:val="24"/>
          <w:lang w:val="ro-RO"/>
        </w:rPr>
      </w:pPr>
      <w:r w:rsidRPr="001970CC">
        <w:rPr>
          <w:szCs w:val="24"/>
          <w:lang w:val="ro-RO"/>
        </w:rPr>
        <w:t>Materialele informative sunt postate pe site-ul</w:t>
      </w:r>
      <w:r w:rsidR="000E6652" w:rsidRPr="001970CC">
        <w:rPr>
          <w:szCs w:val="24"/>
          <w:lang w:val="ro-RO"/>
        </w:rPr>
        <w:t xml:space="preserve"> </w:t>
      </w:r>
      <w:r w:rsidRPr="001970CC">
        <w:rPr>
          <w:szCs w:val="24"/>
          <w:lang w:val="ro-RO"/>
        </w:rPr>
        <w:t>furnizorului de servicii</w:t>
      </w:r>
      <w:r w:rsidR="000E6652" w:rsidRPr="001970CC">
        <w:rPr>
          <w:szCs w:val="24"/>
          <w:lang w:val="ro-RO"/>
        </w:rPr>
        <w:t xml:space="preserve"> </w:t>
      </w:r>
      <w:r w:rsidR="00DC37F7" w:rsidRPr="001970CC">
        <w:rPr>
          <w:szCs w:val="24"/>
          <w:lang w:val="ro-RO"/>
        </w:rPr>
        <w:t>- DGASPC Argeş.</w:t>
      </w:r>
    </w:p>
    <w:p w14:paraId="794FC8A0" w14:textId="77777777" w:rsidR="00DC37F7" w:rsidRPr="001970CC" w:rsidRDefault="00AE3401" w:rsidP="00061747">
      <w:pPr>
        <w:pStyle w:val="NormalWeb"/>
        <w:numPr>
          <w:ilvl w:val="0"/>
          <w:numId w:val="6"/>
        </w:numPr>
        <w:tabs>
          <w:tab w:val="clear" w:pos="360"/>
          <w:tab w:val="num"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Fonts w:eastAsia="SimSun"/>
          <w:szCs w:val="24"/>
          <w:lang w:val="ro-RO"/>
        </w:rPr>
      </w:pPr>
      <w:r w:rsidRPr="001970CC">
        <w:rPr>
          <w:szCs w:val="24"/>
          <w:lang w:val="ro-RO"/>
        </w:rPr>
        <w:t>Utilizarea</w:t>
      </w:r>
      <w:r w:rsidR="000E6652" w:rsidRPr="001970CC">
        <w:rPr>
          <w:szCs w:val="24"/>
          <w:lang w:val="ro-RO"/>
        </w:rPr>
        <w:t xml:space="preserve"> </w:t>
      </w:r>
      <w:r w:rsidRPr="001970CC">
        <w:rPr>
          <w:szCs w:val="24"/>
          <w:lang w:val="ro-RO"/>
        </w:rPr>
        <w:t>imaginii</w:t>
      </w:r>
      <w:r w:rsidR="000E6652" w:rsidRPr="001970CC">
        <w:rPr>
          <w:szCs w:val="24"/>
          <w:lang w:val="ro-RO"/>
        </w:rPr>
        <w:t xml:space="preserve"> </w:t>
      </w:r>
      <w:r w:rsidRPr="001970CC">
        <w:rPr>
          <w:szCs w:val="24"/>
          <w:lang w:val="ro-RO"/>
        </w:rPr>
        <w:t>beneficiarilor</w:t>
      </w:r>
      <w:r w:rsidR="000E6652" w:rsidRPr="001970CC">
        <w:rPr>
          <w:szCs w:val="24"/>
          <w:lang w:val="ro-RO"/>
        </w:rPr>
        <w:t xml:space="preserve"> </w:t>
      </w:r>
      <w:r w:rsidRPr="001970CC">
        <w:rPr>
          <w:szCs w:val="24"/>
          <w:lang w:val="ro-RO"/>
        </w:rPr>
        <w:t>şi/sau</w:t>
      </w:r>
      <w:r w:rsidR="000E6652" w:rsidRPr="001970CC">
        <w:rPr>
          <w:szCs w:val="24"/>
          <w:lang w:val="ro-RO"/>
        </w:rPr>
        <w:t xml:space="preserve"> </w:t>
      </w:r>
      <w:r w:rsidRPr="001970CC">
        <w:rPr>
          <w:szCs w:val="24"/>
          <w:lang w:val="ro-RO"/>
        </w:rPr>
        <w:t>datelor cu caracter personal în</w:t>
      </w:r>
      <w:r w:rsidR="000E6652" w:rsidRPr="001970CC">
        <w:rPr>
          <w:szCs w:val="24"/>
          <w:lang w:val="ro-RO"/>
        </w:rPr>
        <w:t xml:space="preserve"> </w:t>
      </w:r>
      <w:r w:rsidRPr="001970CC">
        <w:rPr>
          <w:szCs w:val="24"/>
          <w:lang w:val="ro-RO"/>
        </w:rPr>
        <w:t>materialele informative, este</w:t>
      </w:r>
      <w:r w:rsidR="000E6652" w:rsidRPr="001970CC">
        <w:rPr>
          <w:szCs w:val="24"/>
          <w:lang w:val="ro-RO"/>
        </w:rPr>
        <w:t xml:space="preserve"> </w:t>
      </w:r>
      <w:r w:rsidRPr="001970CC">
        <w:rPr>
          <w:szCs w:val="24"/>
          <w:lang w:val="ro-RO"/>
        </w:rPr>
        <w:t>realizată</w:t>
      </w:r>
      <w:r w:rsidR="000E6652" w:rsidRPr="001970CC">
        <w:rPr>
          <w:szCs w:val="24"/>
          <w:lang w:val="ro-RO"/>
        </w:rPr>
        <w:t xml:space="preserve"> </w:t>
      </w:r>
      <w:r w:rsidRPr="001970CC">
        <w:rPr>
          <w:szCs w:val="24"/>
          <w:lang w:val="ro-RO"/>
        </w:rPr>
        <w:t>numai</w:t>
      </w:r>
      <w:r w:rsidR="000E6652" w:rsidRPr="001970CC">
        <w:rPr>
          <w:szCs w:val="24"/>
          <w:lang w:val="ro-RO"/>
        </w:rPr>
        <w:t xml:space="preserve"> </w:t>
      </w:r>
      <w:r w:rsidRPr="001970CC">
        <w:rPr>
          <w:szCs w:val="24"/>
          <w:lang w:val="ro-RO"/>
        </w:rPr>
        <w:t>în</w:t>
      </w:r>
      <w:r w:rsidR="000E6652" w:rsidRPr="001970CC">
        <w:rPr>
          <w:szCs w:val="24"/>
          <w:lang w:val="ro-RO"/>
        </w:rPr>
        <w:t xml:space="preserve"> </w:t>
      </w:r>
      <w:r w:rsidRPr="001970CC">
        <w:rPr>
          <w:szCs w:val="24"/>
          <w:lang w:val="ro-RO"/>
        </w:rPr>
        <w:t>baza</w:t>
      </w:r>
      <w:r w:rsidR="000E6652" w:rsidRPr="001970CC">
        <w:rPr>
          <w:szCs w:val="24"/>
          <w:lang w:val="ro-RO"/>
        </w:rPr>
        <w:t xml:space="preserve"> </w:t>
      </w:r>
      <w:r w:rsidRPr="001970CC">
        <w:rPr>
          <w:szCs w:val="24"/>
          <w:lang w:val="ro-RO"/>
        </w:rPr>
        <w:t>acordului</w:t>
      </w:r>
      <w:r w:rsidR="000E6652" w:rsidRPr="001970CC">
        <w:rPr>
          <w:szCs w:val="24"/>
          <w:lang w:val="ro-RO"/>
        </w:rPr>
        <w:t xml:space="preserve"> </w:t>
      </w:r>
      <w:r w:rsidRPr="001970CC">
        <w:rPr>
          <w:szCs w:val="24"/>
          <w:lang w:val="ro-RO"/>
        </w:rPr>
        <w:t>scris al acestora</w:t>
      </w:r>
      <w:r w:rsidR="000E6652" w:rsidRPr="001970CC">
        <w:rPr>
          <w:szCs w:val="24"/>
          <w:lang w:val="ro-RO"/>
        </w:rPr>
        <w:t xml:space="preserve"> </w:t>
      </w:r>
      <w:r w:rsidRPr="001970CC">
        <w:rPr>
          <w:szCs w:val="24"/>
          <w:lang w:val="ro-RO"/>
        </w:rPr>
        <w:t>sau al reprezentanţilor</w:t>
      </w:r>
      <w:r w:rsidR="000E6652" w:rsidRPr="001970CC">
        <w:rPr>
          <w:szCs w:val="24"/>
          <w:lang w:val="ro-RO"/>
        </w:rPr>
        <w:t xml:space="preserve"> </w:t>
      </w:r>
      <w:r w:rsidRPr="001970CC">
        <w:rPr>
          <w:szCs w:val="24"/>
          <w:lang w:val="ro-RO"/>
        </w:rPr>
        <w:t>legali, acord</w:t>
      </w:r>
      <w:r w:rsidR="000E6652" w:rsidRPr="001970CC">
        <w:rPr>
          <w:szCs w:val="24"/>
          <w:lang w:val="ro-RO"/>
        </w:rPr>
        <w:t xml:space="preserve"> </w:t>
      </w:r>
      <w:r w:rsidRPr="001970CC">
        <w:rPr>
          <w:szCs w:val="24"/>
          <w:lang w:val="ro-RO"/>
        </w:rPr>
        <w:t>valabil pe o anumită</w:t>
      </w:r>
      <w:r w:rsidR="000E6652" w:rsidRPr="001970CC">
        <w:rPr>
          <w:szCs w:val="24"/>
          <w:lang w:val="ro-RO"/>
        </w:rPr>
        <w:t xml:space="preserve"> </w:t>
      </w:r>
      <w:r w:rsidRPr="001970CC">
        <w:rPr>
          <w:szCs w:val="24"/>
          <w:lang w:val="ro-RO"/>
        </w:rPr>
        <w:t>perioadă de timp.</w:t>
      </w:r>
    </w:p>
    <w:p w14:paraId="04D0A52E" w14:textId="77777777" w:rsidR="00AE3401" w:rsidRPr="001970CC" w:rsidRDefault="00AE3401" w:rsidP="00061747">
      <w:pPr>
        <w:pStyle w:val="NormalWeb"/>
        <w:numPr>
          <w:ilvl w:val="0"/>
          <w:numId w:val="6"/>
        </w:numPr>
        <w:tabs>
          <w:tab w:val="clear" w:pos="360"/>
          <w:tab w:val="num" w:pos="-18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jc w:val="both"/>
        <w:rPr>
          <w:rFonts w:eastAsia="SimSun"/>
          <w:szCs w:val="24"/>
          <w:lang w:val="ro-RO"/>
        </w:rPr>
      </w:pPr>
      <w:r w:rsidRPr="001970CC">
        <w:rPr>
          <w:szCs w:val="24"/>
          <w:lang w:val="ro-RO"/>
        </w:rPr>
        <w:t>Personalul</w:t>
      </w:r>
      <w:r w:rsidR="000E6652" w:rsidRPr="001970CC">
        <w:rPr>
          <w:szCs w:val="24"/>
          <w:lang w:val="ro-RO"/>
        </w:rPr>
        <w:t xml:space="preserve"> </w:t>
      </w:r>
      <w:r w:rsidRPr="001970CC">
        <w:rPr>
          <w:szCs w:val="24"/>
          <w:lang w:val="ro-RO"/>
        </w:rPr>
        <w:t>implicat</w:t>
      </w:r>
      <w:r w:rsidR="000E6652" w:rsidRPr="001970CC">
        <w:rPr>
          <w:szCs w:val="24"/>
          <w:lang w:val="ro-RO"/>
        </w:rPr>
        <w:t xml:space="preserve"> </w:t>
      </w:r>
      <w:r w:rsidRPr="001970CC">
        <w:rPr>
          <w:szCs w:val="24"/>
          <w:lang w:val="ro-RO"/>
        </w:rPr>
        <w:t>este</w:t>
      </w:r>
      <w:r w:rsidR="000E6652" w:rsidRPr="001970CC">
        <w:rPr>
          <w:szCs w:val="24"/>
          <w:lang w:val="ro-RO"/>
        </w:rPr>
        <w:t xml:space="preserve"> </w:t>
      </w:r>
      <w:r w:rsidRPr="001970CC">
        <w:rPr>
          <w:szCs w:val="24"/>
          <w:lang w:val="ro-RO"/>
        </w:rPr>
        <w:t>asistentul social al centrului, care informează</w:t>
      </w:r>
      <w:r w:rsidR="000E6652" w:rsidRPr="001970CC">
        <w:rPr>
          <w:szCs w:val="24"/>
          <w:lang w:val="ro-RO"/>
        </w:rPr>
        <w:t xml:space="preserve"> </w:t>
      </w:r>
      <w:r w:rsidRPr="001970CC">
        <w:rPr>
          <w:szCs w:val="24"/>
          <w:lang w:val="ro-RO"/>
        </w:rPr>
        <w:t>atât</w:t>
      </w:r>
      <w:r w:rsidR="000E6652" w:rsidRPr="001970CC">
        <w:rPr>
          <w:szCs w:val="24"/>
          <w:lang w:val="ro-RO"/>
        </w:rPr>
        <w:t xml:space="preserve"> </w:t>
      </w:r>
      <w:r w:rsidRPr="001970CC">
        <w:rPr>
          <w:szCs w:val="24"/>
          <w:lang w:val="ro-RO"/>
        </w:rPr>
        <w:t>beneficiarii/reprezentanţii legali și potenţialii beneficiari, dar și autorităţile publice interesate. Acesta întocmeşte</w:t>
      </w:r>
      <w:r w:rsidR="000E6652" w:rsidRPr="001970CC">
        <w:rPr>
          <w:szCs w:val="24"/>
          <w:lang w:val="ro-RO"/>
        </w:rPr>
        <w:t xml:space="preserve"> </w:t>
      </w:r>
      <w:r w:rsidRPr="001970CC">
        <w:rPr>
          <w:i/>
          <w:iCs/>
          <w:szCs w:val="24"/>
          <w:lang w:val="ro-RO"/>
        </w:rPr>
        <w:t>Note de informare/adrese/procese-verbale</w:t>
      </w:r>
      <w:r w:rsidR="000E6652" w:rsidRPr="001970CC">
        <w:rPr>
          <w:i/>
          <w:iCs/>
          <w:szCs w:val="24"/>
          <w:lang w:val="ro-RO"/>
        </w:rPr>
        <w:t xml:space="preserve"> </w:t>
      </w:r>
      <w:r w:rsidRPr="001970CC">
        <w:rPr>
          <w:szCs w:val="24"/>
          <w:lang w:val="ro-RO"/>
        </w:rPr>
        <w:t>şi</w:t>
      </w:r>
      <w:r w:rsidR="000E6652" w:rsidRPr="001970CC">
        <w:rPr>
          <w:szCs w:val="24"/>
          <w:lang w:val="ro-RO"/>
        </w:rPr>
        <w:t xml:space="preserve"> </w:t>
      </w:r>
      <w:r w:rsidRPr="001970CC">
        <w:rPr>
          <w:szCs w:val="24"/>
          <w:lang w:val="ro-RO"/>
        </w:rPr>
        <w:t>consemnează</w:t>
      </w:r>
      <w:r w:rsidR="000E6652" w:rsidRPr="001970CC">
        <w:rPr>
          <w:szCs w:val="24"/>
          <w:lang w:val="ro-RO"/>
        </w:rPr>
        <w:t xml:space="preserve"> </w:t>
      </w:r>
      <w:r w:rsidRPr="001970CC">
        <w:rPr>
          <w:szCs w:val="24"/>
          <w:lang w:val="ro-RO"/>
        </w:rPr>
        <w:t>în</w:t>
      </w:r>
      <w:r w:rsidR="000E6652" w:rsidRPr="001970CC">
        <w:rPr>
          <w:szCs w:val="24"/>
          <w:lang w:val="ro-RO"/>
        </w:rPr>
        <w:t xml:space="preserve"> </w:t>
      </w:r>
      <w:r w:rsidRPr="001970CC">
        <w:rPr>
          <w:i/>
          <w:iCs/>
          <w:szCs w:val="24"/>
          <w:lang w:val="ro-RO"/>
        </w:rPr>
        <w:t>Registrul privind informarea beneficiarilor</w:t>
      </w:r>
      <w:r w:rsidRPr="001970CC">
        <w:rPr>
          <w:szCs w:val="24"/>
          <w:lang w:val="ro-RO"/>
        </w:rPr>
        <w:t>, existent la sediul centrului.</w:t>
      </w:r>
    </w:p>
    <w:p w14:paraId="535D7D59" w14:textId="77777777" w:rsidR="00AE3401" w:rsidRPr="001970CC" w:rsidRDefault="00AE3401" w:rsidP="001D0D5B">
      <w:pPr>
        <w:pStyle w:val="ListParagraph"/>
        <w:ind w:left="0"/>
        <w:jc w:val="both"/>
        <w:rPr>
          <w:rFonts w:eastAsia="SimSun"/>
          <w:sz w:val="24"/>
          <w:szCs w:val="24"/>
          <w:lang w:val="ro-RO"/>
        </w:rPr>
      </w:pPr>
    </w:p>
    <w:p w14:paraId="449E9C8B" w14:textId="77777777" w:rsidR="00AE3401" w:rsidRPr="001970CC" w:rsidRDefault="00AE3401" w:rsidP="001D0D5B">
      <w:pPr>
        <w:pStyle w:val="ListParagraph"/>
        <w:ind w:left="0"/>
        <w:jc w:val="both"/>
        <w:rPr>
          <w:sz w:val="24"/>
          <w:szCs w:val="24"/>
          <w:u w:val="single"/>
          <w:lang w:val="ro-RO"/>
        </w:rPr>
      </w:pPr>
      <w:r w:rsidRPr="001970CC">
        <w:rPr>
          <w:b/>
          <w:sz w:val="24"/>
          <w:szCs w:val="24"/>
          <w:lang w:val="ro-RO"/>
        </w:rPr>
        <w:t>3</w:t>
      </w:r>
      <w:r w:rsidRPr="001970CC">
        <w:rPr>
          <w:sz w:val="24"/>
          <w:szCs w:val="24"/>
          <w:lang w:val="ro-RO"/>
        </w:rPr>
        <w:t xml:space="preserve">. </w:t>
      </w:r>
      <w:r w:rsidRPr="001970CC">
        <w:rPr>
          <w:sz w:val="24"/>
          <w:szCs w:val="24"/>
          <w:u w:val="single"/>
          <w:lang w:val="ro-RO"/>
        </w:rPr>
        <w:t xml:space="preserve">Elaborarea de rapoarte de activitate </w:t>
      </w:r>
    </w:p>
    <w:p w14:paraId="13E858D7" w14:textId="77777777" w:rsidR="00AE3401" w:rsidRPr="001970CC" w:rsidRDefault="00AE3401" w:rsidP="00061747">
      <w:pPr>
        <w:numPr>
          <w:ilvl w:val="0"/>
          <w:numId w:val="6"/>
        </w:numPr>
        <w:tabs>
          <w:tab w:val="clear" w:pos="360"/>
          <w:tab w:val="num" w:pos="-180"/>
        </w:tabs>
        <w:ind w:left="0" w:firstLine="0"/>
        <w:jc w:val="both"/>
        <w:rPr>
          <w:rFonts w:eastAsia="SimSun"/>
          <w:sz w:val="24"/>
          <w:szCs w:val="24"/>
          <w:lang w:val="ro-RO"/>
        </w:rPr>
      </w:pPr>
      <w:r w:rsidRPr="001970CC">
        <w:rPr>
          <w:sz w:val="24"/>
          <w:szCs w:val="24"/>
          <w:lang w:val="ro-RO"/>
        </w:rPr>
        <w:t>Şeful de centru</w:t>
      </w:r>
      <w:r w:rsidR="00DC37F7" w:rsidRPr="001970CC">
        <w:rPr>
          <w:sz w:val="24"/>
          <w:szCs w:val="24"/>
          <w:lang w:val="ro-RO"/>
        </w:rPr>
        <w:t xml:space="preserve"> </w:t>
      </w:r>
      <w:r w:rsidRPr="001970CC">
        <w:rPr>
          <w:sz w:val="24"/>
          <w:szCs w:val="24"/>
          <w:lang w:val="ro-RO"/>
        </w:rPr>
        <w:t>elaborează</w:t>
      </w:r>
      <w:r w:rsidR="00DC37F7" w:rsidRPr="001970CC">
        <w:rPr>
          <w:sz w:val="24"/>
          <w:szCs w:val="24"/>
          <w:lang w:val="ro-RO"/>
        </w:rPr>
        <w:t xml:space="preserve"> </w:t>
      </w:r>
      <w:r w:rsidRPr="001970CC">
        <w:rPr>
          <w:sz w:val="24"/>
          <w:szCs w:val="24"/>
          <w:lang w:val="ro-RO"/>
        </w:rPr>
        <w:t>anual, în</w:t>
      </w:r>
      <w:r w:rsidR="00DC37F7" w:rsidRPr="001970CC">
        <w:rPr>
          <w:sz w:val="24"/>
          <w:szCs w:val="24"/>
          <w:lang w:val="ro-RO"/>
        </w:rPr>
        <w:t xml:space="preserve"> </w:t>
      </w:r>
      <w:r w:rsidRPr="001970CC">
        <w:rPr>
          <w:sz w:val="24"/>
          <w:szCs w:val="24"/>
          <w:lang w:val="ro-RO"/>
        </w:rPr>
        <w:t>luna</w:t>
      </w:r>
      <w:r w:rsidR="00DC37F7" w:rsidRPr="001970CC">
        <w:rPr>
          <w:sz w:val="24"/>
          <w:szCs w:val="24"/>
          <w:lang w:val="ro-RO"/>
        </w:rPr>
        <w:t xml:space="preserve"> </w:t>
      </w:r>
      <w:r w:rsidRPr="001970CC">
        <w:rPr>
          <w:sz w:val="24"/>
          <w:szCs w:val="24"/>
          <w:lang w:val="ro-RO"/>
        </w:rPr>
        <w:t>februarie a anului</w:t>
      </w:r>
      <w:r w:rsidR="00DC37F7" w:rsidRPr="001970CC">
        <w:rPr>
          <w:sz w:val="24"/>
          <w:szCs w:val="24"/>
          <w:lang w:val="ro-RO"/>
        </w:rPr>
        <w:t xml:space="preserve"> </w:t>
      </w:r>
      <w:r w:rsidRPr="001970CC">
        <w:rPr>
          <w:sz w:val="24"/>
          <w:szCs w:val="24"/>
          <w:lang w:val="ro-RO"/>
        </w:rPr>
        <w:t>curent</w:t>
      </w:r>
      <w:r w:rsidR="00DC37F7" w:rsidRPr="001970CC">
        <w:rPr>
          <w:sz w:val="24"/>
          <w:szCs w:val="24"/>
          <w:lang w:val="ro-RO"/>
        </w:rPr>
        <w:t xml:space="preserve"> </w:t>
      </w:r>
      <w:r w:rsidRPr="001970CC">
        <w:rPr>
          <w:sz w:val="24"/>
          <w:szCs w:val="24"/>
          <w:lang w:val="ro-RO"/>
        </w:rPr>
        <w:t>pentru</w:t>
      </w:r>
      <w:r w:rsidR="00DC37F7" w:rsidRPr="001970CC">
        <w:rPr>
          <w:sz w:val="24"/>
          <w:szCs w:val="24"/>
          <w:lang w:val="ro-RO"/>
        </w:rPr>
        <w:t xml:space="preserve"> </w:t>
      </w:r>
      <w:r w:rsidRPr="001970CC">
        <w:rPr>
          <w:sz w:val="24"/>
          <w:szCs w:val="24"/>
          <w:lang w:val="ro-RO"/>
        </w:rPr>
        <w:t>anul anterior, un raport de activitate care cuprinde</w:t>
      </w:r>
      <w:r w:rsidR="00DC37F7" w:rsidRPr="001970CC">
        <w:rPr>
          <w:sz w:val="24"/>
          <w:szCs w:val="24"/>
          <w:lang w:val="ro-RO"/>
        </w:rPr>
        <w:t xml:space="preserve"> </w:t>
      </w:r>
      <w:r w:rsidRPr="001970CC">
        <w:rPr>
          <w:sz w:val="24"/>
          <w:szCs w:val="24"/>
          <w:lang w:val="ro-RO"/>
        </w:rPr>
        <w:t>cel</w:t>
      </w:r>
      <w:r w:rsidR="00DC37F7" w:rsidRPr="001970CC">
        <w:rPr>
          <w:sz w:val="24"/>
          <w:szCs w:val="24"/>
          <w:lang w:val="ro-RO"/>
        </w:rPr>
        <w:t xml:space="preserve"> </w:t>
      </w:r>
      <w:r w:rsidRPr="001970CC">
        <w:rPr>
          <w:sz w:val="24"/>
          <w:szCs w:val="24"/>
          <w:lang w:val="ro-RO"/>
        </w:rPr>
        <w:t>puţin</w:t>
      </w:r>
      <w:r w:rsidR="00DC37F7" w:rsidRPr="001970CC">
        <w:rPr>
          <w:sz w:val="24"/>
          <w:szCs w:val="24"/>
          <w:lang w:val="ro-RO"/>
        </w:rPr>
        <w:t xml:space="preserve"> </w:t>
      </w:r>
      <w:r w:rsidRPr="001970CC">
        <w:rPr>
          <w:sz w:val="24"/>
          <w:szCs w:val="24"/>
          <w:lang w:val="ro-RO"/>
        </w:rPr>
        <w:t>următoarele: scurtă</w:t>
      </w:r>
      <w:r w:rsidR="00DC37F7" w:rsidRPr="001970CC">
        <w:rPr>
          <w:sz w:val="24"/>
          <w:szCs w:val="24"/>
          <w:lang w:val="ro-RO"/>
        </w:rPr>
        <w:t xml:space="preserve"> </w:t>
      </w:r>
      <w:r w:rsidRPr="001970CC">
        <w:rPr>
          <w:sz w:val="24"/>
          <w:szCs w:val="24"/>
          <w:lang w:val="ro-RO"/>
        </w:rPr>
        <w:t>descriere a activităţilor, gradul de implementare a standardelor de calitate</w:t>
      </w:r>
      <w:r w:rsidR="00DC37F7" w:rsidRPr="001970CC">
        <w:rPr>
          <w:sz w:val="24"/>
          <w:szCs w:val="24"/>
          <w:lang w:val="ro-RO"/>
        </w:rPr>
        <w:t xml:space="preserve"> </w:t>
      </w:r>
      <w:r w:rsidRPr="001970CC">
        <w:rPr>
          <w:sz w:val="24"/>
          <w:szCs w:val="24"/>
          <w:lang w:val="ro-RO"/>
        </w:rPr>
        <w:t>şi</w:t>
      </w:r>
      <w:r w:rsidR="00DC37F7" w:rsidRPr="001970CC">
        <w:rPr>
          <w:sz w:val="24"/>
          <w:szCs w:val="24"/>
          <w:lang w:val="ro-RO"/>
        </w:rPr>
        <w:t xml:space="preserve"> </w:t>
      </w:r>
      <w:r w:rsidRPr="001970CC">
        <w:rPr>
          <w:sz w:val="24"/>
          <w:szCs w:val="24"/>
          <w:lang w:val="ro-RO"/>
        </w:rPr>
        <w:t>problemele</w:t>
      </w:r>
      <w:r w:rsidR="00DC37F7" w:rsidRPr="001970CC">
        <w:rPr>
          <w:sz w:val="24"/>
          <w:szCs w:val="24"/>
          <w:lang w:val="ro-RO"/>
        </w:rPr>
        <w:t xml:space="preserve"> </w:t>
      </w:r>
      <w:r w:rsidRPr="001970CC">
        <w:rPr>
          <w:sz w:val="24"/>
          <w:szCs w:val="24"/>
          <w:lang w:val="ro-RO"/>
        </w:rPr>
        <w:t>întâmpinate, proiecte</w:t>
      </w:r>
      <w:r w:rsidR="00DC37F7" w:rsidRPr="001970CC">
        <w:rPr>
          <w:sz w:val="24"/>
          <w:szCs w:val="24"/>
          <w:lang w:val="ro-RO"/>
        </w:rPr>
        <w:t xml:space="preserve"> </w:t>
      </w:r>
      <w:r w:rsidRPr="001970CC">
        <w:rPr>
          <w:sz w:val="24"/>
          <w:szCs w:val="24"/>
          <w:lang w:val="ro-RO"/>
        </w:rPr>
        <w:t>finanţate, rezultatele</w:t>
      </w:r>
      <w:r w:rsidR="00DC37F7" w:rsidRPr="001970CC">
        <w:rPr>
          <w:sz w:val="24"/>
          <w:szCs w:val="24"/>
          <w:lang w:val="ro-RO"/>
        </w:rPr>
        <w:t xml:space="preserve"> </w:t>
      </w:r>
      <w:r w:rsidRPr="001970CC">
        <w:rPr>
          <w:sz w:val="24"/>
          <w:szCs w:val="24"/>
          <w:lang w:val="ro-RO"/>
        </w:rPr>
        <w:t>controalelor, propuneri</w:t>
      </w:r>
      <w:r w:rsidR="00DC37F7" w:rsidRPr="001970CC">
        <w:rPr>
          <w:sz w:val="24"/>
          <w:szCs w:val="24"/>
          <w:lang w:val="ro-RO"/>
        </w:rPr>
        <w:t xml:space="preserve"> </w:t>
      </w:r>
      <w:r w:rsidRPr="001970CC">
        <w:rPr>
          <w:sz w:val="24"/>
          <w:szCs w:val="24"/>
          <w:lang w:val="ro-RO"/>
        </w:rPr>
        <w:t>pentru</w:t>
      </w:r>
      <w:r w:rsidR="00DC37F7" w:rsidRPr="001970CC">
        <w:rPr>
          <w:sz w:val="24"/>
          <w:szCs w:val="24"/>
          <w:lang w:val="ro-RO"/>
        </w:rPr>
        <w:t xml:space="preserve"> </w:t>
      </w:r>
      <w:r w:rsidRPr="001970CC">
        <w:rPr>
          <w:sz w:val="24"/>
          <w:szCs w:val="24"/>
          <w:lang w:val="ro-RO"/>
        </w:rPr>
        <w:t>îmbunătăţirea</w:t>
      </w:r>
      <w:r w:rsidR="00DC37F7" w:rsidRPr="001970CC">
        <w:rPr>
          <w:sz w:val="24"/>
          <w:szCs w:val="24"/>
          <w:lang w:val="ro-RO"/>
        </w:rPr>
        <w:t xml:space="preserve"> </w:t>
      </w:r>
      <w:r w:rsidRPr="001970CC">
        <w:rPr>
          <w:sz w:val="24"/>
          <w:szCs w:val="24"/>
          <w:lang w:val="ro-RO"/>
        </w:rPr>
        <w:t>condiţiilor de viaţă, inclusiv</w:t>
      </w:r>
      <w:r w:rsidR="00AD2170" w:rsidRPr="001970CC">
        <w:rPr>
          <w:sz w:val="24"/>
          <w:szCs w:val="24"/>
          <w:lang w:val="ro-RO"/>
        </w:rPr>
        <w:t xml:space="preserve"> </w:t>
      </w:r>
      <w:r w:rsidRPr="001970CC">
        <w:rPr>
          <w:sz w:val="24"/>
          <w:szCs w:val="24"/>
          <w:lang w:val="ro-RO"/>
        </w:rPr>
        <w:t>măsurile care s-au impus din analiza</w:t>
      </w:r>
      <w:r w:rsidR="00AD2170" w:rsidRPr="001970CC">
        <w:rPr>
          <w:sz w:val="24"/>
          <w:szCs w:val="24"/>
          <w:lang w:val="ro-RO"/>
        </w:rPr>
        <w:t xml:space="preserve"> </w:t>
      </w:r>
      <w:r w:rsidRPr="001970CC">
        <w:rPr>
          <w:sz w:val="24"/>
          <w:szCs w:val="24"/>
          <w:lang w:val="ro-RO"/>
        </w:rPr>
        <w:t>gradului de satisfacţie a beneficiarilor/reprezentanţilor</w:t>
      </w:r>
      <w:r w:rsidR="00AD2170" w:rsidRPr="001970CC">
        <w:rPr>
          <w:sz w:val="24"/>
          <w:szCs w:val="24"/>
          <w:lang w:val="ro-RO"/>
        </w:rPr>
        <w:t xml:space="preserve"> </w:t>
      </w:r>
      <w:r w:rsidRPr="001970CC">
        <w:rPr>
          <w:sz w:val="24"/>
          <w:szCs w:val="24"/>
          <w:lang w:val="ro-RO"/>
        </w:rPr>
        <w:t>legali</w:t>
      </w:r>
      <w:r w:rsidR="00AD2170" w:rsidRPr="001970CC">
        <w:rPr>
          <w:sz w:val="24"/>
          <w:szCs w:val="24"/>
          <w:lang w:val="ro-RO"/>
        </w:rPr>
        <w:t xml:space="preserve"> </w:t>
      </w:r>
      <w:r w:rsidRPr="001970CC">
        <w:rPr>
          <w:sz w:val="24"/>
          <w:szCs w:val="24"/>
          <w:lang w:val="ro-RO"/>
        </w:rPr>
        <w:t>faţă de calitatea</w:t>
      </w:r>
      <w:r w:rsidR="00AD2170" w:rsidRPr="001970CC">
        <w:rPr>
          <w:sz w:val="24"/>
          <w:szCs w:val="24"/>
          <w:lang w:val="ro-RO"/>
        </w:rPr>
        <w:t xml:space="preserve"> </w:t>
      </w:r>
      <w:r w:rsidRPr="001970CC">
        <w:rPr>
          <w:sz w:val="24"/>
          <w:szCs w:val="24"/>
          <w:lang w:val="ro-RO"/>
        </w:rPr>
        <w:t>vieţii din centru. Raportul</w:t>
      </w:r>
      <w:r w:rsidR="00AD2170" w:rsidRPr="001970CC">
        <w:rPr>
          <w:sz w:val="24"/>
          <w:szCs w:val="24"/>
          <w:lang w:val="ro-RO"/>
        </w:rPr>
        <w:t xml:space="preserve"> </w:t>
      </w:r>
      <w:r w:rsidRPr="001970CC">
        <w:rPr>
          <w:sz w:val="24"/>
          <w:szCs w:val="24"/>
          <w:lang w:val="ro-RO"/>
        </w:rPr>
        <w:t>este</w:t>
      </w:r>
      <w:r w:rsidR="00AD2170" w:rsidRPr="001970CC">
        <w:rPr>
          <w:sz w:val="24"/>
          <w:szCs w:val="24"/>
          <w:lang w:val="ro-RO"/>
        </w:rPr>
        <w:t xml:space="preserve"> </w:t>
      </w:r>
      <w:r w:rsidRPr="001970CC">
        <w:rPr>
          <w:sz w:val="24"/>
          <w:szCs w:val="24"/>
          <w:lang w:val="ro-RO"/>
        </w:rPr>
        <w:t>avizat de către DGASPC Argeș</w:t>
      </w:r>
      <w:r w:rsidR="00AD2170" w:rsidRPr="001970CC">
        <w:rPr>
          <w:sz w:val="24"/>
          <w:szCs w:val="24"/>
          <w:lang w:val="ro-RO"/>
        </w:rPr>
        <w:t xml:space="preserve"> </w:t>
      </w:r>
      <w:r w:rsidRPr="001970CC">
        <w:rPr>
          <w:sz w:val="24"/>
          <w:szCs w:val="24"/>
          <w:lang w:val="ro-RO"/>
        </w:rPr>
        <w:t>şi</w:t>
      </w:r>
      <w:r w:rsidR="00AD2170" w:rsidRPr="001970CC">
        <w:rPr>
          <w:sz w:val="24"/>
          <w:szCs w:val="24"/>
          <w:lang w:val="ro-RO"/>
        </w:rPr>
        <w:t xml:space="preserve"> </w:t>
      </w:r>
      <w:r w:rsidRPr="001970CC">
        <w:rPr>
          <w:sz w:val="24"/>
          <w:szCs w:val="24"/>
          <w:lang w:val="ro-RO"/>
        </w:rPr>
        <w:t>este</w:t>
      </w:r>
      <w:r w:rsidR="00AD2170" w:rsidRPr="001970CC">
        <w:rPr>
          <w:sz w:val="24"/>
          <w:szCs w:val="24"/>
          <w:lang w:val="ro-RO"/>
        </w:rPr>
        <w:t xml:space="preserve"> </w:t>
      </w:r>
      <w:r w:rsidRPr="001970CC">
        <w:rPr>
          <w:sz w:val="24"/>
          <w:szCs w:val="24"/>
          <w:lang w:val="ro-RO"/>
        </w:rPr>
        <w:t>disponibil la sediul</w:t>
      </w:r>
      <w:r w:rsidR="00AD2170" w:rsidRPr="001970CC">
        <w:rPr>
          <w:sz w:val="24"/>
          <w:szCs w:val="24"/>
          <w:lang w:val="ro-RO"/>
        </w:rPr>
        <w:t xml:space="preserve"> </w:t>
      </w:r>
      <w:r w:rsidRPr="001970CC">
        <w:rPr>
          <w:sz w:val="24"/>
          <w:szCs w:val="24"/>
          <w:lang w:val="ro-RO"/>
        </w:rPr>
        <w:t xml:space="preserve">acesteia; </w:t>
      </w:r>
    </w:p>
    <w:p w14:paraId="53A4E980" w14:textId="77777777" w:rsidR="00AE3401" w:rsidRPr="001970CC" w:rsidRDefault="00AE3401" w:rsidP="00061747">
      <w:pPr>
        <w:numPr>
          <w:ilvl w:val="0"/>
          <w:numId w:val="6"/>
        </w:numPr>
        <w:tabs>
          <w:tab w:val="clear" w:pos="360"/>
          <w:tab w:val="num" w:pos="-180"/>
        </w:tabs>
        <w:ind w:left="0" w:firstLine="0"/>
        <w:jc w:val="both"/>
        <w:rPr>
          <w:rFonts w:eastAsia="SimSun"/>
          <w:sz w:val="24"/>
          <w:szCs w:val="24"/>
          <w:lang w:val="ro-RO"/>
        </w:rPr>
      </w:pPr>
      <w:r w:rsidRPr="001970CC">
        <w:rPr>
          <w:sz w:val="24"/>
          <w:szCs w:val="24"/>
          <w:lang w:val="ro-RO"/>
        </w:rPr>
        <w:t xml:space="preserve"> Persoana desemnată</w:t>
      </w:r>
      <w:r w:rsidR="00AD2170" w:rsidRPr="001970CC">
        <w:rPr>
          <w:sz w:val="24"/>
          <w:szCs w:val="24"/>
          <w:lang w:val="ro-RO"/>
        </w:rPr>
        <w:t xml:space="preserve"> </w:t>
      </w:r>
      <w:r w:rsidRPr="001970CC">
        <w:rPr>
          <w:sz w:val="24"/>
          <w:szCs w:val="24"/>
          <w:u w:val="single"/>
          <w:lang w:val="ro-RO"/>
        </w:rPr>
        <w:t>manager de caz</w:t>
      </w:r>
      <w:r w:rsidRPr="001970CC">
        <w:rPr>
          <w:sz w:val="24"/>
          <w:szCs w:val="24"/>
          <w:lang w:val="ro-RO"/>
        </w:rPr>
        <w:t xml:space="preserve"> întocmește </w:t>
      </w:r>
      <w:r w:rsidRPr="001970CC">
        <w:rPr>
          <w:i/>
          <w:sz w:val="24"/>
          <w:szCs w:val="24"/>
          <w:lang w:val="ro-RO"/>
        </w:rPr>
        <w:t xml:space="preserve">lunar un </w:t>
      </w:r>
      <w:r w:rsidRPr="001970CC">
        <w:rPr>
          <w:b/>
          <w:i/>
          <w:sz w:val="24"/>
          <w:szCs w:val="24"/>
          <w:lang w:val="ro-RO"/>
        </w:rPr>
        <w:t xml:space="preserve">Raport individual de activitate care </w:t>
      </w:r>
      <w:r w:rsidRPr="001970CC">
        <w:rPr>
          <w:sz w:val="24"/>
          <w:szCs w:val="24"/>
          <w:lang w:val="ro-RO"/>
        </w:rPr>
        <w:t>cuprinde numărul de cazuri</w:t>
      </w:r>
      <w:r w:rsidR="00AD2170" w:rsidRPr="001970CC">
        <w:rPr>
          <w:sz w:val="24"/>
          <w:szCs w:val="24"/>
          <w:lang w:val="ro-RO"/>
        </w:rPr>
        <w:t xml:space="preserve"> </w:t>
      </w:r>
      <w:r w:rsidRPr="001970CC">
        <w:rPr>
          <w:sz w:val="24"/>
          <w:szCs w:val="24"/>
          <w:lang w:val="ro-RO"/>
        </w:rPr>
        <w:t>pentru care a fost</w:t>
      </w:r>
      <w:r w:rsidR="00AD2170" w:rsidRPr="001970CC">
        <w:rPr>
          <w:sz w:val="24"/>
          <w:szCs w:val="24"/>
          <w:lang w:val="ro-RO"/>
        </w:rPr>
        <w:t xml:space="preserve"> </w:t>
      </w:r>
      <w:r w:rsidRPr="001970CC">
        <w:rPr>
          <w:sz w:val="24"/>
          <w:szCs w:val="24"/>
          <w:lang w:val="ro-RO"/>
        </w:rPr>
        <w:t>desemnat, problemele de relaţionare cu beneficiarul/reprezentantul legal şi/sau</w:t>
      </w:r>
      <w:r w:rsidR="00AD2170" w:rsidRPr="001970CC">
        <w:rPr>
          <w:sz w:val="24"/>
          <w:szCs w:val="24"/>
          <w:lang w:val="ro-RO"/>
        </w:rPr>
        <w:t xml:space="preserve"> </w:t>
      </w:r>
      <w:r w:rsidRPr="001970CC">
        <w:rPr>
          <w:sz w:val="24"/>
          <w:szCs w:val="24"/>
          <w:lang w:val="ro-RO"/>
        </w:rPr>
        <w:t>profesioniştii</w:t>
      </w:r>
      <w:r w:rsidR="00AD2170" w:rsidRPr="001970CC">
        <w:rPr>
          <w:sz w:val="24"/>
          <w:szCs w:val="24"/>
          <w:lang w:val="ro-RO"/>
        </w:rPr>
        <w:t xml:space="preserve"> </w:t>
      </w:r>
      <w:r w:rsidRPr="001970CC">
        <w:rPr>
          <w:sz w:val="24"/>
          <w:szCs w:val="24"/>
          <w:lang w:val="ro-RO"/>
        </w:rPr>
        <w:t>implicaţi</w:t>
      </w:r>
      <w:r w:rsidR="00AD2170" w:rsidRPr="001970CC">
        <w:rPr>
          <w:sz w:val="24"/>
          <w:szCs w:val="24"/>
          <w:lang w:val="ro-RO"/>
        </w:rPr>
        <w:t xml:space="preserve"> </w:t>
      </w:r>
      <w:r w:rsidRPr="001970CC">
        <w:rPr>
          <w:sz w:val="24"/>
          <w:szCs w:val="24"/>
          <w:lang w:val="ro-RO"/>
        </w:rPr>
        <w:t>în</w:t>
      </w:r>
      <w:r w:rsidR="00AD2170" w:rsidRPr="001970CC">
        <w:rPr>
          <w:sz w:val="24"/>
          <w:szCs w:val="24"/>
          <w:lang w:val="ro-RO"/>
        </w:rPr>
        <w:t xml:space="preserve"> </w:t>
      </w:r>
      <w:r w:rsidRPr="001970CC">
        <w:rPr>
          <w:sz w:val="24"/>
          <w:szCs w:val="24"/>
          <w:lang w:val="ro-RO"/>
        </w:rPr>
        <w:t>implementarea</w:t>
      </w:r>
      <w:r w:rsidR="00AD2170" w:rsidRPr="001970CC">
        <w:rPr>
          <w:sz w:val="24"/>
          <w:szCs w:val="24"/>
          <w:lang w:val="ro-RO"/>
        </w:rPr>
        <w:t xml:space="preserve"> </w:t>
      </w:r>
      <w:r w:rsidRPr="001970CC">
        <w:rPr>
          <w:sz w:val="24"/>
          <w:szCs w:val="24"/>
          <w:lang w:val="ro-RO"/>
        </w:rPr>
        <w:t>Planului de acţiune,  rezultate</w:t>
      </w:r>
      <w:r w:rsidR="00AD2170" w:rsidRPr="001970CC">
        <w:rPr>
          <w:sz w:val="24"/>
          <w:szCs w:val="24"/>
          <w:lang w:val="ro-RO"/>
        </w:rPr>
        <w:t xml:space="preserve"> </w:t>
      </w:r>
      <w:r w:rsidRPr="001970CC">
        <w:rPr>
          <w:sz w:val="24"/>
          <w:szCs w:val="24"/>
          <w:lang w:val="ro-RO"/>
        </w:rPr>
        <w:t>obţinute, propunerile, pe care îl</w:t>
      </w:r>
      <w:r w:rsidR="00AD2170" w:rsidRPr="001970CC">
        <w:rPr>
          <w:sz w:val="24"/>
          <w:szCs w:val="24"/>
          <w:lang w:val="ro-RO"/>
        </w:rPr>
        <w:t xml:space="preserve"> </w:t>
      </w:r>
      <w:r w:rsidRPr="001970CC">
        <w:rPr>
          <w:sz w:val="24"/>
          <w:szCs w:val="24"/>
          <w:lang w:val="ro-RO"/>
        </w:rPr>
        <w:t>transmite, până</w:t>
      </w:r>
      <w:r w:rsidR="00AD2170" w:rsidRPr="001970CC">
        <w:rPr>
          <w:sz w:val="24"/>
          <w:szCs w:val="24"/>
          <w:lang w:val="ro-RO"/>
        </w:rPr>
        <w:t xml:space="preserve"> </w:t>
      </w:r>
      <w:r w:rsidRPr="001970CC">
        <w:rPr>
          <w:sz w:val="24"/>
          <w:szCs w:val="24"/>
          <w:lang w:val="ro-RO"/>
        </w:rPr>
        <w:t>în data de 5 a lunii</w:t>
      </w:r>
      <w:r w:rsidR="00AD2170" w:rsidRPr="001970CC">
        <w:rPr>
          <w:sz w:val="24"/>
          <w:szCs w:val="24"/>
          <w:lang w:val="ro-RO"/>
        </w:rPr>
        <w:t xml:space="preserve"> </w:t>
      </w:r>
      <w:r w:rsidRPr="001970CC">
        <w:rPr>
          <w:sz w:val="24"/>
          <w:szCs w:val="24"/>
          <w:lang w:val="ro-RO"/>
        </w:rPr>
        <w:t>următoare, în</w:t>
      </w:r>
      <w:r w:rsidR="00AD2170" w:rsidRPr="001970CC">
        <w:rPr>
          <w:sz w:val="24"/>
          <w:szCs w:val="24"/>
          <w:lang w:val="ro-RO"/>
        </w:rPr>
        <w:t xml:space="preserve"> </w:t>
      </w:r>
      <w:r w:rsidRPr="001970CC">
        <w:rPr>
          <w:sz w:val="24"/>
          <w:szCs w:val="24"/>
          <w:lang w:val="ro-RO"/>
        </w:rPr>
        <w:t>atenţia DGASPC Argeş.</w:t>
      </w:r>
    </w:p>
    <w:p w14:paraId="789EB295" w14:textId="77777777" w:rsidR="00AE3401" w:rsidRPr="001970CC" w:rsidRDefault="00AE3401" w:rsidP="001D0D5B">
      <w:pPr>
        <w:jc w:val="both"/>
        <w:rPr>
          <w:sz w:val="24"/>
          <w:szCs w:val="24"/>
          <w:lang w:val="ro-RO"/>
        </w:rPr>
      </w:pPr>
    </w:p>
    <w:p w14:paraId="7B35EB39" w14:textId="77777777" w:rsidR="00AE3401" w:rsidRPr="001970CC" w:rsidRDefault="00AE3401" w:rsidP="001D0D5B">
      <w:pPr>
        <w:jc w:val="both"/>
        <w:rPr>
          <w:b/>
          <w:bCs/>
          <w:sz w:val="24"/>
          <w:szCs w:val="24"/>
          <w:lang w:val="ro-RO"/>
        </w:rPr>
      </w:pPr>
      <w:r w:rsidRPr="001970CC">
        <w:rPr>
          <w:b/>
          <w:bCs/>
          <w:sz w:val="24"/>
          <w:szCs w:val="24"/>
          <w:lang w:val="ro-RO"/>
        </w:rPr>
        <w:t xml:space="preserve">c) de </w:t>
      </w:r>
      <w:r w:rsidRPr="001970CC">
        <w:rPr>
          <w:b/>
          <w:bCs/>
          <w:i/>
          <w:sz w:val="24"/>
          <w:szCs w:val="24"/>
          <w:lang w:val="ro-RO"/>
        </w:rPr>
        <w:t>promovare</w:t>
      </w:r>
      <w:r w:rsidRPr="001970CC">
        <w:rPr>
          <w:b/>
          <w:bCs/>
          <w:sz w:val="24"/>
          <w:szCs w:val="24"/>
          <w:lang w:val="ro-RO"/>
        </w:rPr>
        <w:t xml:space="preserve"> a drepturilor beneficiarilor şi a unei imagini pozitive a acestora, de </w:t>
      </w:r>
      <w:r w:rsidRPr="001970CC">
        <w:rPr>
          <w:b/>
          <w:bCs/>
          <w:i/>
          <w:sz w:val="24"/>
          <w:szCs w:val="24"/>
          <w:lang w:val="ro-RO"/>
        </w:rPr>
        <w:t>promovare</w:t>
      </w:r>
      <w:r w:rsidRPr="001970CC">
        <w:rPr>
          <w:b/>
          <w:bCs/>
          <w:sz w:val="24"/>
          <w:szCs w:val="24"/>
          <w:lang w:val="ro-RO"/>
        </w:rPr>
        <w:t xml:space="preserve"> a drepturilor omului în general, precum şi de </w:t>
      </w:r>
      <w:r w:rsidRPr="001970CC">
        <w:rPr>
          <w:b/>
          <w:bCs/>
          <w:i/>
          <w:sz w:val="24"/>
          <w:szCs w:val="24"/>
          <w:lang w:val="ro-RO"/>
        </w:rPr>
        <w:t>prevenire</w:t>
      </w:r>
      <w:r w:rsidRPr="001970CC">
        <w:rPr>
          <w:b/>
          <w:bCs/>
          <w:sz w:val="24"/>
          <w:szCs w:val="24"/>
          <w:lang w:val="ro-RO"/>
        </w:rPr>
        <w:t xml:space="preserve"> a situaţiilor de dificultate în care pot intra categoriile vulnerabile care fac parte din categoria de persoane beneficiare, potrivit scopului acestuia, prin asigurarea următoarelor activităţi:</w:t>
      </w:r>
    </w:p>
    <w:p w14:paraId="5E8DD587"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 xml:space="preserve">organizarea de sesiuni de instrurie a personalului privind respectarea </w:t>
      </w:r>
      <w:r w:rsidRPr="001970CC">
        <w:rPr>
          <w:i/>
          <w:iCs/>
          <w:sz w:val="24"/>
          <w:szCs w:val="24"/>
          <w:lang w:val="ro-RO"/>
        </w:rPr>
        <w:t xml:space="preserve">Drepturilor beneficiarilor </w:t>
      </w:r>
      <w:r w:rsidRPr="001970CC">
        <w:rPr>
          <w:iCs/>
          <w:sz w:val="24"/>
          <w:szCs w:val="24"/>
          <w:lang w:val="ro-RO"/>
        </w:rPr>
        <w:t>ş</w:t>
      </w:r>
      <w:r w:rsidRPr="001970CC">
        <w:rPr>
          <w:sz w:val="24"/>
          <w:szCs w:val="24"/>
          <w:lang w:val="ro-RO"/>
        </w:rPr>
        <w:t xml:space="preserve">i prevederile </w:t>
      </w:r>
      <w:r w:rsidRPr="001970CC">
        <w:rPr>
          <w:i/>
          <w:iCs/>
          <w:sz w:val="24"/>
          <w:szCs w:val="24"/>
          <w:lang w:val="ro-RO"/>
        </w:rPr>
        <w:t>Codului etic.</w:t>
      </w:r>
      <w:r w:rsidRPr="001970CC">
        <w:rPr>
          <w:sz w:val="24"/>
          <w:szCs w:val="24"/>
          <w:lang w:val="ro-RO"/>
        </w:rPr>
        <w:t xml:space="preserve"> Sesiunile de instruire a personalului sunt consemnate în </w:t>
      </w:r>
      <w:r w:rsidRPr="001970CC">
        <w:rPr>
          <w:i/>
          <w:sz w:val="24"/>
          <w:szCs w:val="24"/>
          <w:lang w:val="ro-RO"/>
        </w:rPr>
        <w:t>Registrul de perfecționarea continuă a personalului;</w:t>
      </w:r>
    </w:p>
    <w:p w14:paraId="02458492"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 xml:space="preserve">elaborarea, afişarea şi diseminarea </w:t>
      </w:r>
      <w:r w:rsidRPr="001970CC">
        <w:rPr>
          <w:i/>
          <w:sz w:val="24"/>
          <w:szCs w:val="24"/>
          <w:lang w:val="ro-RO"/>
        </w:rPr>
        <w:t>Codului etic</w:t>
      </w:r>
      <w:r w:rsidRPr="001970CC">
        <w:rPr>
          <w:sz w:val="24"/>
          <w:szCs w:val="24"/>
          <w:lang w:val="ro-RO"/>
        </w:rPr>
        <w:t xml:space="preserve"> la nivelul serviciului social, care cuprinde reguli ce privesc în principal asigurarea unui tratament egal pentru toți beneficiarii, făra niciun fel de descriminare. </w:t>
      </w:r>
      <w:r w:rsidRPr="001970CC">
        <w:rPr>
          <w:i/>
          <w:sz w:val="24"/>
          <w:szCs w:val="24"/>
          <w:lang w:val="ro-RO"/>
        </w:rPr>
        <w:t>Codul etic</w:t>
      </w:r>
      <w:r w:rsidRPr="001970CC">
        <w:rPr>
          <w:sz w:val="24"/>
          <w:szCs w:val="24"/>
          <w:lang w:val="ro-RO"/>
        </w:rPr>
        <w:t xml:space="preserve"> prevede acordarea serviciilor exclusiv în interesul beneficiarilor și pentru protecția acestora, respectarea eticii profesionale în relația cu beneficiarii;</w:t>
      </w:r>
    </w:p>
    <w:p w14:paraId="3FFB976D"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 xml:space="preserve">distribuirea unui exemplar din </w:t>
      </w:r>
      <w:r w:rsidRPr="001970CC">
        <w:rPr>
          <w:i/>
          <w:sz w:val="24"/>
          <w:szCs w:val="24"/>
          <w:lang w:val="ro-RO"/>
        </w:rPr>
        <w:t>Codul etic</w:t>
      </w:r>
      <w:r w:rsidRPr="001970CC">
        <w:rPr>
          <w:sz w:val="24"/>
          <w:szCs w:val="24"/>
          <w:lang w:val="ro-RO"/>
        </w:rPr>
        <w:t xml:space="preserve"> şi </w:t>
      </w:r>
      <w:r w:rsidRPr="001970CC">
        <w:rPr>
          <w:i/>
          <w:sz w:val="24"/>
          <w:szCs w:val="24"/>
          <w:lang w:val="ro-RO"/>
        </w:rPr>
        <w:t>Drepturile beneficiarului</w:t>
      </w:r>
      <w:r w:rsidRPr="001970CC">
        <w:rPr>
          <w:i/>
          <w:iCs/>
          <w:sz w:val="24"/>
          <w:szCs w:val="24"/>
          <w:lang w:val="ro-RO"/>
        </w:rPr>
        <w:t xml:space="preserve">, </w:t>
      </w:r>
      <w:r w:rsidRPr="001970CC">
        <w:rPr>
          <w:sz w:val="24"/>
          <w:szCs w:val="24"/>
          <w:lang w:val="ro-RO"/>
        </w:rPr>
        <w:t>reprezentantului legal, după caz, membrilor de familie, în spitale, primării, alte instituții publice care vin în contact cu problematica  persoanelor adulte cu dizabilități;</w:t>
      </w:r>
    </w:p>
    <w:p w14:paraId="31ED07E5"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participarea beneficiarilor la spectacolele organizate cu ocazia diverselor sărbători și festivități în comunitate;</w:t>
      </w:r>
    </w:p>
    <w:p w14:paraId="6D5497C2"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prezentarea la târguri/expoziții a diverselor produse realizate de către beneficiari în cadrul programului de terapie ocupațională.</w:t>
      </w:r>
    </w:p>
    <w:p w14:paraId="614ED6D3" w14:textId="77777777" w:rsidR="00AE3401" w:rsidRPr="001970CC" w:rsidRDefault="00AE3401" w:rsidP="001D0D5B">
      <w:pPr>
        <w:pStyle w:val="NormalWeb"/>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szCs w:val="24"/>
          <w:lang w:val="ro-RO"/>
        </w:rPr>
        <w:t xml:space="preserve">            Personalul implicat în activitatea de promovare a drepturilor beneficiarilor este asistent social, </w:t>
      </w:r>
      <w:r w:rsidR="008653FB" w:rsidRPr="001970CC">
        <w:rPr>
          <w:szCs w:val="24"/>
          <w:lang w:val="ro-RO"/>
        </w:rPr>
        <w:t>educator, terapeut</w:t>
      </w:r>
      <w:r w:rsidR="000E15B1" w:rsidRPr="001970CC">
        <w:rPr>
          <w:szCs w:val="24"/>
          <w:lang w:val="ro-RO"/>
        </w:rPr>
        <w:t xml:space="preserve"> </w:t>
      </w:r>
      <w:r w:rsidR="008653FB" w:rsidRPr="001970CC">
        <w:rPr>
          <w:szCs w:val="24"/>
          <w:lang w:val="ro-RO"/>
        </w:rPr>
        <w:t>ocupațional</w:t>
      </w:r>
      <w:r w:rsidR="000E15B1" w:rsidRPr="001970CC">
        <w:rPr>
          <w:szCs w:val="24"/>
          <w:lang w:val="ro-RO"/>
        </w:rPr>
        <w:t xml:space="preserve"> </w:t>
      </w:r>
      <w:r w:rsidRPr="001970CC">
        <w:rPr>
          <w:szCs w:val="24"/>
          <w:lang w:val="ro-RO"/>
        </w:rPr>
        <w:t xml:space="preserve">din cadrul centrului, care foloseşte ca instrument de lucru </w:t>
      </w:r>
      <w:r w:rsidRPr="001970CC">
        <w:rPr>
          <w:i/>
          <w:iCs/>
          <w:szCs w:val="24"/>
          <w:lang w:val="ro-RO"/>
        </w:rPr>
        <w:t>Fişa beneficiarului</w:t>
      </w:r>
      <w:r w:rsidRPr="001970CC">
        <w:rPr>
          <w:szCs w:val="24"/>
          <w:lang w:val="ro-RO"/>
        </w:rPr>
        <w:t xml:space="preserve">, în care se consemnează intervenţia şi durata acesteia. </w:t>
      </w:r>
    </w:p>
    <w:p w14:paraId="2894457B" w14:textId="77777777" w:rsidR="00AE3401" w:rsidRPr="001970CC" w:rsidRDefault="00AE3401" w:rsidP="001D0D5B">
      <w:pPr>
        <w:pStyle w:val="NormalWeb"/>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Cs w:val="24"/>
          <w:lang w:val="ro-RO"/>
        </w:rPr>
      </w:pPr>
      <w:r w:rsidRPr="001970CC">
        <w:rPr>
          <w:iCs/>
          <w:szCs w:val="24"/>
          <w:lang w:val="ro-RO"/>
        </w:rPr>
        <w:lastRenderedPageBreak/>
        <w:t xml:space="preserve">Pentru efectuarea activităţilor de promovare a drepturilor beneficiarilor sunt </w:t>
      </w:r>
      <w:r w:rsidRPr="001970CC">
        <w:rPr>
          <w:szCs w:val="24"/>
          <w:lang w:val="ro-RO"/>
        </w:rPr>
        <w:t xml:space="preserve">organizate, la nivelul centrului, şedinţe de informare/consiliere cu beneficiarii, pe care le consemnează în </w:t>
      </w:r>
      <w:r w:rsidRPr="001970CC">
        <w:rPr>
          <w:i/>
          <w:szCs w:val="24"/>
          <w:lang w:val="ro-RO"/>
        </w:rPr>
        <w:t>Registrul privind informarea beneficiarilor</w:t>
      </w:r>
      <w:r w:rsidRPr="001970CC">
        <w:rPr>
          <w:szCs w:val="24"/>
          <w:lang w:val="ro-RO"/>
        </w:rPr>
        <w:t>.</w:t>
      </w:r>
    </w:p>
    <w:p w14:paraId="5B3A3794" w14:textId="77777777" w:rsidR="00AE3401" w:rsidRPr="001970CC" w:rsidRDefault="00AE3401" w:rsidP="001D0D5B">
      <w:pPr>
        <w:jc w:val="both"/>
        <w:rPr>
          <w:b/>
          <w:bCs/>
          <w:sz w:val="24"/>
          <w:szCs w:val="24"/>
          <w:lang w:val="ro-RO"/>
        </w:rPr>
      </w:pPr>
    </w:p>
    <w:p w14:paraId="637315EF" w14:textId="77777777" w:rsidR="00AE3401" w:rsidRPr="001970CC" w:rsidRDefault="00AE3401" w:rsidP="001D0D5B">
      <w:pPr>
        <w:jc w:val="both"/>
        <w:rPr>
          <w:b/>
          <w:bCs/>
          <w:sz w:val="24"/>
          <w:szCs w:val="24"/>
          <w:lang w:val="ro-RO"/>
        </w:rPr>
      </w:pPr>
      <w:r w:rsidRPr="001970CC">
        <w:rPr>
          <w:b/>
          <w:bCs/>
          <w:sz w:val="24"/>
          <w:szCs w:val="24"/>
          <w:lang w:val="ro-RO"/>
        </w:rPr>
        <w:t>d) de </w:t>
      </w:r>
      <w:r w:rsidRPr="001970CC">
        <w:fldChar w:fldCharType="begin"/>
      </w:r>
      <w:r w:rsidRPr="003D43FA">
        <w:rPr>
          <w:lang w:val="pt-PT"/>
        </w:rPr>
        <w:instrText>HYPERLINK "http://legeaz.net/legea-136-1995-asigurarilor-reasigurarile" \t "_blank" \o "Legea 136/1995 asigurarile si reasigurarile in Romania"</w:instrText>
      </w:r>
      <w:r w:rsidRPr="001970CC">
        <w:fldChar w:fldCharType="separate"/>
      </w:r>
      <w:r w:rsidRPr="001970CC">
        <w:rPr>
          <w:b/>
          <w:bCs/>
          <w:i/>
          <w:sz w:val="24"/>
          <w:szCs w:val="24"/>
          <w:lang w:val="ro-RO"/>
        </w:rPr>
        <w:t>asigurare</w:t>
      </w:r>
      <w:r w:rsidRPr="001970CC">
        <w:rPr>
          <w:b/>
          <w:bCs/>
          <w:i/>
          <w:sz w:val="24"/>
          <w:szCs w:val="24"/>
          <w:lang w:val="ro-RO"/>
        </w:rPr>
        <w:fldChar w:fldCharType="end"/>
      </w:r>
      <w:r w:rsidRPr="001970CC">
        <w:rPr>
          <w:b/>
          <w:bCs/>
          <w:sz w:val="24"/>
          <w:szCs w:val="24"/>
          <w:lang w:val="ro-RO"/>
        </w:rPr>
        <w:t> a calităţii serviciilor sociale prin realizarea următoarelor activităţi:</w:t>
      </w:r>
    </w:p>
    <w:p w14:paraId="511D649D" w14:textId="77777777" w:rsidR="00AE3401" w:rsidRPr="001970CC" w:rsidRDefault="00AE3401" w:rsidP="001D0D5B">
      <w:pPr>
        <w:jc w:val="both"/>
        <w:rPr>
          <w:sz w:val="24"/>
          <w:szCs w:val="24"/>
          <w:lang w:val="ro-RO"/>
        </w:rPr>
      </w:pPr>
      <w:r w:rsidRPr="001970CC">
        <w:rPr>
          <w:sz w:val="24"/>
          <w:szCs w:val="24"/>
          <w:lang w:val="ro-RO"/>
        </w:rPr>
        <w:t xml:space="preserve">1. </w:t>
      </w:r>
      <w:r w:rsidRPr="001970CC">
        <w:rPr>
          <w:sz w:val="24"/>
          <w:szCs w:val="24"/>
          <w:u w:val="single"/>
          <w:lang w:val="ro-RO"/>
        </w:rPr>
        <w:t>Elaborarea instrumentelor standardizate utilizate în procesul de acordare a serviciilor</w:t>
      </w:r>
      <w:r w:rsidRPr="001970CC">
        <w:rPr>
          <w:sz w:val="24"/>
          <w:szCs w:val="24"/>
          <w:lang w:val="ro-RO"/>
        </w:rPr>
        <w:t xml:space="preserve"> (</w:t>
      </w:r>
      <w:r w:rsidRPr="001970CC">
        <w:rPr>
          <w:i/>
          <w:sz w:val="24"/>
          <w:szCs w:val="24"/>
          <w:lang w:val="ro-RO"/>
        </w:rPr>
        <w:t>Fişa de evaluare</w:t>
      </w:r>
      <w:r w:rsidRPr="001970CC">
        <w:rPr>
          <w:sz w:val="24"/>
          <w:szCs w:val="24"/>
          <w:lang w:val="ro-RO"/>
        </w:rPr>
        <w:t xml:space="preserve">, </w:t>
      </w:r>
      <w:r w:rsidRPr="001970CC">
        <w:rPr>
          <w:i/>
          <w:sz w:val="24"/>
          <w:szCs w:val="24"/>
          <w:lang w:val="ro-RO"/>
        </w:rPr>
        <w:t>Planul Personalizat</w:t>
      </w:r>
      <w:r w:rsidRPr="001970CC">
        <w:rPr>
          <w:sz w:val="24"/>
          <w:szCs w:val="24"/>
          <w:lang w:val="ro-RO"/>
        </w:rPr>
        <w:t xml:space="preserve">, </w:t>
      </w:r>
      <w:r w:rsidRPr="001970CC">
        <w:rPr>
          <w:i/>
          <w:sz w:val="24"/>
          <w:szCs w:val="24"/>
          <w:lang w:val="ro-RO"/>
        </w:rPr>
        <w:t>Planul de acţiune</w:t>
      </w:r>
      <w:r w:rsidRPr="001970CC">
        <w:rPr>
          <w:sz w:val="24"/>
          <w:szCs w:val="24"/>
          <w:lang w:val="ro-RO"/>
        </w:rPr>
        <w:t xml:space="preserve">, </w:t>
      </w:r>
      <w:r w:rsidRPr="001970CC">
        <w:rPr>
          <w:i/>
          <w:sz w:val="24"/>
          <w:szCs w:val="24"/>
          <w:lang w:val="ro-RO"/>
        </w:rPr>
        <w:t>Fişa de monitorizare</w:t>
      </w:r>
      <w:r w:rsidRPr="001970CC">
        <w:rPr>
          <w:sz w:val="24"/>
          <w:szCs w:val="24"/>
          <w:lang w:val="ro-RO"/>
        </w:rPr>
        <w:t xml:space="preserve">, </w:t>
      </w:r>
      <w:r w:rsidRPr="001970CC">
        <w:rPr>
          <w:i/>
          <w:sz w:val="24"/>
          <w:szCs w:val="24"/>
          <w:lang w:val="ro-RO"/>
        </w:rPr>
        <w:t>Fişa beneficiarului</w:t>
      </w:r>
      <w:r w:rsidRPr="001970CC">
        <w:rPr>
          <w:sz w:val="24"/>
          <w:szCs w:val="24"/>
          <w:lang w:val="ro-RO"/>
        </w:rPr>
        <w:t xml:space="preserve">, </w:t>
      </w:r>
      <w:r w:rsidRPr="001970CC">
        <w:rPr>
          <w:rStyle w:val="QuoteChar"/>
          <w:iCs/>
          <w:color w:val="auto"/>
          <w:sz w:val="24"/>
          <w:szCs w:val="24"/>
          <w:lang w:val="ro-RO"/>
        </w:rPr>
        <w:t>Fişa de</w:t>
      </w:r>
      <w:r w:rsidR="000E15B1" w:rsidRPr="001970CC">
        <w:rPr>
          <w:rStyle w:val="QuoteChar"/>
          <w:iCs/>
          <w:color w:val="auto"/>
          <w:sz w:val="24"/>
          <w:szCs w:val="24"/>
          <w:lang w:val="ro-RO"/>
        </w:rPr>
        <w:t xml:space="preserve"> </w:t>
      </w:r>
      <w:r w:rsidRPr="001970CC">
        <w:rPr>
          <w:rStyle w:val="QuoteChar"/>
          <w:iCs/>
          <w:color w:val="auto"/>
          <w:sz w:val="24"/>
          <w:szCs w:val="24"/>
          <w:lang w:val="ro-RO"/>
        </w:rPr>
        <w:t>monitorizare a stării de sănătate,</w:t>
      </w:r>
      <w:r w:rsidRPr="001970CC">
        <w:rPr>
          <w:sz w:val="24"/>
          <w:szCs w:val="24"/>
          <w:lang w:val="ro-RO"/>
        </w:rPr>
        <w:t xml:space="preserve"> etc);</w:t>
      </w:r>
    </w:p>
    <w:p w14:paraId="6FA9BF5D" w14:textId="77777777" w:rsidR="00AE3401" w:rsidRPr="001970CC" w:rsidRDefault="00AE3401" w:rsidP="001D0D5B">
      <w:pPr>
        <w:jc w:val="both"/>
        <w:rPr>
          <w:sz w:val="24"/>
          <w:szCs w:val="24"/>
          <w:lang w:val="ro-RO"/>
        </w:rPr>
      </w:pPr>
      <w:r w:rsidRPr="001970CC">
        <w:rPr>
          <w:sz w:val="24"/>
          <w:szCs w:val="24"/>
          <w:lang w:val="ro-RO"/>
        </w:rPr>
        <w:t xml:space="preserve">● </w:t>
      </w:r>
      <w:r w:rsidRPr="001970CC">
        <w:rPr>
          <w:sz w:val="24"/>
          <w:szCs w:val="24"/>
          <w:lang w:val="ro-RO"/>
        </w:rPr>
        <w:tab/>
        <w:t>Instrumentele utilizate în procesul de acordare a serviciilor sunt elaborate de personalul de specialitate al centrului, respectându-se procedurile de lucru şi standardele minime specifice de calitate.</w:t>
      </w:r>
    </w:p>
    <w:p w14:paraId="5E1F34F1" w14:textId="77777777" w:rsidR="00AE3401" w:rsidRPr="001970CC" w:rsidRDefault="00AE3401" w:rsidP="001D0D5B">
      <w:pPr>
        <w:jc w:val="both"/>
        <w:rPr>
          <w:rFonts w:eastAsia="SimSun"/>
          <w:sz w:val="24"/>
          <w:szCs w:val="24"/>
          <w:lang w:val="ro-RO"/>
        </w:rPr>
      </w:pPr>
    </w:p>
    <w:p w14:paraId="6E3ED997" w14:textId="77777777" w:rsidR="00AE3401" w:rsidRPr="001970CC" w:rsidRDefault="00AE3401" w:rsidP="001D0D5B">
      <w:pPr>
        <w:jc w:val="both"/>
        <w:rPr>
          <w:sz w:val="24"/>
          <w:szCs w:val="24"/>
          <w:u w:val="single"/>
          <w:lang w:val="ro-RO"/>
        </w:rPr>
      </w:pPr>
      <w:r w:rsidRPr="001970CC">
        <w:rPr>
          <w:b/>
          <w:bCs/>
          <w:sz w:val="24"/>
          <w:szCs w:val="24"/>
          <w:lang w:val="ro-RO"/>
        </w:rPr>
        <w:t xml:space="preserve">2. </w:t>
      </w:r>
      <w:r w:rsidR="000E15B1" w:rsidRPr="001970CC">
        <w:rPr>
          <w:sz w:val="24"/>
          <w:szCs w:val="24"/>
          <w:u w:val="single"/>
          <w:lang w:val="ro-RO"/>
        </w:rPr>
        <w:t>R</w:t>
      </w:r>
      <w:r w:rsidRPr="001970CC">
        <w:rPr>
          <w:sz w:val="24"/>
          <w:szCs w:val="24"/>
          <w:u w:val="single"/>
          <w:lang w:val="ro-RO"/>
        </w:rPr>
        <w:t>ealizarea de evaluări periodice a serviciilor oferite</w:t>
      </w:r>
    </w:p>
    <w:p w14:paraId="7C2E601A" w14:textId="77777777" w:rsidR="00AE3401" w:rsidRPr="001970CC" w:rsidRDefault="00AE3401" w:rsidP="001D0D5B">
      <w:pPr>
        <w:jc w:val="both"/>
        <w:rPr>
          <w:sz w:val="24"/>
          <w:szCs w:val="24"/>
          <w:lang w:val="ro-RO"/>
        </w:rPr>
      </w:pPr>
      <w:r w:rsidRPr="001970CC">
        <w:rPr>
          <w:sz w:val="24"/>
          <w:szCs w:val="24"/>
          <w:lang w:val="ro-RO"/>
        </w:rPr>
        <w:t xml:space="preserve">●  </w:t>
      </w:r>
      <w:r w:rsidRPr="001970CC">
        <w:rPr>
          <w:sz w:val="24"/>
          <w:szCs w:val="24"/>
          <w:lang w:val="ro-RO"/>
        </w:rPr>
        <w:tab/>
        <w:t xml:space="preserve">În vederea evaluării serviciilor oferite, centrul se ocupă de măsurarea gradului de satisfacție al beneficiarilor. În acest sens, se aplică periodic </w:t>
      </w:r>
      <w:r w:rsidRPr="001970CC">
        <w:rPr>
          <w:i/>
          <w:iCs/>
          <w:sz w:val="24"/>
          <w:szCs w:val="24"/>
          <w:lang w:val="ro-RO"/>
        </w:rPr>
        <w:t>Chestionare</w:t>
      </w:r>
      <w:r w:rsidRPr="001970CC">
        <w:rPr>
          <w:sz w:val="24"/>
          <w:szCs w:val="24"/>
          <w:lang w:val="ro-RO"/>
        </w:rPr>
        <w:t xml:space="preserve"> pentru cunoașterea părerii beneficiarilor despre activități, servicii/atitudii generale;</w:t>
      </w:r>
    </w:p>
    <w:p w14:paraId="1A29B52B" w14:textId="77777777" w:rsidR="00AE3401" w:rsidRPr="001970CC" w:rsidRDefault="00AE3401" w:rsidP="001D0D5B">
      <w:pPr>
        <w:jc w:val="both"/>
        <w:rPr>
          <w:sz w:val="24"/>
          <w:szCs w:val="24"/>
          <w:lang w:val="ro-RO"/>
        </w:rPr>
      </w:pPr>
      <w:r w:rsidRPr="001970CC">
        <w:rPr>
          <w:sz w:val="24"/>
          <w:szCs w:val="24"/>
          <w:lang w:val="ro-RO"/>
        </w:rPr>
        <w:t>●</w:t>
      </w:r>
      <w:r w:rsidRPr="001970CC">
        <w:rPr>
          <w:sz w:val="24"/>
          <w:szCs w:val="24"/>
          <w:lang w:val="ro-RO"/>
        </w:rPr>
        <w:tab/>
        <w:t xml:space="preserve">Şeful de centru şi managerul de caz, analizează chestionarele, iar rezultatele analizei sunt incluse în </w:t>
      </w:r>
      <w:r w:rsidRPr="001970CC">
        <w:rPr>
          <w:i/>
          <w:sz w:val="24"/>
          <w:szCs w:val="24"/>
          <w:lang w:val="ro-RO"/>
        </w:rPr>
        <w:t>Raportul anual</w:t>
      </w:r>
      <w:r w:rsidRPr="001970CC">
        <w:rPr>
          <w:sz w:val="24"/>
          <w:szCs w:val="24"/>
          <w:lang w:val="ro-RO"/>
        </w:rPr>
        <w:t xml:space="preserve"> pe care îl realizează şeful de centru.</w:t>
      </w:r>
    </w:p>
    <w:p w14:paraId="4D17DF81" w14:textId="77777777" w:rsidR="00AE3401" w:rsidRPr="001970CC" w:rsidRDefault="00AE3401" w:rsidP="001D0D5B">
      <w:pPr>
        <w:jc w:val="both"/>
        <w:rPr>
          <w:sz w:val="24"/>
          <w:szCs w:val="24"/>
          <w:lang w:val="ro-RO"/>
        </w:rPr>
      </w:pPr>
    </w:p>
    <w:p w14:paraId="27E62A23" w14:textId="77777777" w:rsidR="00AE3401" w:rsidRPr="001970CC" w:rsidRDefault="00AE3401" w:rsidP="001D0D5B">
      <w:pPr>
        <w:jc w:val="both"/>
        <w:rPr>
          <w:sz w:val="24"/>
          <w:szCs w:val="24"/>
          <w:u w:val="single"/>
          <w:lang w:val="ro-RO"/>
        </w:rPr>
      </w:pPr>
      <w:r w:rsidRPr="001970CC">
        <w:rPr>
          <w:b/>
          <w:bCs/>
          <w:sz w:val="24"/>
          <w:szCs w:val="24"/>
          <w:lang w:val="ro-RO"/>
        </w:rPr>
        <w:t>3.</w:t>
      </w:r>
      <w:r w:rsidR="00C9475C" w:rsidRPr="001970CC">
        <w:rPr>
          <w:b/>
          <w:bCs/>
          <w:sz w:val="24"/>
          <w:szCs w:val="24"/>
          <w:lang w:val="ro-RO"/>
        </w:rPr>
        <w:t xml:space="preserve"> </w:t>
      </w:r>
      <w:r w:rsidR="000E15B1" w:rsidRPr="001970CC">
        <w:rPr>
          <w:sz w:val="24"/>
          <w:szCs w:val="24"/>
          <w:u w:val="single"/>
          <w:lang w:val="ro-RO"/>
        </w:rPr>
        <w:t>P</w:t>
      </w:r>
      <w:r w:rsidRPr="001970CC">
        <w:rPr>
          <w:sz w:val="24"/>
          <w:szCs w:val="24"/>
          <w:u w:val="single"/>
          <w:lang w:val="ro-RO"/>
        </w:rPr>
        <w:t>lanificarea</w:t>
      </w:r>
      <w:r w:rsidR="000E15B1" w:rsidRPr="001970CC">
        <w:rPr>
          <w:sz w:val="24"/>
          <w:szCs w:val="24"/>
          <w:u w:val="single"/>
          <w:lang w:val="ro-RO"/>
        </w:rPr>
        <w:t xml:space="preserve"> </w:t>
      </w:r>
      <w:r w:rsidRPr="001970CC">
        <w:rPr>
          <w:sz w:val="24"/>
          <w:szCs w:val="24"/>
          <w:u w:val="single"/>
          <w:lang w:val="ro-RO"/>
        </w:rPr>
        <w:t>serviciilor</w:t>
      </w:r>
      <w:r w:rsidR="000E15B1" w:rsidRPr="001970CC">
        <w:rPr>
          <w:sz w:val="24"/>
          <w:szCs w:val="24"/>
          <w:u w:val="single"/>
          <w:lang w:val="ro-RO"/>
        </w:rPr>
        <w:t xml:space="preserve"> </w:t>
      </w:r>
      <w:r w:rsidRPr="001970CC">
        <w:rPr>
          <w:sz w:val="24"/>
          <w:szCs w:val="24"/>
          <w:u w:val="single"/>
          <w:lang w:val="ro-RO"/>
        </w:rPr>
        <w:t>acordate</w:t>
      </w:r>
    </w:p>
    <w:p w14:paraId="43EB4520"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În urma evaluării serviciilor oferite beneficiarului, echipa multidisciplinară împreună cu managerul de caz, întocmeşte Planul Personalizat, în care sunt specificate:</w:t>
      </w:r>
    </w:p>
    <w:p w14:paraId="33C7B03F" w14:textId="77777777" w:rsidR="00AE3401" w:rsidRPr="001970CC" w:rsidRDefault="00AE3401" w:rsidP="001D0D5B">
      <w:pPr>
        <w:tabs>
          <w:tab w:val="num" w:pos="0"/>
        </w:tabs>
        <w:jc w:val="both"/>
        <w:rPr>
          <w:sz w:val="24"/>
          <w:szCs w:val="24"/>
          <w:lang w:val="ro-RO"/>
        </w:rPr>
      </w:pPr>
      <w:r w:rsidRPr="001970CC">
        <w:rPr>
          <w:sz w:val="24"/>
          <w:szCs w:val="24"/>
          <w:lang w:val="ro-RO"/>
        </w:rPr>
        <w:t>- serviciile şi activităţile care vor fi acordate beneficiarului;</w:t>
      </w:r>
    </w:p>
    <w:p w14:paraId="0EC12FA4" w14:textId="77777777" w:rsidR="00AE3401" w:rsidRPr="001970CC" w:rsidRDefault="00AE3401" w:rsidP="001D0D5B">
      <w:pPr>
        <w:tabs>
          <w:tab w:val="num" w:pos="0"/>
        </w:tabs>
        <w:jc w:val="both"/>
        <w:rPr>
          <w:sz w:val="24"/>
          <w:szCs w:val="24"/>
          <w:lang w:val="ro-RO"/>
        </w:rPr>
      </w:pPr>
      <w:r w:rsidRPr="001970CC">
        <w:rPr>
          <w:sz w:val="24"/>
          <w:szCs w:val="24"/>
          <w:lang w:val="ro-RO"/>
        </w:rPr>
        <w:t>- durata acordării şi programarea (zilnică, ore/săptămână, lunară);</w:t>
      </w:r>
    </w:p>
    <w:p w14:paraId="244D5662" w14:textId="77777777" w:rsidR="00AE3401" w:rsidRPr="001970CC" w:rsidRDefault="00AE3401" w:rsidP="001D0D5B">
      <w:pPr>
        <w:tabs>
          <w:tab w:val="num" w:pos="0"/>
        </w:tabs>
        <w:jc w:val="both"/>
        <w:rPr>
          <w:sz w:val="24"/>
          <w:szCs w:val="24"/>
          <w:lang w:val="ro-RO"/>
        </w:rPr>
      </w:pPr>
      <w:r w:rsidRPr="001970CC">
        <w:rPr>
          <w:sz w:val="24"/>
          <w:szCs w:val="24"/>
          <w:lang w:val="ro-RO"/>
        </w:rPr>
        <w:t>- timpul aferent intervenției exprimat în ore/zi sau ore/săptămână;</w:t>
      </w:r>
    </w:p>
    <w:p w14:paraId="45F7C318" w14:textId="77777777" w:rsidR="00AE3401" w:rsidRPr="001970CC" w:rsidRDefault="00AE3401" w:rsidP="001D0D5B">
      <w:pPr>
        <w:tabs>
          <w:tab w:val="num" w:pos="0"/>
        </w:tabs>
        <w:jc w:val="both"/>
        <w:rPr>
          <w:sz w:val="24"/>
          <w:szCs w:val="24"/>
          <w:lang w:val="ro-RO"/>
        </w:rPr>
      </w:pPr>
      <w:r w:rsidRPr="001970CC">
        <w:rPr>
          <w:sz w:val="24"/>
          <w:szCs w:val="24"/>
          <w:lang w:val="ro-RO"/>
        </w:rPr>
        <w:t xml:space="preserve">- materialele şi/sau echipamentele necesare; </w:t>
      </w:r>
    </w:p>
    <w:p w14:paraId="4D045339" w14:textId="77777777" w:rsidR="00AE3401" w:rsidRPr="001970CC" w:rsidRDefault="00AE3401" w:rsidP="001D0D5B">
      <w:pPr>
        <w:tabs>
          <w:tab w:val="num" w:pos="0"/>
        </w:tabs>
        <w:jc w:val="both"/>
        <w:rPr>
          <w:sz w:val="24"/>
          <w:szCs w:val="24"/>
          <w:lang w:val="ro-RO"/>
        </w:rPr>
      </w:pPr>
      <w:r w:rsidRPr="001970CC">
        <w:rPr>
          <w:sz w:val="24"/>
          <w:szCs w:val="24"/>
          <w:lang w:val="ro-RO"/>
        </w:rPr>
        <w:t xml:space="preserve">- modalităţile de intervenție (individual/grup); </w:t>
      </w:r>
    </w:p>
    <w:p w14:paraId="39F993F0" w14:textId="77777777" w:rsidR="00AE3401" w:rsidRPr="001970CC" w:rsidRDefault="00AE3401" w:rsidP="001D0D5B">
      <w:pPr>
        <w:tabs>
          <w:tab w:val="num" w:pos="0"/>
        </w:tabs>
        <w:jc w:val="both"/>
        <w:rPr>
          <w:sz w:val="24"/>
          <w:szCs w:val="24"/>
          <w:lang w:val="ro-RO"/>
        </w:rPr>
      </w:pPr>
      <w:r w:rsidRPr="001970CC">
        <w:rPr>
          <w:sz w:val="24"/>
          <w:szCs w:val="24"/>
          <w:lang w:val="ro-RO"/>
        </w:rPr>
        <w:t>- data viitoarei revizuiri;</w:t>
      </w:r>
    </w:p>
    <w:p w14:paraId="36AD3D0C" w14:textId="77777777" w:rsidR="00AE3401" w:rsidRPr="001970CC" w:rsidRDefault="00AE3401" w:rsidP="001D0D5B">
      <w:pPr>
        <w:tabs>
          <w:tab w:val="num" w:pos="0"/>
        </w:tabs>
        <w:jc w:val="both"/>
        <w:rPr>
          <w:sz w:val="24"/>
          <w:szCs w:val="24"/>
          <w:lang w:val="ro-RO"/>
        </w:rPr>
      </w:pPr>
      <w:r w:rsidRPr="001970CC">
        <w:rPr>
          <w:sz w:val="24"/>
          <w:szCs w:val="24"/>
          <w:lang w:val="ro-RO"/>
        </w:rPr>
        <w:t xml:space="preserve">- concluzii; </w:t>
      </w:r>
    </w:p>
    <w:p w14:paraId="2F0BCD8D" w14:textId="77777777" w:rsidR="00AE3401" w:rsidRPr="001970CC" w:rsidRDefault="00AE3401" w:rsidP="001D0D5B">
      <w:pPr>
        <w:tabs>
          <w:tab w:val="num" w:pos="0"/>
        </w:tabs>
        <w:jc w:val="both"/>
        <w:rPr>
          <w:sz w:val="24"/>
          <w:szCs w:val="24"/>
          <w:lang w:val="ro-RO"/>
        </w:rPr>
      </w:pPr>
      <w:r w:rsidRPr="001970CC">
        <w:rPr>
          <w:sz w:val="24"/>
          <w:szCs w:val="24"/>
          <w:lang w:val="ro-RO"/>
        </w:rPr>
        <w:t xml:space="preserve">-  profesia şi semnăturile persoanelor care au efectuat evaluarea; </w:t>
      </w:r>
    </w:p>
    <w:p w14:paraId="72D96C0B" w14:textId="77777777" w:rsidR="00AE3401" w:rsidRPr="001970CC" w:rsidRDefault="00AE3401" w:rsidP="001D0D5B">
      <w:pPr>
        <w:tabs>
          <w:tab w:val="num" w:pos="0"/>
        </w:tabs>
        <w:jc w:val="both"/>
        <w:rPr>
          <w:sz w:val="24"/>
          <w:szCs w:val="24"/>
          <w:lang w:val="ro-RO"/>
        </w:rPr>
      </w:pPr>
      <w:r w:rsidRPr="001970CC">
        <w:rPr>
          <w:sz w:val="24"/>
          <w:szCs w:val="24"/>
          <w:lang w:val="ro-RO"/>
        </w:rPr>
        <w:t>-  semnătura beneficiarului sau, după caz, a reprezentantului său legal.</w:t>
      </w:r>
    </w:p>
    <w:p w14:paraId="1A12C953" w14:textId="77777777" w:rsidR="00AE3401" w:rsidRPr="001970CC" w:rsidRDefault="00AE3401" w:rsidP="00061747">
      <w:pPr>
        <w:pStyle w:val="ListParagraph"/>
        <w:numPr>
          <w:ilvl w:val="0"/>
          <w:numId w:val="12"/>
        </w:numPr>
        <w:tabs>
          <w:tab w:val="clear" w:pos="720"/>
          <w:tab w:val="num" w:pos="0"/>
        </w:tabs>
        <w:ind w:left="0" w:firstLine="0"/>
        <w:contextualSpacing/>
        <w:jc w:val="both"/>
        <w:rPr>
          <w:sz w:val="24"/>
          <w:szCs w:val="24"/>
          <w:lang w:val="ro-RO"/>
        </w:rPr>
      </w:pPr>
      <w:r w:rsidRPr="001970CC">
        <w:rPr>
          <w:sz w:val="24"/>
          <w:szCs w:val="24"/>
          <w:lang w:val="ro-RO"/>
        </w:rPr>
        <w:t>Sunt stabilite obiectivele pe termen scurt (6 luni), în funcţie de nevoile individuale identificate în urma evaluării.</w:t>
      </w:r>
    </w:p>
    <w:p w14:paraId="5DC23B35" w14:textId="77777777" w:rsidR="00AE3401" w:rsidRPr="001970CC" w:rsidRDefault="00AE3401" w:rsidP="00061747">
      <w:pPr>
        <w:pStyle w:val="ListParagraph"/>
        <w:numPr>
          <w:ilvl w:val="0"/>
          <w:numId w:val="12"/>
        </w:numPr>
        <w:tabs>
          <w:tab w:val="clear" w:pos="720"/>
          <w:tab w:val="num" w:pos="0"/>
        </w:tabs>
        <w:ind w:left="0" w:firstLine="0"/>
        <w:contextualSpacing/>
        <w:jc w:val="both"/>
        <w:rPr>
          <w:sz w:val="24"/>
          <w:szCs w:val="24"/>
          <w:lang w:val="ro-RO"/>
        </w:rPr>
      </w:pPr>
      <w:r w:rsidRPr="001970CC">
        <w:rPr>
          <w:sz w:val="24"/>
          <w:szCs w:val="24"/>
          <w:lang w:val="ro-RO"/>
        </w:rPr>
        <w:t>După perioada de 6 luni de la evaluarea iniţială, Planul Personalizat se revizuieşte periodic de către echipa multidisciplinară împreună cu managerul de caz, la interval de 6 luni, în reuniune specială de sinteză, organizată de managerul de caz cu membrii echipei multidisciplinare:</w:t>
      </w:r>
      <w:r w:rsidR="000E15B1" w:rsidRPr="001970CC">
        <w:rPr>
          <w:sz w:val="24"/>
          <w:szCs w:val="24"/>
          <w:lang w:val="ro-RO"/>
        </w:rPr>
        <w:t xml:space="preserve"> </w:t>
      </w:r>
      <w:r w:rsidRPr="001970CC">
        <w:rPr>
          <w:sz w:val="24"/>
          <w:szCs w:val="24"/>
          <w:lang w:val="ro-RO"/>
        </w:rPr>
        <w:t>asistent social, psiholog,</w:t>
      </w:r>
      <w:r w:rsidR="000E15B1" w:rsidRPr="001970CC">
        <w:rPr>
          <w:sz w:val="24"/>
          <w:szCs w:val="24"/>
          <w:lang w:val="ro-RO"/>
        </w:rPr>
        <w:t xml:space="preserve"> </w:t>
      </w:r>
      <w:r w:rsidR="008653FB" w:rsidRPr="001970CC">
        <w:rPr>
          <w:sz w:val="24"/>
          <w:szCs w:val="24"/>
          <w:lang w:val="ro-RO"/>
        </w:rPr>
        <w:t>educator, terapeut</w:t>
      </w:r>
      <w:r w:rsidR="000E15B1" w:rsidRPr="001970CC">
        <w:rPr>
          <w:sz w:val="24"/>
          <w:szCs w:val="24"/>
          <w:lang w:val="ro-RO"/>
        </w:rPr>
        <w:t xml:space="preserve"> </w:t>
      </w:r>
      <w:r w:rsidR="008653FB" w:rsidRPr="001970CC">
        <w:rPr>
          <w:sz w:val="24"/>
          <w:szCs w:val="24"/>
          <w:lang w:val="ro-RO"/>
        </w:rPr>
        <w:t>ocupațional</w:t>
      </w:r>
      <w:r w:rsidRPr="001970CC">
        <w:rPr>
          <w:sz w:val="24"/>
          <w:szCs w:val="24"/>
          <w:lang w:val="ro-RO"/>
        </w:rPr>
        <w:t>, kinetoterapeut</w:t>
      </w:r>
      <w:r w:rsidR="000E15B1" w:rsidRPr="001970CC">
        <w:rPr>
          <w:sz w:val="24"/>
          <w:szCs w:val="24"/>
          <w:lang w:val="ro-RO"/>
        </w:rPr>
        <w:t xml:space="preserve"> </w:t>
      </w:r>
      <w:r w:rsidRPr="001970CC">
        <w:rPr>
          <w:sz w:val="24"/>
          <w:szCs w:val="24"/>
          <w:lang w:val="ro-RO"/>
        </w:rPr>
        <w:t>și</w:t>
      </w:r>
      <w:r w:rsidR="000E15B1" w:rsidRPr="001970CC">
        <w:rPr>
          <w:sz w:val="24"/>
          <w:szCs w:val="24"/>
          <w:lang w:val="ro-RO"/>
        </w:rPr>
        <w:t xml:space="preserve"> </w:t>
      </w:r>
      <w:r w:rsidRPr="001970CC">
        <w:rPr>
          <w:sz w:val="24"/>
          <w:szCs w:val="24"/>
          <w:lang w:val="ro-RO"/>
        </w:rPr>
        <w:t>asistent medical.</w:t>
      </w:r>
    </w:p>
    <w:p w14:paraId="7F665A15" w14:textId="77777777" w:rsidR="00AE3401" w:rsidRPr="001970CC" w:rsidRDefault="00AE3401" w:rsidP="001D0D5B">
      <w:pPr>
        <w:pStyle w:val="ListParagraph"/>
        <w:tabs>
          <w:tab w:val="num" w:pos="0"/>
        </w:tabs>
        <w:ind w:left="0"/>
        <w:contextualSpacing/>
        <w:jc w:val="both"/>
        <w:rPr>
          <w:sz w:val="24"/>
          <w:szCs w:val="24"/>
          <w:lang w:val="ro-RO"/>
        </w:rPr>
      </w:pPr>
    </w:p>
    <w:p w14:paraId="149AE52C" w14:textId="77777777" w:rsidR="00AE3401" w:rsidRPr="001970CC" w:rsidRDefault="00AE3401" w:rsidP="001D0D5B">
      <w:pPr>
        <w:tabs>
          <w:tab w:val="num" w:pos="0"/>
        </w:tabs>
        <w:jc w:val="both"/>
        <w:rPr>
          <w:sz w:val="24"/>
          <w:szCs w:val="24"/>
          <w:lang w:val="ro-RO"/>
        </w:rPr>
      </w:pPr>
      <w:r w:rsidRPr="001970CC">
        <w:rPr>
          <w:b/>
          <w:sz w:val="24"/>
          <w:szCs w:val="24"/>
          <w:lang w:val="ro-RO"/>
        </w:rPr>
        <w:t>4.</w:t>
      </w:r>
      <w:r w:rsidR="005E1959" w:rsidRPr="001970CC">
        <w:rPr>
          <w:b/>
          <w:sz w:val="24"/>
          <w:szCs w:val="24"/>
          <w:lang w:val="ro-RO"/>
        </w:rPr>
        <w:t xml:space="preserve"> </w:t>
      </w:r>
      <w:r w:rsidR="005E1959" w:rsidRPr="001970CC">
        <w:rPr>
          <w:sz w:val="24"/>
          <w:szCs w:val="24"/>
          <w:u w:val="single"/>
          <w:lang w:val="ro-RO"/>
        </w:rPr>
        <w:t>M</w:t>
      </w:r>
      <w:r w:rsidRPr="001970CC">
        <w:rPr>
          <w:sz w:val="24"/>
          <w:szCs w:val="24"/>
          <w:u w:val="single"/>
          <w:lang w:val="ro-RO"/>
        </w:rPr>
        <w:t>onitorizarea şi evaluarea serviciilor acordate</w:t>
      </w:r>
    </w:p>
    <w:p w14:paraId="1556811C"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Evoluţia</w:t>
      </w:r>
      <w:r w:rsidR="005E1959" w:rsidRPr="001970CC">
        <w:rPr>
          <w:sz w:val="24"/>
          <w:szCs w:val="24"/>
          <w:lang w:val="ro-RO"/>
        </w:rPr>
        <w:t xml:space="preserve"> </w:t>
      </w:r>
      <w:r w:rsidRPr="001970CC">
        <w:rPr>
          <w:sz w:val="24"/>
          <w:szCs w:val="24"/>
          <w:lang w:val="ro-RO"/>
        </w:rPr>
        <w:t>situaţiei/progreselor</w:t>
      </w:r>
      <w:r w:rsidR="005E1959" w:rsidRPr="001970CC">
        <w:rPr>
          <w:sz w:val="24"/>
          <w:szCs w:val="24"/>
          <w:lang w:val="ro-RO"/>
        </w:rPr>
        <w:t xml:space="preserve"> </w:t>
      </w:r>
      <w:r w:rsidRPr="001970CC">
        <w:rPr>
          <w:sz w:val="24"/>
          <w:szCs w:val="24"/>
          <w:lang w:val="ro-RO"/>
        </w:rPr>
        <w:t>beneficiarilor</w:t>
      </w:r>
      <w:r w:rsidR="005E1959" w:rsidRPr="001970CC">
        <w:rPr>
          <w:sz w:val="24"/>
          <w:szCs w:val="24"/>
          <w:lang w:val="ro-RO"/>
        </w:rPr>
        <w:t xml:space="preserve"> </w:t>
      </w:r>
      <w:r w:rsidRPr="001970CC">
        <w:rPr>
          <w:sz w:val="24"/>
          <w:szCs w:val="24"/>
          <w:lang w:val="ro-RO"/>
        </w:rPr>
        <w:t>este</w:t>
      </w:r>
      <w:r w:rsidR="005E1959" w:rsidRPr="001970CC">
        <w:rPr>
          <w:sz w:val="24"/>
          <w:szCs w:val="24"/>
          <w:lang w:val="ro-RO"/>
        </w:rPr>
        <w:t xml:space="preserve"> </w:t>
      </w:r>
      <w:r w:rsidRPr="001970CC">
        <w:rPr>
          <w:sz w:val="24"/>
          <w:szCs w:val="24"/>
          <w:lang w:val="ro-RO"/>
        </w:rPr>
        <w:t>discutată lunar, în</w:t>
      </w:r>
      <w:r w:rsidR="005E1959" w:rsidRPr="001970CC">
        <w:rPr>
          <w:sz w:val="24"/>
          <w:szCs w:val="24"/>
          <w:lang w:val="ro-RO"/>
        </w:rPr>
        <w:t xml:space="preserve"> </w:t>
      </w:r>
      <w:r w:rsidRPr="001970CC">
        <w:rPr>
          <w:sz w:val="24"/>
          <w:szCs w:val="24"/>
          <w:lang w:val="ro-RO"/>
        </w:rPr>
        <w:t>întâlnirea de lucru a managerului de caz cu echipa</w:t>
      </w:r>
      <w:r w:rsidR="005E1959" w:rsidRPr="001970CC">
        <w:rPr>
          <w:sz w:val="24"/>
          <w:szCs w:val="24"/>
          <w:lang w:val="ro-RO"/>
        </w:rPr>
        <w:t xml:space="preserve"> </w:t>
      </w:r>
      <w:r w:rsidRPr="001970CC">
        <w:rPr>
          <w:sz w:val="24"/>
          <w:szCs w:val="24"/>
          <w:lang w:val="ro-RO"/>
        </w:rPr>
        <w:t xml:space="preserve">multidisciplinară; </w:t>
      </w:r>
    </w:p>
    <w:p w14:paraId="32A3C486" w14:textId="77777777" w:rsidR="00AE3401" w:rsidRPr="001970CC" w:rsidRDefault="00AE3401" w:rsidP="00061747">
      <w:pPr>
        <w:numPr>
          <w:ilvl w:val="0"/>
          <w:numId w:val="12"/>
        </w:numPr>
        <w:tabs>
          <w:tab w:val="clear" w:pos="720"/>
          <w:tab w:val="num" w:pos="0"/>
        </w:tabs>
        <w:ind w:left="0" w:firstLine="0"/>
        <w:jc w:val="both"/>
        <w:rPr>
          <w:sz w:val="24"/>
          <w:szCs w:val="24"/>
          <w:lang w:val="ro-RO"/>
        </w:rPr>
      </w:pPr>
      <w:r w:rsidRPr="001970CC">
        <w:rPr>
          <w:sz w:val="24"/>
          <w:szCs w:val="24"/>
          <w:lang w:val="ro-RO"/>
        </w:rPr>
        <w:t>Managerul de caz</w:t>
      </w:r>
      <w:r w:rsidR="005E1959" w:rsidRPr="001970CC">
        <w:rPr>
          <w:sz w:val="24"/>
          <w:szCs w:val="24"/>
          <w:lang w:val="ro-RO"/>
        </w:rPr>
        <w:t xml:space="preserve"> </w:t>
      </w:r>
      <w:r w:rsidRPr="001970CC">
        <w:rPr>
          <w:sz w:val="24"/>
          <w:szCs w:val="24"/>
          <w:lang w:val="ro-RO"/>
        </w:rPr>
        <w:t>completează</w:t>
      </w:r>
      <w:r w:rsidR="005E1959" w:rsidRPr="001970CC">
        <w:rPr>
          <w:sz w:val="24"/>
          <w:szCs w:val="24"/>
          <w:lang w:val="ro-RO"/>
        </w:rPr>
        <w:t xml:space="preserve"> </w:t>
      </w:r>
      <w:r w:rsidRPr="001970CC">
        <w:rPr>
          <w:i/>
          <w:iCs/>
          <w:sz w:val="24"/>
          <w:szCs w:val="24"/>
          <w:lang w:val="ro-RO"/>
        </w:rPr>
        <w:t>Fişa de monitorizare</w:t>
      </w:r>
      <w:r w:rsidRPr="001970CC">
        <w:rPr>
          <w:sz w:val="24"/>
          <w:szCs w:val="24"/>
          <w:lang w:val="ro-RO"/>
        </w:rPr>
        <w:t xml:space="preserve"> care cuprinde</w:t>
      </w:r>
      <w:r w:rsidR="005E1959" w:rsidRPr="001970CC">
        <w:rPr>
          <w:sz w:val="24"/>
          <w:szCs w:val="24"/>
          <w:lang w:val="ro-RO"/>
        </w:rPr>
        <w:t xml:space="preserve"> </w:t>
      </w:r>
      <w:r w:rsidRPr="001970CC">
        <w:rPr>
          <w:sz w:val="24"/>
          <w:szCs w:val="24"/>
          <w:lang w:val="ro-RO"/>
        </w:rPr>
        <w:t>sinteza</w:t>
      </w:r>
      <w:r w:rsidR="005E1959" w:rsidRPr="001970CC">
        <w:rPr>
          <w:sz w:val="24"/>
          <w:szCs w:val="24"/>
          <w:lang w:val="ro-RO"/>
        </w:rPr>
        <w:t xml:space="preserve"> </w:t>
      </w:r>
      <w:r w:rsidRPr="001970CC">
        <w:rPr>
          <w:sz w:val="24"/>
          <w:szCs w:val="24"/>
          <w:lang w:val="ro-RO"/>
        </w:rPr>
        <w:t>discuţiilor</w:t>
      </w:r>
      <w:r w:rsidR="005E1959" w:rsidRPr="001970CC">
        <w:rPr>
          <w:sz w:val="24"/>
          <w:szCs w:val="24"/>
          <w:lang w:val="ro-RO"/>
        </w:rPr>
        <w:t xml:space="preserve"> </w:t>
      </w:r>
      <w:r w:rsidRPr="001970CC">
        <w:rPr>
          <w:sz w:val="24"/>
          <w:szCs w:val="24"/>
          <w:lang w:val="ro-RO"/>
        </w:rPr>
        <w:t>dintre</w:t>
      </w:r>
      <w:r w:rsidR="005E1959" w:rsidRPr="001970CC">
        <w:rPr>
          <w:sz w:val="24"/>
          <w:szCs w:val="24"/>
          <w:lang w:val="ro-RO"/>
        </w:rPr>
        <w:t xml:space="preserve"> </w:t>
      </w:r>
      <w:r w:rsidRPr="001970CC">
        <w:rPr>
          <w:sz w:val="24"/>
          <w:szCs w:val="24"/>
          <w:lang w:val="ro-RO"/>
        </w:rPr>
        <w:t>acesta</w:t>
      </w:r>
      <w:r w:rsidR="005E1959" w:rsidRPr="001970CC">
        <w:rPr>
          <w:sz w:val="24"/>
          <w:szCs w:val="24"/>
          <w:lang w:val="ro-RO"/>
        </w:rPr>
        <w:t xml:space="preserve"> </w:t>
      </w:r>
      <w:r w:rsidRPr="001970CC">
        <w:rPr>
          <w:sz w:val="24"/>
          <w:szCs w:val="24"/>
          <w:lang w:val="ro-RO"/>
        </w:rPr>
        <w:t>şi</w:t>
      </w:r>
      <w:r w:rsidR="005E1959" w:rsidRPr="001970CC">
        <w:rPr>
          <w:sz w:val="24"/>
          <w:szCs w:val="24"/>
          <w:lang w:val="ro-RO"/>
        </w:rPr>
        <w:t xml:space="preserve"> </w:t>
      </w:r>
      <w:r w:rsidRPr="001970CC">
        <w:rPr>
          <w:sz w:val="24"/>
          <w:szCs w:val="24"/>
          <w:lang w:val="ro-RO"/>
        </w:rPr>
        <w:t>echipa</w:t>
      </w:r>
      <w:r w:rsidR="005E1959" w:rsidRPr="001970CC">
        <w:rPr>
          <w:sz w:val="24"/>
          <w:szCs w:val="24"/>
          <w:lang w:val="ro-RO"/>
        </w:rPr>
        <w:t xml:space="preserve"> </w:t>
      </w:r>
      <w:r w:rsidRPr="001970CC">
        <w:rPr>
          <w:sz w:val="24"/>
          <w:szCs w:val="24"/>
          <w:lang w:val="ro-RO"/>
        </w:rPr>
        <w:t>multidisciplinară, precum şi</w:t>
      </w:r>
      <w:r w:rsidR="005E1959" w:rsidRPr="001970CC">
        <w:rPr>
          <w:sz w:val="24"/>
          <w:szCs w:val="24"/>
          <w:lang w:val="ro-RO"/>
        </w:rPr>
        <w:t xml:space="preserve"> </w:t>
      </w:r>
      <w:r w:rsidRPr="001970CC">
        <w:rPr>
          <w:sz w:val="24"/>
          <w:szCs w:val="24"/>
          <w:lang w:val="ro-RO"/>
        </w:rPr>
        <w:t>comentariile</w:t>
      </w:r>
      <w:r w:rsidR="005E1959" w:rsidRPr="001970CC">
        <w:rPr>
          <w:sz w:val="24"/>
          <w:szCs w:val="24"/>
          <w:lang w:val="ro-RO"/>
        </w:rPr>
        <w:t xml:space="preserve"> </w:t>
      </w:r>
      <w:r w:rsidRPr="001970CC">
        <w:rPr>
          <w:sz w:val="24"/>
          <w:szCs w:val="24"/>
          <w:lang w:val="ro-RO"/>
        </w:rPr>
        <w:t>privind</w:t>
      </w:r>
      <w:r w:rsidR="005E1959" w:rsidRPr="001970CC">
        <w:rPr>
          <w:sz w:val="24"/>
          <w:szCs w:val="24"/>
          <w:lang w:val="ro-RO"/>
        </w:rPr>
        <w:t xml:space="preserve"> </w:t>
      </w:r>
      <w:r w:rsidRPr="001970CC">
        <w:rPr>
          <w:sz w:val="24"/>
          <w:szCs w:val="24"/>
          <w:lang w:val="ro-RO"/>
        </w:rPr>
        <w:t>modul</w:t>
      </w:r>
      <w:r w:rsidR="005E1959" w:rsidRPr="001970CC">
        <w:rPr>
          <w:sz w:val="24"/>
          <w:szCs w:val="24"/>
          <w:lang w:val="ro-RO"/>
        </w:rPr>
        <w:t xml:space="preserve"> </w:t>
      </w:r>
      <w:r w:rsidRPr="001970CC">
        <w:rPr>
          <w:sz w:val="24"/>
          <w:szCs w:val="24"/>
          <w:lang w:val="ro-RO"/>
        </w:rPr>
        <w:t>în care se asigură</w:t>
      </w:r>
      <w:r w:rsidR="005E1959" w:rsidRPr="001970CC">
        <w:rPr>
          <w:sz w:val="24"/>
          <w:szCs w:val="24"/>
          <w:lang w:val="ro-RO"/>
        </w:rPr>
        <w:t xml:space="preserve"> </w:t>
      </w:r>
      <w:r w:rsidRPr="001970CC">
        <w:rPr>
          <w:sz w:val="24"/>
          <w:szCs w:val="24"/>
          <w:lang w:val="ro-RO"/>
        </w:rPr>
        <w:t>beneficiarului un mediu</w:t>
      </w:r>
      <w:r w:rsidR="005E1959" w:rsidRPr="001970CC">
        <w:rPr>
          <w:sz w:val="24"/>
          <w:szCs w:val="24"/>
          <w:lang w:val="ro-RO"/>
        </w:rPr>
        <w:t xml:space="preserve"> </w:t>
      </w:r>
      <w:r w:rsidRPr="001970CC">
        <w:rPr>
          <w:sz w:val="24"/>
          <w:szCs w:val="24"/>
          <w:lang w:val="ro-RO"/>
        </w:rPr>
        <w:t>sigur din punct de vedere al protecţiei</w:t>
      </w:r>
      <w:r w:rsidR="005E1959" w:rsidRPr="001970CC">
        <w:rPr>
          <w:sz w:val="24"/>
          <w:szCs w:val="24"/>
          <w:lang w:val="ro-RO"/>
        </w:rPr>
        <w:t xml:space="preserve"> </w:t>
      </w:r>
      <w:r w:rsidRPr="001970CC">
        <w:rPr>
          <w:sz w:val="24"/>
          <w:szCs w:val="24"/>
          <w:lang w:val="ro-RO"/>
        </w:rPr>
        <w:t>împotriva</w:t>
      </w:r>
      <w:r w:rsidR="005E1959" w:rsidRPr="001970CC">
        <w:rPr>
          <w:sz w:val="24"/>
          <w:szCs w:val="24"/>
          <w:lang w:val="ro-RO"/>
        </w:rPr>
        <w:t xml:space="preserve"> </w:t>
      </w:r>
      <w:r w:rsidRPr="001970CC">
        <w:rPr>
          <w:sz w:val="24"/>
          <w:szCs w:val="24"/>
          <w:lang w:val="ro-RO"/>
        </w:rPr>
        <w:t>exploatării, violenţei</w:t>
      </w:r>
      <w:r w:rsidR="005E1959" w:rsidRPr="001970CC">
        <w:rPr>
          <w:sz w:val="24"/>
          <w:szCs w:val="24"/>
          <w:lang w:val="ro-RO"/>
        </w:rPr>
        <w:t xml:space="preserve"> </w:t>
      </w:r>
      <w:r w:rsidRPr="001970CC">
        <w:rPr>
          <w:sz w:val="24"/>
          <w:szCs w:val="24"/>
          <w:lang w:val="ro-RO"/>
        </w:rPr>
        <w:t>şi</w:t>
      </w:r>
      <w:r w:rsidR="005E1959" w:rsidRPr="001970CC">
        <w:rPr>
          <w:sz w:val="24"/>
          <w:szCs w:val="24"/>
          <w:lang w:val="ro-RO"/>
        </w:rPr>
        <w:t xml:space="preserve"> </w:t>
      </w:r>
      <w:r w:rsidRPr="001970CC">
        <w:rPr>
          <w:sz w:val="24"/>
          <w:szCs w:val="24"/>
          <w:lang w:val="ro-RO"/>
        </w:rPr>
        <w:t>abuzului, protecţiei</w:t>
      </w:r>
      <w:r w:rsidR="005E1959" w:rsidRPr="001970CC">
        <w:rPr>
          <w:sz w:val="24"/>
          <w:szCs w:val="24"/>
          <w:lang w:val="ro-RO"/>
        </w:rPr>
        <w:t xml:space="preserve"> </w:t>
      </w:r>
      <w:r w:rsidRPr="001970CC">
        <w:rPr>
          <w:sz w:val="24"/>
          <w:szCs w:val="24"/>
          <w:lang w:val="ro-RO"/>
        </w:rPr>
        <w:t>împotriva</w:t>
      </w:r>
      <w:r w:rsidR="005E1959" w:rsidRPr="001970CC">
        <w:rPr>
          <w:sz w:val="24"/>
          <w:szCs w:val="24"/>
          <w:lang w:val="ro-RO"/>
        </w:rPr>
        <w:t xml:space="preserve"> </w:t>
      </w:r>
      <w:r w:rsidRPr="001970CC">
        <w:rPr>
          <w:sz w:val="24"/>
          <w:szCs w:val="24"/>
          <w:lang w:val="ro-RO"/>
        </w:rPr>
        <w:t>torturii</w:t>
      </w:r>
      <w:r w:rsidR="005E1959" w:rsidRPr="001970CC">
        <w:rPr>
          <w:sz w:val="24"/>
          <w:szCs w:val="24"/>
          <w:lang w:val="ro-RO"/>
        </w:rPr>
        <w:t xml:space="preserve"> </w:t>
      </w:r>
      <w:r w:rsidRPr="001970CC">
        <w:rPr>
          <w:sz w:val="24"/>
          <w:szCs w:val="24"/>
          <w:lang w:val="ro-RO"/>
        </w:rPr>
        <w:t>şi</w:t>
      </w:r>
      <w:r w:rsidR="005E1959" w:rsidRPr="001970CC">
        <w:rPr>
          <w:sz w:val="24"/>
          <w:szCs w:val="24"/>
          <w:lang w:val="ro-RO"/>
        </w:rPr>
        <w:t xml:space="preserve"> </w:t>
      </w:r>
      <w:r w:rsidRPr="001970CC">
        <w:rPr>
          <w:sz w:val="24"/>
          <w:szCs w:val="24"/>
          <w:lang w:val="ro-RO"/>
        </w:rPr>
        <w:t>tratamentelor crude, inumane</w:t>
      </w:r>
      <w:r w:rsidR="005E1959" w:rsidRPr="001970CC">
        <w:rPr>
          <w:sz w:val="24"/>
          <w:szCs w:val="24"/>
          <w:lang w:val="ro-RO"/>
        </w:rPr>
        <w:t xml:space="preserve"> </w:t>
      </w:r>
      <w:r w:rsidRPr="001970CC">
        <w:rPr>
          <w:sz w:val="24"/>
          <w:szCs w:val="24"/>
          <w:lang w:val="ro-RO"/>
        </w:rPr>
        <w:t>sau</w:t>
      </w:r>
      <w:r w:rsidR="005E1959" w:rsidRPr="001970CC">
        <w:rPr>
          <w:sz w:val="24"/>
          <w:szCs w:val="24"/>
          <w:lang w:val="ro-RO"/>
        </w:rPr>
        <w:t xml:space="preserve"> </w:t>
      </w:r>
      <w:r w:rsidRPr="001970CC">
        <w:rPr>
          <w:sz w:val="24"/>
          <w:szCs w:val="24"/>
          <w:lang w:val="ro-RO"/>
        </w:rPr>
        <w:t>degradante.</w:t>
      </w:r>
      <w:r w:rsidR="005E1959" w:rsidRPr="001970CC">
        <w:rPr>
          <w:sz w:val="24"/>
          <w:szCs w:val="24"/>
          <w:lang w:val="ro-RO"/>
        </w:rPr>
        <w:t xml:space="preserve"> </w:t>
      </w:r>
      <w:r w:rsidRPr="001970CC">
        <w:rPr>
          <w:sz w:val="24"/>
          <w:szCs w:val="24"/>
          <w:lang w:val="ro-RO"/>
        </w:rPr>
        <w:t>În</w:t>
      </w:r>
      <w:r w:rsidR="005E1959" w:rsidRPr="001970CC">
        <w:rPr>
          <w:sz w:val="24"/>
          <w:szCs w:val="24"/>
          <w:lang w:val="ro-RO"/>
        </w:rPr>
        <w:t xml:space="preserve"> </w:t>
      </w:r>
      <w:r w:rsidRPr="001970CC">
        <w:rPr>
          <w:sz w:val="24"/>
          <w:szCs w:val="24"/>
          <w:lang w:val="ro-RO"/>
        </w:rPr>
        <w:t>acest</w:t>
      </w:r>
      <w:r w:rsidR="005E1959" w:rsidRPr="001970CC">
        <w:rPr>
          <w:sz w:val="24"/>
          <w:szCs w:val="24"/>
          <w:lang w:val="ro-RO"/>
        </w:rPr>
        <w:t xml:space="preserve"> </w:t>
      </w:r>
      <w:r w:rsidRPr="001970CC">
        <w:rPr>
          <w:sz w:val="24"/>
          <w:szCs w:val="24"/>
          <w:lang w:val="ro-RO"/>
        </w:rPr>
        <w:t>sens, personalul</w:t>
      </w:r>
      <w:r w:rsidR="005E1959" w:rsidRPr="001970CC">
        <w:rPr>
          <w:sz w:val="24"/>
          <w:szCs w:val="24"/>
          <w:lang w:val="ro-RO"/>
        </w:rPr>
        <w:t xml:space="preserve"> </w:t>
      </w:r>
      <w:r w:rsidRPr="001970CC">
        <w:rPr>
          <w:sz w:val="24"/>
          <w:szCs w:val="24"/>
          <w:lang w:val="ro-RO"/>
        </w:rPr>
        <w:t>cunoaşte</w:t>
      </w:r>
      <w:r w:rsidR="005E1959" w:rsidRPr="001970CC">
        <w:rPr>
          <w:sz w:val="24"/>
          <w:szCs w:val="24"/>
          <w:lang w:val="ro-RO"/>
        </w:rPr>
        <w:t xml:space="preserve"> </w:t>
      </w:r>
      <w:r w:rsidRPr="001970CC">
        <w:rPr>
          <w:sz w:val="24"/>
          <w:szCs w:val="24"/>
          <w:lang w:val="ro-RO"/>
        </w:rPr>
        <w:t>şi</w:t>
      </w:r>
      <w:r w:rsidR="005E1959" w:rsidRPr="001970CC">
        <w:rPr>
          <w:sz w:val="24"/>
          <w:szCs w:val="24"/>
          <w:lang w:val="ro-RO"/>
        </w:rPr>
        <w:t xml:space="preserve"> </w:t>
      </w:r>
      <w:r w:rsidRPr="001970CC">
        <w:rPr>
          <w:sz w:val="24"/>
          <w:szCs w:val="24"/>
          <w:lang w:val="ro-RO"/>
        </w:rPr>
        <w:t xml:space="preserve">aplică: </w:t>
      </w:r>
      <w:r w:rsidRPr="001970CC">
        <w:rPr>
          <w:i/>
          <w:sz w:val="24"/>
          <w:szCs w:val="24"/>
          <w:lang w:val="ro-RO"/>
        </w:rPr>
        <w:t>Procedura</w:t>
      </w:r>
      <w:r w:rsidR="005E1959" w:rsidRPr="001970CC">
        <w:rPr>
          <w:i/>
          <w:sz w:val="24"/>
          <w:szCs w:val="24"/>
          <w:lang w:val="ro-RO"/>
        </w:rPr>
        <w:t xml:space="preserve"> </w:t>
      </w:r>
      <w:r w:rsidRPr="001970CC">
        <w:rPr>
          <w:i/>
          <w:sz w:val="24"/>
          <w:szCs w:val="24"/>
          <w:lang w:val="ro-RO"/>
        </w:rPr>
        <w:t>privind</w:t>
      </w:r>
      <w:r w:rsidR="005E1959" w:rsidRPr="001970CC">
        <w:rPr>
          <w:i/>
          <w:sz w:val="24"/>
          <w:szCs w:val="24"/>
          <w:lang w:val="ro-RO"/>
        </w:rPr>
        <w:t xml:space="preserve"> </w:t>
      </w:r>
      <w:r w:rsidRPr="001970CC">
        <w:rPr>
          <w:i/>
          <w:sz w:val="24"/>
          <w:szCs w:val="24"/>
          <w:lang w:val="ro-RO"/>
        </w:rPr>
        <w:t>protecţia</w:t>
      </w:r>
      <w:r w:rsidR="005E1959" w:rsidRPr="001970CC">
        <w:rPr>
          <w:i/>
          <w:sz w:val="24"/>
          <w:szCs w:val="24"/>
          <w:lang w:val="ro-RO"/>
        </w:rPr>
        <w:t xml:space="preserve"> </w:t>
      </w:r>
      <w:r w:rsidRPr="001970CC">
        <w:rPr>
          <w:i/>
          <w:sz w:val="24"/>
          <w:szCs w:val="24"/>
          <w:lang w:val="ro-RO"/>
        </w:rPr>
        <w:t>împotriva</w:t>
      </w:r>
      <w:r w:rsidR="005E1959" w:rsidRPr="001970CC">
        <w:rPr>
          <w:i/>
          <w:sz w:val="24"/>
          <w:szCs w:val="24"/>
          <w:lang w:val="ro-RO"/>
        </w:rPr>
        <w:t xml:space="preserve"> </w:t>
      </w:r>
      <w:r w:rsidRPr="001970CC">
        <w:rPr>
          <w:i/>
          <w:sz w:val="24"/>
          <w:szCs w:val="24"/>
          <w:lang w:val="ro-RO"/>
        </w:rPr>
        <w:t xml:space="preserve">neglijării, exploatării, </w:t>
      </w:r>
      <w:r w:rsidRPr="001970CC">
        <w:rPr>
          <w:i/>
          <w:sz w:val="24"/>
          <w:szCs w:val="24"/>
          <w:lang w:val="ro-RO"/>
        </w:rPr>
        <w:lastRenderedPageBreak/>
        <w:t>violenţei</w:t>
      </w:r>
      <w:r w:rsidR="005E1959" w:rsidRPr="001970CC">
        <w:rPr>
          <w:i/>
          <w:sz w:val="24"/>
          <w:szCs w:val="24"/>
          <w:lang w:val="ro-RO"/>
        </w:rPr>
        <w:t xml:space="preserve"> </w:t>
      </w:r>
      <w:r w:rsidRPr="001970CC">
        <w:rPr>
          <w:i/>
          <w:sz w:val="24"/>
          <w:szCs w:val="24"/>
          <w:lang w:val="ro-RO"/>
        </w:rPr>
        <w:t>şi</w:t>
      </w:r>
      <w:r w:rsidR="005E1959" w:rsidRPr="001970CC">
        <w:rPr>
          <w:i/>
          <w:sz w:val="24"/>
          <w:szCs w:val="24"/>
          <w:lang w:val="ro-RO"/>
        </w:rPr>
        <w:t xml:space="preserve"> </w:t>
      </w:r>
      <w:r w:rsidRPr="001970CC">
        <w:rPr>
          <w:i/>
          <w:sz w:val="24"/>
          <w:szCs w:val="24"/>
          <w:lang w:val="ro-RO"/>
        </w:rPr>
        <w:t>abuzului,</w:t>
      </w:r>
      <w:r w:rsidRPr="001970CC">
        <w:rPr>
          <w:sz w:val="24"/>
          <w:szCs w:val="24"/>
          <w:lang w:val="ro-RO"/>
        </w:rPr>
        <w:t xml:space="preserve"> precum şi</w:t>
      </w:r>
      <w:r w:rsidR="005E1959" w:rsidRPr="001970CC">
        <w:rPr>
          <w:sz w:val="24"/>
          <w:szCs w:val="24"/>
          <w:lang w:val="ro-RO"/>
        </w:rPr>
        <w:t xml:space="preserve"> </w:t>
      </w:r>
      <w:r w:rsidRPr="001970CC">
        <w:rPr>
          <w:i/>
          <w:sz w:val="24"/>
          <w:szCs w:val="24"/>
          <w:lang w:val="ro-RO"/>
        </w:rPr>
        <w:t>Procedura</w:t>
      </w:r>
      <w:r w:rsidR="005E1959" w:rsidRPr="001970CC">
        <w:rPr>
          <w:i/>
          <w:sz w:val="24"/>
          <w:szCs w:val="24"/>
          <w:lang w:val="ro-RO"/>
        </w:rPr>
        <w:t xml:space="preserve"> </w:t>
      </w:r>
      <w:r w:rsidRPr="001970CC">
        <w:rPr>
          <w:i/>
          <w:sz w:val="24"/>
          <w:szCs w:val="24"/>
          <w:lang w:val="ro-RO"/>
        </w:rPr>
        <w:t>privind</w:t>
      </w:r>
      <w:r w:rsidR="005E1959" w:rsidRPr="001970CC">
        <w:rPr>
          <w:i/>
          <w:sz w:val="24"/>
          <w:szCs w:val="24"/>
          <w:lang w:val="ro-RO"/>
        </w:rPr>
        <w:t xml:space="preserve"> </w:t>
      </w:r>
      <w:r w:rsidRPr="001970CC">
        <w:rPr>
          <w:i/>
          <w:sz w:val="24"/>
          <w:szCs w:val="24"/>
          <w:lang w:val="ro-RO"/>
        </w:rPr>
        <w:t>protecţia</w:t>
      </w:r>
      <w:r w:rsidR="005E1959" w:rsidRPr="001970CC">
        <w:rPr>
          <w:i/>
          <w:sz w:val="24"/>
          <w:szCs w:val="24"/>
          <w:lang w:val="ro-RO"/>
        </w:rPr>
        <w:t xml:space="preserve"> </w:t>
      </w:r>
      <w:r w:rsidRPr="001970CC">
        <w:rPr>
          <w:i/>
          <w:sz w:val="24"/>
          <w:szCs w:val="24"/>
          <w:lang w:val="ro-RO"/>
        </w:rPr>
        <w:t>împotriva</w:t>
      </w:r>
      <w:r w:rsidR="005E1959" w:rsidRPr="001970CC">
        <w:rPr>
          <w:i/>
          <w:sz w:val="24"/>
          <w:szCs w:val="24"/>
          <w:lang w:val="ro-RO"/>
        </w:rPr>
        <w:t xml:space="preserve"> </w:t>
      </w:r>
      <w:r w:rsidRPr="001970CC">
        <w:rPr>
          <w:i/>
          <w:sz w:val="24"/>
          <w:szCs w:val="24"/>
          <w:lang w:val="ro-RO"/>
        </w:rPr>
        <w:t>torturii</w:t>
      </w:r>
      <w:r w:rsidR="005E1959" w:rsidRPr="001970CC">
        <w:rPr>
          <w:i/>
          <w:sz w:val="24"/>
          <w:szCs w:val="24"/>
          <w:lang w:val="ro-RO"/>
        </w:rPr>
        <w:t xml:space="preserve"> </w:t>
      </w:r>
      <w:r w:rsidRPr="001970CC">
        <w:rPr>
          <w:i/>
          <w:sz w:val="24"/>
          <w:szCs w:val="24"/>
          <w:lang w:val="ro-RO"/>
        </w:rPr>
        <w:t>şi</w:t>
      </w:r>
      <w:r w:rsidR="005E1959" w:rsidRPr="001970CC">
        <w:rPr>
          <w:i/>
          <w:sz w:val="24"/>
          <w:szCs w:val="24"/>
          <w:lang w:val="ro-RO"/>
        </w:rPr>
        <w:t xml:space="preserve"> </w:t>
      </w:r>
      <w:r w:rsidRPr="001970CC">
        <w:rPr>
          <w:i/>
          <w:sz w:val="24"/>
          <w:szCs w:val="24"/>
          <w:lang w:val="ro-RO"/>
        </w:rPr>
        <w:t>tratamentelor crude, inumane</w:t>
      </w:r>
      <w:r w:rsidR="005E1959" w:rsidRPr="001970CC">
        <w:rPr>
          <w:i/>
          <w:sz w:val="24"/>
          <w:szCs w:val="24"/>
          <w:lang w:val="ro-RO"/>
        </w:rPr>
        <w:t xml:space="preserve"> </w:t>
      </w:r>
      <w:r w:rsidRPr="001970CC">
        <w:rPr>
          <w:i/>
          <w:sz w:val="24"/>
          <w:szCs w:val="24"/>
          <w:lang w:val="ro-RO"/>
        </w:rPr>
        <w:t>sau</w:t>
      </w:r>
      <w:r w:rsidR="005E1959" w:rsidRPr="001970CC">
        <w:rPr>
          <w:i/>
          <w:sz w:val="24"/>
          <w:szCs w:val="24"/>
          <w:lang w:val="ro-RO"/>
        </w:rPr>
        <w:t xml:space="preserve"> </w:t>
      </w:r>
      <w:r w:rsidRPr="001970CC">
        <w:rPr>
          <w:i/>
          <w:sz w:val="24"/>
          <w:szCs w:val="24"/>
          <w:lang w:val="ro-RO"/>
        </w:rPr>
        <w:t>degradante,</w:t>
      </w:r>
      <w:r w:rsidRPr="001970CC">
        <w:rPr>
          <w:sz w:val="24"/>
          <w:szCs w:val="24"/>
          <w:lang w:val="ro-RO"/>
        </w:rPr>
        <w:t>existente la sediul</w:t>
      </w:r>
      <w:r w:rsidR="005E1959" w:rsidRPr="001970CC">
        <w:rPr>
          <w:sz w:val="24"/>
          <w:szCs w:val="24"/>
          <w:lang w:val="ro-RO"/>
        </w:rPr>
        <w:t xml:space="preserve"> </w:t>
      </w:r>
      <w:r w:rsidRPr="001970CC">
        <w:rPr>
          <w:sz w:val="24"/>
          <w:szCs w:val="24"/>
          <w:lang w:val="ro-RO"/>
        </w:rPr>
        <w:t>centrului.</w:t>
      </w:r>
    </w:p>
    <w:p w14:paraId="4FB708BE" w14:textId="77777777" w:rsidR="00AE3401" w:rsidRPr="001970CC" w:rsidRDefault="00AE3401" w:rsidP="001D0D5B">
      <w:pPr>
        <w:tabs>
          <w:tab w:val="num" w:pos="0"/>
        </w:tabs>
        <w:jc w:val="both"/>
        <w:rPr>
          <w:sz w:val="24"/>
          <w:szCs w:val="24"/>
          <w:lang w:val="ro-RO"/>
        </w:rPr>
      </w:pPr>
    </w:p>
    <w:p w14:paraId="3BD7467A" w14:textId="77777777" w:rsidR="00AE3401" w:rsidRPr="001970CC" w:rsidRDefault="00AE3401" w:rsidP="001D0D5B">
      <w:pPr>
        <w:tabs>
          <w:tab w:val="num" w:pos="0"/>
        </w:tabs>
        <w:jc w:val="both"/>
        <w:rPr>
          <w:b/>
          <w:bCs/>
          <w:sz w:val="24"/>
          <w:szCs w:val="24"/>
          <w:lang w:val="ro-RO"/>
        </w:rPr>
      </w:pPr>
      <w:r w:rsidRPr="001970CC">
        <w:rPr>
          <w:b/>
          <w:bCs/>
          <w:sz w:val="24"/>
          <w:szCs w:val="24"/>
          <w:lang w:val="ro-RO"/>
        </w:rPr>
        <w:t xml:space="preserve">e) de </w:t>
      </w:r>
      <w:r w:rsidRPr="001970CC">
        <w:rPr>
          <w:b/>
          <w:bCs/>
          <w:i/>
          <w:iCs/>
          <w:sz w:val="24"/>
          <w:szCs w:val="24"/>
          <w:lang w:val="ro-RO"/>
        </w:rPr>
        <w:t>administrare</w:t>
      </w:r>
      <w:r w:rsidRPr="001970CC">
        <w:rPr>
          <w:b/>
          <w:bCs/>
          <w:sz w:val="24"/>
          <w:szCs w:val="24"/>
          <w:lang w:val="ro-RO"/>
        </w:rPr>
        <w:t xml:space="preserve"> a resurselor financiare, materiale şi umane ale centrului prin realizarea următoarelor activităţi:</w:t>
      </w:r>
    </w:p>
    <w:p w14:paraId="4CB78DE9" w14:textId="77777777" w:rsidR="00AE3401" w:rsidRPr="001970CC" w:rsidRDefault="00AE3401" w:rsidP="00061747">
      <w:pPr>
        <w:numPr>
          <w:ilvl w:val="0"/>
          <w:numId w:val="15"/>
        </w:numPr>
        <w:tabs>
          <w:tab w:val="clear" w:pos="720"/>
          <w:tab w:val="num" w:pos="0"/>
        </w:tabs>
        <w:ind w:left="0" w:firstLine="0"/>
        <w:jc w:val="both"/>
        <w:rPr>
          <w:sz w:val="24"/>
          <w:szCs w:val="24"/>
          <w:lang w:val="ro-RO"/>
        </w:rPr>
      </w:pPr>
      <w:r w:rsidRPr="001970CC">
        <w:rPr>
          <w:sz w:val="24"/>
          <w:szCs w:val="24"/>
          <w:lang w:val="ro-RO"/>
        </w:rPr>
        <w:t>Asigurarea resurselor umane specializate în domeniul protecției persoanelor adulte cu handicap, cu respectarea dispoziţiilor legale privind angajarea personalului;</w:t>
      </w:r>
    </w:p>
    <w:p w14:paraId="38CC0A72" w14:textId="77777777" w:rsidR="00AE3401" w:rsidRPr="001970CC" w:rsidRDefault="00AE3401" w:rsidP="00061747">
      <w:pPr>
        <w:numPr>
          <w:ilvl w:val="0"/>
          <w:numId w:val="13"/>
        </w:numPr>
        <w:tabs>
          <w:tab w:val="clear" w:pos="720"/>
          <w:tab w:val="num" w:pos="0"/>
        </w:tabs>
        <w:ind w:left="0" w:firstLine="0"/>
        <w:jc w:val="both"/>
        <w:rPr>
          <w:sz w:val="24"/>
          <w:szCs w:val="24"/>
          <w:lang w:val="ro-RO"/>
        </w:rPr>
      </w:pPr>
      <w:r w:rsidRPr="001970CC">
        <w:rPr>
          <w:sz w:val="24"/>
          <w:szCs w:val="24"/>
          <w:lang w:val="ro-RO"/>
        </w:rPr>
        <w:t>Asigurarea resurselor financiare pentru acoperirea costului de întreținere și funcționare prevăzut de standardele de cost;</w:t>
      </w:r>
    </w:p>
    <w:p w14:paraId="06B99959" w14:textId="77777777" w:rsidR="00AE3401" w:rsidRPr="001970CC" w:rsidRDefault="00AE3401" w:rsidP="00061747">
      <w:pPr>
        <w:numPr>
          <w:ilvl w:val="0"/>
          <w:numId w:val="14"/>
        </w:numPr>
        <w:tabs>
          <w:tab w:val="clear" w:pos="720"/>
          <w:tab w:val="num" w:pos="0"/>
        </w:tabs>
        <w:ind w:left="0" w:firstLine="0"/>
        <w:jc w:val="both"/>
        <w:rPr>
          <w:sz w:val="24"/>
          <w:szCs w:val="24"/>
          <w:lang w:val="ro-RO"/>
        </w:rPr>
      </w:pPr>
      <w:r w:rsidRPr="001970CC">
        <w:rPr>
          <w:sz w:val="24"/>
          <w:szCs w:val="24"/>
          <w:lang w:val="ro-RO"/>
        </w:rPr>
        <w:t>Asigurarea unui management eficient şi modern, care să contribuie la creşterea permanentă a calităţii serviciilor acordate de centru;</w:t>
      </w:r>
    </w:p>
    <w:p w14:paraId="193CAE52" w14:textId="77777777" w:rsidR="00AE3401" w:rsidRPr="001970CC" w:rsidRDefault="00AE3401" w:rsidP="00061747">
      <w:pPr>
        <w:numPr>
          <w:ilvl w:val="0"/>
          <w:numId w:val="14"/>
        </w:numPr>
        <w:tabs>
          <w:tab w:val="clear" w:pos="720"/>
          <w:tab w:val="num" w:pos="0"/>
        </w:tabs>
        <w:ind w:left="0" w:firstLine="0"/>
        <w:jc w:val="both"/>
        <w:rPr>
          <w:sz w:val="24"/>
          <w:szCs w:val="24"/>
          <w:lang w:val="ro-RO"/>
        </w:rPr>
      </w:pPr>
      <w:r w:rsidRPr="001970CC">
        <w:rPr>
          <w:sz w:val="24"/>
          <w:szCs w:val="24"/>
          <w:lang w:val="ro-RO"/>
        </w:rPr>
        <w:t>Asigurarea instruirii periodice a personalului în vederea cunoaşterii procedurilor de lucru și a legislației specifice;</w:t>
      </w:r>
    </w:p>
    <w:p w14:paraId="47F8421A" w14:textId="77777777" w:rsidR="00AE3401" w:rsidRPr="001970CC" w:rsidRDefault="00AE3401" w:rsidP="00061747">
      <w:pPr>
        <w:numPr>
          <w:ilvl w:val="0"/>
          <w:numId w:val="15"/>
        </w:numPr>
        <w:tabs>
          <w:tab w:val="clear" w:pos="720"/>
          <w:tab w:val="num" w:pos="0"/>
        </w:tabs>
        <w:ind w:left="0" w:firstLine="0"/>
        <w:jc w:val="both"/>
        <w:rPr>
          <w:sz w:val="24"/>
          <w:szCs w:val="24"/>
          <w:lang w:val="ro-RO"/>
        </w:rPr>
      </w:pPr>
      <w:r w:rsidRPr="001970CC">
        <w:rPr>
          <w:sz w:val="24"/>
          <w:szCs w:val="24"/>
          <w:lang w:val="ro-RO"/>
        </w:rPr>
        <w:t>Evaluarea</w:t>
      </w:r>
      <w:r w:rsidR="000B5ED3" w:rsidRPr="001970CC">
        <w:rPr>
          <w:sz w:val="24"/>
          <w:szCs w:val="24"/>
          <w:lang w:val="ro-RO"/>
        </w:rPr>
        <w:t xml:space="preserve"> </w:t>
      </w:r>
      <w:r w:rsidRPr="001970CC">
        <w:rPr>
          <w:sz w:val="24"/>
          <w:szCs w:val="24"/>
          <w:lang w:val="ro-RO"/>
        </w:rPr>
        <w:t>anuală a personaluluicentrului, privind</w:t>
      </w:r>
      <w:r w:rsidR="000B5ED3" w:rsidRPr="001970CC">
        <w:rPr>
          <w:sz w:val="24"/>
          <w:szCs w:val="24"/>
          <w:lang w:val="ro-RO"/>
        </w:rPr>
        <w:t xml:space="preserve"> </w:t>
      </w:r>
      <w:r w:rsidRPr="001970CC">
        <w:rPr>
          <w:sz w:val="24"/>
          <w:szCs w:val="24"/>
          <w:lang w:val="ro-RO"/>
        </w:rPr>
        <w:t>performanțele</w:t>
      </w:r>
      <w:r w:rsidR="000B5ED3" w:rsidRPr="001970CC">
        <w:rPr>
          <w:sz w:val="24"/>
          <w:szCs w:val="24"/>
          <w:lang w:val="ro-RO"/>
        </w:rPr>
        <w:t xml:space="preserve"> </w:t>
      </w:r>
      <w:r w:rsidRPr="001970CC">
        <w:rPr>
          <w:sz w:val="24"/>
          <w:szCs w:val="24"/>
          <w:lang w:val="ro-RO"/>
        </w:rPr>
        <w:t>profesionale.</w:t>
      </w:r>
    </w:p>
    <w:p w14:paraId="73BFE79D" w14:textId="719BE52D" w:rsidR="00AE3401" w:rsidRDefault="00AE3401" w:rsidP="00217915">
      <w:pPr>
        <w:tabs>
          <w:tab w:val="num" w:pos="0"/>
        </w:tabs>
        <w:jc w:val="both"/>
        <w:rPr>
          <w:sz w:val="24"/>
          <w:szCs w:val="24"/>
          <w:lang w:val="ro-RO"/>
        </w:rPr>
      </w:pPr>
      <w:r w:rsidRPr="001970CC">
        <w:rPr>
          <w:sz w:val="24"/>
          <w:szCs w:val="24"/>
          <w:lang w:val="ro-RO"/>
        </w:rPr>
        <w:tab/>
        <w:t>Personalul implicat este șeful de centru care înaintează către DGASPC Argeș propuneri cu privire la administrarea resurselor financiare, materiale şi umane ale serviciului.</w:t>
      </w:r>
    </w:p>
    <w:p w14:paraId="7E7E6085" w14:textId="77777777" w:rsidR="00703873" w:rsidRDefault="00703873" w:rsidP="00217915">
      <w:pPr>
        <w:tabs>
          <w:tab w:val="num" w:pos="0"/>
        </w:tabs>
        <w:jc w:val="both"/>
        <w:rPr>
          <w:sz w:val="24"/>
          <w:szCs w:val="24"/>
          <w:lang w:val="ro-RO"/>
        </w:rPr>
      </w:pPr>
    </w:p>
    <w:p w14:paraId="172B858A" w14:textId="77777777" w:rsidR="00703873" w:rsidRPr="001970CC" w:rsidRDefault="00703873" w:rsidP="00217915">
      <w:pPr>
        <w:tabs>
          <w:tab w:val="num" w:pos="0"/>
        </w:tabs>
        <w:jc w:val="both"/>
        <w:rPr>
          <w:sz w:val="24"/>
          <w:szCs w:val="24"/>
          <w:lang w:val="ro-RO"/>
        </w:rPr>
      </w:pPr>
    </w:p>
    <w:p w14:paraId="24256414" w14:textId="77777777" w:rsidR="00AE3401" w:rsidRPr="001970CC" w:rsidRDefault="00AE3401" w:rsidP="001D0D5B">
      <w:pPr>
        <w:jc w:val="both"/>
        <w:outlineLvl w:val="0"/>
        <w:rPr>
          <w:b/>
          <w:sz w:val="24"/>
          <w:szCs w:val="24"/>
          <w:lang w:val="ro-RO"/>
        </w:rPr>
      </w:pPr>
      <w:r w:rsidRPr="001970CC">
        <w:rPr>
          <w:b/>
          <w:sz w:val="24"/>
          <w:szCs w:val="24"/>
          <w:lang w:val="ro-RO"/>
        </w:rPr>
        <w:t>Art.8</w:t>
      </w:r>
    </w:p>
    <w:p w14:paraId="497D186D" w14:textId="77777777" w:rsidR="00AE3401" w:rsidRPr="001970CC" w:rsidRDefault="00AE3401" w:rsidP="001D0D5B">
      <w:pPr>
        <w:jc w:val="both"/>
        <w:rPr>
          <w:b/>
          <w:sz w:val="24"/>
          <w:szCs w:val="24"/>
          <w:lang w:val="ro-RO"/>
        </w:rPr>
      </w:pPr>
      <w:r w:rsidRPr="001970CC">
        <w:rPr>
          <w:b/>
          <w:sz w:val="24"/>
          <w:szCs w:val="24"/>
          <w:lang w:val="ro-RO"/>
        </w:rPr>
        <w:t>Structura organizatorică, numarul de posturi şi categoriile de personal</w:t>
      </w:r>
    </w:p>
    <w:p w14:paraId="5F1EDA2C" w14:textId="77777777" w:rsidR="00AE3401" w:rsidRPr="001970CC" w:rsidRDefault="00AE3401" w:rsidP="001D0D5B">
      <w:pPr>
        <w:jc w:val="both"/>
        <w:rPr>
          <w:b/>
          <w:sz w:val="24"/>
          <w:szCs w:val="24"/>
          <w:lang w:val="ro-RO"/>
        </w:rPr>
      </w:pPr>
    </w:p>
    <w:p w14:paraId="3DA4BC40" w14:textId="77777777" w:rsidR="00AE3401" w:rsidRPr="001970CC" w:rsidRDefault="00AE3401" w:rsidP="001D0D5B">
      <w:pPr>
        <w:spacing w:after="200" w:line="276" w:lineRule="auto"/>
        <w:jc w:val="both"/>
        <w:rPr>
          <w:bCs/>
          <w:sz w:val="24"/>
          <w:szCs w:val="24"/>
          <w:lang w:val="ro-RO"/>
        </w:rPr>
      </w:pPr>
      <w:r w:rsidRPr="001970CC">
        <w:rPr>
          <w:sz w:val="24"/>
          <w:szCs w:val="24"/>
          <w:lang w:val="ro-RO"/>
        </w:rPr>
        <w:t xml:space="preserve">(1) Serviciul social </w:t>
      </w:r>
      <w:r w:rsidRPr="001970CC">
        <w:rPr>
          <w:i/>
          <w:iCs/>
          <w:sz w:val="24"/>
          <w:szCs w:val="24"/>
          <w:lang w:val="ro-RO"/>
        </w:rPr>
        <w:t xml:space="preserve">Centrul de </w:t>
      </w:r>
      <w:r w:rsidR="00001D28" w:rsidRPr="001970CC">
        <w:rPr>
          <w:i/>
          <w:iCs/>
          <w:sz w:val="24"/>
          <w:szCs w:val="24"/>
          <w:lang w:val="ro-RO"/>
        </w:rPr>
        <w:t>A</w:t>
      </w:r>
      <w:r w:rsidR="0023439E" w:rsidRPr="001970CC">
        <w:rPr>
          <w:i/>
          <w:iCs/>
          <w:sz w:val="24"/>
          <w:szCs w:val="24"/>
          <w:lang w:val="ro-RO"/>
        </w:rPr>
        <w:t>bilitare și Reabilitare pentru Persoane Adulte cu D</w:t>
      </w:r>
      <w:r w:rsidR="00001D28" w:rsidRPr="001970CC">
        <w:rPr>
          <w:i/>
          <w:iCs/>
          <w:sz w:val="24"/>
          <w:szCs w:val="24"/>
          <w:lang w:val="ro-RO"/>
        </w:rPr>
        <w:t xml:space="preserve">izabilități </w:t>
      </w:r>
      <w:r w:rsidR="00C9475C" w:rsidRPr="001970CC">
        <w:rPr>
          <w:i/>
          <w:iCs/>
          <w:sz w:val="24"/>
          <w:szCs w:val="24"/>
          <w:lang w:val="ro-RO"/>
        </w:rPr>
        <w:t xml:space="preserve">(CAbR) </w:t>
      </w:r>
      <w:r w:rsidR="00001D28" w:rsidRPr="001970CC">
        <w:rPr>
          <w:i/>
          <w:iCs/>
          <w:sz w:val="24"/>
          <w:szCs w:val="24"/>
          <w:lang w:val="ro-RO"/>
        </w:rPr>
        <w:t>Călinești</w:t>
      </w:r>
      <w:r w:rsidRPr="001970CC">
        <w:rPr>
          <w:sz w:val="24"/>
          <w:szCs w:val="24"/>
          <w:lang w:val="ro-RO"/>
        </w:rPr>
        <w:t xml:space="preserve">, funcţionează cu un număr de </w:t>
      </w:r>
      <w:r w:rsidR="00BB1B0D" w:rsidRPr="001970CC">
        <w:rPr>
          <w:b/>
          <w:bCs/>
          <w:sz w:val="24"/>
          <w:szCs w:val="24"/>
          <w:lang w:val="ro-RO"/>
        </w:rPr>
        <w:t>48</w:t>
      </w:r>
      <w:r w:rsidR="000B5ED3" w:rsidRPr="001970CC">
        <w:rPr>
          <w:b/>
          <w:bCs/>
          <w:sz w:val="24"/>
          <w:szCs w:val="24"/>
          <w:lang w:val="ro-RO"/>
        </w:rPr>
        <w:t xml:space="preserve"> </w:t>
      </w:r>
      <w:r w:rsidRPr="001970CC">
        <w:rPr>
          <w:sz w:val="24"/>
          <w:szCs w:val="24"/>
          <w:lang w:val="ro-RO"/>
        </w:rPr>
        <w:t xml:space="preserve">posturi, total personal, </w:t>
      </w:r>
      <w:r w:rsidRPr="001970CC">
        <w:rPr>
          <w:bCs/>
          <w:sz w:val="24"/>
          <w:szCs w:val="24"/>
          <w:lang w:val="ro-RO"/>
        </w:rPr>
        <w:t xml:space="preserve">conform Statului de funcţii aprobat prin </w:t>
      </w:r>
      <w:r w:rsidRPr="001970CC">
        <w:rPr>
          <w:bCs/>
          <w:i/>
          <w:sz w:val="24"/>
          <w:szCs w:val="24"/>
          <w:lang w:val="ro-RO"/>
        </w:rPr>
        <w:t>hotărâre a Consiliului Judeţean</w:t>
      </w:r>
      <w:r w:rsidR="000B5ED3" w:rsidRPr="001970CC">
        <w:rPr>
          <w:bCs/>
          <w:i/>
          <w:sz w:val="24"/>
          <w:szCs w:val="24"/>
          <w:lang w:val="ro-RO"/>
        </w:rPr>
        <w:t xml:space="preserve"> </w:t>
      </w:r>
      <w:r w:rsidRPr="001970CC">
        <w:rPr>
          <w:bCs/>
          <w:i/>
          <w:sz w:val="24"/>
          <w:szCs w:val="24"/>
          <w:lang w:val="ro-RO"/>
        </w:rPr>
        <w:t>Argeş,</w:t>
      </w:r>
      <w:r w:rsidRPr="001970CC">
        <w:rPr>
          <w:bCs/>
          <w:sz w:val="24"/>
          <w:szCs w:val="24"/>
          <w:lang w:val="ro-RO"/>
        </w:rPr>
        <w:t xml:space="preserve"> din care: </w:t>
      </w:r>
    </w:p>
    <w:p w14:paraId="73D6BD29" w14:textId="77777777" w:rsidR="00AE3401" w:rsidRPr="001970CC" w:rsidRDefault="0023439E" w:rsidP="001D0D5B">
      <w:pPr>
        <w:jc w:val="both"/>
        <w:rPr>
          <w:b/>
          <w:sz w:val="24"/>
          <w:szCs w:val="24"/>
          <w:lang w:val="ro-RO"/>
        </w:rPr>
      </w:pPr>
      <w:r w:rsidRPr="001970CC">
        <w:rPr>
          <w:b/>
          <w:sz w:val="24"/>
          <w:szCs w:val="24"/>
          <w:lang w:val="ro-RO"/>
        </w:rPr>
        <w:t>a) personal de conducere:</w:t>
      </w:r>
      <w:r w:rsidR="00AE3401" w:rsidRPr="001970CC">
        <w:rPr>
          <w:b/>
          <w:sz w:val="24"/>
          <w:szCs w:val="24"/>
          <w:lang w:val="ro-RO"/>
        </w:rPr>
        <w:t xml:space="preserve"> </w:t>
      </w:r>
      <w:r w:rsidR="00BB1B0D" w:rsidRPr="001970CC">
        <w:rPr>
          <w:b/>
          <w:sz w:val="24"/>
          <w:szCs w:val="24"/>
          <w:lang w:val="ro-RO"/>
        </w:rPr>
        <w:t>1</w:t>
      </w:r>
      <w:r w:rsidR="00AE3401" w:rsidRPr="001970CC">
        <w:rPr>
          <w:b/>
          <w:sz w:val="24"/>
          <w:szCs w:val="24"/>
          <w:lang w:val="ro-RO"/>
        </w:rPr>
        <w:t xml:space="preserve"> post</w:t>
      </w:r>
    </w:p>
    <w:p w14:paraId="5A05F910" w14:textId="1D0C4B22" w:rsidR="00CE5CA2" w:rsidRPr="001970CC" w:rsidRDefault="00AE3401" w:rsidP="00217915">
      <w:pPr>
        <w:tabs>
          <w:tab w:val="left" w:pos="180"/>
        </w:tabs>
        <w:jc w:val="both"/>
        <w:rPr>
          <w:sz w:val="24"/>
          <w:szCs w:val="24"/>
          <w:lang w:val="ro-RO"/>
        </w:rPr>
      </w:pPr>
      <w:r w:rsidRPr="001970CC">
        <w:rPr>
          <w:sz w:val="24"/>
          <w:szCs w:val="24"/>
          <w:lang w:val="ro-RO"/>
        </w:rPr>
        <w:t>- șef centru = 1 po</w:t>
      </w:r>
      <w:r w:rsidR="00BB1B0D" w:rsidRPr="001970CC">
        <w:rPr>
          <w:sz w:val="24"/>
          <w:szCs w:val="24"/>
          <w:lang w:val="ro-RO"/>
        </w:rPr>
        <w:t>st</w:t>
      </w:r>
    </w:p>
    <w:p w14:paraId="640A240C" w14:textId="77777777" w:rsidR="00660177" w:rsidRPr="001970CC" w:rsidRDefault="00660177" w:rsidP="00217915">
      <w:pPr>
        <w:tabs>
          <w:tab w:val="left" w:pos="180"/>
        </w:tabs>
        <w:jc w:val="both"/>
        <w:rPr>
          <w:sz w:val="24"/>
          <w:szCs w:val="24"/>
          <w:lang w:val="ro-RO"/>
        </w:rPr>
      </w:pPr>
    </w:p>
    <w:p w14:paraId="640030BC" w14:textId="77777777" w:rsidR="00AE3401" w:rsidRPr="001970CC" w:rsidRDefault="00AE3401" w:rsidP="001D0D5B">
      <w:pPr>
        <w:jc w:val="both"/>
        <w:rPr>
          <w:sz w:val="24"/>
          <w:szCs w:val="24"/>
          <w:lang w:val="ro-RO"/>
        </w:rPr>
      </w:pPr>
      <w:r w:rsidRPr="001970CC">
        <w:rPr>
          <w:b/>
          <w:sz w:val="24"/>
          <w:szCs w:val="24"/>
          <w:lang w:val="ro-RO"/>
        </w:rPr>
        <w:t>b) personal  de specialitate, de îngrijire şi asistenţă</w:t>
      </w:r>
      <w:r w:rsidRPr="001970CC">
        <w:rPr>
          <w:b/>
          <w:bCs/>
          <w:sz w:val="24"/>
          <w:szCs w:val="24"/>
          <w:lang w:val="ro-RO"/>
        </w:rPr>
        <w:t>; personal de specialitate</w:t>
      </w:r>
      <w:r w:rsidR="000B5ED3" w:rsidRPr="001970CC">
        <w:rPr>
          <w:b/>
          <w:bCs/>
          <w:sz w:val="24"/>
          <w:szCs w:val="24"/>
          <w:lang w:val="ro-RO"/>
        </w:rPr>
        <w:t xml:space="preserve"> </w:t>
      </w:r>
      <w:r w:rsidRPr="001970CC">
        <w:rPr>
          <w:b/>
          <w:bCs/>
          <w:sz w:val="24"/>
          <w:szCs w:val="24"/>
          <w:lang w:val="ro-RO"/>
        </w:rPr>
        <w:t xml:space="preserve">şi auxiliar: </w:t>
      </w:r>
      <w:r w:rsidR="00BB1B0D" w:rsidRPr="001970CC">
        <w:rPr>
          <w:b/>
          <w:bCs/>
          <w:sz w:val="24"/>
          <w:szCs w:val="24"/>
          <w:lang w:val="ro-RO"/>
        </w:rPr>
        <w:t>35</w:t>
      </w:r>
      <w:r w:rsidR="000B5ED3" w:rsidRPr="001970CC">
        <w:rPr>
          <w:b/>
          <w:bCs/>
          <w:sz w:val="24"/>
          <w:szCs w:val="24"/>
          <w:lang w:val="ro-RO"/>
        </w:rPr>
        <w:t xml:space="preserve"> </w:t>
      </w:r>
      <w:r w:rsidRPr="001970CC">
        <w:rPr>
          <w:b/>
          <w:bCs/>
          <w:sz w:val="24"/>
          <w:szCs w:val="24"/>
          <w:lang w:val="ro-RO"/>
        </w:rPr>
        <w:t>posturi</w:t>
      </w:r>
    </w:p>
    <w:p w14:paraId="765A7A67" w14:textId="77777777" w:rsidR="00AE3401" w:rsidRPr="001970CC" w:rsidRDefault="00AE3401" w:rsidP="001D0D5B">
      <w:pPr>
        <w:tabs>
          <w:tab w:val="left" w:pos="1110"/>
        </w:tabs>
        <w:jc w:val="both"/>
        <w:rPr>
          <w:sz w:val="24"/>
          <w:szCs w:val="24"/>
          <w:lang w:val="ro-RO"/>
        </w:rPr>
      </w:pPr>
      <w:r w:rsidRPr="001970CC">
        <w:rPr>
          <w:sz w:val="24"/>
          <w:szCs w:val="24"/>
          <w:lang w:val="ro-RO"/>
        </w:rPr>
        <w:t>- medic  = 1 post;</w:t>
      </w:r>
    </w:p>
    <w:p w14:paraId="0816C705"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kinetoterapeut  = </w:t>
      </w:r>
      <w:r w:rsidR="00BB1B0D" w:rsidRPr="001970CC">
        <w:rPr>
          <w:sz w:val="24"/>
          <w:szCs w:val="24"/>
          <w:lang w:val="ro-RO"/>
        </w:rPr>
        <w:t>1</w:t>
      </w:r>
      <w:r w:rsidRPr="001970CC">
        <w:rPr>
          <w:sz w:val="24"/>
          <w:szCs w:val="24"/>
          <w:lang w:val="ro-RO"/>
        </w:rPr>
        <w:t xml:space="preserve"> post;</w:t>
      </w:r>
    </w:p>
    <w:p w14:paraId="6CDDB932"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asistent social  = </w:t>
      </w:r>
      <w:r w:rsidR="00BB1B0D" w:rsidRPr="001970CC">
        <w:rPr>
          <w:sz w:val="24"/>
          <w:szCs w:val="24"/>
          <w:lang w:val="ro-RO"/>
        </w:rPr>
        <w:t>1</w:t>
      </w:r>
      <w:r w:rsidRPr="001970CC">
        <w:rPr>
          <w:sz w:val="24"/>
          <w:szCs w:val="24"/>
          <w:lang w:val="ro-RO"/>
        </w:rPr>
        <w:t xml:space="preserve"> post;</w:t>
      </w:r>
    </w:p>
    <w:p w14:paraId="11169DB7"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psiholog  = </w:t>
      </w:r>
      <w:r w:rsidR="00BB1B0D" w:rsidRPr="001970CC">
        <w:rPr>
          <w:sz w:val="24"/>
          <w:szCs w:val="24"/>
          <w:lang w:val="ro-RO"/>
        </w:rPr>
        <w:t>1</w:t>
      </w:r>
      <w:r w:rsidRPr="001970CC">
        <w:rPr>
          <w:sz w:val="24"/>
          <w:szCs w:val="24"/>
          <w:lang w:val="ro-RO"/>
        </w:rPr>
        <w:t xml:space="preserve"> post ;</w:t>
      </w:r>
    </w:p>
    <w:p w14:paraId="2BAD3459"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terapeut ocupațional  = </w:t>
      </w:r>
      <w:r w:rsidR="00BB1B0D" w:rsidRPr="001970CC">
        <w:rPr>
          <w:sz w:val="24"/>
          <w:szCs w:val="24"/>
          <w:lang w:val="ro-RO"/>
        </w:rPr>
        <w:t>2</w:t>
      </w:r>
      <w:r w:rsidRPr="001970CC">
        <w:rPr>
          <w:sz w:val="24"/>
          <w:szCs w:val="24"/>
          <w:lang w:val="ro-RO"/>
        </w:rPr>
        <w:t xml:space="preserve"> pos</w:t>
      </w:r>
      <w:r w:rsidR="00BB1B0D" w:rsidRPr="001970CC">
        <w:rPr>
          <w:sz w:val="24"/>
          <w:szCs w:val="24"/>
          <w:lang w:val="ro-RO"/>
        </w:rPr>
        <w:t>turi</w:t>
      </w:r>
      <w:r w:rsidRPr="001970CC">
        <w:rPr>
          <w:sz w:val="24"/>
          <w:szCs w:val="24"/>
          <w:lang w:val="ro-RO"/>
        </w:rPr>
        <w:t>;</w:t>
      </w:r>
    </w:p>
    <w:p w14:paraId="2EBDFD05" w14:textId="3286739C" w:rsidR="00AE3401" w:rsidRPr="001970CC" w:rsidRDefault="00357FBF" w:rsidP="001D0D5B">
      <w:pPr>
        <w:tabs>
          <w:tab w:val="left" w:pos="1110"/>
        </w:tabs>
        <w:jc w:val="both"/>
        <w:rPr>
          <w:sz w:val="24"/>
          <w:szCs w:val="24"/>
          <w:lang w:val="ro-RO"/>
        </w:rPr>
      </w:pPr>
      <w:r w:rsidRPr="001970CC">
        <w:rPr>
          <w:sz w:val="24"/>
          <w:szCs w:val="24"/>
          <w:lang w:val="ro-RO"/>
        </w:rPr>
        <w:t>- educator</w:t>
      </w:r>
      <w:r w:rsidR="00AE3401" w:rsidRPr="001970CC">
        <w:rPr>
          <w:sz w:val="24"/>
          <w:szCs w:val="24"/>
          <w:lang w:val="ro-RO"/>
        </w:rPr>
        <w:t xml:space="preserve">  = </w:t>
      </w:r>
      <w:r w:rsidR="00BB1B0D" w:rsidRPr="001970CC">
        <w:rPr>
          <w:sz w:val="24"/>
          <w:szCs w:val="24"/>
          <w:lang w:val="ro-RO"/>
        </w:rPr>
        <w:t>1</w:t>
      </w:r>
      <w:r w:rsidR="00AE3401" w:rsidRPr="001970CC">
        <w:rPr>
          <w:sz w:val="24"/>
          <w:szCs w:val="24"/>
          <w:lang w:val="ro-RO"/>
        </w:rPr>
        <w:t xml:space="preserve"> post;</w:t>
      </w:r>
    </w:p>
    <w:p w14:paraId="49A0759E"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asistent medical generalist  = </w:t>
      </w:r>
      <w:r w:rsidR="00BB1B0D" w:rsidRPr="001970CC">
        <w:rPr>
          <w:sz w:val="24"/>
          <w:szCs w:val="24"/>
          <w:lang w:val="ro-RO"/>
        </w:rPr>
        <w:t>6</w:t>
      </w:r>
      <w:r w:rsidRPr="001970CC">
        <w:rPr>
          <w:sz w:val="24"/>
          <w:szCs w:val="24"/>
          <w:lang w:val="ro-RO"/>
        </w:rPr>
        <w:t xml:space="preserve"> posturi;</w:t>
      </w:r>
    </w:p>
    <w:p w14:paraId="2BCD0F35"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asistent medical </w:t>
      </w:r>
      <w:r w:rsidR="00BB1B0D" w:rsidRPr="001970CC">
        <w:rPr>
          <w:sz w:val="24"/>
          <w:szCs w:val="24"/>
          <w:lang w:val="ro-RO"/>
        </w:rPr>
        <w:t>igiena</w:t>
      </w:r>
      <w:r w:rsidRPr="001970CC">
        <w:rPr>
          <w:sz w:val="24"/>
          <w:szCs w:val="24"/>
          <w:lang w:val="ro-RO"/>
        </w:rPr>
        <w:t>= 1 post;</w:t>
      </w:r>
    </w:p>
    <w:p w14:paraId="74CD31CD"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infirmieră  = </w:t>
      </w:r>
      <w:r w:rsidR="00BB1B0D" w:rsidRPr="001970CC">
        <w:rPr>
          <w:sz w:val="24"/>
          <w:szCs w:val="24"/>
          <w:lang w:val="ro-RO"/>
        </w:rPr>
        <w:t>18</w:t>
      </w:r>
      <w:r w:rsidRPr="001970CC">
        <w:rPr>
          <w:sz w:val="24"/>
          <w:szCs w:val="24"/>
          <w:lang w:val="ro-RO"/>
        </w:rPr>
        <w:t xml:space="preserve"> posturi;</w:t>
      </w:r>
    </w:p>
    <w:p w14:paraId="7EFC8599"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spălătoreasă  = </w:t>
      </w:r>
      <w:r w:rsidR="00BB1B0D" w:rsidRPr="001970CC">
        <w:rPr>
          <w:sz w:val="24"/>
          <w:szCs w:val="24"/>
          <w:lang w:val="ro-RO"/>
        </w:rPr>
        <w:t>2</w:t>
      </w:r>
      <w:r w:rsidRPr="001970CC">
        <w:rPr>
          <w:sz w:val="24"/>
          <w:szCs w:val="24"/>
          <w:lang w:val="ro-RO"/>
        </w:rPr>
        <w:t xml:space="preserve"> posturi;</w:t>
      </w:r>
    </w:p>
    <w:p w14:paraId="389E2FCD" w14:textId="77777777" w:rsidR="00AE3401" w:rsidRPr="001970CC" w:rsidRDefault="00AE3401" w:rsidP="001D0D5B">
      <w:pPr>
        <w:tabs>
          <w:tab w:val="left" w:pos="1110"/>
        </w:tabs>
        <w:jc w:val="both"/>
        <w:rPr>
          <w:sz w:val="24"/>
          <w:szCs w:val="24"/>
          <w:lang w:val="ro-RO"/>
        </w:rPr>
      </w:pPr>
      <w:r w:rsidRPr="001970CC">
        <w:rPr>
          <w:sz w:val="24"/>
          <w:szCs w:val="24"/>
          <w:lang w:val="ro-RO"/>
        </w:rPr>
        <w:t xml:space="preserve">- îngrijitor  = </w:t>
      </w:r>
      <w:r w:rsidR="00BB1B0D" w:rsidRPr="001970CC">
        <w:rPr>
          <w:sz w:val="24"/>
          <w:szCs w:val="24"/>
          <w:lang w:val="ro-RO"/>
        </w:rPr>
        <w:t>1</w:t>
      </w:r>
      <w:r w:rsidRPr="001970CC">
        <w:rPr>
          <w:sz w:val="24"/>
          <w:szCs w:val="24"/>
          <w:lang w:val="ro-RO"/>
        </w:rPr>
        <w:t xml:space="preserve"> post.</w:t>
      </w:r>
    </w:p>
    <w:p w14:paraId="279C90A2" w14:textId="77777777" w:rsidR="00AE3401" w:rsidRPr="001970CC" w:rsidRDefault="00AE3401" w:rsidP="001D0D5B">
      <w:pPr>
        <w:tabs>
          <w:tab w:val="left" w:pos="1110"/>
        </w:tabs>
        <w:jc w:val="both"/>
        <w:rPr>
          <w:sz w:val="24"/>
          <w:szCs w:val="24"/>
          <w:lang w:val="ro-RO"/>
        </w:rPr>
      </w:pPr>
    </w:p>
    <w:p w14:paraId="3C65636E" w14:textId="77777777" w:rsidR="00AE3401" w:rsidRPr="001970CC" w:rsidRDefault="00AE3401" w:rsidP="001D0D5B">
      <w:pPr>
        <w:jc w:val="both"/>
        <w:rPr>
          <w:sz w:val="24"/>
          <w:szCs w:val="24"/>
          <w:lang w:val="ro-RO" w:eastAsia="en-GB"/>
        </w:rPr>
      </w:pPr>
      <w:r w:rsidRPr="001970CC">
        <w:rPr>
          <w:b/>
          <w:bCs/>
          <w:sz w:val="24"/>
          <w:szCs w:val="24"/>
          <w:lang w:val="ro-RO" w:eastAsia="en-GB"/>
        </w:rPr>
        <w:t>c) personal cu funcţii administrative, gospodărire, întreţinere-reparaţii, deservire</w:t>
      </w:r>
      <w:r w:rsidR="0023439E" w:rsidRPr="001970CC">
        <w:rPr>
          <w:b/>
          <w:bCs/>
          <w:sz w:val="24"/>
          <w:szCs w:val="24"/>
          <w:lang w:val="ro-RO" w:eastAsia="en-GB"/>
        </w:rPr>
        <w:t>:</w:t>
      </w:r>
      <w:r w:rsidRPr="001970CC">
        <w:rPr>
          <w:b/>
          <w:bCs/>
          <w:sz w:val="24"/>
          <w:szCs w:val="24"/>
          <w:lang w:val="ro-RO" w:eastAsia="en-GB"/>
        </w:rPr>
        <w:t xml:space="preserve"> 1</w:t>
      </w:r>
      <w:r w:rsidR="00CD3892" w:rsidRPr="001970CC">
        <w:rPr>
          <w:b/>
          <w:bCs/>
          <w:sz w:val="24"/>
          <w:szCs w:val="24"/>
          <w:lang w:val="ro-RO" w:eastAsia="en-GB"/>
        </w:rPr>
        <w:t>2</w:t>
      </w:r>
      <w:r w:rsidRPr="001970CC">
        <w:rPr>
          <w:b/>
          <w:bCs/>
          <w:sz w:val="24"/>
          <w:szCs w:val="24"/>
          <w:lang w:val="ro-RO" w:eastAsia="en-GB"/>
        </w:rPr>
        <w:t xml:space="preserve"> posturi </w:t>
      </w:r>
    </w:p>
    <w:p w14:paraId="18A43EDE" w14:textId="77777777" w:rsidR="00AE3401" w:rsidRPr="001970CC" w:rsidRDefault="00AE3401" w:rsidP="001D0D5B">
      <w:pPr>
        <w:pStyle w:val="NoSpacing"/>
        <w:rPr>
          <w:rFonts w:ascii="Times New Roman" w:hAnsi="Times New Roman"/>
          <w:bCs/>
          <w:sz w:val="24"/>
          <w:szCs w:val="24"/>
          <w:lang w:val="ro-RO"/>
        </w:rPr>
      </w:pPr>
      <w:r w:rsidRPr="001970CC">
        <w:rPr>
          <w:rFonts w:ascii="Times New Roman" w:hAnsi="Times New Roman"/>
          <w:bCs/>
          <w:sz w:val="24"/>
          <w:szCs w:val="24"/>
          <w:shd w:val="clear" w:color="auto" w:fill="FFFFFF"/>
          <w:lang w:val="ro-RO"/>
        </w:rPr>
        <w:t xml:space="preserve">- </w:t>
      </w:r>
      <w:r w:rsidR="00591FE2" w:rsidRPr="001970CC">
        <w:rPr>
          <w:rFonts w:ascii="Times New Roman" w:hAnsi="Times New Roman"/>
          <w:bCs/>
          <w:sz w:val="24"/>
          <w:szCs w:val="24"/>
          <w:shd w:val="clear" w:color="auto" w:fill="FFFFFF"/>
          <w:lang w:val="ro-RO"/>
        </w:rPr>
        <w:t>inspector</w:t>
      </w:r>
      <w:r w:rsidRPr="001970CC">
        <w:rPr>
          <w:rFonts w:ascii="Times New Roman" w:hAnsi="Times New Roman"/>
          <w:bCs/>
          <w:sz w:val="24"/>
          <w:szCs w:val="24"/>
          <w:shd w:val="clear" w:color="auto" w:fill="FFFFFF"/>
          <w:lang w:val="ro-RO"/>
        </w:rPr>
        <w:t xml:space="preserve"> de specialitate (economist)  </w:t>
      </w:r>
      <w:r w:rsidRPr="001970CC">
        <w:rPr>
          <w:sz w:val="24"/>
          <w:szCs w:val="24"/>
          <w:lang w:val="ro-RO"/>
        </w:rPr>
        <w:t>=</w:t>
      </w:r>
      <w:r w:rsidRPr="001970CC">
        <w:rPr>
          <w:rFonts w:ascii="Times New Roman" w:hAnsi="Times New Roman"/>
          <w:bCs/>
          <w:sz w:val="24"/>
          <w:szCs w:val="24"/>
          <w:shd w:val="clear" w:color="auto" w:fill="FFFFFF"/>
          <w:lang w:val="ro-RO"/>
        </w:rPr>
        <w:t>1</w:t>
      </w:r>
      <w:r w:rsidRPr="001970CC">
        <w:rPr>
          <w:rFonts w:ascii="Times New Roman" w:hAnsi="Times New Roman"/>
          <w:bCs/>
          <w:sz w:val="24"/>
          <w:szCs w:val="24"/>
          <w:lang w:val="ro-RO"/>
        </w:rPr>
        <w:t xml:space="preserve"> post; </w:t>
      </w:r>
    </w:p>
    <w:p w14:paraId="700C7E32" w14:textId="42C8359B" w:rsidR="00AE3401" w:rsidRPr="001970CC" w:rsidRDefault="00AE3401" w:rsidP="001D0D5B">
      <w:pPr>
        <w:pStyle w:val="NoSpacing"/>
        <w:rPr>
          <w:rFonts w:ascii="Times New Roman" w:hAnsi="Times New Roman"/>
          <w:sz w:val="24"/>
          <w:szCs w:val="24"/>
          <w:lang w:val="ro-RO"/>
        </w:rPr>
      </w:pPr>
      <w:r w:rsidRPr="001970CC">
        <w:rPr>
          <w:rFonts w:ascii="Times New Roman" w:hAnsi="Times New Roman"/>
          <w:sz w:val="24"/>
          <w:szCs w:val="24"/>
          <w:lang w:val="ro-RO"/>
        </w:rPr>
        <w:t xml:space="preserve">- </w:t>
      </w:r>
      <w:r w:rsidR="00591FE2" w:rsidRPr="001970CC">
        <w:rPr>
          <w:rFonts w:ascii="Times New Roman" w:hAnsi="Times New Roman"/>
          <w:sz w:val="24"/>
          <w:szCs w:val="24"/>
          <w:shd w:val="clear" w:color="auto" w:fill="FFFFFF"/>
          <w:lang w:val="ro-RO"/>
        </w:rPr>
        <w:t>inspector</w:t>
      </w:r>
      <w:r w:rsidRPr="001970CC">
        <w:rPr>
          <w:rFonts w:ascii="Times New Roman" w:hAnsi="Times New Roman"/>
          <w:sz w:val="24"/>
          <w:szCs w:val="24"/>
          <w:shd w:val="clear" w:color="auto" w:fill="FFFFFF"/>
          <w:lang w:val="ro-RO"/>
        </w:rPr>
        <w:t xml:space="preserve"> de specialitate (admin</w:t>
      </w:r>
      <w:r w:rsidR="00D208C9">
        <w:rPr>
          <w:rFonts w:ascii="Times New Roman" w:hAnsi="Times New Roman"/>
          <w:sz w:val="24"/>
          <w:szCs w:val="24"/>
          <w:shd w:val="clear" w:color="auto" w:fill="FFFFFF"/>
          <w:lang w:val="ro-RO"/>
        </w:rPr>
        <w:t>istrator</w:t>
      </w:r>
      <w:r w:rsidRPr="001970CC">
        <w:rPr>
          <w:rFonts w:ascii="Times New Roman" w:hAnsi="Times New Roman"/>
          <w:sz w:val="24"/>
          <w:szCs w:val="24"/>
          <w:shd w:val="clear" w:color="auto" w:fill="FFFFFF"/>
          <w:lang w:val="ro-RO"/>
        </w:rPr>
        <w:t xml:space="preserve">)  </w:t>
      </w:r>
      <w:r w:rsidRPr="001970CC">
        <w:rPr>
          <w:sz w:val="24"/>
          <w:szCs w:val="24"/>
          <w:lang w:val="ro-RO"/>
        </w:rPr>
        <w:t>=</w:t>
      </w:r>
      <w:r w:rsidRPr="001970CC">
        <w:rPr>
          <w:rFonts w:ascii="Times New Roman" w:hAnsi="Times New Roman"/>
          <w:sz w:val="24"/>
          <w:szCs w:val="24"/>
          <w:lang w:val="ro-RO"/>
        </w:rPr>
        <w:t>1 post;</w:t>
      </w:r>
    </w:p>
    <w:p w14:paraId="2A52432B" w14:textId="77777777" w:rsidR="00AE3401" w:rsidRPr="001970CC" w:rsidRDefault="00AE3401" w:rsidP="001D0D5B">
      <w:pPr>
        <w:pStyle w:val="NoSpacing"/>
        <w:rPr>
          <w:rFonts w:ascii="Times New Roman" w:hAnsi="Times New Roman"/>
          <w:bCs/>
          <w:sz w:val="24"/>
          <w:szCs w:val="24"/>
          <w:lang w:val="ro-RO"/>
        </w:rPr>
      </w:pPr>
      <w:r w:rsidRPr="001970CC">
        <w:rPr>
          <w:rFonts w:ascii="Times New Roman" w:hAnsi="Times New Roman"/>
          <w:sz w:val="24"/>
          <w:szCs w:val="24"/>
          <w:lang w:val="ro-RO"/>
        </w:rPr>
        <w:t xml:space="preserve">- </w:t>
      </w:r>
      <w:r w:rsidR="00591FE2" w:rsidRPr="001970CC">
        <w:rPr>
          <w:rFonts w:ascii="Times New Roman" w:hAnsi="Times New Roman"/>
          <w:sz w:val="24"/>
          <w:szCs w:val="24"/>
          <w:shd w:val="clear" w:color="auto" w:fill="FFFFFF"/>
          <w:lang w:val="ro-RO"/>
        </w:rPr>
        <w:t>magaziner</w:t>
      </w:r>
      <w:r w:rsidRPr="001970CC">
        <w:rPr>
          <w:rFonts w:ascii="Times New Roman" w:hAnsi="Times New Roman"/>
          <w:sz w:val="24"/>
          <w:szCs w:val="24"/>
          <w:shd w:val="clear" w:color="auto" w:fill="FFFFFF"/>
          <w:lang w:val="ro-RO"/>
        </w:rPr>
        <w:t xml:space="preserve">  </w:t>
      </w:r>
      <w:r w:rsidRPr="001970CC">
        <w:rPr>
          <w:sz w:val="24"/>
          <w:szCs w:val="24"/>
          <w:lang w:val="ro-RO"/>
        </w:rPr>
        <w:t>=</w:t>
      </w:r>
      <w:r w:rsidRPr="001970CC">
        <w:rPr>
          <w:rFonts w:ascii="Times New Roman" w:hAnsi="Times New Roman"/>
          <w:sz w:val="24"/>
          <w:szCs w:val="24"/>
          <w:lang w:val="ro-RO"/>
        </w:rPr>
        <w:t>1 post;</w:t>
      </w:r>
    </w:p>
    <w:p w14:paraId="30E79DF7" w14:textId="77777777" w:rsidR="00AE3401" w:rsidRPr="001970CC" w:rsidRDefault="00AE3401" w:rsidP="001D0D5B">
      <w:pPr>
        <w:pStyle w:val="NoSpacing"/>
        <w:rPr>
          <w:rFonts w:ascii="Times New Roman" w:hAnsi="Times New Roman"/>
          <w:bCs/>
          <w:sz w:val="24"/>
          <w:szCs w:val="24"/>
          <w:lang w:val="ro-RO"/>
        </w:rPr>
      </w:pPr>
      <w:r w:rsidRPr="001970CC">
        <w:rPr>
          <w:rFonts w:ascii="Times New Roman" w:hAnsi="Times New Roman"/>
          <w:bCs/>
          <w:sz w:val="24"/>
          <w:szCs w:val="24"/>
          <w:lang w:val="ro-RO"/>
        </w:rPr>
        <w:t>- muncitor</w:t>
      </w:r>
      <w:r w:rsidR="00591FE2" w:rsidRPr="001970CC">
        <w:rPr>
          <w:rFonts w:ascii="Times New Roman" w:hAnsi="Times New Roman"/>
          <w:bCs/>
          <w:sz w:val="24"/>
          <w:szCs w:val="24"/>
          <w:lang w:val="ro-RO"/>
        </w:rPr>
        <w:t xml:space="preserve"> </w:t>
      </w:r>
      <w:r w:rsidRPr="001970CC">
        <w:rPr>
          <w:rFonts w:ascii="Times New Roman" w:hAnsi="Times New Roman"/>
          <w:bCs/>
          <w:sz w:val="24"/>
          <w:szCs w:val="24"/>
          <w:lang w:val="ro-RO"/>
        </w:rPr>
        <w:t xml:space="preserve">calificat (întreţinere) </w:t>
      </w:r>
      <w:r w:rsidRPr="001970CC">
        <w:rPr>
          <w:sz w:val="24"/>
          <w:szCs w:val="24"/>
          <w:lang w:val="ro-RO"/>
        </w:rPr>
        <w:t>=</w:t>
      </w:r>
      <w:r w:rsidRPr="001970CC">
        <w:rPr>
          <w:rFonts w:ascii="Times New Roman" w:hAnsi="Times New Roman"/>
          <w:bCs/>
          <w:sz w:val="24"/>
          <w:szCs w:val="24"/>
          <w:lang w:val="ro-RO"/>
        </w:rPr>
        <w:t xml:space="preserve"> 1 post; </w:t>
      </w:r>
    </w:p>
    <w:p w14:paraId="40A3E24D" w14:textId="3230AF1C" w:rsidR="00AE3401" w:rsidRPr="001970CC" w:rsidRDefault="00AE3401" w:rsidP="001D0D5B">
      <w:pPr>
        <w:pStyle w:val="NoSpacing"/>
        <w:rPr>
          <w:rFonts w:ascii="Times New Roman" w:hAnsi="Times New Roman"/>
          <w:bCs/>
          <w:sz w:val="24"/>
          <w:szCs w:val="24"/>
          <w:lang w:val="ro-RO"/>
        </w:rPr>
      </w:pPr>
      <w:r w:rsidRPr="001970CC">
        <w:rPr>
          <w:rFonts w:ascii="Times New Roman" w:hAnsi="Times New Roman"/>
          <w:bCs/>
          <w:sz w:val="24"/>
          <w:szCs w:val="24"/>
          <w:lang w:val="ro-RO"/>
        </w:rPr>
        <w:lastRenderedPageBreak/>
        <w:t>- muncitor</w:t>
      </w:r>
      <w:r w:rsidR="00591FE2" w:rsidRPr="001970CC">
        <w:rPr>
          <w:rFonts w:ascii="Times New Roman" w:hAnsi="Times New Roman"/>
          <w:bCs/>
          <w:sz w:val="24"/>
          <w:szCs w:val="24"/>
          <w:lang w:val="ro-RO"/>
        </w:rPr>
        <w:t xml:space="preserve"> </w:t>
      </w:r>
      <w:r w:rsidRPr="001970CC">
        <w:rPr>
          <w:rFonts w:ascii="Times New Roman" w:hAnsi="Times New Roman"/>
          <w:bCs/>
          <w:sz w:val="24"/>
          <w:szCs w:val="24"/>
          <w:lang w:val="ro-RO"/>
        </w:rPr>
        <w:t xml:space="preserve">calificat (fochist)  </w:t>
      </w:r>
      <w:r w:rsidRPr="001970CC">
        <w:rPr>
          <w:sz w:val="24"/>
          <w:szCs w:val="24"/>
          <w:lang w:val="ro-RO"/>
        </w:rPr>
        <w:t>=</w:t>
      </w:r>
      <w:r w:rsidR="00BB1B0D" w:rsidRPr="001970CC">
        <w:rPr>
          <w:rFonts w:ascii="Times New Roman" w:hAnsi="Times New Roman"/>
          <w:bCs/>
          <w:sz w:val="24"/>
          <w:szCs w:val="24"/>
          <w:lang w:val="ro-RO"/>
        </w:rPr>
        <w:t>3</w:t>
      </w:r>
      <w:r w:rsidR="00CE5CA2" w:rsidRPr="001970CC">
        <w:rPr>
          <w:rFonts w:ascii="Times New Roman" w:hAnsi="Times New Roman"/>
          <w:bCs/>
          <w:sz w:val="24"/>
          <w:szCs w:val="24"/>
          <w:lang w:val="ro-RO"/>
        </w:rPr>
        <w:t xml:space="preserve"> </w:t>
      </w:r>
      <w:r w:rsidRPr="001970CC">
        <w:rPr>
          <w:rFonts w:ascii="Times New Roman" w:hAnsi="Times New Roman"/>
          <w:bCs/>
          <w:sz w:val="24"/>
          <w:szCs w:val="24"/>
          <w:lang w:val="ro-RO"/>
        </w:rPr>
        <w:t>posturi;</w:t>
      </w:r>
    </w:p>
    <w:p w14:paraId="6A2D6815" w14:textId="10BA85EA" w:rsidR="00AE3401" w:rsidRPr="001970CC" w:rsidRDefault="00AE3401" w:rsidP="001D0D5B">
      <w:pPr>
        <w:rPr>
          <w:sz w:val="24"/>
          <w:szCs w:val="24"/>
          <w:lang w:val="ro-RO" w:eastAsia="en-GB"/>
        </w:rPr>
      </w:pPr>
      <w:r w:rsidRPr="001970CC">
        <w:rPr>
          <w:sz w:val="24"/>
          <w:szCs w:val="24"/>
          <w:lang w:val="ro-RO" w:eastAsia="en-GB"/>
        </w:rPr>
        <w:t>- muncitor</w:t>
      </w:r>
      <w:r w:rsidR="00591FE2" w:rsidRPr="001970CC">
        <w:rPr>
          <w:sz w:val="24"/>
          <w:szCs w:val="24"/>
          <w:lang w:val="ro-RO" w:eastAsia="en-GB"/>
        </w:rPr>
        <w:t xml:space="preserve"> </w:t>
      </w:r>
      <w:r w:rsidRPr="001970CC">
        <w:rPr>
          <w:sz w:val="24"/>
          <w:szCs w:val="24"/>
          <w:lang w:val="ro-RO" w:eastAsia="en-GB"/>
        </w:rPr>
        <w:t xml:space="preserve">calificat (bucătarărie) </w:t>
      </w:r>
      <w:r w:rsidRPr="001970CC">
        <w:rPr>
          <w:sz w:val="24"/>
          <w:szCs w:val="24"/>
          <w:lang w:val="ro-RO"/>
        </w:rPr>
        <w:t>=</w:t>
      </w:r>
      <w:r w:rsidR="00BB1B0D" w:rsidRPr="001970CC">
        <w:rPr>
          <w:sz w:val="24"/>
          <w:szCs w:val="24"/>
          <w:lang w:val="ro-RO" w:eastAsia="en-GB"/>
        </w:rPr>
        <w:t>2</w:t>
      </w:r>
      <w:r w:rsidR="00CE5CA2" w:rsidRPr="001970CC">
        <w:rPr>
          <w:sz w:val="24"/>
          <w:szCs w:val="24"/>
          <w:lang w:val="ro-RO" w:eastAsia="en-GB"/>
        </w:rPr>
        <w:t xml:space="preserve"> </w:t>
      </w:r>
      <w:r w:rsidRPr="001970CC">
        <w:rPr>
          <w:sz w:val="24"/>
          <w:szCs w:val="24"/>
          <w:lang w:val="ro-RO" w:eastAsia="en-GB"/>
        </w:rPr>
        <w:t xml:space="preserve">posturi; </w:t>
      </w:r>
    </w:p>
    <w:p w14:paraId="6AFECBBD" w14:textId="77777777" w:rsidR="00AE3401" w:rsidRPr="001970CC" w:rsidRDefault="00AE3401" w:rsidP="001D0D5B">
      <w:pPr>
        <w:rPr>
          <w:sz w:val="24"/>
          <w:szCs w:val="24"/>
          <w:lang w:val="ro-RO" w:eastAsia="en-GB"/>
        </w:rPr>
      </w:pPr>
      <w:r w:rsidRPr="001970CC">
        <w:rPr>
          <w:sz w:val="24"/>
          <w:szCs w:val="24"/>
          <w:lang w:val="ro-RO" w:eastAsia="en-GB"/>
        </w:rPr>
        <w:t>- muncitor</w:t>
      </w:r>
      <w:r w:rsidR="00591FE2" w:rsidRPr="001970CC">
        <w:rPr>
          <w:sz w:val="24"/>
          <w:szCs w:val="24"/>
          <w:lang w:val="ro-RO" w:eastAsia="en-GB"/>
        </w:rPr>
        <w:t xml:space="preserve"> </w:t>
      </w:r>
      <w:r w:rsidRPr="001970CC">
        <w:rPr>
          <w:sz w:val="24"/>
          <w:szCs w:val="24"/>
          <w:lang w:val="ro-RO" w:eastAsia="en-GB"/>
        </w:rPr>
        <w:t xml:space="preserve">necalificat (bucătărie)  </w:t>
      </w:r>
      <w:r w:rsidRPr="001970CC">
        <w:rPr>
          <w:sz w:val="24"/>
          <w:szCs w:val="24"/>
          <w:lang w:val="ro-RO"/>
        </w:rPr>
        <w:t>=</w:t>
      </w:r>
      <w:r w:rsidRPr="001970CC">
        <w:rPr>
          <w:sz w:val="24"/>
          <w:szCs w:val="24"/>
          <w:lang w:val="ro-RO" w:eastAsia="en-GB"/>
        </w:rPr>
        <w:t xml:space="preserve"> 2 posturi;</w:t>
      </w:r>
    </w:p>
    <w:p w14:paraId="4BDAF0E5" w14:textId="77777777" w:rsidR="00AE3401" w:rsidRDefault="00AE3401" w:rsidP="001D0D5B">
      <w:pPr>
        <w:rPr>
          <w:sz w:val="24"/>
          <w:szCs w:val="24"/>
          <w:lang w:val="ro-RO" w:eastAsia="en-GB"/>
        </w:rPr>
      </w:pPr>
      <w:r w:rsidRPr="001970CC">
        <w:rPr>
          <w:sz w:val="24"/>
          <w:szCs w:val="24"/>
          <w:lang w:val="ro-RO" w:eastAsia="en-GB"/>
        </w:rPr>
        <w:t>- muncitor</w:t>
      </w:r>
      <w:r w:rsidR="00591FE2" w:rsidRPr="001970CC">
        <w:rPr>
          <w:sz w:val="24"/>
          <w:szCs w:val="24"/>
          <w:lang w:val="ro-RO" w:eastAsia="en-GB"/>
        </w:rPr>
        <w:t xml:space="preserve"> </w:t>
      </w:r>
      <w:r w:rsidRPr="001970CC">
        <w:rPr>
          <w:sz w:val="24"/>
          <w:szCs w:val="24"/>
          <w:lang w:val="ro-RO" w:eastAsia="en-GB"/>
        </w:rPr>
        <w:t xml:space="preserve">calificat (lenjereasă) </w:t>
      </w:r>
      <w:r w:rsidRPr="001970CC">
        <w:rPr>
          <w:sz w:val="24"/>
          <w:szCs w:val="24"/>
          <w:lang w:val="ro-RO"/>
        </w:rPr>
        <w:t>=</w:t>
      </w:r>
      <w:r w:rsidRPr="001970CC">
        <w:rPr>
          <w:sz w:val="24"/>
          <w:szCs w:val="24"/>
          <w:lang w:val="ro-RO" w:eastAsia="en-GB"/>
        </w:rPr>
        <w:t xml:space="preserve"> 1 post; </w:t>
      </w:r>
    </w:p>
    <w:p w14:paraId="295855F0" w14:textId="77777777" w:rsidR="00AE3401" w:rsidRPr="001970CC" w:rsidRDefault="00AE3401" w:rsidP="001D0D5B">
      <w:pPr>
        <w:pStyle w:val="NoSpacing"/>
        <w:rPr>
          <w:rFonts w:ascii="Times New Roman" w:hAnsi="Times New Roman"/>
          <w:lang w:val="ro-RO"/>
        </w:rPr>
      </w:pPr>
    </w:p>
    <w:p w14:paraId="3CE59C5F" w14:textId="77777777" w:rsidR="00AE3401" w:rsidRPr="001970CC" w:rsidRDefault="00AE3401" w:rsidP="001D0D5B">
      <w:pPr>
        <w:pStyle w:val="NoSpacing"/>
        <w:rPr>
          <w:rFonts w:ascii="Times New Roman" w:hAnsi="Times New Roman"/>
          <w:bCs/>
          <w:sz w:val="24"/>
          <w:szCs w:val="24"/>
          <w:lang w:val="ro-RO"/>
        </w:rPr>
      </w:pPr>
      <w:r w:rsidRPr="001970CC">
        <w:rPr>
          <w:rFonts w:ascii="Times New Roman" w:hAnsi="Times New Roman"/>
          <w:b/>
          <w:sz w:val="24"/>
          <w:szCs w:val="24"/>
          <w:lang w:val="ro-RO" w:eastAsia="en-GB"/>
        </w:rPr>
        <w:t>d) voluntari:    </w:t>
      </w:r>
    </w:p>
    <w:p w14:paraId="4FACCD97" w14:textId="77777777" w:rsidR="00AE3401" w:rsidRPr="001970CC" w:rsidRDefault="00AE3401" w:rsidP="001D0D5B">
      <w:pPr>
        <w:jc w:val="both"/>
        <w:rPr>
          <w:sz w:val="24"/>
          <w:szCs w:val="24"/>
          <w:lang w:val="ro-RO"/>
        </w:rPr>
      </w:pPr>
      <w:r w:rsidRPr="001970CC">
        <w:rPr>
          <w:sz w:val="24"/>
          <w:szCs w:val="24"/>
          <w:lang w:val="ro-RO"/>
        </w:rPr>
        <w:tab/>
        <w:t>Contractele de voluntariat se încheie conform Regulamentului de Organizare şi Funcţionare a activităţii de voluntariat în cadrul Consiliului Judeţean Argeş şi a instituţiilor publice din subordine, aprobat prin hotărâre a Consiliului Judeţean Argeş.</w:t>
      </w:r>
    </w:p>
    <w:p w14:paraId="3357F4F8" w14:textId="77777777" w:rsidR="00AE3401" w:rsidRPr="001970CC" w:rsidRDefault="00AE3401" w:rsidP="001D0D5B">
      <w:pPr>
        <w:jc w:val="both"/>
        <w:rPr>
          <w:sz w:val="24"/>
          <w:szCs w:val="24"/>
          <w:lang w:val="ro-RO"/>
        </w:rPr>
      </w:pPr>
    </w:p>
    <w:p w14:paraId="505DA323" w14:textId="77777777" w:rsidR="00AE3401" w:rsidRPr="001970CC" w:rsidRDefault="00AE3401" w:rsidP="001D0D5B">
      <w:pPr>
        <w:jc w:val="both"/>
        <w:outlineLvl w:val="0"/>
        <w:rPr>
          <w:b/>
          <w:sz w:val="24"/>
          <w:szCs w:val="24"/>
          <w:lang w:val="ro-RO"/>
        </w:rPr>
      </w:pPr>
      <w:r w:rsidRPr="001970CC">
        <w:rPr>
          <w:b/>
          <w:sz w:val="24"/>
          <w:szCs w:val="24"/>
          <w:lang w:val="ro-RO"/>
        </w:rPr>
        <w:t>Art. 9</w:t>
      </w:r>
    </w:p>
    <w:p w14:paraId="334855C6" w14:textId="77777777" w:rsidR="00AE3401" w:rsidRPr="001970CC" w:rsidRDefault="00AE3401" w:rsidP="001D0D5B">
      <w:pPr>
        <w:jc w:val="both"/>
        <w:outlineLvl w:val="0"/>
        <w:rPr>
          <w:b/>
          <w:sz w:val="24"/>
          <w:szCs w:val="24"/>
          <w:lang w:val="ro-RO"/>
        </w:rPr>
      </w:pPr>
      <w:r w:rsidRPr="001970CC">
        <w:rPr>
          <w:b/>
          <w:sz w:val="24"/>
          <w:szCs w:val="24"/>
          <w:lang w:val="ro-RO"/>
        </w:rPr>
        <w:t>Personalul de conducere</w:t>
      </w:r>
    </w:p>
    <w:p w14:paraId="790F6185" w14:textId="0B52AAF7" w:rsidR="00AE3401" w:rsidRPr="001970CC" w:rsidRDefault="00AE3401" w:rsidP="00CE5CA2">
      <w:pPr>
        <w:numPr>
          <w:ilvl w:val="0"/>
          <w:numId w:val="45"/>
        </w:numPr>
        <w:jc w:val="both"/>
        <w:rPr>
          <w:sz w:val="24"/>
          <w:szCs w:val="24"/>
          <w:lang w:val="ro-RO"/>
        </w:rPr>
      </w:pPr>
      <w:bookmarkStart w:id="3" w:name="_Hlk144902846"/>
      <w:r w:rsidRPr="001970CC">
        <w:rPr>
          <w:sz w:val="24"/>
          <w:szCs w:val="24"/>
          <w:lang w:val="ro-RO"/>
        </w:rPr>
        <w:t>Personalul de conducere est</w:t>
      </w:r>
      <w:r w:rsidR="00140825" w:rsidRPr="001970CC">
        <w:rPr>
          <w:sz w:val="24"/>
          <w:szCs w:val="24"/>
          <w:lang w:val="ro-RO"/>
        </w:rPr>
        <w:t xml:space="preserve">e reprezentat de către </w:t>
      </w:r>
      <w:r w:rsidRPr="001970CC">
        <w:rPr>
          <w:sz w:val="24"/>
          <w:szCs w:val="24"/>
          <w:lang w:val="ro-RO"/>
        </w:rPr>
        <w:t>şef</w:t>
      </w:r>
      <w:r w:rsidR="00140825" w:rsidRPr="001970CC">
        <w:rPr>
          <w:sz w:val="24"/>
          <w:szCs w:val="24"/>
          <w:lang w:val="ro-RO"/>
        </w:rPr>
        <w:t>ul de</w:t>
      </w:r>
      <w:r w:rsidRPr="001970CC">
        <w:rPr>
          <w:sz w:val="24"/>
          <w:szCs w:val="24"/>
          <w:lang w:val="ro-RO"/>
        </w:rPr>
        <w:t xml:space="preserve"> centru</w:t>
      </w:r>
      <w:r w:rsidR="00140825" w:rsidRPr="001970CC">
        <w:rPr>
          <w:sz w:val="24"/>
          <w:szCs w:val="24"/>
          <w:lang w:val="ro-RO"/>
        </w:rPr>
        <w:t>.</w:t>
      </w:r>
    </w:p>
    <w:p w14:paraId="5E1D2E4A" w14:textId="77777777" w:rsidR="00AE3401" w:rsidRPr="001970CC" w:rsidRDefault="00AE3401" w:rsidP="001D0D5B">
      <w:pPr>
        <w:jc w:val="both"/>
        <w:rPr>
          <w:sz w:val="24"/>
          <w:szCs w:val="24"/>
          <w:lang w:val="ro-RO"/>
        </w:rPr>
      </w:pPr>
    </w:p>
    <w:p w14:paraId="2085BA35" w14:textId="0F78251A" w:rsidR="00AE3401" w:rsidRPr="001970CC" w:rsidRDefault="00CE5CA2" w:rsidP="001D0D5B">
      <w:pPr>
        <w:jc w:val="both"/>
        <w:rPr>
          <w:sz w:val="24"/>
          <w:szCs w:val="24"/>
          <w:lang w:val="ro-RO"/>
        </w:rPr>
      </w:pPr>
      <w:r w:rsidRPr="001970CC">
        <w:rPr>
          <w:sz w:val="24"/>
          <w:szCs w:val="24"/>
          <w:lang w:val="ro-RO"/>
        </w:rPr>
        <w:t xml:space="preserve">      </w:t>
      </w:r>
      <w:r w:rsidR="00D84FC2" w:rsidRPr="001970CC">
        <w:rPr>
          <w:sz w:val="24"/>
          <w:szCs w:val="24"/>
          <w:lang w:val="ro-RO"/>
        </w:rPr>
        <w:t>(2</w:t>
      </w:r>
      <w:r w:rsidR="00AE3401" w:rsidRPr="001970CC">
        <w:rPr>
          <w:sz w:val="24"/>
          <w:szCs w:val="24"/>
          <w:lang w:val="ro-RO"/>
        </w:rPr>
        <w:t>)</w:t>
      </w:r>
      <w:r w:rsidR="00AE3401" w:rsidRPr="001970CC">
        <w:rPr>
          <w:b/>
          <w:sz w:val="24"/>
          <w:szCs w:val="24"/>
          <w:lang w:val="ro-RO"/>
        </w:rPr>
        <w:t xml:space="preserve"> Atribuţiile şefului de centru</w:t>
      </w:r>
      <w:r w:rsidR="00AE3401" w:rsidRPr="001970CC">
        <w:rPr>
          <w:sz w:val="24"/>
          <w:szCs w:val="24"/>
          <w:lang w:val="ro-RO"/>
        </w:rPr>
        <w:t xml:space="preserve"> sunt:</w:t>
      </w:r>
    </w:p>
    <w:p w14:paraId="45453741" w14:textId="77777777" w:rsidR="00693F8C" w:rsidRPr="001970CC" w:rsidRDefault="00AE3401" w:rsidP="00061747">
      <w:pPr>
        <w:numPr>
          <w:ilvl w:val="0"/>
          <w:numId w:val="1"/>
        </w:numPr>
        <w:tabs>
          <w:tab w:val="left" w:pos="360"/>
        </w:tabs>
        <w:ind w:left="0" w:firstLine="0"/>
        <w:jc w:val="both"/>
        <w:rPr>
          <w:bCs/>
          <w:sz w:val="24"/>
          <w:szCs w:val="24"/>
          <w:lang w:val="ro-RO"/>
        </w:rPr>
      </w:pPr>
      <w:r w:rsidRPr="001970CC">
        <w:rPr>
          <w:sz w:val="24"/>
          <w:szCs w:val="24"/>
          <w:lang w:val="ro-RO"/>
        </w:rPr>
        <w:t>asigură un management eficient şi modern, care să contribuie la creşterea permanentă a calităţii serviciilor acordate în cadrul centrului;</w:t>
      </w:r>
    </w:p>
    <w:p w14:paraId="0B6594B4" w14:textId="77777777" w:rsidR="00F62867" w:rsidRPr="001970CC" w:rsidRDefault="00AE3401" w:rsidP="00061747">
      <w:pPr>
        <w:numPr>
          <w:ilvl w:val="0"/>
          <w:numId w:val="1"/>
        </w:numPr>
        <w:tabs>
          <w:tab w:val="left" w:pos="360"/>
        </w:tabs>
        <w:ind w:left="0" w:firstLine="0"/>
        <w:jc w:val="both"/>
        <w:rPr>
          <w:sz w:val="24"/>
          <w:szCs w:val="24"/>
          <w:lang w:val="ro-RO"/>
        </w:rPr>
      </w:pPr>
      <w:r w:rsidRPr="001970CC">
        <w:rPr>
          <w:sz w:val="24"/>
          <w:szCs w:val="24"/>
          <w:lang w:val="ro-RO"/>
        </w:rPr>
        <w:t>conduce, coordonează</w:t>
      </w:r>
      <w:r w:rsidR="00693F8C" w:rsidRPr="001970CC">
        <w:rPr>
          <w:sz w:val="24"/>
          <w:szCs w:val="24"/>
          <w:lang w:val="ro-RO"/>
        </w:rPr>
        <w:t xml:space="preserve"> </w:t>
      </w:r>
      <w:r w:rsidRPr="001970CC">
        <w:rPr>
          <w:sz w:val="24"/>
          <w:szCs w:val="24"/>
          <w:lang w:val="ro-RO"/>
        </w:rPr>
        <w:t>şi</w:t>
      </w:r>
      <w:r w:rsidR="00693F8C" w:rsidRPr="001970CC">
        <w:rPr>
          <w:sz w:val="24"/>
          <w:szCs w:val="24"/>
          <w:lang w:val="ro-RO"/>
        </w:rPr>
        <w:t xml:space="preserve"> </w:t>
      </w:r>
      <w:r w:rsidRPr="001970CC">
        <w:rPr>
          <w:sz w:val="24"/>
          <w:szCs w:val="24"/>
          <w:lang w:val="ro-RO"/>
        </w:rPr>
        <w:t>verifică</w:t>
      </w:r>
      <w:r w:rsidR="00F62867" w:rsidRPr="001970CC">
        <w:rPr>
          <w:sz w:val="24"/>
          <w:szCs w:val="24"/>
          <w:lang w:val="ro-RO"/>
        </w:rPr>
        <w:t xml:space="preserve"> </w:t>
      </w:r>
      <w:r w:rsidRPr="001970CC">
        <w:rPr>
          <w:sz w:val="24"/>
          <w:szCs w:val="24"/>
          <w:lang w:val="ro-RO"/>
        </w:rPr>
        <w:t>activitatea</w:t>
      </w:r>
      <w:r w:rsidR="00F62867" w:rsidRPr="001970CC">
        <w:rPr>
          <w:sz w:val="24"/>
          <w:szCs w:val="24"/>
          <w:lang w:val="ro-RO"/>
        </w:rPr>
        <w:t xml:space="preserve"> </w:t>
      </w:r>
      <w:r w:rsidRPr="001970CC">
        <w:rPr>
          <w:sz w:val="24"/>
          <w:szCs w:val="24"/>
          <w:lang w:val="ro-RO"/>
        </w:rPr>
        <w:t>tuturor</w:t>
      </w:r>
      <w:r w:rsidR="00F62867" w:rsidRPr="001970CC">
        <w:rPr>
          <w:sz w:val="24"/>
          <w:szCs w:val="24"/>
          <w:lang w:val="ro-RO"/>
        </w:rPr>
        <w:t xml:space="preserve"> </w:t>
      </w:r>
      <w:r w:rsidRPr="001970CC">
        <w:rPr>
          <w:sz w:val="24"/>
          <w:szCs w:val="24"/>
          <w:lang w:val="ro-RO"/>
        </w:rPr>
        <w:t>angajaţilor din cadrul</w:t>
      </w:r>
      <w:r w:rsidR="00F62867" w:rsidRPr="001970CC">
        <w:rPr>
          <w:sz w:val="24"/>
          <w:szCs w:val="24"/>
          <w:lang w:val="ro-RO"/>
        </w:rPr>
        <w:t xml:space="preserve"> </w:t>
      </w:r>
      <w:r w:rsidRPr="001970CC">
        <w:rPr>
          <w:sz w:val="24"/>
          <w:szCs w:val="24"/>
          <w:lang w:val="ro-RO"/>
        </w:rPr>
        <w:t>centrului;</w:t>
      </w:r>
    </w:p>
    <w:p w14:paraId="530679EF" w14:textId="77777777" w:rsidR="00F62867" w:rsidRPr="001970CC" w:rsidRDefault="00AE3401" w:rsidP="00061747">
      <w:pPr>
        <w:numPr>
          <w:ilvl w:val="0"/>
          <w:numId w:val="1"/>
        </w:numPr>
        <w:shd w:val="clear" w:color="auto" w:fill="FFFFFF"/>
        <w:tabs>
          <w:tab w:val="left" w:pos="360"/>
        </w:tabs>
        <w:ind w:left="0" w:firstLine="0"/>
        <w:jc w:val="both"/>
        <w:rPr>
          <w:szCs w:val="24"/>
          <w:lang w:val="ro-RO"/>
        </w:rPr>
      </w:pPr>
      <w:r w:rsidRPr="001970CC">
        <w:rPr>
          <w:sz w:val="24"/>
          <w:szCs w:val="24"/>
          <w:lang w:val="ro-RO"/>
        </w:rPr>
        <w:t>desfăşoară</w:t>
      </w:r>
      <w:r w:rsidR="00F62867" w:rsidRPr="001970CC">
        <w:rPr>
          <w:sz w:val="24"/>
          <w:szCs w:val="24"/>
          <w:lang w:val="ro-RO"/>
        </w:rPr>
        <w:t xml:space="preserve"> </w:t>
      </w:r>
      <w:r w:rsidRPr="001970CC">
        <w:rPr>
          <w:sz w:val="24"/>
          <w:szCs w:val="24"/>
          <w:lang w:val="ro-RO"/>
        </w:rPr>
        <w:t xml:space="preserve">activităţi de promovare a imaginii centrului în comunitate; </w:t>
      </w:r>
    </w:p>
    <w:p w14:paraId="3A8096AC" w14:textId="77777777" w:rsidR="00F62867" w:rsidRPr="001970CC" w:rsidRDefault="00F62867"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c</w:t>
      </w:r>
      <w:r w:rsidR="00AE3401" w:rsidRPr="001970CC">
        <w:rPr>
          <w:sz w:val="24"/>
          <w:szCs w:val="24"/>
          <w:lang w:val="ro-RO"/>
        </w:rPr>
        <w:t>olaborează cu alte</w:t>
      </w:r>
      <w:r w:rsidRPr="001970CC">
        <w:rPr>
          <w:sz w:val="24"/>
          <w:szCs w:val="24"/>
          <w:lang w:val="ro-RO"/>
        </w:rPr>
        <w:t xml:space="preserve"> </w:t>
      </w:r>
      <w:r w:rsidR="00AE3401" w:rsidRPr="001970CC">
        <w:rPr>
          <w:sz w:val="24"/>
          <w:szCs w:val="24"/>
          <w:lang w:val="ro-RO"/>
        </w:rPr>
        <w:t>servicii/alţi</w:t>
      </w:r>
      <w:r w:rsidRPr="001970CC">
        <w:rPr>
          <w:sz w:val="24"/>
          <w:szCs w:val="24"/>
          <w:lang w:val="ro-RO"/>
        </w:rPr>
        <w:t xml:space="preserve"> </w:t>
      </w:r>
      <w:r w:rsidR="00AE3401" w:rsidRPr="001970CC">
        <w:rPr>
          <w:sz w:val="24"/>
          <w:szCs w:val="24"/>
          <w:lang w:val="ro-RO"/>
        </w:rPr>
        <w:t>furnizori de servicii</w:t>
      </w:r>
      <w:r w:rsidRPr="001970CC">
        <w:rPr>
          <w:sz w:val="24"/>
          <w:szCs w:val="24"/>
          <w:lang w:val="ro-RO"/>
        </w:rPr>
        <w:t xml:space="preserve"> </w:t>
      </w:r>
      <w:r w:rsidR="00AE3401" w:rsidRPr="001970CC">
        <w:rPr>
          <w:sz w:val="24"/>
          <w:szCs w:val="24"/>
          <w:lang w:val="ro-RO"/>
        </w:rPr>
        <w:t>sociale</w:t>
      </w:r>
      <w:r w:rsidRPr="001970CC">
        <w:rPr>
          <w:sz w:val="24"/>
          <w:szCs w:val="24"/>
          <w:lang w:val="ro-RO"/>
        </w:rPr>
        <w:t xml:space="preserve"> </w:t>
      </w:r>
      <w:r w:rsidR="00AE3401" w:rsidRPr="001970CC">
        <w:rPr>
          <w:sz w:val="24"/>
          <w:szCs w:val="24"/>
          <w:lang w:val="ro-RO"/>
        </w:rPr>
        <w:t>şi/sau</w:t>
      </w:r>
      <w:r w:rsidRPr="001970CC">
        <w:rPr>
          <w:sz w:val="24"/>
          <w:szCs w:val="24"/>
          <w:lang w:val="ro-RO"/>
        </w:rPr>
        <w:t xml:space="preserve"> </w:t>
      </w:r>
      <w:r w:rsidR="00AE3401" w:rsidRPr="001970CC">
        <w:rPr>
          <w:sz w:val="24"/>
          <w:szCs w:val="24"/>
          <w:lang w:val="ro-RO"/>
        </w:rPr>
        <w:t>alte</w:t>
      </w:r>
      <w:r w:rsidRPr="001970CC">
        <w:rPr>
          <w:sz w:val="24"/>
          <w:szCs w:val="24"/>
          <w:lang w:val="ro-RO"/>
        </w:rPr>
        <w:t xml:space="preserve"> </w:t>
      </w:r>
      <w:r w:rsidR="00AE3401" w:rsidRPr="001970CC">
        <w:rPr>
          <w:sz w:val="24"/>
          <w:szCs w:val="24"/>
          <w:lang w:val="ro-RO"/>
        </w:rPr>
        <w:t>structuri ale societăţii civile în</w:t>
      </w:r>
      <w:r w:rsidRPr="001970CC">
        <w:rPr>
          <w:sz w:val="24"/>
          <w:szCs w:val="24"/>
          <w:lang w:val="ro-RO"/>
        </w:rPr>
        <w:t xml:space="preserve"> </w:t>
      </w:r>
      <w:r w:rsidR="00AE3401" w:rsidRPr="001970CC">
        <w:rPr>
          <w:sz w:val="24"/>
          <w:szCs w:val="24"/>
          <w:lang w:val="ro-RO"/>
        </w:rPr>
        <w:t>vederea</w:t>
      </w:r>
      <w:r w:rsidRPr="001970CC">
        <w:rPr>
          <w:sz w:val="24"/>
          <w:szCs w:val="24"/>
          <w:lang w:val="ro-RO"/>
        </w:rPr>
        <w:t xml:space="preserve"> </w:t>
      </w:r>
      <w:r w:rsidR="00AE3401" w:rsidRPr="001970CC">
        <w:rPr>
          <w:sz w:val="24"/>
          <w:szCs w:val="24"/>
          <w:lang w:val="ro-RO"/>
        </w:rPr>
        <w:t>schimbului de bune</w:t>
      </w:r>
      <w:r w:rsidRPr="001970CC">
        <w:rPr>
          <w:sz w:val="24"/>
          <w:szCs w:val="24"/>
          <w:lang w:val="ro-RO"/>
        </w:rPr>
        <w:t xml:space="preserve"> </w:t>
      </w:r>
      <w:r w:rsidR="00AE3401" w:rsidRPr="001970CC">
        <w:rPr>
          <w:sz w:val="24"/>
          <w:szCs w:val="24"/>
          <w:lang w:val="ro-RO"/>
        </w:rPr>
        <w:t>practici, a îmbunătăţirii</w:t>
      </w:r>
      <w:r w:rsidRPr="001970CC">
        <w:rPr>
          <w:sz w:val="24"/>
          <w:szCs w:val="24"/>
          <w:lang w:val="ro-RO"/>
        </w:rPr>
        <w:t xml:space="preserve"> </w:t>
      </w:r>
      <w:r w:rsidR="00AE3401" w:rsidRPr="001970CC">
        <w:rPr>
          <w:sz w:val="24"/>
          <w:szCs w:val="24"/>
          <w:lang w:val="ro-RO"/>
        </w:rPr>
        <w:t>permanente a instrumentelor</w:t>
      </w:r>
      <w:r w:rsidRPr="001970CC">
        <w:rPr>
          <w:sz w:val="24"/>
          <w:szCs w:val="24"/>
          <w:lang w:val="ro-RO"/>
        </w:rPr>
        <w:t xml:space="preserve"> </w:t>
      </w:r>
      <w:r w:rsidR="00AE3401" w:rsidRPr="001970CC">
        <w:rPr>
          <w:sz w:val="24"/>
          <w:szCs w:val="24"/>
          <w:lang w:val="ro-RO"/>
        </w:rPr>
        <w:t>proprii de asigurare a calităţii</w:t>
      </w:r>
      <w:r w:rsidRPr="001970CC">
        <w:rPr>
          <w:sz w:val="24"/>
          <w:szCs w:val="24"/>
          <w:lang w:val="ro-RO"/>
        </w:rPr>
        <w:t xml:space="preserve"> </w:t>
      </w:r>
      <w:r w:rsidR="00AE3401" w:rsidRPr="001970CC">
        <w:rPr>
          <w:sz w:val="24"/>
          <w:szCs w:val="24"/>
          <w:lang w:val="ro-RO"/>
        </w:rPr>
        <w:t>serviciilor, precum şi</w:t>
      </w:r>
      <w:r w:rsidRPr="001970CC">
        <w:rPr>
          <w:sz w:val="24"/>
          <w:szCs w:val="24"/>
          <w:lang w:val="ro-RO"/>
        </w:rPr>
        <w:t xml:space="preserve"> </w:t>
      </w:r>
      <w:r w:rsidR="00AE3401" w:rsidRPr="001970CC">
        <w:rPr>
          <w:sz w:val="24"/>
          <w:szCs w:val="24"/>
          <w:lang w:val="ro-RO"/>
        </w:rPr>
        <w:t>pentru</w:t>
      </w:r>
      <w:r w:rsidRPr="001970CC">
        <w:rPr>
          <w:sz w:val="24"/>
          <w:szCs w:val="24"/>
          <w:lang w:val="ro-RO"/>
        </w:rPr>
        <w:t xml:space="preserve"> </w:t>
      </w:r>
      <w:r w:rsidR="00AE3401" w:rsidRPr="001970CC">
        <w:rPr>
          <w:sz w:val="24"/>
          <w:szCs w:val="24"/>
          <w:lang w:val="ro-RO"/>
        </w:rPr>
        <w:t>identificarea</w:t>
      </w:r>
      <w:r w:rsidRPr="001970CC">
        <w:rPr>
          <w:sz w:val="24"/>
          <w:szCs w:val="24"/>
          <w:lang w:val="ro-RO"/>
        </w:rPr>
        <w:t xml:space="preserve"> </w:t>
      </w:r>
      <w:r w:rsidR="00AE3401" w:rsidRPr="001970CC">
        <w:rPr>
          <w:sz w:val="24"/>
          <w:szCs w:val="24"/>
          <w:lang w:val="ro-RO"/>
        </w:rPr>
        <w:t>celor</w:t>
      </w:r>
      <w:r w:rsidRPr="001970CC">
        <w:rPr>
          <w:sz w:val="24"/>
          <w:szCs w:val="24"/>
          <w:lang w:val="ro-RO"/>
        </w:rPr>
        <w:t xml:space="preserve"> </w:t>
      </w:r>
      <w:r w:rsidR="00AE3401" w:rsidRPr="001970CC">
        <w:rPr>
          <w:sz w:val="24"/>
          <w:szCs w:val="24"/>
          <w:lang w:val="ro-RO"/>
        </w:rPr>
        <w:t>mai</w:t>
      </w:r>
      <w:r w:rsidRPr="001970CC">
        <w:rPr>
          <w:sz w:val="24"/>
          <w:szCs w:val="24"/>
          <w:lang w:val="ro-RO"/>
        </w:rPr>
        <w:t xml:space="preserve"> </w:t>
      </w:r>
      <w:r w:rsidR="00AE3401" w:rsidRPr="001970CC">
        <w:rPr>
          <w:sz w:val="24"/>
          <w:szCs w:val="24"/>
          <w:lang w:val="ro-RO"/>
        </w:rPr>
        <w:t>bune</w:t>
      </w:r>
      <w:r w:rsidRPr="001970CC">
        <w:rPr>
          <w:sz w:val="24"/>
          <w:szCs w:val="24"/>
          <w:lang w:val="ro-RO"/>
        </w:rPr>
        <w:t xml:space="preserve"> </w:t>
      </w:r>
      <w:r w:rsidR="00AE3401" w:rsidRPr="001970CC">
        <w:rPr>
          <w:sz w:val="24"/>
          <w:szCs w:val="24"/>
          <w:lang w:val="ro-RO"/>
        </w:rPr>
        <w:t>servicii care să</w:t>
      </w:r>
      <w:r w:rsidRPr="001970CC">
        <w:rPr>
          <w:sz w:val="24"/>
          <w:szCs w:val="24"/>
          <w:lang w:val="ro-RO"/>
        </w:rPr>
        <w:t xml:space="preserve"> </w:t>
      </w:r>
      <w:r w:rsidR="00AE3401" w:rsidRPr="001970CC">
        <w:rPr>
          <w:sz w:val="24"/>
          <w:szCs w:val="24"/>
          <w:lang w:val="ro-RO"/>
        </w:rPr>
        <w:t>răspundă</w:t>
      </w:r>
      <w:r w:rsidRPr="001970CC">
        <w:rPr>
          <w:sz w:val="24"/>
          <w:szCs w:val="24"/>
          <w:lang w:val="ro-RO"/>
        </w:rPr>
        <w:t xml:space="preserve"> </w:t>
      </w:r>
      <w:r w:rsidR="00AE3401" w:rsidRPr="001970CC">
        <w:rPr>
          <w:sz w:val="24"/>
          <w:szCs w:val="24"/>
          <w:lang w:val="ro-RO"/>
        </w:rPr>
        <w:t>nevoilor</w:t>
      </w:r>
      <w:r w:rsidRPr="001970CC">
        <w:rPr>
          <w:sz w:val="24"/>
          <w:szCs w:val="24"/>
          <w:lang w:val="ro-RO"/>
        </w:rPr>
        <w:t xml:space="preserve"> </w:t>
      </w:r>
      <w:r w:rsidR="00AE3401" w:rsidRPr="001970CC">
        <w:rPr>
          <w:sz w:val="24"/>
          <w:szCs w:val="24"/>
          <w:lang w:val="ro-RO"/>
        </w:rPr>
        <w:t>persoanelor</w:t>
      </w:r>
      <w:r w:rsidRPr="001970CC">
        <w:rPr>
          <w:sz w:val="24"/>
          <w:szCs w:val="24"/>
          <w:lang w:val="ro-RO"/>
        </w:rPr>
        <w:t xml:space="preserve"> </w:t>
      </w:r>
      <w:r w:rsidR="00AE3401" w:rsidRPr="001970CC">
        <w:rPr>
          <w:sz w:val="24"/>
          <w:szCs w:val="24"/>
          <w:lang w:val="ro-RO"/>
        </w:rPr>
        <w:t>beneficiare;</w:t>
      </w:r>
    </w:p>
    <w:p w14:paraId="72211DF2" w14:textId="77777777" w:rsidR="00F62867"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elaboreazã</w:t>
      </w:r>
      <w:r w:rsidR="00F62867" w:rsidRPr="001970CC">
        <w:rPr>
          <w:sz w:val="24"/>
          <w:szCs w:val="24"/>
          <w:lang w:val="ro-RO"/>
        </w:rPr>
        <w:t xml:space="preserve"> </w:t>
      </w:r>
      <w:r w:rsidRPr="001970CC">
        <w:rPr>
          <w:sz w:val="24"/>
          <w:szCs w:val="24"/>
          <w:lang w:val="ro-RO"/>
        </w:rPr>
        <w:t>anual, în</w:t>
      </w:r>
      <w:r w:rsidR="00F62867" w:rsidRPr="001970CC">
        <w:rPr>
          <w:sz w:val="24"/>
          <w:szCs w:val="24"/>
          <w:lang w:val="ro-RO"/>
        </w:rPr>
        <w:t xml:space="preserve"> </w:t>
      </w:r>
      <w:r w:rsidRPr="001970CC">
        <w:rPr>
          <w:sz w:val="24"/>
          <w:szCs w:val="24"/>
          <w:lang w:val="ro-RO"/>
        </w:rPr>
        <w:t>luna</w:t>
      </w:r>
      <w:r w:rsidR="00F62867" w:rsidRPr="001970CC">
        <w:rPr>
          <w:sz w:val="24"/>
          <w:szCs w:val="24"/>
          <w:lang w:val="ro-RO"/>
        </w:rPr>
        <w:t xml:space="preserve"> </w:t>
      </w:r>
      <w:r w:rsidRPr="001970CC">
        <w:rPr>
          <w:sz w:val="24"/>
          <w:szCs w:val="24"/>
          <w:lang w:val="ro-RO"/>
        </w:rPr>
        <w:t>februarie a anului</w:t>
      </w:r>
      <w:r w:rsidR="00F62867" w:rsidRPr="001970CC">
        <w:rPr>
          <w:sz w:val="24"/>
          <w:szCs w:val="24"/>
          <w:lang w:val="ro-RO"/>
        </w:rPr>
        <w:t xml:space="preserve"> </w:t>
      </w:r>
      <w:r w:rsidRPr="001970CC">
        <w:rPr>
          <w:sz w:val="24"/>
          <w:szCs w:val="24"/>
          <w:lang w:val="ro-RO"/>
        </w:rPr>
        <w:t>curent</w:t>
      </w:r>
      <w:r w:rsidR="00F62867" w:rsidRPr="001970CC">
        <w:rPr>
          <w:sz w:val="24"/>
          <w:szCs w:val="24"/>
          <w:lang w:val="ro-RO"/>
        </w:rPr>
        <w:t xml:space="preserve"> </w:t>
      </w:r>
      <w:r w:rsidRPr="001970CC">
        <w:rPr>
          <w:sz w:val="24"/>
          <w:szCs w:val="24"/>
          <w:lang w:val="ro-RO"/>
        </w:rPr>
        <w:t>pentru</w:t>
      </w:r>
      <w:r w:rsidR="00F62867" w:rsidRPr="001970CC">
        <w:rPr>
          <w:sz w:val="24"/>
          <w:szCs w:val="24"/>
          <w:lang w:val="ro-RO"/>
        </w:rPr>
        <w:t xml:space="preserve"> </w:t>
      </w:r>
      <w:r w:rsidRPr="001970CC">
        <w:rPr>
          <w:sz w:val="24"/>
          <w:szCs w:val="24"/>
          <w:lang w:val="ro-RO"/>
        </w:rPr>
        <w:t>anul anterior, un raport de activitate care cuprinde</w:t>
      </w:r>
      <w:r w:rsidR="00F62867" w:rsidRPr="001970CC">
        <w:rPr>
          <w:sz w:val="24"/>
          <w:szCs w:val="24"/>
          <w:lang w:val="ro-RO"/>
        </w:rPr>
        <w:t xml:space="preserve"> </w:t>
      </w:r>
      <w:r w:rsidRPr="001970CC">
        <w:rPr>
          <w:sz w:val="24"/>
          <w:szCs w:val="24"/>
          <w:lang w:val="ro-RO"/>
        </w:rPr>
        <w:t>cel</w:t>
      </w:r>
      <w:r w:rsidR="00F62867" w:rsidRPr="001970CC">
        <w:rPr>
          <w:sz w:val="24"/>
          <w:szCs w:val="24"/>
          <w:lang w:val="ro-RO"/>
        </w:rPr>
        <w:t xml:space="preserve"> </w:t>
      </w:r>
      <w:r w:rsidRPr="001970CC">
        <w:rPr>
          <w:sz w:val="24"/>
          <w:szCs w:val="24"/>
          <w:lang w:val="ro-RO"/>
        </w:rPr>
        <w:t>puţin</w:t>
      </w:r>
      <w:r w:rsidR="00F62867" w:rsidRPr="001970CC">
        <w:rPr>
          <w:sz w:val="24"/>
          <w:szCs w:val="24"/>
          <w:lang w:val="ro-RO"/>
        </w:rPr>
        <w:t xml:space="preserve"> </w:t>
      </w:r>
      <w:r w:rsidRPr="001970CC">
        <w:rPr>
          <w:sz w:val="24"/>
          <w:szCs w:val="24"/>
          <w:lang w:val="ro-RO"/>
        </w:rPr>
        <w:t>următoarele: scurtă</w:t>
      </w:r>
      <w:r w:rsidR="00F62867" w:rsidRPr="001970CC">
        <w:rPr>
          <w:sz w:val="24"/>
          <w:szCs w:val="24"/>
          <w:lang w:val="ro-RO"/>
        </w:rPr>
        <w:t xml:space="preserve"> </w:t>
      </w:r>
      <w:r w:rsidRPr="001970CC">
        <w:rPr>
          <w:sz w:val="24"/>
          <w:szCs w:val="24"/>
          <w:lang w:val="ro-RO"/>
        </w:rPr>
        <w:t>descriere a activităţilor, gradul de implementare a standardelor de calitate</w:t>
      </w:r>
      <w:r w:rsidR="00F62867" w:rsidRPr="001970CC">
        <w:rPr>
          <w:sz w:val="24"/>
          <w:szCs w:val="24"/>
          <w:lang w:val="ro-RO"/>
        </w:rPr>
        <w:t xml:space="preserve"> </w:t>
      </w:r>
      <w:r w:rsidRPr="001970CC">
        <w:rPr>
          <w:sz w:val="24"/>
          <w:szCs w:val="24"/>
          <w:lang w:val="ro-RO"/>
        </w:rPr>
        <w:t>şi</w:t>
      </w:r>
      <w:r w:rsidR="00F62867" w:rsidRPr="001970CC">
        <w:rPr>
          <w:sz w:val="24"/>
          <w:szCs w:val="24"/>
          <w:lang w:val="ro-RO"/>
        </w:rPr>
        <w:t xml:space="preserve"> </w:t>
      </w:r>
      <w:r w:rsidRPr="001970CC">
        <w:rPr>
          <w:sz w:val="24"/>
          <w:szCs w:val="24"/>
          <w:lang w:val="ro-RO"/>
        </w:rPr>
        <w:t>problemele</w:t>
      </w:r>
      <w:r w:rsidR="00F62867" w:rsidRPr="001970CC">
        <w:rPr>
          <w:sz w:val="24"/>
          <w:szCs w:val="24"/>
          <w:lang w:val="ro-RO"/>
        </w:rPr>
        <w:t xml:space="preserve"> </w:t>
      </w:r>
      <w:r w:rsidRPr="001970CC">
        <w:rPr>
          <w:sz w:val="24"/>
          <w:szCs w:val="24"/>
          <w:lang w:val="ro-RO"/>
        </w:rPr>
        <w:t>întâmpinate, proiecte</w:t>
      </w:r>
      <w:r w:rsidR="00F62867" w:rsidRPr="001970CC">
        <w:rPr>
          <w:sz w:val="24"/>
          <w:szCs w:val="24"/>
          <w:lang w:val="ro-RO"/>
        </w:rPr>
        <w:t xml:space="preserve"> </w:t>
      </w:r>
      <w:r w:rsidRPr="001970CC">
        <w:rPr>
          <w:sz w:val="24"/>
          <w:szCs w:val="24"/>
          <w:lang w:val="ro-RO"/>
        </w:rPr>
        <w:t>finanţate, rezultatele</w:t>
      </w:r>
      <w:r w:rsidR="00F62867" w:rsidRPr="001970CC">
        <w:rPr>
          <w:sz w:val="24"/>
          <w:szCs w:val="24"/>
          <w:lang w:val="ro-RO"/>
        </w:rPr>
        <w:t xml:space="preserve"> </w:t>
      </w:r>
      <w:r w:rsidRPr="001970CC">
        <w:rPr>
          <w:sz w:val="24"/>
          <w:szCs w:val="24"/>
          <w:lang w:val="ro-RO"/>
        </w:rPr>
        <w:t>controalelor, propuneri</w:t>
      </w:r>
      <w:r w:rsidR="00F62867" w:rsidRPr="001970CC">
        <w:rPr>
          <w:sz w:val="24"/>
          <w:szCs w:val="24"/>
          <w:lang w:val="ro-RO"/>
        </w:rPr>
        <w:t xml:space="preserve"> </w:t>
      </w:r>
      <w:r w:rsidRPr="001970CC">
        <w:rPr>
          <w:sz w:val="24"/>
          <w:szCs w:val="24"/>
          <w:lang w:val="ro-RO"/>
        </w:rPr>
        <w:t>pentru</w:t>
      </w:r>
      <w:r w:rsidR="00F62867" w:rsidRPr="001970CC">
        <w:rPr>
          <w:sz w:val="24"/>
          <w:szCs w:val="24"/>
          <w:lang w:val="ro-RO"/>
        </w:rPr>
        <w:t xml:space="preserve"> </w:t>
      </w:r>
      <w:r w:rsidRPr="001970CC">
        <w:rPr>
          <w:sz w:val="24"/>
          <w:szCs w:val="24"/>
          <w:lang w:val="ro-RO"/>
        </w:rPr>
        <w:t>îmbunătăţirea</w:t>
      </w:r>
      <w:r w:rsidR="00F62867" w:rsidRPr="001970CC">
        <w:rPr>
          <w:sz w:val="24"/>
          <w:szCs w:val="24"/>
          <w:lang w:val="ro-RO"/>
        </w:rPr>
        <w:t xml:space="preserve"> </w:t>
      </w:r>
      <w:r w:rsidRPr="001970CC">
        <w:rPr>
          <w:sz w:val="24"/>
          <w:szCs w:val="24"/>
          <w:lang w:val="ro-RO"/>
        </w:rPr>
        <w:t>condiţiilor de viaţă, inclusiv</w:t>
      </w:r>
      <w:r w:rsidR="00F62867" w:rsidRPr="001970CC">
        <w:rPr>
          <w:sz w:val="24"/>
          <w:szCs w:val="24"/>
          <w:lang w:val="ro-RO"/>
        </w:rPr>
        <w:t xml:space="preserve"> </w:t>
      </w:r>
      <w:r w:rsidRPr="001970CC">
        <w:rPr>
          <w:sz w:val="24"/>
          <w:szCs w:val="24"/>
          <w:lang w:val="ro-RO"/>
        </w:rPr>
        <w:t>măsurile care s-au impus din analiza</w:t>
      </w:r>
      <w:r w:rsidR="00F62867" w:rsidRPr="001970CC">
        <w:rPr>
          <w:sz w:val="24"/>
          <w:szCs w:val="24"/>
          <w:lang w:val="ro-RO"/>
        </w:rPr>
        <w:t xml:space="preserve"> </w:t>
      </w:r>
      <w:r w:rsidRPr="001970CC">
        <w:rPr>
          <w:sz w:val="24"/>
          <w:szCs w:val="24"/>
          <w:lang w:val="ro-RO"/>
        </w:rPr>
        <w:t>gradului de satisfacţie a beneficiarilor/reprezentanţilor</w:t>
      </w:r>
      <w:r w:rsidR="00F62867" w:rsidRPr="001970CC">
        <w:rPr>
          <w:sz w:val="24"/>
          <w:szCs w:val="24"/>
          <w:lang w:val="ro-RO"/>
        </w:rPr>
        <w:t xml:space="preserve"> </w:t>
      </w:r>
      <w:r w:rsidRPr="001970CC">
        <w:rPr>
          <w:sz w:val="24"/>
          <w:szCs w:val="24"/>
          <w:lang w:val="ro-RO"/>
        </w:rPr>
        <w:t>legali</w:t>
      </w:r>
      <w:r w:rsidR="00F62867" w:rsidRPr="001970CC">
        <w:rPr>
          <w:sz w:val="24"/>
          <w:szCs w:val="24"/>
          <w:lang w:val="ro-RO"/>
        </w:rPr>
        <w:t xml:space="preserve"> </w:t>
      </w:r>
      <w:r w:rsidRPr="001970CC">
        <w:rPr>
          <w:sz w:val="24"/>
          <w:szCs w:val="24"/>
          <w:lang w:val="ro-RO"/>
        </w:rPr>
        <w:t>faţă de calitatea</w:t>
      </w:r>
      <w:r w:rsidR="00F62867" w:rsidRPr="001970CC">
        <w:rPr>
          <w:sz w:val="24"/>
          <w:szCs w:val="24"/>
          <w:lang w:val="ro-RO"/>
        </w:rPr>
        <w:t xml:space="preserve"> </w:t>
      </w:r>
      <w:r w:rsidRPr="001970CC">
        <w:rPr>
          <w:sz w:val="24"/>
          <w:szCs w:val="24"/>
          <w:lang w:val="ro-RO"/>
        </w:rPr>
        <w:t xml:space="preserve">vieţii din centru; </w:t>
      </w:r>
    </w:p>
    <w:p w14:paraId="3E22F9F6" w14:textId="4A90AC3D" w:rsidR="008A1CFA" w:rsidRPr="001970CC" w:rsidRDefault="00AE3401" w:rsidP="008A1CFA">
      <w:pPr>
        <w:numPr>
          <w:ilvl w:val="0"/>
          <w:numId w:val="1"/>
        </w:numPr>
        <w:shd w:val="clear" w:color="auto" w:fill="FFFFFF"/>
        <w:tabs>
          <w:tab w:val="left" w:pos="360"/>
        </w:tabs>
        <w:ind w:left="0" w:firstLine="0"/>
        <w:jc w:val="both"/>
        <w:rPr>
          <w:sz w:val="24"/>
          <w:szCs w:val="24"/>
          <w:lang w:val="ro-RO"/>
        </w:rPr>
      </w:pPr>
      <w:r w:rsidRPr="001970CC">
        <w:rPr>
          <w:sz w:val="24"/>
          <w:szCs w:val="24"/>
          <w:lang w:val="ro-RO"/>
        </w:rPr>
        <w:t>colaborează</w:t>
      </w:r>
      <w:r w:rsidR="00F62867" w:rsidRPr="001970CC">
        <w:rPr>
          <w:sz w:val="24"/>
          <w:szCs w:val="24"/>
          <w:lang w:val="ro-RO"/>
        </w:rPr>
        <w:t xml:space="preserve"> </w:t>
      </w:r>
      <w:r w:rsidRPr="001970CC">
        <w:rPr>
          <w:sz w:val="24"/>
          <w:szCs w:val="24"/>
          <w:lang w:val="ro-RO"/>
        </w:rPr>
        <w:t>cu D.G.A.S.P.C. Argeş pentru</w:t>
      </w:r>
      <w:r w:rsidR="00F62867" w:rsidRPr="001970CC">
        <w:rPr>
          <w:sz w:val="24"/>
          <w:szCs w:val="24"/>
          <w:lang w:val="ro-RO"/>
        </w:rPr>
        <w:t xml:space="preserve"> </w:t>
      </w:r>
      <w:r w:rsidRPr="001970CC">
        <w:rPr>
          <w:sz w:val="24"/>
          <w:szCs w:val="24"/>
          <w:lang w:val="ro-RO"/>
        </w:rPr>
        <w:t>întocmirea</w:t>
      </w:r>
      <w:r w:rsidR="00F62867" w:rsidRPr="001970CC">
        <w:rPr>
          <w:sz w:val="24"/>
          <w:szCs w:val="24"/>
          <w:lang w:val="ro-RO"/>
        </w:rPr>
        <w:t xml:space="preserve"> </w:t>
      </w:r>
      <w:r w:rsidRPr="001970CC">
        <w:rPr>
          <w:sz w:val="24"/>
          <w:szCs w:val="24"/>
          <w:lang w:val="ro-RO"/>
        </w:rPr>
        <w:t>documentaţiei</w:t>
      </w:r>
      <w:r w:rsidR="00F62867" w:rsidRPr="001970CC">
        <w:rPr>
          <w:sz w:val="24"/>
          <w:szCs w:val="24"/>
          <w:lang w:val="ro-RO"/>
        </w:rPr>
        <w:t xml:space="preserve"> </w:t>
      </w:r>
      <w:r w:rsidRPr="001970CC">
        <w:rPr>
          <w:sz w:val="24"/>
          <w:szCs w:val="24"/>
          <w:lang w:val="ro-RO"/>
        </w:rPr>
        <w:t>necesare</w:t>
      </w:r>
      <w:r w:rsidR="00F62867" w:rsidRPr="001970CC">
        <w:rPr>
          <w:sz w:val="24"/>
          <w:szCs w:val="24"/>
          <w:lang w:val="ro-RO"/>
        </w:rPr>
        <w:t xml:space="preserve"> </w:t>
      </w:r>
      <w:r w:rsidRPr="001970CC">
        <w:rPr>
          <w:sz w:val="24"/>
          <w:szCs w:val="24"/>
          <w:lang w:val="ro-RO"/>
        </w:rPr>
        <w:t>obţinerii</w:t>
      </w:r>
      <w:r w:rsidR="00F62867" w:rsidRPr="001970CC">
        <w:rPr>
          <w:sz w:val="24"/>
          <w:szCs w:val="24"/>
          <w:lang w:val="ro-RO"/>
        </w:rPr>
        <w:t xml:space="preserve"> </w:t>
      </w:r>
      <w:r w:rsidRPr="001970CC">
        <w:rPr>
          <w:sz w:val="24"/>
          <w:szCs w:val="24"/>
          <w:lang w:val="ro-RO"/>
        </w:rPr>
        <w:t>avizelor/autorizațiilor/licenței de funcționare, precum</w:t>
      </w:r>
      <w:r w:rsidR="00F62867" w:rsidRPr="001970CC">
        <w:rPr>
          <w:sz w:val="24"/>
          <w:szCs w:val="24"/>
          <w:lang w:val="ro-RO"/>
        </w:rPr>
        <w:t xml:space="preserve"> </w:t>
      </w:r>
      <w:r w:rsidRPr="001970CC">
        <w:rPr>
          <w:sz w:val="24"/>
          <w:szCs w:val="24"/>
          <w:lang w:val="ro-RO"/>
        </w:rPr>
        <w:t>și</w:t>
      </w:r>
      <w:r w:rsidR="00F62867" w:rsidRPr="001970CC">
        <w:rPr>
          <w:sz w:val="24"/>
          <w:szCs w:val="24"/>
          <w:lang w:val="ro-RO"/>
        </w:rPr>
        <w:t xml:space="preserve"> </w:t>
      </w:r>
      <w:r w:rsidRPr="001970CC">
        <w:rPr>
          <w:sz w:val="24"/>
          <w:szCs w:val="24"/>
          <w:lang w:val="ro-RO"/>
        </w:rPr>
        <w:t>pentru</w:t>
      </w:r>
      <w:r w:rsidR="00F62867" w:rsidRPr="001970CC">
        <w:rPr>
          <w:sz w:val="24"/>
          <w:szCs w:val="24"/>
          <w:lang w:val="ro-RO"/>
        </w:rPr>
        <w:t xml:space="preserve"> </w:t>
      </w:r>
      <w:r w:rsidRPr="001970CC">
        <w:rPr>
          <w:sz w:val="24"/>
          <w:szCs w:val="24"/>
          <w:lang w:val="ro-RO"/>
        </w:rPr>
        <w:t>aplicarea</w:t>
      </w:r>
      <w:r w:rsidR="00F62867" w:rsidRPr="001970CC">
        <w:rPr>
          <w:sz w:val="24"/>
          <w:szCs w:val="24"/>
          <w:lang w:val="ro-RO"/>
        </w:rPr>
        <w:t xml:space="preserve"> </w:t>
      </w:r>
      <w:r w:rsidRPr="001970CC">
        <w:rPr>
          <w:sz w:val="24"/>
          <w:szCs w:val="24"/>
          <w:lang w:val="ro-RO"/>
        </w:rPr>
        <w:t>măsurilor</w:t>
      </w:r>
      <w:r w:rsidR="00F62867" w:rsidRPr="001970CC">
        <w:rPr>
          <w:sz w:val="24"/>
          <w:szCs w:val="24"/>
          <w:lang w:val="ro-RO"/>
        </w:rPr>
        <w:t xml:space="preserve"> </w:t>
      </w:r>
      <w:r w:rsidRPr="001970CC">
        <w:rPr>
          <w:sz w:val="24"/>
          <w:szCs w:val="24"/>
          <w:lang w:val="ro-RO"/>
        </w:rPr>
        <w:t>prevăzute de legislația</w:t>
      </w:r>
      <w:r w:rsidR="00F62867" w:rsidRPr="001970CC">
        <w:rPr>
          <w:sz w:val="24"/>
          <w:szCs w:val="24"/>
          <w:lang w:val="ro-RO"/>
        </w:rPr>
        <w:t xml:space="preserve"> </w:t>
      </w:r>
      <w:r w:rsidRPr="001970CC">
        <w:rPr>
          <w:sz w:val="24"/>
          <w:szCs w:val="24"/>
          <w:lang w:val="ro-RO"/>
        </w:rPr>
        <w:t>în</w:t>
      </w:r>
      <w:r w:rsidR="00F62867" w:rsidRPr="001970CC">
        <w:rPr>
          <w:sz w:val="24"/>
          <w:szCs w:val="24"/>
          <w:lang w:val="ro-RO"/>
        </w:rPr>
        <w:t xml:space="preserve"> </w:t>
      </w:r>
      <w:r w:rsidRPr="001970CC">
        <w:rPr>
          <w:sz w:val="24"/>
          <w:szCs w:val="24"/>
          <w:lang w:val="ro-RO"/>
        </w:rPr>
        <w:t xml:space="preserve">vigoare; </w:t>
      </w:r>
    </w:p>
    <w:p w14:paraId="7CC591A9" w14:textId="77777777" w:rsidR="00F62867"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elaborează Regulamentul de Organizare şi Funcționare, Regulametul de Ordine Interioară, Planul propriu de dezvoltare, Raportul anual de activitate al complexului, pe care le înaintează spre aprobare, conform prevederilor legale în vigoare;</w:t>
      </w:r>
    </w:p>
    <w:p w14:paraId="4271FA27" w14:textId="77777777" w:rsidR="007128D0"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t>întocmeşte</w:t>
      </w:r>
      <w:r w:rsidR="007128D0" w:rsidRPr="001970CC">
        <w:rPr>
          <w:sz w:val="24"/>
          <w:szCs w:val="24"/>
          <w:lang w:val="ro-RO"/>
        </w:rPr>
        <w:t xml:space="preserve"> </w:t>
      </w:r>
      <w:r w:rsidRPr="001970CC">
        <w:rPr>
          <w:sz w:val="24"/>
          <w:szCs w:val="24"/>
          <w:lang w:val="ro-RO"/>
        </w:rPr>
        <w:t>împreună cu salariaţii</w:t>
      </w:r>
      <w:r w:rsidR="007128D0" w:rsidRPr="001970CC">
        <w:rPr>
          <w:sz w:val="24"/>
          <w:szCs w:val="24"/>
          <w:lang w:val="ro-RO"/>
        </w:rPr>
        <w:t xml:space="preserve"> </w:t>
      </w:r>
      <w:r w:rsidRPr="001970CC">
        <w:rPr>
          <w:sz w:val="24"/>
          <w:szCs w:val="24"/>
          <w:lang w:val="ro-RO"/>
        </w:rPr>
        <w:t>complexului</w:t>
      </w:r>
      <w:r w:rsidR="007128D0" w:rsidRPr="001970CC">
        <w:rPr>
          <w:sz w:val="24"/>
          <w:szCs w:val="24"/>
          <w:lang w:val="ro-RO"/>
        </w:rPr>
        <w:t xml:space="preserve"> </w:t>
      </w:r>
      <w:r w:rsidRPr="001970CC">
        <w:rPr>
          <w:sz w:val="24"/>
          <w:szCs w:val="24"/>
          <w:lang w:val="ro-RO"/>
        </w:rPr>
        <w:t>Procedurile</w:t>
      </w:r>
      <w:r w:rsidR="007128D0" w:rsidRPr="001970CC">
        <w:rPr>
          <w:sz w:val="24"/>
          <w:szCs w:val="24"/>
          <w:lang w:val="ro-RO"/>
        </w:rPr>
        <w:t xml:space="preserve"> </w:t>
      </w:r>
      <w:r w:rsidRPr="001970CC">
        <w:rPr>
          <w:sz w:val="24"/>
          <w:szCs w:val="24"/>
          <w:lang w:val="ro-RO"/>
        </w:rPr>
        <w:t>operaţionale, care stau la baza</w:t>
      </w:r>
      <w:r w:rsidR="007128D0" w:rsidRPr="001970CC">
        <w:rPr>
          <w:sz w:val="24"/>
          <w:szCs w:val="24"/>
          <w:lang w:val="ro-RO"/>
        </w:rPr>
        <w:t xml:space="preserve"> </w:t>
      </w:r>
      <w:r w:rsidRPr="001970CC">
        <w:rPr>
          <w:sz w:val="24"/>
          <w:szCs w:val="24"/>
          <w:lang w:val="ro-RO"/>
        </w:rPr>
        <w:t>desfăşurării</w:t>
      </w:r>
      <w:r w:rsidR="007128D0" w:rsidRPr="001970CC">
        <w:rPr>
          <w:sz w:val="24"/>
          <w:szCs w:val="24"/>
          <w:lang w:val="ro-RO"/>
        </w:rPr>
        <w:t xml:space="preserve"> </w:t>
      </w:r>
      <w:r w:rsidRPr="001970CC">
        <w:rPr>
          <w:sz w:val="24"/>
          <w:szCs w:val="24"/>
          <w:lang w:val="ro-RO"/>
        </w:rPr>
        <w:t>activităților la nivelul</w:t>
      </w:r>
      <w:r w:rsidR="007128D0" w:rsidRPr="001970CC">
        <w:rPr>
          <w:sz w:val="24"/>
          <w:szCs w:val="24"/>
          <w:lang w:val="ro-RO"/>
        </w:rPr>
        <w:t xml:space="preserve"> </w:t>
      </w:r>
      <w:r w:rsidRPr="001970CC">
        <w:rPr>
          <w:sz w:val="24"/>
          <w:szCs w:val="24"/>
          <w:lang w:val="ro-RO"/>
        </w:rPr>
        <w:t>complexului, menite</w:t>
      </w:r>
      <w:r w:rsidR="007128D0" w:rsidRPr="001970CC">
        <w:rPr>
          <w:sz w:val="24"/>
          <w:szCs w:val="24"/>
          <w:lang w:val="ro-RO"/>
        </w:rPr>
        <w:t xml:space="preserve"> </w:t>
      </w:r>
      <w:r w:rsidRPr="001970CC">
        <w:rPr>
          <w:sz w:val="24"/>
          <w:szCs w:val="24"/>
          <w:lang w:val="ro-RO"/>
        </w:rPr>
        <w:t>să</w:t>
      </w:r>
      <w:r w:rsidR="007128D0" w:rsidRPr="001970CC">
        <w:rPr>
          <w:sz w:val="24"/>
          <w:szCs w:val="24"/>
          <w:lang w:val="ro-RO"/>
        </w:rPr>
        <w:t xml:space="preserve"> </w:t>
      </w:r>
      <w:r w:rsidRPr="001970CC">
        <w:rPr>
          <w:sz w:val="24"/>
          <w:szCs w:val="24"/>
          <w:lang w:val="ro-RO"/>
        </w:rPr>
        <w:t>conducă la realizarea</w:t>
      </w:r>
      <w:r w:rsidR="007128D0" w:rsidRPr="001970CC">
        <w:rPr>
          <w:sz w:val="24"/>
          <w:szCs w:val="24"/>
          <w:lang w:val="ro-RO"/>
        </w:rPr>
        <w:t xml:space="preserve"> </w:t>
      </w:r>
      <w:r w:rsidRPr="001970CC">
        <w:rPr>
          <w:sz w:val="24"/>
          <w:szCs w:val="24"/>
          <w:lang w:val="ro-RO"/>
        </w:rPr>
        <w:t>misiunii</w:t>
      </w:r>
      <w:r w:rsidR="007128D0" w:rsidRPr="001970CC">
        <w:rPr>
          <w:sz w:val="24"/>
          <w:szCs w:val="24"/>
          <w:lang w:val="ro-RO"/>
        </w:rPr>
        <w:t xml:space="preserve"> </w:t>
      </w:r>
      <w:r w:rsidRPr="001970CC">
        <w:rPr>
          <w:sz w:val="24"/>
          <w:szCs w:val="24"/>
          <w:lang w:val="ro-RO"/>
        </w:rPr>
        <w:t>serviciilor, cu respectarea</w:t>
      </w:r>
      <w:r w:rsidR="007128D0" w:rsidRPr="001970CC">
        <w:rPr>
          <w:sz w:val="24"/>
          <w:szCs w:val="24"/>
          <w:lang w:val="ro-RO"/>
        </w:rPr>
        <w:t xml:space="preserve"> </w:t>
      </w:r>
      <w:r w:rsidRPr="001970CC">
        <w:rPr>
          <w:sz w:val="24"/>
          <w:szCs w:val="24"/>
          <w:lang w:val="ro-RO"/>
        </w:rPr>
        <w:t>normelor</w:t>
      </w:r>
      <w:r w:rsidR="007128D0" w:rsidRPr="001970CC">
        <w:rPr>
          <w:sz w:val="24"/>
          <w:szCs w:val="24"/>
          <w:lang w:val="ro-RO"/>
        </w:rPr>
        <w:t xml:space="preserve"> </w:t>
      </w:r>
      <w:r w:rsidRPr="001970CC">
        <w:rPr>
          <w:sz w:val="24"/>
          <w:szCs w:val="24"/>
          <w:lang w:val="ro-RO"/>
        </w:rPr>
        <w:t>legale  în</w:t>
      </w:r>
      <w:r w:rsidR="007128D0" w:rsidRPr="001970CC">
        <w:rPr>
          <w:sz w:val="24"/>
          <w:szCs w:val="24"/>
          <w:lang w:val="ro-RO"/>
        </w:rPr>
        <w:t xml:space="preserve"> </w:t>
      </w:r>
      <w:r w:rsidRPr="001970CC">
        <w:rPr>
          <w:sz w:val="24"/>
          <w:szCs w:val="24"/>
          <w:lang w:val="ro-RO"/>
        </w:rPr>
        <w:t>vigoare;</w:t>
      </w:r>
    </w:p>
    <w:p w14:paraId="29968A74" w14:textId="77777777" w:rsidR="007128D0"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 xml:space="preserve">asigură îndeplinirea măsurilor de aducere la cunoştinţă atât personalului, cât şi beneficiarilor, după caz, a prevederilor din regulamentele în baza cărora funcționează </w:t>
      </w:r>
      <w:r w:rsidRPr="001970CC">
        <w:rPr>
          <w:sz w:val="24"/>
          <w:szCs w:val="24"/>
          <w:lang w:val="ro-RO"/>
        </w:rPr>
        <w:t>complexul</w:t>
      </w:r>
      <w:r w:rsidRPr="001970CC">
        <w:rPr>
          <w:sz w:val="24"/>
          <w:szCs w:val="24"/>
          <w:lang w:val="ro-RO" w:eastAsia="en-GB"/>
        </w:rPr>
        <w:t>;</w:t>
      </w:r>
    </w:p>
    <w:p w14:paraId="0F4A4748" w14:textId="77777777" w:rsidR="0002531F"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t>diseminează</w:t>
      </w:r>
      <w:r w:rsidR="007128D0" w:rsidRPr="001970CC">
        <w:rPr>
          <w:sz w:val="24"/>
          <w:szCs w:val="24"/>
          <w:lang w:val="ro-RO"/>
        </w:rPr>
        <w:t xml:space="preserve"> </w:t>
      </w:r>
      <w:r w:rsidRPr="001970CC">
        <w:rPr>
          <w:sz w:val="24"/>
          <w:szCs w:val="24"/>
          <w:lang w:val="ro-RO"/>
        </w:rPr>
        <w:t>conţinutul</w:t>
      </w:r>
      <w:r w:rsidR="0002531F" w:rsidRPr="001970CC">
        <w:rPr>
          <w:sz w:val="24"/>
          <w:szCs w:val="24"/>
          <w:lang w:val="ro-RO"/>
        </w:rPr>
        <w:t xml:space="preserve"> </w:t>
      </w:r>
      <w:r w:rsidRPr="001970CC">
        <w:rPr>
          <w:sz w:val="24"/>
          <w:szCs w:val="24"/>
          <w:lang w:val="ro-RO"/>
        </w:rPr>
        <w:t>proceduriilor</w:t>
      </w:r>
      <w:r w:rsidR="0002531F" w:rsidRPr="001970CC">
        <w:rPr>
          <w:sz w:val="24"/>
          <w:szCs w:val="24"/>
          <w:lang w:val="ro-RO"/>
        </w:rPr>
        <w:t xml:space="preserve"> </w:t>
      </w:r>
      <w:r w:rsidRPr="001970CC">
        <w:rPr>
          <w:sz w:val="24"/>
          <w:szCs w:val="24"/>
          <w:lang w:val="ro-RO"/>
        </w:rPr>
        <w:t>și</w:t>
      </w:r>
      <w:r w:rsidR="0002531F" w:rsidRPr="001970CC">
        <w:rPr>
          <w:sz w:val="24"/>
          <w:szCs w:val="24"/>
          <w:lang w:val="ro-RO"/>
        </w:rPr>
        <w:t xml:space="preserve"> </w:t>
      </w:r>
      <w:r w:rsidRPr="001970CC">
        <w:rPr>
          <w:sz w:val="24"/>
          <w:szCs w:val="24"/>
          <w:lang w:val="ro-RO"/>
        </w:rPr>
        <w:t>răspunde de aplicarea</w:t>
      </w:r>
      <w:r w:rsidR="0002531F" w:rsidRPr="001970CC">
        <w:rPr>
          <w:sz w:val="24"/>
          <w:szCs w:val="24"/>
          <w:lang w:val="ro-RO"/>
        </w:rPr>
        <w:t xml:space="preserve"> </w:t>
      </w:r>
      <w:r w:rsidRPr="001970CC">
        <w:rPr>
          <w:sz w:val="24"/>
          <w:szCs w:val="24"/>
          <w:lang w:val="ro-RO"/>
        </w:rPr>
        <w:t>acestora,</w:t>
      </w:r>
      <w:r w:rsidR="0002531F" w:rsidRPr="001970CC">
        <w:rPr>
          <w:sz w:val="24"/>
          <w:szCs w:val="24"/>
          <w:lang w:val="ro-RO"/>
        </w:rPr>
        <w:t xml:space="preserve"> </w:t>
      </w:r>
      <w:r w:rsidRPr="001970CC">
        <w:rPr>
          <w:sz w:val="24"/>
          <w:szCs w:val="24"/>
          <w:lang w:val="ro-RO"/>
        </w:rPr>
        <w:t>aşa cum sunt ele</w:t>
      </w:r>
      <w:r w:rsidR="0002531F" w:rsidRPr="001970CC">
        <w:rPr>
          <w:sz w:val="24"/>
          <w:szCs w:val="24"/>
          <w:lang w:val="ro-RO"/>
        </w:rPr>
        <w:t xml:space="preserve"> </w:t>
      </w:r>
      <w:r w:rsidRPr="001970CC">
        <w:rPr>
          <w:sz w:val="24"/>
          <w:szCs w:val="24"/>
          <w:lang w:val="ro-RO"/>
        </w:rPr>
        <w:t>prevăzute</w:t>
      </w:r>
      <w:r w:rsidR="0002531F" w:rsidRPr="001970CC">
        <w:rPr>
          <w:sz w:val="24"/>
          <w:szCs w:val="24"/>
          <w:lang w:val="ro-RO"/>
        </w:rPr>
        <w:t xml:space="preserve"> </w:t>
      </w:r>
      <w:r w:rsidRPr="001970CC">
        <w:rPr>
          <w:sz w:val="24"/>
          <w:szCs w:val="24"/>
          <w:lang w:val="ro-RO"/>
        </w:rPr>
        <w:t>în</w:t>
      </w:r>
      <w:r w:rsidR="0002531F" w:rsidRPr="001970CC">
        <w:rPr>
          <w:sz w:val="24"/>
          <w:szCs w:val="24"/>
          <w:lang w:val="ro-RO"/>
        </w:rPr>
        <w:t xml:space="preserve"> </w:t>
      </w:r>
      <w:r w:rsidRPr="001970CC">
        <w:rPr>
          <w:sz w:val="24"/>
          <w:szCs w:val="24"/>
          <w:lang w:val="ro-RO"/>
        </w:rPr>
        <w:t>standardele</w:t>
      </w:r>
      <w:r w:rsidR="0002531F" w:rsidRPr="001970CC">
        <w:rPr>
          <w:sz w:val="24"/>
          <w:szCs w:val="24"/>
          <w:lang w:val="ro-RO"/>
        </w:rPr>
        <w:t xml:space="preserve"> </w:t>
      </w:r>
      <w:r w:rsidRPr="001970CC">
        <w:rPr>
          <w:sz w:val="24"/>
          <w:szCs w:val="24"/>
          <w:lang w:val="ro-RO"/>
        </w:rPr>
        <w:t>specifice de calitate;</w:t>
      </w:r>
    </w:p>
    <w:p w14:paraId="2F9D3F0B" w14:textId="77777777" w:rsidR="0002531F"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asigură comunicarea şi colaborarea permanentă cu Serviciul public de asistenţă socială de la nivelul primăriei şi de la nivel judeţean, cu alte instituţii publice locale şi</w:t>
      </w:r>
      <w:r w:rsidR="0002531F" w:rsidRPr="001970CC">
        <w:rPr>
          <w:sz w:val="24"/>
          <w:szCs w:val="24"/>
          <w:lang w:val="ro-RO" w:eastAsia="en-GB"/>
        </w:rPr>
        <w:t xml:space="preserve"> </w:t>
      </w:r>
      <w:r w:rsidRPr="001970CC">
        <w:rPr>
          <w:sz w:val="24"/>
          <w:szCs w:val="24"/>
          <w:lang w:val="ro-RO" w:eastAsia="en-GB"/>
        </w:rPr>
        <w:t>organizaţii ale societăţii civile active în comunitate, în folosul beneficiarilor;</w:t>
      </w:r>
    </w:p>
    <w:p w14:paraId="3E885114" w14:textId="77777777" w:rsidR="0002531F"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aplică legislația în vigoare cu privire la protecția persoanelor cu dizabilităţi</w:t>
      </w:r>
      <w:r w:rsidR="0002531F" w:rsidRPr="001970CC">
        <w:rPr>
          <w:sz w:val="24"/>
          <w:szCs w:val="24"/>
          <w:lang w:val="ro-RO"/>
        </w:rPr>
        <w:t xml:space="preserve"> </w:t>
      </w:r>
      <w:r w:rsidRPr="001970CC">
        <w:rPr>
          <w:sz w:val="24"/>
          <w:szCs w:val="24"/>
          <w:lang w:val="ro-RO"/>
        </w:rPr>
        <w:t>împotriva</w:t>
      </w:r>
      <w:r w:rsidR="0002531F" w:rsidRPr="001970CC">
        <w:rPr>
          <w:sz w:val="24"/>
          <w:szCs w:val="24"/>
          <w:lang w:val="ro-RO"/>
        </w:rPr>
        <w:t xml:space="preserve"> </w:t>
      </w:r>
      <w:r w:rsidRPr="001970CC">
        <w:rPr>
          <w:sz w:val="24"/>
          <w:szCs w:val="24"/>
          <w:lang w:val="ro-RO"/>
        </w:rPr>
        <w:t>abuzurilor;</w:t>
      </w:r>
    </w:p>
    <w:p w14:paraId="0E9B3C11" w14:textId="77777777" w:rsidR="0002531F"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lastRenderedPageBreak/>
        <w:t>notifică în scris cu privire la evenimentele care afectează bunăstarea şi</w:t>
      </w:r>
      <w:r w:rsidR="0002531F" w:rsidRPr="001970CC">
        <w:rPr>
          <w:sz w:val="24"/>
          <w:szCs w:val="24"/>
          <w:lang w:val="ro-RO"/>
        </w:rPr>
        <w:t xml:space="preserve"> </w:t>
      </w:r>
      <w:r w:rsidRPr="001970CC">
        <w:rPr>
          <w:sz w:val="24"/>
          <w:szCs w:val="24"/>
          <w:lang w:val="ro-RO"/>
        </w:rPr>
        <w:t>siguranţa beneficiarilor şi este răspunzător de aceste notificări, conform legislației în vigoare;</w:t>
      </w:r>
    </w:p>
    <w:p w14:paraId="745C1CCF" w14:textId="77777777" w:rsidR="0002531F"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 xml:space="preserve">ia în considerare şi analizează orice sesizare care îi este adresată, referitoare la încălcări ale drepturilor beneficiarilor în cadrul </w:t>
      </w:r>
      <w:r w:rsidRPr="001970CC">
        <w:rPr>
          <w:sz w:val="24"/>
          <w:szCs w:val="24"/>
          <w:lang w:val="ro-RO"/>
        </w:rPr>
        <w:t>complexului</w:t>
      </w:r>
      <w:r w:rsidRPr="001970CC">
        <w:rPr>
          <w:sz w:val="24"/>
          <w:szCs w:val="24"/>
          <w:lang w:val="ro-RO" w:eastAsia="en-GB"/>
        </w:rPr>
        <w:t xml:space="preserve">  pe care îl conduce;</w:t>
      </w:r>
    </w:p>
    <w:p w14:paraId="0CCA19BA" w14:textId="77777777" w:rsidR="0002531F"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se va preocupa de clarificarea</w:t>
      </w:r>
      <w:r w:rsidR="0002531F" w:rsidRPr="001970CC">
        <w:rPr>
          <w:sz w:val="24"/>
          <w:szCs w:val="24"/>
          <w:lang w:val="ro-RO"/>
        </w:rPr>
        <w:t xml:space="preserve"> </w:t>
      </w:r>
      <w:r w:rsidRPr="001970CC">
        <w:rPr>
          <w:sz w:val="24"/>
          <w:szCs w:val="24"/>
          <w:lang w:val="ro-RO"/>
        </w:rPr>
        <w:t>situaţiei</w:t>
      </w:r>
      <w:r w:rsidR="0002531F" w:rsidRPr="001970CC">
        <w:rPr>
          <w:sz w:val="24"/>
          <w:szCs w:val="24"/>
          <w:lang w:val="ro-RO"/>
        </w:rPr>
        <w:t xml:space="preserve"> </w:t>
      </w:r>
      <w:r w:rsidRPr="001970CC">
        <w:rPr>
          <w:sz w:val="24"/>
          <w:szCs w:val="24"/>
          <w:lang w:val="ro-RO"/>
        </w:rPr>
        <w:t>juridice a adultului</w:t>
      </w:r>
      <w:r w:rsidR="0002531F" w:rsidRPr="001970CC">
        <w:rPr>
          <w:sz w:val="24"/>
          <w:szCs w:val="24"/>
          <w:lang w:val="ro-RO"/>
        </w:rPr>
        <w:t xml:space="preserve"> </w:t>
      </w:r>
      <w:r w:rsidRPr="001970CC">
        <w:rPr>
          <w:sz w:val="24"/>
          <w:szCs w:val="24"/>
          <w:lang w:val="ro-RO"/>
        </w:rPr>
        <w:t>instituţionalizat</w:t>
      </w:r>
      <w:r w:rsidR="0002531F" w:rsidRPr="001970CC">
        <w:rPr>
          <w:sz w:val="24"/>
          <w:szCs w:val="24"/>
          <w:lang w:val="ro-RO"/>
        </w:rPr>
        <w:t xml:space="preserve"> </w:t>
      </w:r>
      <w:r w:rsidRPr="001970CC">
        <w:rPr>
          <w:sz w:val="24"/>
          <w:szCs w:val="24"/>
          <w:lang w:val="ro-RO"/>
        </w:rPr>
        <w:t>în</w:t>
      </w:r>
      <w:r w:rsidR="0002531F" w:rsidRPr="001970CC">
        <w:rPr>
          <w:sz w:val="24"/>
          <w:szCs w:val="24"/>
          <w:lang w:val="ro-RO"/>
        </w:rPr>
        <w:t xml:space="preserve"> </w:t>
      </w:r>
      <w:r w:rsidRPr="001970CC">
        <w:rPr>
          <w:sz w:val="24"/>
          <w:szCs w:val="24"/>
          <w:lang w:val="ro-RO"/>
        </w:rPr>
        <w:t>cadrul</w:t>
      </w:r>
      <w:r w:rsidR="0002531F" w:rsidRPr="001970CC">
        <w:rPr>
          <w:sz w:val="24"/>
          <w:szCs w:val="24"/>
          <w:lang w:val="ro-RO"/>
        </w:rPr>
        <w:t xml:space="preserve"> </w:t>
      </w:r>
      <w:r w:rsidRPr="001970CC">
        <w:rPr>
          <w:sz w:val="24"/>
          <w:szCs w:val="24"/>
          <w:lang w:val="ro-RO"/>
        </w:rPr>
        <w:t>complexului;</w:t>
      </w:r>
    </w:p>
    <w:p w14:paraId="4049B708" w14:textId="77777777" w:rsidR="0006123B"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se îngrijeşte</w:t>
      </w:r>
      <w:r w:rsidR="0002531F" w:rsidRPr="001970CC">
        <w:rPr>
          <w:sz w:val="24"/>
          <w:szCs w:val="24"/>
          <w:lang w:val="ro-RO"/>
        </w:rPr>
        <w:t xml:space="preserve"> </w:t>
      </w:r>
      <w:r w:rsidRPr="001970CC">
        <w:rPr>
          <w:sz w:val="24"/>
          <w:szCs w:val="24"/>
          <w:lang w:val="ro-RO"/>
        </w:rPr>
        <w:t>în</w:t>
      </w:r>
      <w:r w:rsidR="0002531F" w:rsidRPr="001970CC">
        <w:rPr>
          <w:sz w:val="24"/>
          <w:szCs w:val="24"/>
          <w:lang w:val="ro-RO"/>
        </w:rPr>
        <w:t xml:space="preserve"> </w:t>
      </w:r>
      <w:r w:rsidRPr="001970CC">
        <w:rPr>
          <w:sz w:val="24"/>
          <w:szCs w:val="24"/>
          <w:lang w:val="ro-RO"/>
        </w:rPr>
        <w:t>permanenţă de asigurarea</w:t>
      </w:r>
      <w:r w:rsidR="0002531F" w:rsidRPr="001970CC">
        <w:rPr>
          <w:sz w:val="24"/>
          <w:szCs w:val="24"/>
          <w:lang w:val="ro-RO"/>
        </w:rPr>
        <w:t xml:space="preserve"> </w:t>
      </w:r>
      <w:r w:rsidRPr="001970CC">
        <w:rPr>
          <w:sz w:val="24"/>
          <w:szCs w:val="24"/>
          <w:lang w:val="ro-RO"/>
        </w:rPr>
        <w:t>condiţiilor</w:t>
      </w:r>
      <w:r w:rsidR="0002531F" w:rsidRPr="001970CC">
        <w:rPr>
          <w:sz w:val="24"/>
          <w:szCs w:val="24"/>
          <w:lang w:val="ro-RO"/>
        </w:rPr>
        <w:t xml:space="preserve"> </w:t>
      </w:r>
      <w:r w:rsidRPr="001970CC">
        <w:rPr>
          <w:sz w:val="24"/>
          <w:szCs w:val="24"/>
          <w:lang w:val="ro-RO"/>
        </w:rPr>
        <w:t>generale</w:t>
      </w:r>
      <w:r w:rsidR="0002531F" w:rsidRPr="001970CC">
        <w:rPr>
          <w:sz w:val="24"/>
          <w:szCs w:val="24"/>
          <w:lang w:val="ro-RO"/>
        </w:rPr>
        <w:t xml:space="preserve"> </w:t>
      </w:r>
      <w:r w:rsidRPr="001970CC">
        <w:rPr>
          <w:sz w:val="24"/>
          <w:szCs w:val="24"/>
          <w:lang w:val="ro-RO"/>
        </w:rPr>
        <w:t>aplicării</w:t>
      </w:r>
      <w:r w:rsidR="0002531F" w:rsidRPr="001970CC">
        <w:rPr>
          <w:sz w:val="24"/>
          <w:szCs w:val="24"/>
          <w:lang w:val="ro-RO"/>
        </w:rPr>
        <w:t xml:space="preserve"> </w:t>
      </w:r>
      <w:r w:rsidRPr="001970CC">
        <w:rPr>
          <w:sz w:val="24"/>
          <w:szCs w:val="24"/>
          <w:lang w:val="ro-RO"/>
        </w:rPr>
        <w:t>măsurilor</w:t>
      </w:r>
      <w:r w:rsidR="0006123B" w:rsidRPr="001970CC">
        <w:rPr>
          <w:sz w:val="24"/>
          <w:szCs w:val="24"/>
          <w:lang w:val="ro-RO"/>
        </w:rPr>
        <w:t xml:space="preserve"> </w:t>
      </w:r>
      <w:r w:rsidRPr="001970CC">
        <w:rPr>
          <w:sz w:val="24"/>
          <w:szCs w:val="24"/>
          <w:lang w:val="ro-RO"/>
        </w:rPr>
        <w:t>zilnice de igienă</w:t>
      </w:r>
      <w:r w:rsidR="0006123B" w:rsidRPr="001970CC">
        <w:rPr>
          <w:sz w:val="24"/>
          <w:szCs w:val="24"/>
          <w:lang w:val="ro-RO"/>
        </w:rPr>
        <w:t xml:space="preserve"> </w:t>
      </w:r>
      <w:r w:rsidRPr="001970CC">
        <w:rPr>
          <w:sz w:val="24"/>
          <w:szCs w:val="24"/>
          <w:lang w:val="ro-RO"/>
        </w:rPr>
        <w:t>individuală</w:t>
      </w:r>
      <w:r w:rsidR="0006123B" w:rsidRPr="001970CC">
        <w:rPr>
          <w:sz w:val="24"/>
          <w:szCs w:val="24"/>
          <w:lang w:val="ro-RO"/>
        </w:rPr>
        <w:t xml:space="preserve"> </w:t>
      </w:r>
      <w:r w:rsidRPr="001970CC">
        <w:rPr>
          <w:sz w:val="24"/>
          <w:szCs w:val="24"/>
          <w:lang w:val="ro-RO"/>
        </w:rPr>
        <w:t>şi</w:t>
      </w:r>
      <w:r w:rsidR="0006123B" w:rsidRPr="001970CC">
        <w:rPr>
          <w:sz w:val="24"/>
          <w:szCs w:val="24"/>
          <w:lang w:val="ro-RO"/>
        </w:rPr>
        <w:t xml:space="preserve"> </w:t>
      </w:r>
      <w:r w:rsidRPr="001970CC">
        <w:rPr>
          <w:sz w:val="24"/>
          <w:szCs w:val="24"/>
          <w:lang w:val="ro-RO"/>
        </w:rPr>
        <w:t>colectivă, ţinându-se cont de numărul</w:t>
      </w:r>
      <w:r w:rsidR="0006123B" w:rsidRPr="001970CC">
        <w:rPr>
          <w:sz w:val="24"/>
          <w:szCs w:val="24"/>
          <w:lang w:val="ro-RO"/>
        </w:rPr>
        <w:t xml:space="preserve"> </w:t>
      </w:r>
      <w:r w:rsidRPr="001970CC">
        <w:rPr>
          <w:sz w:val="24"/>
          <w:szCs w:val="24"/>
          <w:lang w:val="ro-RO"/>
        </w:rPr>
        <w:t>şi</w:t>
      </w:r>
      <w:r w:rsidR="0006123B" w:rsidRPr="001970CC">
        <w:rPr>
          <w:sz w:val="24"/>
          <w:szCs w:val="24"/>
          <w:lang w:val="ro-RO"/>
        </w:rPr>
        <w:t xml:space="preserve"> </w:t>
      </w:r>
      <w:r w:rsidRPr="001970CC">
        <w:rPr>
          <w:sz w:val="24"/>
          <w:szCs w:val="24"/>
          <w:lang w:val="ro-RO"/>
        </w:rPr>
        <w:t>vârsta</w:t>
      </w:r>
      <w:r w:rsidR="0006123B" w:rsidRPr="001970CC">
        <w:rPr>
          <w:sz w:val="24"/>
          <w:szCs w:val="24"/>
          <w:lang w:val="ro-RO"/>
        </w:rPr>
        <w:t xml:space="preserve"> </w:t>
      </w:r>
      <w:r w:rsidRPr="001970CC">
        <w:rPr>
          <w:sz w:val="24"/>
          <w:szCs w:val="24"/>
          <w:lang w:val="ro-RO"/>
        </w:rPr>
        <w:t>beneficiarilor</w:t>
      </w:r>
      <w:r w:rsidR="0006123B" w:rsidRPr="001970CC">
        <w:rPr>
          <w:sz w:val="24"/>
          <w:szCs w:val="24"/>
          <w:lang w:val="ro-RO"/>
        </w:rPr>
        <w:t xml:space="preserve"> </w:t>
      </w:r>
      <w:r w:rsidRPr="001970CC">
        <w:rPr>
          <w:sz w:val="24"/>
          <w:szCs w:val="24"/>
          <w:lang w:val="ro-RO"/>
        </w:rPr>
        <w:t>aflaţi</w:t>
      </w:r>
      <w:r w:rsidR="0006123B" w:rsidRPr="001970CC">
        <w:rPr>
          <w:sz w:val="24"/>
          <w:szCs w:val="24"/>
          <w:lang w:val="ro-RO"/>
        </w:rPr>
        <w:t xml:space="preserve"> </w:t>
      </w:r>
      <w:r w:rsidRPr="001970CC">
        <w:rPr>
          <w:sz w:val="24"/>
          <w:szCs w:val="24"/>
          <w:lang w:val="ro-RO"/>
        </w:rPr>
        <w:t>în</w:t>
      </w:r>
      <w:r w:rsidR="0006123B" w:rsidRPr="001970CC">
        <w:rPr>
          <w:sz w:val="24"/>
          <w:szCs w:val="24"/>
          <w:lang w:val="ro-RO"/>
        </w:rPr>
        <w:t xml:space="preserve"> </w:t>
      </w:r>
      <w:r w:rsidRPr="001970CC">
        <w:rPr>
          <w:sz w:val="24"/>
          <w:szCs w:val="24"/>
          <w:lang w:val="ro-RO"/>
        </w:rPr>
        <w:t>cadrul</w:t>
      </w:r>
      <w:r w:rsidR="0006123B" w:rsidRPr="001970CC">
        <w:rPr>
          <w:sz w:val="24"/>
          <w:szCs w:val="24"/>
          <w:lang w:val="ro-RO"/>
        </w:rPr>
        <w:t xml:space="preserve"> </w:t>
      </w:r>
      <w:r w:rsidRPr="001970CC">
        <w:rPr>
          <w:sz w:val="24"/>
          <w:szCs w:val="24"/>
          <w:lang w:val="ro-RO"/>
        </w:rPr>
        <w:t>complexului;</w:t>
      </w:r>
    </w:p>
    <w:p w14:paraId="66FF8C2A" w14:textId="77777777" w:rsidR="0006123B"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aprobă</w:t>
      </w:r>
      <w:r w:rsidR="0006123B" w:rsidRPr="001970CC">
        <w:rPr>
          <w:sz w:val="24"/>
          <w:szCs w:val="24"/>
          <w:lang w:val="ro-RO"/>
        </w:rPr>
        <w:t xml:space="preserve"> </w:t>
      </w:r>
      <w:r w:rsidRPr="001970CC">
        <w:rPr>
          <w:sz w:val="24"/>
          <w:szCs w:val="24"/>
          <w:lang w:val="ro-RO"/>
        </w:rPr>
        <w:t>învoirile</w:t>
      </w:r>
      <w:r w:rsidR="0006123B" w:rsidRPr="001970CC">
        <w:rPr>
          <w:sz w:val="24"/>
          <w:szCs w:val="24"/>
          <w:lang w:val="ro-RO"/>
        </w:rPr>
        <w:t xml:space="preserve"> </w:t>
      </w:r>
      <w:r w:rsidRPr="001970CC">
        <w:rPr>
          <w:sz w:val="24"/>
          <w:szCs w:val="24"/>
          <w:lang w:val="ro-RO"/>
        </w:rPr>
        <w:t>beneficiarilor;</w:t>
      </w:r>
    </w:p>
    <w:p w14:paraId="74B1146D" w14:textId="77777777" w:rsidR="0006123B"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verifică</w:t>
      </w:r>
      <w:r w:rsidR="0006123B" w:rsidRPr="001970CC">
        <w:rPr>
          <w:sz w:val="24"/>
          <w:szCs w:val="24"/>
          <w:lang w:val="ro-RO"/>
        </w:rPr>
        <w:t xml:space="preserve"> </w:t>
      </w:r>
      <w:r w:rsidRPr="001970CC">
        <w:rPr>
          <w:sz w:val="24"/>
          <w:szCs w:val="24"/>
          <w:lang w:val="ro-RO"/>
        </w:rPr>
        <w:t>registrele</w:t>
      </w:r>
      <w:r w:rsidR="0006123B" w:rsidRPr="001970CC">
        <w:rPr>
          <w:sz w:val="24"/>
          <w:szCs w:val="24"/>
          <w:lang w:val="ro-RO"/>
        </w:rPr>
        <w:t xml:space="preserve"> </w:t>
      </w:r>
      <w:r w:rsidRPr="001970CC">
        <w:rPr>
          <w:sz w:val="24"/>
          <w:szCs w:val="24"/>
          <w:lang w:val="ro-RO"/>
        </w:rPr>
        <w:t>şi</w:t>
      </w:r>
      <w:r w:rsidR="0006123B" w:rsidRPr="001970CC">
        <w:rPr>
          <w:sz w:val="24"/>
          <w:szCs w:val="24"/>
          <w:lang w:val="ro-RO"/>
        </w:rPr>
        <w:t xml:space="preserve"> </w:t>
      </w:r>
      <w:r w:rsidRPr="001970CC">
        <w:rPr>
          <w:sz w:val="24"/>
          <w:szCs w:val="24"/>
          <w:lang w:val="ro-RO"/>
        </w:rPr>
        <w:t>toate</w:t>
      </w:r>
      <w:r w:rsidR="0006123B" w:rsidRPr="001970CC">
        <w:rPr>
          <w:sz w:val="24"/>
          <w:szCs w:val="24"/>
          <w:lang w:val="ro-RO"/>
        </w:rPr>
        <w:t xml:space="preserve"> </w:t>
      </w:r>
      <w:r w:rsidRPr="001970CC">
        <w:rPr>
          <w:sz w:val="24"/>
          <w:szCs w:val="24"/>
          <w:lang w:val="ro-RO"/>
        </w:rPr>
        <w:t>documentele</w:t>
      </w:r>
      <w:r w:rsidR="0006123B" w:rsidRPr="001970CC">
        <w:rPr>
          <w:sz w:val="24"/>
          <w:szCs w:val="24"/>
          <w:lang w:val="ro-RO"/>
        </w:rPr>
        <w:t xml:space="preserve"> </w:t>
      </w:r>
      <w:r w:rsidRPr="001970CC">
        <w:rPr>
          <w:sz w:val="24"/>
          <w:szCs w:val="24"/>
          <w:lang w:val="ro-RO"/>
        </w:rPr>
        <w:t>personalului de specialitate</w:t>
      </w:r>
      <w:r w:rsidR="0006123B" w:rsidRPr="001970CC">
        <w:rPr>
          <w:sz w:val="24"/>
          <w:szCs w:val="24"/>
          <w:lang w:val="ro-RO"/>
        </w:rPr>
        <w:t xml:space="preserve"> </w:t>
      </w:r>
      <w:r w:rsidRPr="001970CC">
        <w:rPr>
          <w:sz w:val="24"/>
          <w:szCs w:val="24"/>
          <w:lang w:val="ro-RO"/>
        </w:rPr>
        <w:t>în</w:t>
      </w:r>
      <w:r w:rsidR="0006123B" w:rsidRPr="001970CC">
        <w:rPr>
          <w:sz w:val="24"/>
          <w:szCs w:val="24"/>
          <w:lang w:val="ro-RO"/>
        </w:rPr>
        <w:t xml:space="preserve"> </w:t>
      </w:r>
      <w:r w:rsidRPr="001970CC">
        <w:rPr>
          <w:sz w:val="24"/>
          <w:szCs w:val="24"/>
          <w:lang w:val="ro-RO"/>
        </w:rPr>
        <w:t>conformitate</w:t>
      </w:r>
      <w:r w:rsidR="0006123B" w:rsidRPr="001970CC">
        <w:rPr>
          <w:sz w:val="24"/>
          <w:szCs w:val="24"/>
          <w:lang w:val="ro-RO"/>
        </w:rPr>
        <w:t xml:space="preserve"> </w:t>
      </w:r>
      <w:r w:rsidRPr="001970CC">
        <w:rPr>
          <w:sz w:val="24"/>
          <w:szCs w:val="24"/>
          <w:lang w:val="ro-RO"/>
        </w:rPr>
        <w:t>cu</w:t>
      </w:r>
      <w:r w:rsidR="0006123B" w:rsidRPr="001970CC">
        <w:rPr>
          <w:sz w:val="24"/>
          <w:szCs w:val="24"/>
          <w:lang w:val="ro-RO"/>
        </w:rPr>
        <w:t xml:space="preserve"> </w:t>
      </w:r>
      <w:r w:rsidRPr="001970CC">
        <w:rPr>
          <w:sz w:val="24"/>
          <w:szCs w:val="24"/>
          <w:lang w:val="ro-RO"/>
        </w:rPr>
        <w:t>Standardel</w:t>
      </w:r>
      <w:r w:rsidR="0006123B" w:rsidRPr="001970CC">
        <w:rPr>
          <w:sz w:val="24"/>
          <w:szCs w:val="24"/>
          <w:lang w:val="ro-RO"/>
        </w:rPr>
        <w:t>e</w:t>
      </w:r>
      <w:r w:rsidRPr="001970CC">
        <w:rPr>
          <w:sz w:val="24"/>
          <w:szCs w:val="24"/>
          <w:lang w:val="ro-RO"/>
        </w:rPr>
        <w:t xml:space="preserve"> minime de calitate</w:t>
      </w:r>
      <w:r w:rsidR="0006123B" w:rsidRPr="001970CC">
        <w:rPr>
          <w:sz w:val="24"/>
          <w:szCs w:val="24"/>
          <w:lang w:val="ro-RO"/>
        </w:rPr>
        <w:t xml:space="preserve"> </w:t>
      </w:r>
      <w:r w:rsidRPr="001970CC">
        <w:rPr>
          <w:sz w:val="24"/>
          <w:szCs w:val="24"/>
          <w:lang w:val="ro-RO"/>
        </w:rPr>
        <w:t>privind</w:t>
      </w:r>
      <w:r w:rsidR="0006123B" w:rsidRPr="001970CC">
        <w:rPr>
          <w:sz w:val="24"/>
          <w:szCs w:val="24"/>
          <w:lang w:val="ro-RO"/>
        </w:rPr>
        <w:t xml:space="preserve"> </w:t>
      </w:r>
      <w:r w:rsidRPr="001970CC">
        <w:rPr>
          <w:sz w:val="24"/>
          <w:szCs w:val="24"/>
          <w:lang w:val="ro-RO"/>
        </w:rPr>
        <w:t>protecția</w:t>
      </w:r>
      <w:r w:rsidR="0006123B" w:rsidRPr="001970CC">
        <w:rPr>
          <w:sz w:val="24"/>
          <w:szCs w:val="24"/>
          <w:lang w:val="ro-RO"/>
        </w:rPr>
        <w:t xml:space="preserve"> </w:t>
      </w:r>
      <w:r w:rsidRPr="001970CC">
        <w:rPr>
          <w:sz w:val="24"/>
          <w:szCs w:val="24"/>
          <w:lang w:val="ro-RO"/>
        </w:rPr>
        <w:t>adulţilor</w:t>
      </w:r>
      <w:r w:rsidR="0006123B" w:rsidRPr="001970CC">
        <w:rPr>
          <w:sz w:val="24"/>
          <w:szCs w:val="24"/>
          <w:lang w:val="ro-RO"/>
        </w:rPr>
        <w:t xml:space="preserve"> </w:t>
      </w:r>
      <w:r w:rsidRPr="001970CC">
        <w:rPr>
          <w:sz w:val="24"/>
          <w:szCs w:val="24"/>
          <w:lang w:val="ro-RO"/>
        </w:rPr>
        <w:t>cu</w:t>
      </w:r>
      <w:r w:rsidR="0006123B" w:rsidRPr="001970CC">
        <w:rPr>
          <w:sz w:val="24"/>
          <w:szCs w:val="24"/>
          <w:lang w:val="ro-RO"/>
        </w:rPr>
        <w:t xml:space="preserve"> </w:t>
      </w:r>
      <w:r w:rsidRPr="001970CC">
        <w:rPr>
          <w:sz w:val="24"/>
          <w:szCs w:val="24"/>
          <w:lang w:val="ro-RO"/>
        </w:rPr>
        <w:t>dizabilitati;</w:t>
      </w:r>
    </w:p>
    <w:p w14:paraId="48698C63" w14:textId="77777777" w:rsidR="004431EC"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se preocupă</w:t>
      </w:r>
      <w:r w:rsidR="004431EC" w:rsidRPr="001970CC">
        <w:rPr>
          <w:sz w:val="24"/>
          <w:szCs w:val="24"/>
          <w:lang w:val="ro-RO"/>
        </w:rPr>
        <w:t xml:space="preserve"> </w:t>
      </w:r>
      <w:r w:rsidRPr="001970CC">
        <w:rPr>
          <w:sz w:val="24"/>
          <w:szCs w:val="24"/>
          <w:lang w:val="ro-RO"/>
        </w:rPr>
        <w:t>pentru</w:t>
      </w:r>
      <w:r w:rsidR="004431EC" w:rsidRPr="001970CC">
        <w:rPr>
          <w:sz w:val="24"/>
          <w:szCs w:val="24"/>
          <w:lang w:val="ro-RO"/>
        </w:rPr>
        <w:t xml:space="preserve"> </w:t>
      </w:r>
      <w:r w:rsidRPr="001970CC">
        <w:rPr>
          <w:sz w:val="24"/>
          <w:szCs w:val="24"/>
          <w:lang w:val="ro-RO"/>
        </w:rPr>
        <w:t>asigurarea</w:t>
      </w:r>
      <w:r w:rsidR="004431EC" w:rsidRPr="001970CC">
        <w:rPr>
          <w:sz w:val="24"/>
          <w:szCs w:val="24"/>
          <w:lang w:val="ro-RO"/>
        </w:rPr>
        <w:t xml:space="preserve"> </w:t>
      </w:r>
      <w:r w:rsidRPr="001970CC">
        <w:rPr>
          <w:sz w:val="24"/>
          <w:szCs w:val="24"/>
          <w:lang w:val="ro-RO"/>
        </w:rPr>
        <w:t>condiţiilor de viaţă</w:t>
      </w:r>
      <w:r w:rsidR="004431EC" w:rsidRPr="001970CC">
        <w:rPr>
          <w:sz w:val="24"/>
          <w:szCs w:val="24"/>
          <w:lang w:val="ro-RO"/>
        </w:rPr>
        <w:t xml:space="preserve"> </w:t>
      </w:r>
      <w:r w:rsidRPr="001970CC">
        <w:rPr>
          <w:sz w:val="24"/>
          <w:szCs w:val="24"/>
          <w:lang w:val="ro-RO"/>
        </w:rPr>
        <w:t>şi</w:t>
      </w:r>
      <w:r w:rsidR="004431EC" w:rsidRPr="001970CC">
        <w:rPr>
          <w:sz w:val="24"/>
          <w:szCs w:val="24"/>
          <w:lang w:val="ro-RO"/>
        </w:rPr>
        <w:t xml:space="preserve"> </w:t>
      </w:r>
      <w:r w:rsidRPr="001970CC">
        <w:rPr>
          <w:sz w:val="24"/>
          <w:szCs w:val="24"/>
          <w:lang w:val="ro-RO"/>
        </w:rPr>
        <w:t>activitate, asemănătoare</w:t>
      </w:r>
      <w:r w:rsidR="004431EC" w:rsidRPr="001970CC">
        <w:rPr>
          <w:sz w:val="24"/>
          <w:szCs w:val="24"/>
          <w:lang w:val="ro-RO"/>
        </w:rPr>
        <w:t xml:space="preserve"> </w:t>
      </w:r>
      <w:r w:rsidRPr="001970CC">
        <w:rPr>
          <w:sz w:val="24"/>
          <w:szCs w:val="24"/>
          <w:lang w:val="ro-RO"/>
        </w:rPr>
        <w:t>unei</w:t>
      </w:r>
      <w:r w:rsidR="004431EC" w:rsidRPr="001970CC">
        <w:rPr>
          <w:sz w:val="24"/>
          <w:szCs w:val="24"/>
          <w:lang w:val="ro-RO"/>
        </w:rPr>
        <w:t xml:space="preserve"> </w:t>
      </w:r>
      <w:r w:rsidRPr="001970CC">
        <w:rPr>
          <w:sz w:val="24"/>
          <w:szCs w:val="24"/>
          <w:lang w:val="ro-RO"/>
        </w:rPr>
        <w:t>familii normale, în</w:t>
      </w:r>
      <w:r w:rsidR="004431EC" w:rsidRPr="001970CC">
        <w:rPr>
          <w:sz w:val="24"/>
          <w:szCs w:val="24"/>
          <w:lang w:val="ro-RO"/>
        </w:rPr>
        <w:t xml:space="preserve"> </w:t>
      </w:r>
      <w:r w:rsidRPr="001970CC">
        <w:rPr>
          <w:sz w:val="24"/>
          <w:szCs w:val="24"/>
          <w:lang w:val="ro-RO"/>
        </w:rPr>
        <w:t>special</w:t>
      </w:r>
      <w:r w:rsidR="004431EC" w:rsidRPr="001970CC">
        <w:rPr>
          <w:sz w:val="24"/>
          <w:szCs w:val="24"/>
          <w:lang w:val="ro-RO"/>
        </w:rPr>
        <w:t xml:space="preserve"> </w:t>
      </w:r>
      <w:r w:rsidRPr="001970CC">
        <w:rPr>
          <w:sz w:val="24"/>
          <w:szCs w:val="24"/>
          <w:lang w:val="ro-RO"/>
        </w:rPr>
        <w:t>în</w:t>
      </w:r>
      <w:r w:rsidR="004431EC" w:rsidRPr="001970CC">
        <w:rPr>
          <w:sz w:val="24"/>
          <w:szCs w:val="24"/>
          <w:lang w:val="ro-RO"/>
        </w:rPr>
        <w:t xml:space="preserve"> </w:t>
      </w:r>
      <w:r w:rsidRPr="001970CC">
        <w:rPr>
          <w:sz w:val="24"/>
          <w:szCs w:val="24"/>
          <w:lang w:val="ro-RO"/>
        </w:rPr>
        <w:t>cadrul</w:t>
      </w:r>
      <w:r w:rsidR="004431EC" w:rsidRPr="001970CC">
        <w:rPr>
          <w:sz w:val="24"/>
          <w:szCs w:val="24"/>
          <w:lang w:val="ro-RO"/>
        </w:rPr>
        <w:t xml:space="preserve"> </w:t>
      </w:r>
      <w:r w:rsidRPr="001970CC">
        <w:rPr>
          <w:sz w:val="24"/>
          <w:szCs w:val="24"/>
          <w:lang w:val="ro-RO"/>
        </w:rPr>
        <w:t>complexului, cât</w:t>
      </w:r>
      <w:r w:rsidR="004431EC" w:rsidRPr="001970CC">
        <w:rPr>
          <w:sz w:val="24"/>
          <w:szCs w:val="24"/>
          <w:lang w:val="ro-RO"/>
        </w:rPr>
        <w:t xml:space="preserve"> </w:t>
      </w:r>
      <w:r w:rsidRPr="001970CC">
        <w:rPr>
          <w:sz w:val="24"/>
          <w:szCs w:val="24"/>
          <w:lang w:val="ro-RO"/>
        </w:rPr>
        <w:t>şi de activitatea de recuperare a deficienţelor</w:t>
      </w:r>
      <w:r w:rsidR="004431EC" w:rsidRPr="001970CC">
        <w:rPr>
          <w:sz w:val="24"/>
          <w:szCs w:val="24"/>
          <w:lang w:val="ro-RO"/>
        </w:rPr>
        <w:t xml:space="preserve"> </w:t>
      </w:r>
      <w:r w:rsidRPr="001970CC">
        <w:rPr>
          <w:sz w:val="24"/>
          <w:szCs w:val="24"/>
          <w:lang w:val="ro-RO"/>
        </w:rPr>
        <w:t>beneficiarilor;</w:t>
      </w:r>
    </w:p>
    <w:p w14:paraId="143B964C" w14:textId="77777777" w:rsidR="004431EC"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se preocupă de promovarea</w:t>
      </w:r>
      <w:r w:rsidR="004431EC" w:rsidRPr="001970CC">
        <w:rPr>
          <w:sz w:val="24"/>
          <w:szCs w:val="24"/>
          <w:lang w:val="ro-RO"/>
        </w:rPr>
        <w:t xml:space="preserve"> </w:t>
      </w:r>
      <w:r w:rsidRPr="001970CC">
        <w:rPr>
          <w:sz w:val="24"/>
          <w:szCs w:val="24"/>
          <w:lang w:val="ro-RO"/>
        </w:rPr>
        <w:t>în</w:t>
      </w:r>
      <w:r w:rsidR="004431EC" w:rsidRPr="001970CC">
        <w:rPr>
          <w:sz w:val="24"/>
          <w:szCs w:val="24"/>
          <w:lang w:val="ro-RO"/>
        </w:rPr>
        <w:t xml:space="preserve"> </w:t>
      </w:r>
      <w:r w:rsidRPr="001970CC">
        <w:rPr>
          <w:sz w:val="24"/>
          <w:szCs w:val="24"/>
          <w:lang w:val="ro-RO"/>
        </w:rPr>
        <w:t>comunitate a serviciilor</w:t>
      </w:r>
      <w:r w:rsidR="004431EC" w:rsidRPr="001970CC">
        <w:rPr>
          <w:sz w:val="24"/>
          <w:szCs w:val="24"/>
          <w:lang w:val="ro-RO"/>
        </w:rPr>
        <w:t xml:space="preserve"> </w:t>
      </w:r>
      <w:r w:rsidRPr="001970CC">
        <w:rPr>
          <w:sz w:val="24"/>
          <w:szCs w:val="24"/>
          <w:lang w:val="ro-RO"/>
        </w:rPr>
        <w:t>oferite</w:t>
      </w:r>
      <w:r w:rsidR="004431EC" w:rsidRPr="001970CC">
        <w:rPr>
          <w:sz w:val="24"/>
          <w:szCs w:val="24"/>
          <w:lang w:val="ro-RO"/>
        </w:rPr>
        <w:t xml:space="preserve"> </w:t>
      </w:r>
      <w:r w:rsidRPr="001970CC">
        <w:rPr>
          <w:sz w:val="24"/>
          <w:szCs w:val="24"/>
          <w:lang w:val="ro-RO"/>
        </w:rPr>
        <w:t>pentru</w:t>
      </w:r>
      <w:r w:rsidR="004431EC" w:rsidRPr="001970CC">
        <w:rPr>
          <w:sz w:val="24"/>
          <w:szCs w:val="24"/>
          <w:lang w:val="ro-RO"/>
        </w:rPr>
        <w:t xml:space="preserve"> </w:t>
      </w:r>
      <w:r w:rsidRPr="001970CC">
        <w:rPr>
          <w:sz w:val="24"/>
          <w:szCs w:val="24"/>
          <w:lang w:val="ro-RO"/>
        </w:rPr>
        <w:t>recuperarea/reabilitarea</w:t>
      </w:r>
      <w:r w:rsidR="004431EC" w:rsidRPr="001970CC">
        <w:rPr>
          <w:sz w:val="24"/>
          <w:szCs w:val="24"/>
          <w:lang w:val="ro-RO"/>
        </w:rPr>
        <w:t xml:space="preserve"> </w:t>
      </w:r>
      <w:r w:rsidRPr="001970CC">
        <w:rPr>
          <w:sz w:val="24"/>
          <w:szCs w:val="24"/>
          <w:lang w:val="ro-RO"/>
        </w:rPr>
        <w:t>adultului</w:t>
      </w:r>
      <w:r w:rsidR="004431EC" w:rsidRPr="001970CC">
        <w:rPr>
          <w:sz w:val="24"/>
          <w:szCs w:val="24"/>
          <w:lang w:val="ro-RO"/>
        </w:rPr>
        <w:t xml:space="preserve"> </w:t>
      </w:r>
      <w:r w:rsidRPr="001970CC">
        <w:rPr>
          <w:sz w:val="24"/>
          <w:szCs w:val="24"/>
          <w:lang w:val="ro-RO"/>
        </w:rPr>
        <w:t>cu</w:t>
      </w:r>
      <w:r w:rsidR="004431EC" w:rsidRPr="001970CC">
        <w:rPr>
          <w:sz w:val="24"/>
          <w:szCs w:val="24"/>
          <w:lang w:val="ro-RO"/>
        </w:rPr>
        <w:t xml:space="preserve"> </w:t>
      </w:r>
      <w:r w:rsidRPr="001970CC">
        <w:rPr>
          <w:sz w:val="24"/>
          <w:szCs w:val="24"/>
          <w:lang w:val="ro-RO"/>
        </w:rPr>
        <w:t xml:space="preserve">dizabilitati; </w:t>
      </w:r>
    </w:p>
    <w:p w14:paraId="4D019D67" w14:textId="77777777" w:rsidR="004431EC"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t>verifică</w:t>
      </w:r>
      <w:r w:rsidR="004431EC" w:rsidRPr="001970CC">
        <w:rPr>
          <w:sz w:val="24"/>
          <w:szCs w:val="24"/>
          <w:lang w:val="ro-RO"/>
        </w:rPr>
        <w:t xml:space="preserve"> </w:t>
      </w:r>
      <w:r w:rsidRPr="001970CC">
        <w:rPr>
          <w:sz w:val="24"/>
          <w:szCs w:val="24"/>
          <w:lang w:val="ro-RO"/>
        </w:rPr>
        <w:t>registrele de vizite</w:t>
      </w:r>
      <w:r w:rsidR="004431EC" w:rsidRPr="001970CC">
        <w:rPr>
          <w:sz w:val="24"/>
          <w:szCs w:val="24"/>
          <w:lang w:val="ro-RO"/>
        </w:rPr>
        <w:t xml:space="preserve"> </w:t>
      </w:r>
      <w:r w:rsidRPr="001970CC">
        <w:rPr>
          <w:sz w:val="24"/>
          <w:szCs w:val="24"/>
          <w:lang w:val="ro-RO"/>
        </w:rPr>
        <w:t>şi</w:t>
      </w:r>
      <w:r w:rsidR="004431EC" w:rsidRPr="001970CC">
        <w:rPr>
          <w:sz w:val="24"/>
          <w:szCs w:val="24"/>
          <w:lang w:val="ro-RO"/>
        </w:rPr>
        <w:t xml:space="preserve"> </w:t>
      </w:r>
      <w:r w:rsidRPr="001970CC">
        <w:rPr>
          <w:sz w:val="24"/>
          <w:szCs w:val="24"/>
          <w:lang w:val="ro-RO"/>
        </w:rPr>
        <w:t>învoiri;</w:t>
      </w:r>
    </w:p>
    <w:p w14:paraId="5200504F" w14:textId="77777777" w:rsidR="004431EC"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propune D.G.A.S.P.C. Argeş aprobarea structurii organizatorice şi a numărului de personal;</w:t>
      </w:r>
    </w:p>
    <w:p w14:paraId="7115C302" w14:textId="77777777" w:rsidR="00580A5B"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t>organizează activitatea personalului din subordine, asigură respectarea timpului de lucru şi a Regulamentului de organizare şi</w:t>
      </w:r>
      <w:r w:rsidR="004431EC" w:rsidRPr="001970CC">
        <w:rPr>
          <w:sz w:val="24"/>
          <w:szCs w:val="24"/>
          <w:lang w:val="ro-RO"/>
        </w:rPr>
        <w:t xml:space="preserve"> </w:t>
      </w:r>
      <w:r w:rsidRPr="001970CC">
        <w:rPr>
          <w:sz w:val="24"/>
          <w:szCs w:val="24"/>
          <w:lang w:val="ro-RO"/>
        </w:rPr>
        <w:t>funcţionareși a Regulamentului de ordine interioară;</w:t>
      </w:r>
    </w:p>
    <w:p w14:paraId="6AE71B89" w14:textId="77777777" w:rsidR="00580A5B"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răspunde de calitatea activităţilor</w:t>
      </w:r>
      <w:r w:rsidR="00580A5B" w:rsidRPr="001970CC">
        <w:rPr>
          <w:sz w:val="24"/>
          <w:szCs w:val="24"/>
          <w:lang w:val="ro-RO" w:eastAsia="en-GB"/>
        </w:rPr>
        <w:t xml:space="preserve"> </w:t>
      </w:r>
      <w:r w:rsidRPr="001970CC">
        <w:rPr>
          <w:sz w:val="24"/>
          <w:szCs w:val="24"/>
          <w:lang w:val="ro-RO" w:eastAsia="en-GB"/>
        </w:rPr>
        <w:t xml:space="preserve">desfăşurate de personalul din cadrul </w:t>
      </w:r>
      <w:r w:rsidRPr="001970CC">
        <w:rPr>
          <w:sz w:val="24"/>
          <w:szCs w:val="24"/>
          <w:lang w:val="ro-RO"/>
        </w:rPr>
        <w:t>complexului</w:t>
      </w:r>
      <w:r w:rsidRPr="001970CC">
        <w:rPr>
          <w:sz w:val="24"/>
          <w:szCs w:val="24"/>
          <w:lang w:val="ro-RO" w:eastAsia="en-GB"/>
        </w:rPr>
        <w:t>şi dispune, în limita competenţei, măsuri de organizare care să conducă la îmbunătăţirea acestor activităţi sau, după caz, formulează propuneri în acest sens;</w:t>
      </w:r>
    </w:p>
    <w:p w14:paraId="3F1841B1" w14:textId="77777777" w:rsidR="00580A5B"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va fi permanent preocupat de lucrul</w:t>
      </w:r>
      <w:r w:rsidR="00580A5B" w:rsidRPr="001970CC">
        <w:rPr>
          <w:sz w:val="24"/>
          <w:szCs w:val="24"/>
          <w:lang w:val="ro-RO"/>
        </w:rPr>
        <w:t xml:space="preserve"> </w:t>
      </w:r>
      <w:r w:rsidRPr="001970CC">
        <w:rPr>
          <w:sz w:val="24"/>
          <w:szCs w:val="24"/>
          <w:lang w:val="ro-RO"/>
        </w:rPr>
        <w:t>în</w:t>
      </w:r>
      <w:r w:rsidR="00580A5B" w:rsidRPr="001970CC">
        <w:rPr>
          <w:sz w:val="24"/>
          <w:szCs w:val="24"/>
          <w:lang w:val="ro-RO"/>
        </w:rPr>
        <w:t xml:space="preserve"> </w:t>
      </w:r>
      <w:r w:rsidRPr="001970CC">
        <w:rPr>
          <w:sz w:val="24"/>
          <w:szCs w:val="24"/>
          <w:lang w:val="ro-RO"/>
        </w:rPr>
        <w:t>echipă</w:t>
      </w:r>
      <w:r w:rsidR="00580A5B" w:rsidRPr="001970CC">
        <w:rPr>
          <w:sz w:val="24"/>
          <w:szCs w:val="24"/>
          <w:lang w:val="ro-RO"/>
        </w:rPr>
        <w:t xml:space="preserve"> </w:t>
      </w:r>
      <w:r w:rsidRPr="001970CC">
        <w:rPr>
          <w:sz w:val="24"/>
          <w:szCs w:val="24"/>
          <w:lang w:val="ro-RO"/>
        </w:rPr>
        <w:t>cu</w:t>
      </w:r>
      <w:r w:rsidR="00580A5B" w:rsidRPr="001970CC">
        <w:rPr>
          <w:sz w:val="24"/>
          <w:szCs w:val="24"/>
          <w:lang w:val="ro-RO"/>
        </w:rPr>
        <w:t xml:space="preserve"> </w:t>
      </w:r>
      <w:r w:rsidRPr="001970CC">
        <w:rPr>
          <w:sz w:val="24"/>
          <w:szCs w:val="24"/>
          <w:lang w:val="ro-RO"/>
        </w:rPr>
        <w:t>salariaţii</w:t>
      </w:r>
      <w:r w:rsidR="00580A5B" w:rsidRPr="001970CC">
        <w:rPr>
          <w:sz w:val="24"/>
          <w:szCs w:val="24"/>
          <w:lang w:val="ro-RO"/>
        </w:rPr>
        <w:t xml:space="preserve"> </w:t>
      </w:r>
      <w:r w:rsidRPr="001970CC">
        <w:rPr>
          <w:sz w:val="24"/>
          <w:szCs w:val="24"/>
          <w:lang w:val="ro-RO"/>
        </w:rPr>
        <w:t>complexului</w:t>
      </w:r>
      <w:r w:rsidR="00580A5B" w:rsidRPr="001970CC">
        <w:rPr>
          <w:sz w:val="24"/>
          <w:szCs w:val="24"/>
          <w:lang w:val="ro-RO"/>
        </w:rPr>
        <w:t xml:space="preserve"> </w:t>
      </w:r>
      <w:r w:rsidRPr="001970CC">
        <w:rPr>
          <w:sz w:val="24"/>
          <w:szCs w:val="24"/>
          <w:lang w:val="ro-RO"/>
        </w:rPr>
        <w:t>şi ai D.G.A.S.P.C. Argeş;</w:t>
      </w:r>
    </w:p>
    <w:p w14:paraId="209D04EF" w14:textId="77777777" w:rsidR="002709A7"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întocmește</w:t>
      </w:r>
      <w:r w:rsidR="002709A7" w:rsidRPr="001970CC">
        <w:rPr>
          <w:sz w:val="24"/>
          <w:szCs w:val="24"/>
          <w:lang w:val="ro-RO"/>
        </w:rPr>
        <w:t xml:space="preserve"> </w:t>
      </w:r>
      <w:r w:rsidRPr="001970CC">
        <w:rPr>
          <w:sz w:val="24"/>
          <w:szCs w:val="24"/>
          <w:lang w:val="ro-RO"/>
        </w:rPr>
        <w:t>fişele</w:t>
      </w:r>
      <w:r w:rsidR="002709A7" w:rsidRPr="001970CC">
        <w:rPr>
          <w:sz w:val="24"/>
          <w:szCs w:val="24"/>
          <w:lang w:val="ro-RO"/>
        </w:rPr>
        <w:t xml:space="preserve"> </w:t>
      </w:r>
      <w:r w:rsidRPr="001970CC">
        <w:rPr>
          <w:sz w:val="24"/>
          <w:szCs w:val="24"/>
          <w:lang w:val="ro-RO"/>
        </w:rPr>
        <w:t>posturilor, precum</w:t>
      </w:r>
      <w:r w:rsidR="002709A7" w:rsidRPr="001970CC">
        <w:rPr>
          <w:sz w:val="24"/>
          <w:szCs w:val="24"/>
          <w:lang w:val="ro-RO"/>
        </w:rPr>
        <w:t xml:space="preserve"> </w:t>
      </w:r>
      <w:r w:rsidRPr="001970CC">
        <w:rPr>
          <w:sz w:val="24"/>
          <w:szCs w:val="24"/>
          <w:lang w:val="ro-RO"/>
        </w:rPr>
        <w:t>şi</w:t>
      </w:r>
      <w:r w:rsidR="002709A7" w:rsidRPr="001970CC">
        <w:rPr>
          <w:sz w:val="24"/>
          <w:szCs w:val="24"/>
          <w:lang w:val="ro-RO"/>
        </w:rPr>
        <w:t xml:space="preserve"> </w:t>
      </w:r>
      <w:r w:rsidRPr="001970CC">
        <w:rPr>
          <w:sz w:val="24"/>
          <w:szCs w:val="24"/>
          <w:lang w:val="ro-RO"/>
        </w:rPr>
        <w:t>raportul de evaluare a performanţelor</w:t>
      </w:r>
      <w:r w:rsidR="002709A7" w:rsidRPr="001970CC">
        <w:rPr>
          <w:sz w:val="24"/>
          <w:szCs w:val="24"/>
          <w:lang w:val="ro-RO"/>
        </w:rPr>
        <w:t xml:space="preserve"> </w:t>
      </w:r>
      <w:r w:rsidRPr="001970CC">
        <w:rPr>
          <w:sz w:val="24"/>
          <w:szCs w:val="24"/>
          <w:lang w:val="ro-RO"/>
        </w:rPr>
        <w:t>profesionale</w:t>
      </w:r>
      <w:r w:rsidR="002709A7" w:rsidRPr="001970CC">
        <w:rPr>
          <w:sz w:val="24"/>
          <w:szCs w:val="24"/>
          <w:lang w:val="ro-RO"/>
        </w:rPr>
        <w:t xml:space="preserve"> </w:t>
      </w:r>
      <w:r w:rsidRPr="001970CC">
        <w:rPr>
          <w:sz w:val="24"/>
          <w:szCs w:val="24"/>
          <w:lang w:val="ro-RO"/>
        </w:rPr>
        <w:t>individuale</w:t>
      </w:r>
      <w:r w:rsidR="002709A7" w:rsidRPr="001970CC">
        <w:rPr>
          <w:sz w:val="24"/>
          <w:szCs w:val="24"/>
          <w:lang w:val="ro-RO"/>
        </w:rPr>
        <w:t xml:space="preserve"> </w:t>
      </w:r>
      <w:r w:rsidRPr="001970CC">
        <w:rPr>
          <w:sz w:val="24"/>
          <w:szCs w:val="24"/>
          <w:lang w:val="ro-RO"/>
        </w:rPr>
        <w:t>pentru</w:t>
      </w:r>
      <w:r w:rsidR="002709A7" w:rsidRPr="001970CC">
        <w:rPr>
          <w:sz w:val="24"/>
          <w:szCs w:val="24"/>
          <w:lang w:val="ro-RO"/>
        </w:rPr>
        <w:t xml:space="preserve"> </w:t>
      </w:r>
      <w:r w:rsidRPr="001970CC">
        <w:rPr>
          <w:sz w:val="24"/>
          <w:szCs w:val="24"/>
          <w:lang w:val="ro-RO"/>
        </w:rPr>
        <w:t>personalul</w:t>
      </w:r>
      <w:r w:rsidR="002709A7" w:rsidRPr="001970CC">
        <w:rPr>
          <w:sz w:val="24"/>
          <w:szCs w:val="24"/>
          <w:lang w:val="ro-RO"/>
        </w:rPr>
        <w:t xml:space="preserve"> </w:t>
      </w:r>
      <w:r w:rsidRPr="001970CC">
        <w:rPr>
          <w:sz w:val="24"/>
          <w:szCs w:val="24"/>
          <w:lang w:val="ro-RO"/>
        </w:rPr>
        <w:t>aflat</w:t>
      </w:r>
      <w:r w:rsidR="002709A7" w:rsidRPr="001970CC">
        <w:rPr>
          <w:sz w:val="24"/>
          <w:szCs w:val="24"/>
          <w:lang w:val="ro-RO"/>
        </w:rPr>
        <w:t xml:space="preserve"> </w:t>
      </w:r>
      <w:r w:rsidRPr="001970CC">
        <w:rPr>
          <w:sz w:val="24"/>
          <w:szCs w:val="24"/>
          <w:lang w:val="ro-RO"/>
        </w:rPr>
        <w:t>în</w:t>
      </w:r>
      <w:r w:rsidR="002709A7" w:rsidRPr="001970CC">
        <w:rPr>
          <w:sz w:val="24"/>
          <w:szCs w:val="24"/>
          <w:lang w:val="ro-RO"/>
        </w:rPr>
        <w:t xml:space="preserve"> </w:t>
      </w:r>
      <w:r w:rsidRPr="001970CC">
        <w:rPr>
          <w:sz w:val="24"/>
          <w:szCs w:val="24"/>
          <w:lang w:val="ro-RO"/>
        </w:rPr>
        <w:t>subordine, în</w:t>
      </w:r>
      <w:r w:rsidR="002709A7" w:rsidRPr="001970CC">
        <w:rPr>
          <w:sz w:val="24"/>
          <w:szCs w:val="24"/>
          <w:lang w:val="ro-RO"/>
        </w:rPr>
        <w:t xml:space="preserve"> </w:t>
      </w:r>
      <w:r w:rsidRPr="001970CC">
        <w:rPr>
          <w:sz w:val="24"/>
          <w:szCs w:val="24"/>
          <w:lang w:val="ro-RO"/>
        </w:rPr>
        <w:t>conformitate</w:t>
      </w:r>
      <w:r w:rsidR="002709A7" w:rsidRPr="001970CC">
        <w:rPr>
          <w:sz w:val="24"/>
          <w:szCs w:val="24"/>
          <w:lang w:val="ro-RO"/>
        </w:rPr>
        <w:t xml:space="preserve"> </w:t>
      </w:r>
      <w:r w:rsidRPr="001970CC">
        <w:rPr>
          <w:sz w:val="24"/>
          <w:szCs w:val="24"/>
          <w:lang w:val="ro-RO"/>
        </w:rPr>
        <w:t>cu</w:t>
      </w:r>
      <w:r w:rsidR="002709A7" w:rsidRPr="001970CC">
        <w:rPr>
          <w:sz w:val="24"/>
          <w:szCs w:val="24"/>
          <w:lang w:val="ro-RO"/>
        </w:rPr>
        <w:t xml:space="preserve"> </w:t>
      </w:r>
      <w:r w:rsidRPr="001970CC">
        <w:rPr>
          <w:sz w:val="24"/>
          <w:szCs w:val="24"/>
          <w:lang w:val="ro-RO"/>
        </w:rPr>
        <w:t>prevederile</w:t>
      </w:r>
      <w:r w:rsidR="002709A7" w:rsidRPr="001970CC">
        <w:rPr>
          <w:sz w:val="24"/>
          <w:szCs w:val="24"/>
          <w:lang w:val="ro-RO"/>
        </w:rPr>
        <w:t xml:space="preserve"> </w:t>
      </w:r>
      <w:r w:rsidRPr="001970CC">
        <w:rPr>
          <w:sz w:val="24"/>
          <w:szCs w:val="24"/>
          <w:lang w:val="ro-RO"/>
        </w:rPr>
        <w:t>legale;</w:t>
      </w:r>
    </w:p>
    <w:p w14:paraId="42D3124D" w14:textId="77777777" w:rsidR="002709A7"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revizuieşte</w:t>
      </w:r>
      <w:r w:rsidR="002709A7" w:rsidRPr="001970CC">
        <w:rPr>
          <w:sz w:val="24"/>
          <w:szCs w:val="24"/>
          <w:lang w:val="ro-RO"/>
        </w:rPr>
        <w:t xml:space="preserve"> </w:t>
      </w:r>
      <w:r w:rsidRPr="001970CC">
        <w:rPr>
          <w:sz w:val="24"/>
          <w:szCs w:val="24"/>
          <w:lang w:val="ro-RO"/>
        </w:rPr>
        <w:t>periodic</w:t>
      </w:r>
      <w:r w:rsidR="002709A7" w:rsidRPr="001970CC">
        <w:rPr>
          <w:sz w:val="24"/>
          <w:szCs w:val="24"/>
          <w:lang w:val="ro-RO"/>
        </w:rPr>
        <w:t xml:space="preserve"> </w:t>
      </w:r>
      <w:r w:rsidRPr="001970CC">
        <w:rPr>
          <w:sz w:val="24"/>
          <w:szCs w:val="24"/>
          <w:lang w:val="ro-RO"/>
        </w:rPr>
        <w:t>fişele</w:t>
      </w:r>
      <w:r w:rsidR="002709A7" w:rsidRPr="001970CC">
        <w:rPr>
          <w:sz w:val="24"/>
          <w:szCs w:val="24"/>
          <w:lang w:val="ro-RO"/>
        </w:rPr>
        <w:t xml:space="preserve"> </w:t>
      </w:r>
      <w:r w:rsidRPr="001970CC">
        <w:rPr>
          <w:sz w:val="24"/>
          <w:szCs w:val="24"/>
          <w:lang w:val="ro-RO"/>
        </w:rPr>
        <w:t>posturilor</w:t>
      </w:r>
      <w:r w:rsidR="002709A7" w:rsidRPr="001970CC">
        <w:rPr>
          <w:sz w:val="24"/>
          <w:szCs w:val="24"/>
          <w:lang w:val="ro-RO"/>
        </w:rPr>
        <w:t xml:space="preserve"> </w:t>
      </w:r>
      <w:r w:rsidRPr="001970CC">
        <w:rPr>
          <w:sz w:val="24"/>
          <w:szCs w:val="24"/>
          <w:lang w:val="ro-RO"/>
        </w:rPr>
        <w:t>în</w:t>
      </w:r>
      <w:r w:rsidR="002709A7" w:rsidRPr="001970CC">
        <w:rPr>
          <w:sz w:val="24"/>
          <w:szCs w:val="24"/>
          <w:lang w:val="ro-RO"/>
        </w:rPr>
        <w:t xml:space="preserve"> </w:t>
      </w:r>
      <w:r w:rsidRPr="001970CC">
        <w:rPr>
          <w:sz w:val="24"/>
          <w:szCs w:val="24"/>
          <w:lang w:val="ro-RO"/>
        </w:rPr>
        <w:t>funcţie de sarcinile</w:t>
      </w:r>
      <w:r w:rsidR="002709A7" w:rsidRPr="001970CC">
        <w:rPr>
          <w:sz w:val="24"/>
          <w:szCs w:val="24"/>
          <w:lang w:val="ro-RO"/>
        </w:rPr>
        <w:t xml:space="preserve"> </w:t>
      </w:r>
      <w:r w:rsidRPr="001970CC">
        <w:rPr>
          <w:sz w:val="24"/>
          <w:szCs w:val="24"/>
          <w:lang w:val="ro-RO"/>
        </w:rPr>
        <w:t>noi</w:t>
      </w:r>
      <w:r w:rsidR="002709A7" w:rsidRPr="001970CC">
        <w:rPr>
          <w:sz w:val="24"/>
          <w:szCs w:val="24"/>
          <w:lang w:val="ro-RO"/>
        </w:rPr>
        <w:t xml:space="preserve"> </w:t>
      </w:r>
      <w:r w:rsidRPr="001970CC">
        <w:rPr>
          <w:sz w:val="24"/>
          <w:szCs w:val="24"/>
          <w:lang w:val="ro-RO"/>
        </w:rPr>
        <w:t>apărute, urmare</w:t>
      </w:r>
      <w:r w:rsidR="002709A7" w:rsidRPr="001970CC">
        <w:rPr>
          <w:sz w:val="24"/>
          <w:szCs w:val="24"/>
          <w:lang w:val="ro-RO"/>
        </w:rPr>
        <w:t xml:space="preserve"> </w:t>
      </w:r>
      <w:r w:rsidRPr="001970CC">
        <w:rPr>
          <w:sz w:val="24"/>
          <w:szCs w:val="24"/>
          <w:lang w:val="ro-RO"/>
        </w:rPr>
        <w:t>modificărilor</w:t>
      </w:r>
      <w:r w:rsidR="002709A7" w:rsidRPr="001970CC">
        <w:rPr>
          <w:sz w:val="24"/>
          <w:szCs w:val="24"/>
          <w:lang w:val="ro-RO"/>
        </w:rPr>
        <w:t xml:space="preserve"> </w:t>
      </w:r>
      <w:r w:rsidRPr="001970CC">
        <w:rPr>
          <w:sz w:val="24"/>
          <w:szCs w:val="24"/>
          <w:lang w:val="ro-RO"/>
        </w:rPr>
        <w:t>legislative, nevoilor</w:t>
      </w:r>
      <w:r w:rsidR="002709A7" w:rsidRPr="001970CC">
        <w:rPr>
          <w:sz w:val="24"/>
          <w:szCs w:val="24"/>
          <w:lang w:val="ro-RO"/>
        </w:rPr>
        <w:t xml:space="preserve"> </w:t>
      </w:r>
      <w:r w:rsidRPr="001970CC">
        <w:rPr>
          <w:sz w:val="24"/>
          <w:szCs w:val="24"/>
          <w:lang w:val="ro-RO"/>
        </w:rPr>
        <w:t>obiective ale instituţiei</w:t>
      </w:r>
      <w:r w:rsidR="002709A7" w:rsidRPr="001970CC">
        <w:rPr>
          <w:sz w:val="24"/>
          <w:szCs w:val="24"/>
          <w:lang w:val="ro-RO"/>
        </w:rPr>
        <w:t xml:space="preserve"> </w:t>
      </w:r>
      <w:r w:rsidRPr="001970CC">
        <w:rPr>
          <w:sz w:val="24"/>
          <w:szCs w:val="24"/>
          <w:lang w:val="ro-RO"/>
        </w:rPr>
        <w:t>şi</w:t>
      </w:r>
      <w:r w:rsidR="002709A7" w:rsidRPr="001970CC">
        <w:rPr>
          <w:sz w:val="24"/>
          <w:szCs w:val="24"/>
          <w:lang w:val="ro-RO"/>
        </w:rPr>
        <w:t xml:space="preserve"> </w:t>
      </w:r>
      <w:r w:rsidRPr="001970CC">
        <w:rPr>
          <w:sz w:val="24"/>
          <w:szCs w:val="24"/>
          <w:lang w:val="ro-RO"/>
        </w:rPr>
        <w:t>în</w:t>
      </w:r>
      <w:r w:rsidR="002709A7" w:rsidRPr="001970CC">
        <w:rPr>
          <w:sz w:val="24"/>
          <w:szCs w:val="24"/>
          <w:lang w:val="ro-RO"/>
        </w:rPr>
        <w:t xml:space="preserve"> </w:t>
      </w:r>
      <w:r w:rsidRPr="001970CC">
        <w:rPr>
          <w:sz w:val="24"/>
          <w:szCs w:val="24"/>
          <w:lang w:val="ro-RO"/>
        </w:rPr>
        <w:t>urma</w:t>
      </w:r>
      <w:r w:rsidR="002709A7" w:rsidRPr="001970CC">
        <w:rPr>
          <w:sz w:val="24"/>
          <w:szCs w:val="24"/>
          <w:lang w:val="ro-RO"/>
        </w:rPr>
        <w:t xml:space="preserve"> </w:t>
      </w:r>
      <w:r w:rsidRPr="001970CC">
        <w:rPr>
          <w:sz w:val="24"/>
          <w:szCs w:val="24"/>
          <w:lang w:val="ro-RO"/>
        </w:rPr>
        <w:t>promovării</w:t>
      </w:r>
      <w:r w:rsidR="002709A7" w:rsidRPr="001970CC">
        <w:rPr>
          <w:sz w:val="24"/>
          <w:szCs w:val="24"/>
          <w:lang w:val="ro-RO"/>
        </w:rPr>
        <w:t xml:space="preserve"> </w:t>
      </w:r>
      <w:r w:rsidRPr="001970CC">
        <w:rPr>
          <w:sz w:val="24"/>
          <w:szCs w:val="24"/>
          <w:lang w:val="ro-RO"/>
        </w:rPr>
        <w:t>personalului;</w:t>
      </w:r>
    </w:p>
    <w:p w14:paraId="3671E6C5" w14:textId="77777777" w:rsidR="0034771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propune</w:t>
      </w:r>
      <w:r w:rsidR="00347712" w:rsidRPr="001970CC">
        <w:rPr>
          <w:sz w:val="24"/>
          <w:szCs w:val="24"/>
          <w:lang w:val="ro-RO"/>
        </w:rPr>
        <w:t xml:space="preserve"> </w:t>
      </w:r>
      <w:r w:rsidRPr="001970CC">
        <w:rPr>
          <w:sz w:val="24"/>
          <w:szCs w:val="24"/>
          <w:lang w:val="ro-RO"/>
        </w:rPr>
        <w:t>promovare</w:t>
      </w:r>
      <w:r w:rsidR="00347712" w:rsidRPr="001970CC">
        <w:rPr>
          <w:sz w:val="24"/>
          <w:szCs w:val="24"/>
          <w:lang w:val="ro-RO"/>
        </w:rPr>
        <w:t xml:space="preserve">a </w:t>
      </w:r>
      <w:r w:rsidRPr="001970CC">
        <w:rPr>
          <w:sz w:val="24"/>
          <w:szCs w:val="24"/>
          <w:lang w:val="ro-RO"/>
        </w:rPr>
        <w:t>personalului</w:t>
      </w:r>
      <w:r w:rsidR="00347712" w:rsidRPr="001970CC">
        <w:rPr>
          <w:sz w:val="24"/>
          <w:szCs w:val="24"/>
          <w:lang w:val="ro-RO"/>
        </w:rPr>
        <w:t xml:space="preserve"> </w:t>
      </w:r>
      <w:r w:rsidRPr="001970CC">
        <w:rPr>
          <w:sz w:val="24"/>
          <w:szCs w:val="24"/>
          <w:lang w:val="ro-RO"/>
        </w:rPr>
        <w:t>din</w:t>
      </w:r>
      <w:r w:rsidR="00347712" w:rsidRPr="001970CC">
        <w:rPr>
          <w:sz w:val="24"/>
          <w:szCs w:val="24"/>
          <w:lang w:val="ro-RO"/>
        </w:rPr>
        <w:t xml:space="preserve"> </w:t>
      </w:r>
      <w:r w:rsidRPr="001970CC">
        <w:rPr>
          <w:sz w:val="24"/>
          <w:szCs w:val="24"/>
          <w:lang w:val="ro-RO"/>
        </w:rPr>
        <w:t>cadrul</w:t>
      </w:r>
      <w:r w:rsidR="00347712" w:rsidRPr="001970CC">
        <w:rPr>
          <w:sz w:val="24"/>
          <w:szCs w:val="24"/>
          <w:lang w:val="ro-RO"/>
        </w:rPr>
        <w:t xml:space="preserve"> </w:t>
      </w:r>
      <w:r w:rsidRPr="001970CC">
        <w:rPr>
          <w:sz w:val="24"/>
          <w:szCs w:val="24"/>
          <w:lang w:val="ro-RO"/>
        </w:rPr>
        <w:t>complexului;</w:t>
      </w:r>
    </w:p>
    <w:p w14:paraId="4AAEE264" w14:textId="77777777" w:rsidR="0034771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încredinţează</w:t>
      </w:r>
      <w:r w:rsidR="00347712" w:rsidRPr="001970CC">
        <w:rPr>
          <w:sz w:val="24"/>
          <w:szCs w:val="24"/>
          <w:lang w:val="ro-RO"/>
        </w:rPr>
        <w:t xml:space="preserve"> </w:t>
      </w:r>
      <w:r w:rsidRPr="001970CC">
        <w:rPr>
          <w:sz w:val="24"/>
          <w:szCs w:val="24"/>
          <w:lang w:val="ro-RO"/>
        </w:rPr>
        <w:t>sarcini</w:t>
      </w:r>
      <w:r w:rsidR="00347712" w:rsidRPr="001970CC">
        <w:rPr>
          <w:sz w:val="24"/>
          <w:szCs w:val="24"/>
          <w:lang w:val="ro-RO"/>
        </w:rPr>
        <w:t xml:space="preserve"> </w:t>
      </w:r>
      <w:r w:rsidRPr="001970CC">
        <w:rPr>
          <w:sz w:val="24"/>
          <w:szCs w:val="24"/>
          <w:lang w:val="ro-RO"/>
        </w:rPr>
        <w:t>personalului</w:t>
      </w:r>
      <w:r w:rsidR="00347712" w:rsidRPr="001970CC">
        <w:rPr>
          <w:sz w:val="24"/>
          <w:szCs w:val="24"/>
          <w:lang w:val="ro-RO"/>
        </w:rPr>
        <w:t xml:space="preserve"> </w:t>
      </w:r>
      <w:r w:rsidRPr="001970CC">
        <w:rPr>
          <w:sz w:val="24"/>
          <w:szCs w:val="24"/>
          <w:lang w:val="ro-RO"/>
        </w:rPr>
        <w:t>şi</w:t>
      </w:r>
      <w:r w:rsidR="00347712" w:rsidRPr="001970CC">
        <w:rPr>
          <w:sz w:val="24"/>
          <w:szCs w:val="24"/>
          <w:lang w:val="ro-RO"/>
        </w:rPr>
        <w:t xml:space="preserve"> </w:t>
      </w:r>
      <w:r w:rsidRPr="001970CC">
        <w:rPr>
          <w:sz w:val="24"/>
          <w:szCs w:val="24"/>
          <w:lang w:val="ro-RO"/>
        </w:rPr>
        <w:t>verifică</w:t>
      </w:r>
      <w:r w:rsidR="00347712" w:rsidRPr="001970CC">
        <w:rPr>
          <w:sz w:val="24"/>
          <w:szCs w:val="24"/>
          <w:lang w:val="ro-RO"/>
        </w:rPr>
        <w:t xml:space="preserve"> </w:t>
      </w:r>
      <w:r w:rsidRPr="001970CC">
        <w:rPr>
          <w:sz w:val="24"/>
          <w:szCs w:val="24"/>
          <w:lang w:val="ro-RO"/>
        </w:rPr>
        <w:t>modul de îndeplinire a acestora;</w:t>
      </w:r>
    </w:p>
    <w:p w14:paraId="322FF377"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t>verifică</w:t>
      </w:r>
      <w:r w:rsidR="00B77314" w:rsidRPr="001970CC">
        <w:rPr>
          <w:sz w:val="24"/>
          <w:szCs w:val="24"/>
          <w:lang w:val="ro-RO"/>
        </w:rPr>
        <w:t xml:space="preserve"> </w:t>
      </w:r>
      <w:r w:rsidRPr="001970CC">
        <w:rPr>
          <w:sz w:val="24"/>
          <w:szCs w:val="24"/>
          <w:lang w:val="ro-RO"/>
        </w:rPr>
        <w:t>prezenţa</w:t>
      </w:r>
      <w:r w:rsidR="00B77314" w:rsidRPr="001970CC">
        <w:rPr>
          <w:sz w:val="24"/>
          <w:szCs w:val="24"/>
          <w:lang w:val="ro-RO"/>
        </w:rPr>
        <w:t xml:space="preserve"> </w:t>
      </w:r>
      <w:r w:rsidRPr="001970CC">
        <w:rPr>
          <w:sz w:val="24"/>
          <w:szCs w:val="24"/>
          <w:lang w:val="ro-RO"/>
        </w:rPr>
        <w:t>salariaţilor la locul de muncă, controlând la sosire</w:t>
      </w:r>
      <w:r w:rsidR="00B77314" w:rsidRPr="001970CC">
        <w:rPr>
          <w:sz w:val="24"/>
          <w:szCs w:val="24"/>
          <w:lang w:val="ro-RO"/>
        </w:rPr>
        <w:t xml:space="preserve"> </w:t>
      </w:r>
      <w:r w:rsidRPr="001970CC">
        <w:rPr>
          <w:sz w:val="24"/>
          <w:szCs w:val="24"/>
          <w:lang w:val="ro-RO"/>
        </w:rPr>
        <w:t>și la plecare</w:t>
      </w:r>
      <w:r w:rsidR="00B77314" w:rsidRPr="001970CC">
        <w:rPr>
          <w:sz w:val="24"/>
          <w:szCs w:val="24"/>
          <w:lang w:val="ro-RO"/>
        </w:rPr>
        <w:t xml:space="preserve"> </w:t>
      </w:r>
      <w:r w:rsidRPr="001970CC">
        <w:rPr>
          <w:sz w:val="24"/>
          <w:szCs w:val="24"/>
          <w:lang w:val="ro-RO"/>
        </w:rPr>
        <w:t>condica de prezență;</w:t>
      </w:r>
    </w:p>
    <w:p w14:paraId="749BED9A"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eastAsia="en-GB"/>
        </w:rPr>
        <w:t>asigură buna desfăşurare a raporturilor de muncă dintre angajaţii centrului;</w:t>
      </w:r>
      <w:r w:rsidR="00B77314" w:rsidRPr="001970CC">
        <w:rPr>
          <w:sz w:val="24"/>
          <w:szCs w:val="24"/>
          <w:lang w:val="ro-RO" w:eastAsia="en-GB"/>
        </w:rPr>
        <w:t xml:space="preserve"> </w:t>
      </w:r>
    </w:p>
    <w:p w14:paraId="1CF710D4"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eastAsia="en-GB"/>
        </w:rPr>
        <w:t>propune participarea personalului de specialitate la programele de instruire şiperfecţionare;</w:t>
      </w:r>
    </w:p>
    <w:p w14:paraId="4D4D4D70"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urmăreşte instruirea periodică a salaria</w:t>
      </w:r>
      <w:r w:rsidRPr="001970CC">
        <w:rPr>
          <w:rFonts w:hAnsi="Tahoma"/>
          <w:sz w:val="24"/>
          <w:szCs w:val="24"/>
          <w:lang w:val="ro-RO" w:eastAsia="en-GB"/>
        </w:rPr>
        <w:t>ț</w:t>
      </w:r>
      <w:r w:rsidRPr="001970CC">
        <w:rPr>
          <w:sz w:val="24"/>
          <w:szCs w:val="24"/>
          <w:lang w:val="ro-RO" w:eastAsia="en-GB"/>
        </w:rPr>
        <w:t>iilor de către responsabilii PSI și SSM și asigură mijloacele necesare de intervenție în caz de incendiu;</w:t>
      </w:r>
    </w:p>
    <w:p w14:paraId="29A092E9"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lunar, organizează cel puţin două întâlniri, fie cu diferite categorii de personal, fie cu întreg personalul;</w:t>
      </w:r>
    </w:p>
    <w:p w14:paraId="1030CA97"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asigură coordonarea, îndrumarea şi controlul activităţilor</w:t>
      </w:r>
      <w:r w:rsidR="00B77314" w:rsidRPr="001970CC">
        <w:rPr>
          <w:sz w:val="24"/>
          <w:szCs w:val="24"/>
          <w:lang w:val="ro-RO"/>
        </w:rPr>
        <w:t xml:space="preserve"> </w:t>
      </w:r>
      <w:r w:rsidRPr="001970CC">
        <w:rPr>
          <w:sz w:val="24"/>
          <w:szCs w:val="24"/>
          <w:lang w:val="ro-RO"/>
        </w:rPr>
        <w:t>desfăşurate de personalul centrului</w:t>
      </w:r>
      <w:r w:rsidR="00B77314" w:rsidRPr="001970CC">
        <w:rPr>
          <w:sz w:val="24"/>
          <w:szCs w:val="24"/>
          <w:lang w:val="ro-RO"/>
        </w:rPr>
        <w:t xml:space="preserve"> </w:t>
      </w:r>
      <w:r w:rsidRPr="001970CC">
        <w:rPr>
          <w:sz w:val="24"/>
          <w:szCs w:val="24"/>
          <w:lang w:val="ro-RO"/>
        </w:rPr>
        <w:t>şi înștiințează coducerea cu privire la eventuale încălcări a normelor legale, a regulamentului de ordine internă, a contractului individual de muncă sau contractului colectiv de muncă aplicabil, a ordinelelor</w:t>
      </w:r>
      <w:r w:rsidR="00B77314" w:rsidRPr="001970CC">
        <w:rPr>
          <w:sz w:val="24"/>
          <w:szCs w:val="24"/>
          <w:lang w:val="ro-RO"/>
        </w:rPr>
        <w:t xml:space="preserve"> </w:t>
      </w:r>
      <w:r w:rsidRPr="001970CC">
        <w:rPr>
          <w:sz w:val="24"/>
          <w:szCs w:val="24"/>
          <w:lang w:val="ro-RO"/>
        </w:rPr>
        <w:t>şi</w:t>
      </w:r>
      <w:r w:rsidR="00B77314" w:rsidRPr="001970CC">
        <w:rPr>
          <w:sz w:val="24"/>
          <w:szCs w:val="24"/>
          <w:lang w:val="ro-RO"/>
        </w:rPr>
        <w:t xml:space="preserve"> </w:t>
      </w:r>
      <w:r w:rsidRPr="001970CC">
        <w:rPr>
          <w:sz w:val="24"/>
          <w:szCs w:val="24"/>
          <w:lang w:val="ro-RO"/>
        </w:rPr>
        <w:t>dispoziţiilor legale sau neîndeplinirea atribuţiilor din fișa postului în mod constant de către aceștia;</w:t>
      </w:r>
    </w:p>
    <w:p w14:paraId="3AD8C372"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instruieşte</w:t>
      </w:r>
      <w:r w:rsidR="00B77314" w:rsidRPr="001970CC">
        <w:rPr>
          <w:sz w:val="24"/>
          <w:szCs w:val="24"/>
          <w:lang w:val="ro-RO"/>
        </w:rPr>
        <w:t xml:space="preserve"> </w:t>
      </w:r>
      <w:r w:rsidRPr="001970CC">
        <w:rPr>
          <w:sz w:val="24"/>
          <w:szCs w:val="24"/>
          <w:lang w:val="ro-RO"/>
        </w:rPr>
        <w:t>împreună</w:t>
      </w:r>
      <w:r w:rsidR="00B77314" w:rsidRPr="001970CC">
        <w:rPr>
          <w:sz w:val="24"/>
          <w:szCs w:val="24"/>
          <w:lang w:val="ro-RO"/>
        </w:rPr>
        <w:t xml:space="preserve"> </w:t>
      </w:r>
      <w:r w:rsidRPr="001970CC">
        <w:rPr>
          <w:sz w:val="24"/>
          <w:szCs w:val="24"/>
          <w:lang w:val="ro-RO"/>
        </w:rPr>
        <w:t>cu</w:t>
      </w:r>
      <w:r w:rsidR="00B77314" w:rsidRPr="001970CC">
        <w:rPr>
          <w:sz w:val="24"/>
          <w:szCs w:val="24"/>
          <w:lang w:val="ro-RO"/>
        </w:rPr>
        <w:t xml:space="preserve"> </w:t>
      </w:r>
      <w:r w:rsidRPr="001970CC">
        <w:rPr>
          <w:sz w:val="24"/>
          <w:szCs w:val="24"/>
          <w:lang w:val="ro-RO"/>
        </w:rPr>
        <w:t>salariatul</w:t>
      </w:r>
      <w:r w:rsidR="00B77314" w:rsidRPr="001970CC">
        <w:rPr>
          <w:sz w:val="24"/>
          <w:szCs w:val="24"/>
          <w:lang w:val="ro-RO"/>
        </w:rPr>
        <w:t xml:space="preserve"> </w:t>
      </w:r>
      <w:r w:rsidRPr="001970CC">
        <w:rPr>
          <w:sz w:val="24"/>
          <w:szCs w:val="24"/>
          <w:lang w:val="ro-RO"/>
        </w:rPr>
        <w:t>cu</w:t>
      </w:r>
      <w:r w:rsidR="00B77314" w:rsidRPr="001970CC">
        <w:rPr>
          <w:sz w:val="24"/>
          <w:szCs w:val="24"/>
          <w:lang w:val="ro-RO"/>
        </w:rPr>
        <w:t xml:space="preserve"> </w:t>
      </w:r>
      <w:r w:rsidRPr="001970CC">
        <w:rPr>
          <w:sz w:val="24"/>
          <w:szCs w:val="24"/>
          <w:lang w:val="ro-RO"/>
        </w:rPr>
        <w:t>atribuții</w:t>
      </w:r>
      <w:r w:rsidR="00B77314" w:rsidRPr="001970CC">
        <w:rPr>
          <w:sz w:val="24"/>
          <w:szCs w:val="24"/>
          <w:lang w:val="ro-RO"/>
        </w:rPr>
        <w:t xml:space="preserve"> </w:t>
      </w:r>
      <w:r w:rsidRPr="001970CC">
        <w:rPr>
          <w:sz w:val="24"/>
          <w:szCs w:val="24"/>
          <w:lang w:val="ro-RO"/>
        </w:rPr>
        <w:t>financiar-contabile, personalul care gestionează</w:t>
      </w:r>
      <w:r w:rsidR="00B77314" w:rsidRPr="001970CC">
        <w:rPr>
          <w:sz w:val="24"/>
          <w:szCs w:val="24"/>
          <w:lang w:val="ro-RO"/>
        </w:rPr>
        <w:t xml:space="preserve"> </w:t>
      </w:r>
      <w:r w:rsidRPr="001970CC">
        <w:rPr>
          <w:sz w:val="24"/>
          <w:szCs w:val="24"/>
          <w:lang w:val="ro-RO"/>
        </w:rPr>
        <w:t>bunuri</w:t>
      </w:r>
      <w:r w:rsidR="00B77314" w:rsidRPr="001970CC">
        <w:rPr>
          <w:sz w:val="24"/>
          <w:szCs w:val="24"/>
          <w:lang w:val="ro-RO"/>
        </w:rPr>
        <w:t xml:space="preserve"> </w:t>
      </w:r>
      <w:r w:rsidRPr="001970CC">
        <w:rPr>
          <w:sz w:val="24"/>
          <w:szCs w:val="24"/>
          <w:lang w:val="ro-RO"/>
        </w:rPr>
        <w:t>şi</w:t>
      </w:r>
      <w:r w:rsidR="00B77314" w:rsidRPr="001970CC">
        <w:rPr>
          <w:sz w:val="24"/>
          <w:szCs w:val="24"/>
          <w:lang w:val="ro-RO"/>
        </w:rPr>
        <w:t xml:space="preserve"> </w:t>
      </w:r>
      <w:r w:rsidRPr="001970CC">
        <w:rPr>
          <w:sz w:val="24"/>
          <w:szCs w:val="24"/>
          <w:lang w:val="ro-RO"/>
        </w:rPr>
        <w:t>verifică</w:t>
      </w:r>
      <w:r w:rsidR="00B77314" w:rsidRPr="001970CC">
        <w:rPr>
          <w:sz w:val="24"/>
          <w:szCs w:val="24"/>
          <w:lang w:val="ro-RO"/>
        </w:rPr>
        <w:t xml:space="preserve"> </w:t>
      </w:r>
      <w:r w:rsidRPr="001970CC">
        <w:rPr>
          <w:sz w:val="24"/>
          <w:szCs w:val="24"/>
          <w:lang w:val="ro-RO"/>
        </w:rPr>
        <w:t>modul de folosire</w:t>
      </w:r>
      <w:r w:rsidR="00B77314" w:rsidRPr="001970CC">
        <w:rPr>
          <w:sz w:val="24"/>
          <w:szCs w:val="24"/>
          <w:lang w:val="ro-RO"/>
        </w:rPr>
        <w:t xml:space="preserve"> </w:t>
      </w:r>
      <w:r w:rsidRPr="001970CC">
        <w:rPr>
          <w:sz w:val="24"/>
          <w:szCs w:val="24"/>
          <w:lang w:val="ro-RO"/>
        </w:rPr>
        <w:t>şi</w:t>
      </w:r>
      <w:r w:rsidR="00B77314" w:rsidRPr="001970CC">
        <w:rPr>
          <w:sz w:val="24"/>
          <w:szCs w:val="24"/>
          <w:lang w:val="ro-RO"/>
        </w:rPr>
        <w:t xml:space="preserve"> </w:t>
      </w:r>
      <w:r w:rsidRPr="001970CC">
        <w:rPr>
          <w:sz w:val="24"/>
          <w:szCs w:val="24"/>
          <w:lang w:val="ro-RO"/>
        </w:rPr>
        <w:t>păstrare a acestora;</w:t>
      </w:r>
    </w:p>
    <w:p w14:paraId="28CEB5EC"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eastAsia="en-GB"/>
        </w:rPr>
      </w:pPr>
      <w:r w:rsidRPr="001970CC">
        <w:rPr>
          <w:sz w:val="24"/>
          <w:szCs w:val="24"/>
          <w:lang w:val="ro-RO"/>
        </w:rPr>
        <w:lastRenderedPageBreak/>
        <w:t>aprobă</w:t>
      </w:r>
      <w:r w:rsidR="00B77314" w:rsidRPr="001970CC">
        <w:rPr>
          <w:sz w:val="24"/>
          <w:szCs w:val="24"/>
          <w:lang w:val="ro-RO"/>
        </w:rPr>
        <w:t xml:space="preserve"> </w:t>
      </w:r>
      <w:r w:rsidRPr="001970CC">
        <w:rPr>
          <w:sz w:val="24"/>
          <w:szCs w:val="24"/>
          <w:lang w:val="ro-RO"/>
        </w:rPr>
        <w:t>învoirile</w:t>
      </w:r>
      <w:r w:rsidR="00B77314" w:rsidRPr="001970CC">
        <w:rPr>
          <w:sz w:val="24"/>
          <w:szCs w:val="24"/>
          <w:lang w:val="ro-RO"/>
        </w:rPr>
        <w:t xml:space="preserve"> </w:t>
      </w:r>
      <w:r w:rsidRPr="001970CC">
        <w:rPr>
          <w:sz w:val="24"/>
          <w:szCs w:val="24"/>
          <w:lang w:val="ro-RO"/>
        </w:rPr>
        <w:t>salariaților;</w:t>
      </w:r>
    </w:p>
    <w:p w14:paraId="1D25D97B"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eastAsia="en-GB"/>
        </w:rPr>
        <w:t xml:space="preserve">întocmeşte, împreună cu referentul-contabil, proiectul bugetului propriu al </w:t>
      </w:r>
      <w:r w:rsidRPr="001970CC">
        <w:rPr>
          <w:sz w:val="24"/>
          <w:szCs w:val="24"/>
          <w:lang w:val="ro-RO"/>
        </w:rPr>
        <w:t>complexului</w:t>
      </w:r>
      <w:r w:rsidRPr="001970CC">
        <w:rPr>
          <w:sz w:val="24"/>
          <w:szCs w:val="24"/>
          <w:lang w:val="ro-RO" w:eastAsia="en-GB"/>
        </w:rPr>
        <w:t xml:space="preserve">; </w:t>
      </w:r>
    </w:p>
    <w:p w14:paraId="501506BE"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întocmeşte</w:t>
      </w:r>
      <w:r w:rsidR="00B77314" w:rsidRPr="001970CC">
        <w:rPr>
          <w:sz w:val="24"/>
          <w:szCs w:val="24"/>
          <w:lang w:val="ro-RO"/>
        </w:rPr>
        <w:t xml:space="preserve"> </w:t>
      </w:r>
      <w:r w:rsidRPr="001970CC">
        <w:rPr>
          <w:sz w:val="24"/>
          <w:szCs w:val="24"/>
          <w:lang w:val="ro-RO"/>
        </w:rPr>
        <w:t>împreună</w:t>
      </w:r>
      <w:r w:rsidR="00B77314" w:rsidRPr="001970CC">
        <w:rPr>
          <w:sz w:val="24"/>
          <w:szCs w:val="24"/>
          <w:lang w:val="ro-RO"/>
        </w:rPr>
        <w:t xml:space="preserve"> </w:t>
      </w:r>
      <w:r w:rsidRPr="001970CC">
        <w:rPr>
          <w:sz w:val="24"/>
          <w:szCs w:val="24"/>
          <w:lang w:val="ro-RO"/>
        </w:rPr>
        <w:t>cu</w:t>
      </w:r>
      <w:r w:rsidR="00B77314" w:rsidRPr="001970CC">
        <w:rPr>
          <w:sz w:val="24"/>
          <w:szCs w:val="24"/>
          <w:lang w:val="ro-RO"/>
        </w:rPr>
        <w:t xml:space="preserve"> </w:t>
      </w:r>
      <w:r w:rsidRPr="001970CC">
        <w:rPr>
          <w:sz w:val="24"/>
          <w:szCs w:val="24"/>
          <w:lang w:val="ro-RO"/>
        </w:rPr>
        <w:t>referentul de specialitate</w:t>
      </w:r>
      <w:r w:rsidR="00B77314" w:rsidRPr="001970CC">
        <w:rPr>
          <w:sz w:val="24"/>
          <w:szCs w:val="24"/>
          <w:lang w:val="ro-RO"/>
        </w:rPr>
        <w:t xml:space="preserve"> </w:t>
      </w:r>
      <w:r w:rsidRPr="001970CC">
        <w:rPr>
          <w:sz w:val="24"/>
          <w:szCs w:val="24"/>
          <w:lang w:val="ro-RO"/>
        </w:rPr>
        <w:t>cu</w:t>
      </w:r>
      <w:r w:rsidR="00B77314" w:rsidRPr="001970CC">
        <w:rPr>
          <w:sz w:val="24"/>
          <w:szCs w:val="24"/>
          <w:lang w:val="ro-RO"/>
        </w:rPr>
        <w:t xml:space="preserve"> </w:t>
      </w:r>
      <w:r w:rsidRPr="001970CC">
        <w:rPr>
          <w:sz w:val="24"/>
          <w:szCs w:val="24"/>
          <w:lang w:val="ro-RO"/>
        </w:rPr>
        <w:t>atribuții administrative şi</w:t>
      </w:r>
      <w:r w:rsidR="00B77314" w:rsidRPr="001970CC">
        <w:rPr>
          <w:sz w:val="24"/>
          <w:szCs w:val="24"/>
          <w:lang w:val="ro-RO"/>
        </w:rPr>
        <w:t xml:space="preserve"> </w:t>
      </w:r>
      <w:r w:rsidRPr="001970CC">
        <w:rPr>
          <w:sz w:val="24"/>
          <w:szCs w:val="24"/>
          <w:lang w:val="ro-RO"/>
        </w:rPr>
        <w:t>salariatul</w:t>
      </w:r>
      <w:r w:rsidR="00B77314" w:rsidRPr="001970CC">
        <w:rPr>
          <w:sz w:val="24"/>
          <w:szCs w:val="24"/>
          <w:lang w:val="ro-RO"/>
        </w:rPr>
        <w:t xml:space="preserve"> </w:t>
      </w:r>
      <w:r w:rsidRPr="001970CC">
        <w:rPr>
          <w:sz w:val="24"/>
          <w:szCs w:val="24"/>
          <w:lang w:val="ro-RO"/>
        </w:rPr>
        <w:t>cu</w:t>
      </w:r>
      <w:r w:rsidR="00B77314" w:rsidRPr="001970CC">
        <w:rPr>
          <w:sz w:val="24"/>
          <w:szCs w:val="24"/>
          <w:lang w:val="ro-RO"/>
        </w:rPr>
        <w:t xml:space="preserve"> </w:t>
      </w:r>
      <w:r w:rsidRPr="001970CC">
        <w:rPr>
          <w:sz w:val="24"/>
          <w:szCs w:val="24"/>
          <w:lang w:val="ro-RO"/>
        </w:rPr>
        <w:t>atribuții</w:t>
      </w:r>
      <w:r w:rsidR="00B77314" w:rsidRPr="001970CC">
        <w:rPr>
          <w:sz w:val="24"/>
          <w:szCs w:val="24"/>
          <w:lang w:val="ro-RO"/>
        </w:rPr>
        <w:t xml:space="preserve"> </w:t>
      </w:r>
      <w:r w:rsidRPr="001970CC">
        <w:rPr>
          <w:sz w:val="24"/>
          <w:szCs w:val="24"/>
          <w:lang w:val="ro-RO"/>
        </w:rPr>
        <w:t>financiar-contabile, necesarul de alimente, materiale, servicii</w:t>
      </w:r>
      <w:r w:rsidR="00B77314" w:rsidRPr="001970CC">
        <w:rPr>
          <w:sz w:val="24"/>
          <w:szCs w:val="24"/>
          <w:lang w:val="ro-RO"/>
        </w:rPr>
        <w:t xml:space="preserve"> </w:t>
      </w:r>
      <w:r w:rsidRPr="001970CC">
        <w:rPr>
          <w:sz w:val="24"/>
          <w:szCs w:val="24"/>
          <w:lang w:val="ro-RO"/>
        </w:rPr>
        <w:t>și</w:t>
      </w:r>
      <w:r w:rsidR="00B77314" w:rsidRPr="001970CC">
        <w:rPr>
          <w:sz w:val="24"/>
          <w:szCs w:val="24"/>
          <w:lang w:val="ro-RO"/>
        </w:rPr>
        <w:t xml:space="preserve"> </w:t>
      </w:r>
      <w:r w:rsidRPr="001970CC">
        <w:rPr>
          <w:sz w:val="24"/>
          <w:szCs w:val="24"/>
          <w:lang w:val="ro-RO"/>
        </w:rPr>
        <w:t>lucrări</w:t>
      </w:r>
      <w:r w:rsidR="00B77314" w:rsidRPr="001970CC">
        <w:rPr>
          <w:sz w:val="24"/>
          <w:szCs w:val="24"/>
          <w:lang w:val="ro-RO"/>
        </w:rPr>
        <w:t xml:space="preserve"> </w:t>
      </w:r>
      <w:r w:rsidRPr="001970CC">
        <w:rPr>
          <w:sz w:val="24"/>
          <w:szCs w:val="24"/>
          <w:lang w:val="ro-RO"/>
        </w:rPr>
        <w:t>în</w:t>
      </w:r>
      <w:r w:rsidR="00B77314" w:rsidRPr="001970CC">
        <w:rPr>
          <w:sz w:val="24"/>
          <w:szCs w:val="24"/>
          <w:lang w:val="ro-RO"/>
        </w:rPr>
        <w:t xml:space="preserve"> </w:t>
      </w:r>
      <w:r w:rsidRPr="001970CC">
        <w:rPr>
          <w:sz w:val="24"/>
          <w:szCs w:val="24"/>
          <w:lang w:val="ro-RO"/>
        </w:rPr>
        <w:t>vederea</w:t>
      </w:r>
      <w:r w:rsidR="00B77314" w:rsidRPr="001970CC">
        <w:rPr>
          <w:sz w:val="24"/>
          <w:szCs w:val="24"/>
          <w:lang w:val="ro-RO"/>
        </w:rPr>
        <w:t xml:space="preserve"> </w:t>
      </w:r>
      <w:r w:rsidRPr="001970CC">
        <w:rPr>
          <w:sz w:val="24"/>
          <w:szCs w:val="24"/>
          <w:lang w:val="ro-RO"/>
        </w:rPr>
        <w:t>întocmirii PAAP;</w:t>
      </w:r>
    </w:p>
    <w:p w14:paraId="51B096AA"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propune</w:t>
      </w:r>
      <w:r w:rsidR="00B77314" w:rsidRPr="001970CC">
        <w:rPr>
          <w:sz w:val="24"/>
          <w:szCs w:val="24"/>
          <w:lang w:val="ro-RO"/>
        </w:rPr>
        <w:t xml:space="preserve"> </w:t>
      </w:r>
      <w:r w:rsidRPr="001970CC">
        <w:rPr>
          <w:sz w:val="24"/>
          <w:szCs w:val="24"/>
          <w:lang w:val="ro-RO"/>
        </w:rPr>
        <w:t>în</w:t>
      </w:r>
      <w:r w:rsidR="00B77314" w:rsidRPr="001970CC">
        <w:rPr>
          <w:sz w:val="24"/>
          <w:szCs w:val="24"/>
          <w:lang w:val="ro-RO"/>
        </w:rPr>
        <w:t xml:space="preserve"> </w:t>
      </w:r>
      <w:r w:rsidRPr="001970CC">
        <w:rPr>
          <w:sz w:val="24"/>
          <w:szCs w:val="24"/>
          <w:lang w:val="ro-RO"/>
        </w:rPr>
        <w:t>scris</w:t>
      </w:r>
      <w:r w:rsidR="00B77314" w:rsidRPr="001970CC">
        <w:rPr>
          <w:sz w:val="24"/>
          <w:szCs w:val="24"/>
          <w:lang w:val="ro-RO"/>
        </w:rPr>
        <w:t xml:space="preserve"> </w:t>
      </w:r>
      <w:r w:rsidRPr="001970CC">
        <w:rPr>
          <w:sz w:val="24"/>
          <w:szCs w:val="24"/>
          <w:lang w:val="ro-RO"/>
        </w:rPr>
        <w:t>şefului</w:t>
      </w:r>
      <w:r w:rsidR="00B77314" w:rsidRPr="001970CC">
        <w:rPr>
          <w:sz w:val="24"/>
          <w:szCs w:val="24"/>
          <w:lang w:val="ro-RO"/>
        </w:rPr>
        <w:t xml:space="preserve"> </w:t>
      </w:r>
      <w:r w:rsidRPr="001970CC">
        <w:rPr>
          <w:sz w:val="24"/>
          <w:szCs w:val="24"/>
          <w:lang w:val="ro-RO"/>
        </w:rPr>
        <w:t>ierarhic</w:t>
      </w:r>
      <w:r w:rsidR="00B77314" w:rsidRPr="001970CC">
        <w:rPr>
          <w:sz w:val="24"/>
          <w:szCs w:val="24"/>
          <w:lang w:val="ro-RO"/>
        </w:rPr>
        <w:t xml:space="preserve"> </w:t>
      </w:r>
      <w:r w:rsidRPr="001970CC">
        <w:rPr>
          <w:sz w:val="24"/>
          <w:szCs w:val="24"/>
          <w:lang w:val="ro-RO"/>
        </w:rPr>
        <w:t>măsuri</w:t>
      </w:r>
      <w:r w:rsidR="00B77314" w:rsidRPr="001970CC">
        <w:rPr>
          <w:sz w:val="24"/>
          <w:szCs w:val="24"/>
          <w:lang w:val="ro-RO"/>
        </w:rPr>
        <w:t xml:space="preserve"> </w:t>
      </w:r>
      <w:r w:rsidRPr="001970CC">
        <w:rPr>
          <w:sz w:val="24"/>
          <w:szCs w:val="24"/>
          <w:lang w:val="ro-RO"/>
        </w:rPr>
        <w:t>menite</w:t>
      </w:r>
      <w:r w:rsidR="00B77314" w:rsidRPr="001970CC">
        <w:rPr>
          <w:sz w:val="24"/>
          <w:szCs w:val="24"/>
          <w:lang w:val="ro-RO"/>
        </w:rPr>
        <w:t xml:space="preserve"> </w:t>
      </w:r>
      <w:r w:rsidRPr="001970CC">
        <w:rPr>
          <w:sz w:val="24"/>
          <w:szCs w:val="24"/>
          <w:lang w:val="ro-RO"/>
        </w:rPr>
        <w:t>să</w:t>
      </w:r>
      <w:r w:rsidR="00B77314" w:rsidRPr="001970CC">
        <w:rPr>
          <w:sz w:val="24"/>
          <w:szCs w:val="24"/>
          <w:lang w:val="ro-RO"/>
        </w:rPr>
        <w:t xml:space="preserve"> </w:t>
      </w:r>
      <w:r w:rsidRPr="001970CC">
        <w:rPr>
          <w:sz w:val="24"/>
          <w:szCs w:val="24"/>
          <w:lang w:val="ro-RO"/>
        </w:rPr>
        <w:t>conducă la eficientizarea</w:t>
      </w:r>
      <w:r w:rsidR="00B77314" w:rsidRPr="001970CC">
        <w:rPr>
          <w:sz w:val="24"/>
          <w:szCs w:val="24"/>
          <w:lang w:val="ro-RO"/>
        </w:rPr>
        <w:t xml:space="preserve"> </w:t>
      </w:r>
      <w:r w:rsidRPr="001970CC">
        <w:rPr>
          <w:sz w:val="24"/>
          <w:szCs w:val="24"/>
          <w:lang w:val="ro-RO"/>
        </w:rPr>
        <w:t>şi</w:t>
      </w:r>
      <w:r w:rsidR="00B77314" w:rsidRPr="001970CC">
        <w:rPr>
          <w:sz w:val="24"/>
          <w:szCs w:val="24"/>
          <w:lang w:val="ro-RO"/>
        </w:rPr>
        <w:t xml:space="preserve"> </w:t>
      </w:r>
      <w:r w:rsidRPr="001970CC">
        <w:rPr>
          <w:sz w:val="24"/>
          <w:szCs w:val="24"/>
          <w:lang w:val="ro-RO"/>
        </w:rPr>
        <w:t>îmbunătăţirea</w:t>
      </w:r>
      <w:r w:rsidR="00B77314" w:rsidRPr="001970CC">
        <w:rPr>
          <w:sz w:val="24"/>
          <w:szCs w:val="24"/>
          <w:lang w:val="ro-RO"/>
        </w:rPr>
        <w:t xml:space="preserve"> </w:t>
      </w:r>
      <w:r w:rsidRPr="001970CC">
        <w:rPr>
          <w:sz w:val="24"/>
          <w:szCs w:val="24"/>
          <w:lang w:val="ro-RO"/>
        </w:rPr>
        <w:t>bazei</w:t>
      </w:r>
      <w:r w:rsidR="00B77314" w:rsidRPr="001970CC">
        <w:rPr>
          <w:sz w:val="24"/>
          <w:szCs w:val="24"/>
          <w:lang w:val="ro-RO"/>
        </w:rPr>
        <w:t xml:space="preserve"> </w:t>
      </w:r>
      <w:r w:rsidRPr="001970CC">
        <w:rPr>
          <w:sz w:val="24"/>
          <w:szCs w:val="24"/>
          <w:lang w:val="ro-RO"/>
        </w:rPr>
        <w:t>materiale</w:t>
      </w:r>
      <w:r w:rsidR="00B77314" w:rsidRPr="001970CC">
        <w:rPr>
          <w:sz w:val="24"/>
          <w:szCs w:val="24"/>
          <w:lang w:val="ro-RO"/>
        </w:rPr>
        <w:t xml:space="preserve"> </w:t>
      </w:r>
      <w:r w:rsidRPr="001970CC">
        <w:rPr>
          <w:sz w:val="24"/>
          <w:szCs w:val="24"/>
          <w:lang w:val="ro-RO"/>
        </w:rPr>
        <w:t>şi a activităţilor</w:t>
      </w:r>
      <w:r w:rsidR="00B77314" w:rsidRPr="001970CC">
        <w:rPr>
          <w:sz w:val="24"/>
          <w:szCs w:val="24"/>
          <w:lang w:val="ro-RO"/>
        </w:rPr>
        <w:t xml:space="preserve"> </w:t>
      </w:r>
      <w:r w:rsidRPr="001970CC">
        <w:rPr>
          <w:sz w:val="24"/>
          <w:szCs w:val="24"/>
          <w:lang w:val="ro-RO"/>
        </w:rPr>
        <w:t>din</w:t>
      </w:r>
      <w:r w:rsidR="00B77314" w:rsidRPr="001970CC">
        <w:rPr>
          <w:sz w:val="24"/>
          <w:szCs w:val="24"/>
          <w:lang w:val="ro-RO"/>
        </w:rPr>
        <w:t xml:space="preserve"> </w:t>
      </w:r>
      <w:r w:rsidRPr="001970CC">
        <w:rPr>
          <w:sz w:val="24"/>
          <w:szCs w:val="24"/>
          <w:lang w:val="ro-RO"/>
        </w:rPr>
        <w:t>unitate;</w:t>
      </w:r>
    </w:p>
    <w:p w14:paraId="7E90EA52" w14:textId="77777777" w:rsidR="00B77314"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iniţiază</w:t>
      </w:r>
      <w:r w:rsidR="00B77314" w:rsidRPr="001970CC">
        <w:rPr>
          <w:sz w:val="24"/>
          <w:szCs w:val="24"/>
          <w:lang w:val="ro-RO"/>
        </w:rPr>
        <w:t xml:space="preserve"> </w:t>
      </w:r>
      <w:r w:rsidRPr="001970CC">
        <w:rPr>
          <w:sz w:val="24"/>
          <w:szCs w:val="24"/>
          <w:lang w:val="ro-RO"/>
        </w:rPr>
        <w:t>acţiuni</w:t>
      </w:r>
      <w:r w:rsidR="00B77314" w:rsidRPr="001970CC">
        <w:rPr>
          <w:sz w:val="24"/>
          <w:szCs w:val="24"/>
          <w:lang w:val="ro-RO"/>
        </w:rPr>
        <w:t xml:space="preserve"> </w:t>
      </w:r>
      <w:r w:rsidRPr="001970CC">
        <w:rPr>
          <w:sz w:val="24"/>
          <w:szCs w:val="24"/>
          <w:lang w:val="ro-RO"/>
        </w:rPr>
        <w:t>pentru</w:t>
      </w:r>
      <w:r w:rsidR="00B77314" w:rsidRPr="001970CC">
        <w:rPr>
          <w:sz w:val="24"/>
          <w:szCs w:val="24"/>
          <w:lang w:val="ro-RO"/>
        </w:rPr>
        <w:t xml:space="preserve"> </w:t>
      </w:r>
      <w:r w:rsidRPr="001970CC">
        <w:rPr>
          <w:sz w:val="24"/>
          <w:szCs w:val="24"/>
          <w:lang w:val="ro-RO"/>
        </w:rPr>
        <w:t>atragerea de fonduri</w:t>
      </w:r>
      <w:r w:rsidR="00B77314" w:rsidRPr="001970CC">
        <w:rPr>
          <w:sz w:val="24"/>
          <w:szCs w:val="24"/>
          <w:lang w:val="ro-RO"/>
        </w:rPr>
        <w:t xml:space="preserve"> </w:t>
      </w:r>
      <w:r w:rsidRPr="001970CC">
        <w:rPr>
          <w:sz w:val="24"/>
          <w:szCs w:val="24"/>
          <w:lang w:val="ro-RO"/>
        </w:rPr>
        <w:t>extrabugetare;</w:t>
      </w:r>
    </w:p>
    <w:p w14:paraId="187A4194" w14:textId="77777777" w:rsidR="00C32D82" w:rsidRPr="001970CC" w:rsidRDefault="00AE3401" w:rsidP="00061747">
      <w:pPr>
        <w:numPr>
          <w:ilvl w:val="0"/>
          <w:numId w:val="1"/>
        </w:numPr>
        <w:shd w:val="clear" w:color="auto" w:fill="FFFFFF"/>
        <w:tabs>
          <w:tab w:val="left" w:pos="360"/>
        </w:tabs>
        <w:ind w:left="0" w:firstLine="0"/>
        <w:jc w:val="both"/>
        <w:rPr>
          <w:b/>
          <w:sz w:val="24"/>
          <w:szCs w:val="24"/>
          <w:lang w:val="ro-RO"/>
        </w:rPr>
      </w:pPr>
      <w:r w:rsidRPr="001970CC">
        <w:rPr>
          <w:sz w:val="24"/>
          <w:szCs w:val="24"/>
          <w:lang w:val="ro-RO"/>
        </w:rPr>
        <w:t>răspunde ca aprovizionarea complexului să se facă în conformitate cu contractele de achiziţii licitate de D.G.A.S.P.C. Argeş;</w:t>
      </w:r>
    </w:p>
    <w:p w14:paraId="253292EC" w14:textId="77777777" w:rsidR="00C32D8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aprobă</w:t>
      </w:r>
      <w:r w:rsidR="00C32D82" w:rsidRPr="001970CC">
        <w:rPr>
          <w:sz w:val="24"/>
          <w:szCs w:val="24"/>
          <w:lang w:val="ro-RO"/>
        </w:rPr>
        <w:t xml:space="preserve"> </w:t>
      </w:r>
      <w:r w:rsidRPr="001970CC">
        <w:rPr>
          <w:sz w:val="24"/>
          <w:szCs w:val="24"/>
          <w:lang w:val="ro-RO"/>
        </w:rPr>
        <w:t>meniul</w:t>
      </w:r>
      <w:r w:rsidR="00C32D82" w:rsidRPr="001970CC">
        <w:rPr>
          <w:sz w:val="24"/>
          <w:szCs w:val="24"/>
          <w:lang w:val="ro-RO"/>
        </w:rPr>
        <w:t xml:space="preserve"> </w:t>
      </w:r>
      <w:r w:rsidRPr="001970CC">
        <w:rPr>
          <w:sz w:val="24"/>
          <w:szCs w:val="24"/>
          <w:lang w:val="ro-RO"/>
        </w:rPr>
        <w:t>orientativ</w:t>
      </w:r>
      <w:r w:rsidR="00C32D82" w:rsidRPr="001970CC">
        <w:rPr>
          <w:sz w:val="24"/>
          <w:szCs w:val="24"/>
          <w:lang w:val="ro-RO"/>
        </w:rPr>
        <w:t xml:space="preserve"> </w:t>
      </w:r>
      <w:r w:rsidRPr="001970CC">
        <w:rPr>
          <w:sz w:val="24"/>
          <w:szCs w:val="24"/>
          <w:lang w:val="ro-RO"/>
        </w:rPr>
        <w:t>săptămânal, întocmit de membrii</w:t>
      </w:r>
      <w:r w:rsidR="00C32D82" w:rsidRPr="001970CC">
        <w:rPr>
          <w:sz w:val="24"/>
          <w:szCs w:val="24"/>
          <w:lang w:val="ro-RO"/>
        </w:rPr>
        <w:t xml:space="preserve"> </w:t>
      </w:r>
      <w:r w:rsidRPr="001970CC">
        <w:rPr>
          <w:sz w:val="24"/>
          <w:szCs w:val="24"/>
          <w:lang w:val="ro-RO"/>
        </w:rPr>
        <w:t>comisiei de întocmire a meniului</w:t>
      </w:r>
      <w:r w:rsidR="00C32D82" w:rsidRPr="001970CC">
        <w:rPr>
          <w:sz w:val="24"/>
          <w:szCs w:val="24"/>
          <w:lang w:val="ro-RO"/>
        </w:rPr>
        <w:t xml:space="preserve"> </w:t>
      </w:r>
      <w:r w:rsidRPr="001970CC">
        <w:rPr>
          <w:sz w:val="24"/>
          <w:szCs w:val="24"/>
          <w:lang w:val="ro-RO"/>
        </w:rPr>
        <w:t>cadru</w:t>
      </w:r>
      <w:r w:rsidR="00C32D82" w:rsidRPr="001970CC">
        <w:rPr>
          <w:sz w:val="24"/>
          <w:szCs w:val="24"/>
          <w:lang w:val="ro-RO"/>
        </w:rPr>
        <w:t xml:space="preserve">; </w:t>
      </w:r>
    </w:p>
    <w:p w14:paraId="203B3E81" w14:textId="77777777" w:rsidR="00C32D8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va adopta un stil de muncă</w:t>
      </w:r>
      <w:r w:rsidR="00C32D82" w:rsidRPr="001970CC">
        <w:rPr>
          <w:sz w:val="24"/>
          <w:szCs w:val="24"/>
          <w:lang w:val="ro-RO"/>
        </w:rPr>
        <w:t xml:space="preserve"> </w:t>
      </w:r>
      <w:r w:rsidRPr="001970CC">
        <w:rPr>
          <w:sz w:val="24"/>
          <w:szCs w:val="24"/>
          <w:lang w:val="ro-RO"/>
        </w:rPr>
        <w:t>propriu, specific de a acţiona</w:t>
      </w:r>
      <w:r w:rsidR="00C32D82" w:rsidRPr="001970CC">
        <w:rPr>
          <w:sz w:val="24"/>
          <w:szCs w:val="24"/>
          <w:lang w:val="ro-RO"/>
        </w:rPr>
        <w:t xml:space="preserve"> </w:t>
      </w:r>
      <w:r w:rsidRPr="001970CC">
        <w:rPr>
          <w:sz w:val="24"/>
          <w:szCs w:val="24"/>
          <w:lang w:val="ro-RO"/>
        </w:rPr>
        <w:t>în</w:t>
      </w:r>
      <w:r w:rsidR="00C32D82" w:rsidRPr="001970CC">
        <w:rPr>
          <w:sz w:val="24"/>
          <w:szCs w:val="24"/>
          <w:lang w:val="ro-RO"/>
        </w:rPr>
        <w:t xml:space="preserve"> </w:t>
      </w:r>
      <w:r w:rsidRPr="001970CC">
        <w:rPr>
          <w:sz w:val="24"/>
          <w:szCs w:val="24"/>
          <w:lang w:val="ro-RO"/>
        </w:rPr>
        <w:t>vederea</w:t>
      </w:r>
      <w:r w:rsidR="00C32D82" w:rsidRPr="001970CC">
        <w:rPr>
          <w:sz w:val="24"/>
          <w:szCs w:val="24"/>
          <w:lang w:val="ro-RO"/>
        </w:rPr>
        <w:t xml:space="preserve"> </w:t>
      </w:r>
      <w:r w:rsidRPr="001970CC">
        <w:rPr>
          <w:sz w:val="24"/>
          <w:szCs w:val="24"/>
          <w:lang w:val="ro-RO"/>
        </w:rPr>
        <w:t>atingerii</w:t>
      </w:r>
      <w:r w:rsidR="00C32D82" w:rsidRPr="001970CC">
        <w:rPr>
          <w:sz w:val="24"/>
          <w:szCs w:val="24"/>
          <w:lang w:val="ro-RO"/>
        </w:rPr>
        <w:t xml:space="preserve"> </w:t>
      </w:r>
      <w:r w:rsidRPr="001970CC">
        <w:rPr>
          <w:sz w:val="24"/>
          <w:szCs w:val="24"/>
          <w:lang w:val="ro-RO"/>
        </w:rPr>
        <w:t>obiectivelor</w:t>
      </w:r>
      <w:r w:rsidR="00C32D82" w:rsidRPr="001970CC">
        <w:rPr>
          <w:sz w:val="24"/>
          <w:szCs w:val="24"/>
          <w:lang w:val="ro-RO"/>
        </w:rPr>
        <w:t xml:space="preserve"> </w:t>
      </w:r>
      <w:r w:rsidRPr="001970CC">
        <w:rPr>
          <w:sz w:val="24"/>
          <w:szCs w:val="24"/>
          <w:lang w:val="ro-RO"/>
        </w:rPr>
        <w:t>propuse de instituţie, pentru</w:t>
      </w:r>
      <w:r w:rsidR="00C32D82" w:rsidRPr="001970CC">
        <w:rPr>
          <w:sz w:val="24"/>
          <w:szCs w:val="24"/>
          <w:lang w:val="ro-RO"/>
        </w:rPr>
        <w:t xml:space="preserve"> </w:t>
      </w:r>
      <w:r w:rsidRPr="001970CC">
        <w:rPr>
          <w:sz w:val="24"/>
          <w:szCs w:val="24"/>
          <w:lang w:val="ro-RO"/>
        </w:rPr>
        <w:t>respectarea</w:t>
      </w:r>
      <w:r w:rsidR="00C32D82" w:rsidRPr="001970CC">
        <w:rPr>
          <w:sz w:val="24"/>
          <w:szCs w:val="24"/>
          <w:lang w:val="ro-RO"/>
        </w:rPr>
        <w:t xml:space="preserve"> </w:t>
      </w:r>
      <w:r w:rsidRPr="001970CC">
        <w:rPr>
          <w:sz w:val="24"/>
          <w:szCs w:val="24"/>
          <w:lang w:val="ro-RO"/>
        </w:rPr>
        <w:t>drepturilor</w:t>
      </w:r>
      <w:r w:rsidR="00C32D82" w:rsidRPr="001970CC">
        <w:rPr>
          <w:sz w:val="24"/>
          <w:szCs w:val="24"/>
          <w:lang w:val="ro-RO"/>
        </w:rPr>
        <w:t xml:space="preserve"> </w:t>
      </w:r>
      <w:r w:rsidRPr="001970CC">
        <w:rPr>
          <w:sz w:val="24"/>
          <w:szCs w:val="24"/>
          <w:lang w:val="ro-RO"/>
        </w:rPr>
        <w:t>adulţilor</w:t>
      </w:r>
      <w:r w:rsidR="00C32D82" w:rsidRPr="001970CC">
        <w:rPr>
          <w:sz w:val="24"/>
          <w:szCs w:val="24"/>
          <w:lang w:val="ro-RO"/>
        </w:rPr>
        <w:t xml:space="preserve"> </w:t>
      </w:r>
      <w:r w:rsidRPr="001970CC">
        <w:rPr>
          <w:sz w:val="24"/>
          <w:szCs w:val="24"/>
          <w:lang w:val="ro-RO"/>
        </w:rPr>
        <w:t>cu</w:t>
      </w:r>
      <w:r w:rsidR="00C32D82" w:rsidRPr="001970CC">
        <w:rPr>
          <w:sz w:val="24"/>
          <w:szCs w:val="24"/>
          <w:lang w:val="ro-RO"/>
        </w:rPr>
        <w:t xml:space="preserve"> </w:t>
      </w:r>
      <w:r w:rsidRPr="001970CC">
        <w:rPr>
          <w:sz w:val="24"/>
          <w:szCs w:val="24"/>
          <w:lang w:val="ro-RO"/>
        </w:rPr>
        <w:t>dizabilităţi, instituţionalizaţi;</w:t>
      </w:r>
    </w:p>
    <w:p w14:paraId="1BD99B61" w14:textId="77777777" w:rsidR="00C32D8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este obligat</w:t>
      </w:r>
      <w:r w:rsidR="00C32D82" w:rsidRPr="001970CC">
        <w:rPr>
          <w:sz w:val="24"/>
          <w:szCs w:val="24"/>
          <w:lang w:val="ro-RO"/>
        </w:rPr>
        <w:t xml:space="preserve"> </w:t>
      </w:r>
      <w:r w:rsidRPr="001970CC">
        <w:rPr>
          <w:sz w:val="24"/>
          <w:szCs w:val="24"/>
          <w:lang w:val="ro-RO"/>
        </w:rPr>
        <w:t>să</w:t>
      </w:r>
      <w:r w:rsidR="00C32D82" w:rsidRPr="001970CC">
        <w:rPr>
          <w:sz w:val="24"/>
          <w:szCs w:val="24"/>
          <w:lang w:val="ro-RO"/>
        </w:rPr>
        <w:t xml:space="preserve"> </w:t>
      </w:r>
      <w:r w:rsidRPr="001970CC">
        <w:rPr>
          <w:sz w:val="24"/>
          <w:szCs w:val="24"/>
          <w:lang w:val="ro-RO"/>
        </w:rPr>
        <w:t>aibă</w:t>
      </w:r>
      <w:r w:rsidR="00C32D82" w:rsidRPr="001970CC">
        <w:rPr>
          <w:sz w:val="24"/>
          <w:szCs w:val="24"/>
          <w:lang w:val="ro-RO"/>
        </w:rPr>
        <w:t xml:space="preserve"> </w:t>
      </w:r>
      <w:r w:rsidRPr="001970CC">
        <w:rPr>
          <w:sz w:val="24"/>
          <w:szCs w:val="24"/>
          <w:lang w:val="ro-RO"/>
        </w:rPr>
        <w:t>carnetul de sănătate</w:t>
      </w:r>
      <w:r w:rsidR="00C32D82" w:rsidRPr="001970CC">
        <w:rPr>
          <w:sz w:val="24"/>
          <w:szCs w:val="24"/>
          <w:lang w:val="ro-RO"/>
        </w:rPr>
        <w:t xml:space="preserve"> </w:t>
      </w:r>
      <w:r w:rsidRPr="001970CC">
        <w:rPr>
          <w:sz w:val="24"/>
          <w:szCs w:val="24"/>
          <w:lang w:val="ro-RO"/>
        </w:rPr>
        <w:t>completat la zi, conform</w:t>
      </w:r>
      <w:r w:rsidR="00C32D82" w:rsidRPr="001970CC">
        <w:rPr>
          <w:sz w:val="24"/>
          <w:szCs w:val="24"/>
          <w:lang w:val="ro-RO"/>
        </w:rPr>
        <w:t xml:space="preserve"> </w:t>
      </w:r>
      <w:r w:rsidRPr="001970CC">
        <w:rPr>
          <w:sz w:val="24"/>
          <w:szCs w:val="24"/>
          <w:lang w:val="ro-RO"/>
        </w:rPr>
        <w:t>normelor</w:t>
      </w:r>
      <w:r w:rsidR="00C32D82" w:rsidRPr="001970CC">
        <w:rPr>
          <w:sz w:val="24"/>
          <w:szCs w:val="24"/>
          <w:lang w:val="ro-RO"/>
        </w:rPr>
        <w:t xml:space="preserve"> </w:t>
      </w:r>
      <w:r w:rsidRPr="001970CC">
        <w:rPr>
          <w:sz w:val="24"/>
          <w:szCs w:val="24"/>
          <w:lang w:val="ro-RO"/>
        </w:rPr>
        <w:t>sanitare</w:t>
      </w:r>
      <w:r w:rsidR="00C32D82" w:rsidRPr="001970CC">
        <w:rPr>
          <w:sz w:val="24"/>
          <w:szCs w:val="24"/>
          <w:lang w:val="ro-RO"/>
        </w:rPr>
        <w:t xml:space="preserve"> </w:t>
      </w:r>
      <w:r w:rsidRPr="001970CC">
        <w:rPr>
          <w:sz w:val="24"/>
          <w:szCs w:val="24"/>
          <w:lang w:val="ro-RO"/>
        </w:rPr>
        <w:t>în</w:t>
      </w:r>
      <w:r w:rsidR="00C32D82" w:rsidRPr="001970CC">
        <w:rPr>
          <w:sz w:val="24"/>
          <w:szCs w:val="24"/>
          <w:lang w:val="ro-RO"/>
        </w:rPr>
        <w:t xml:space="preserve"> </w:t>
      </w:r>
      <w:r w:rsidRPr="001970CC">
        <w:rPr>
          <w:sz w:val="24"/>
          <w:szCs w:val="24"/>
          <w:lang w:val="ro-RO"/>
        </w:rPr>
        <w:t>vigoare</w:t>
      </w:r>
      <w:r w:rsidR="00C32D82" w:rsidRPr="001970CC">
        <w:rPr>
          <w:sz w:val="24"/>
          <w:szCs w:val="24"/>
          <w:lang w:val="ro-RO"/>
        </w:rPr>
        <w:t xml:space="preserve"> </w:t>
      </w:r>
      <w:r w:rsidRPr="001970CC">
        <w:rPr>
          <w:sz w:val="24"/>
          <w:szCs w:val="24"/>
          <w:lang w:val="ro-RO"/>
        </w:rPr>
        <w:t>şi</w:t>
      </w:r>
      <w:r w:rsidR="00C32D82" w:rsidRPr="001970CC">
        <w:rPr>
          <w:sz w:val="24"/>
          <w:szCs w:val="24"/>
          <w:lang w:val="ro-RO"/>
        </w:rPr>
        <w:t xml:space="preserve"> </w:t>
      </w:r>
      <w:r w:rsidRPr="001970CC">
        <w:rPr>
          <w:sz w:val="24"/>
          <w:szCs w:val="24"/>
          <w:lang w:val="ro-RO"/>
        </w:rPr>
        <w:t>să</w:t>
      </w:r>
      <w:r w:rsidR="00C32D82" w:rsidRPr="001970CC">
        <w:rPr>
          <w:sz w:val="24"/>
          <w:szCs w:val="24"/>
          <w:lang w:val="ro-RO"/>
        </w:rPr>
        <w:t xml:space="preserve"> </w:t>
      </w:r>
      <w:r w:rsidRPr="001970CC">
        <w:rPr>
          <w:sz w:val="24"/>
          <w:szCs w:val="24"/>
          <w:lang w:val="ro-RO"/>
        </w:rPr>
        <w:t>anunţe</w:t>
      </w:r>
      <w:r w:rsidR="00C32D82" w:rsidRPr="001970CC">
        <w:rPr>
          <w:sz w:val="24"/>
          <w:szCs w:val="24"/>
          <w:lang w:val="ro-RO"/>
        </w:rPr>
        <w:t xml:space="preserve"> </w:t>
      </w:r>
      <w:r w:rsidRPr="001970CC">
        <w:rPr>
          <w:sz w:val="24"/>
          <w:szCs w:val="24"/>
          <w:lang w:val="ro-RO"/>
        </w:rPr>
        <w:t>conducerea de orice</w:t>
      </w:r>
      <w:r w:rsidR="00C32D82" w:rsidRPr="001970CC">
        <w:rPr>
          <w:sz w:val="24"/>
          <w:szCs w:val="24"/>
          <w:lang w:val="ro-RO"/>
        </w:rPr>
        <w:t xml:space="preserve"> </w:t>
      </w:r>
      <w:r w:rsidRPr="001970CC">
        <w:rPr>
          <w:sz w:val="24"/>
          <w:szCs w:val="24"/>
          <w:lang w:val="ro-RO"/>
        </w:rPr>
        <w:t>modificare</w:t>
      </w:r>
      <w:r w:rsidR="00C32D82" w:rsidRPr="001970CC">
        <w:rPr>
          <w:sz w:val="24"/>
          <w:szCs w:val="24"/>
          <w:lang w:val="ro-RO"/>
        </w:rPr>
        <w:t xml:space="preserve"> </w:t>
      </w:r>
      <w:r w:rsidRPr="001970CC">
        <w:rPr>
          <w:sz w:val="24"/>
          <w:szCs w:val="24"/>
          <w:lang w:val="ro-RO"/>
        </w:rPr>
        <w:t>intervenită</w:t>
      </w:r>
      <w:r w:rsidR="00C32D82" w:rsidRPr="001970CC">
        <w:rPr>
          <w:sz w:val="24"/>
          <w:szCs w:val="24"/>
          <w:lang w:val="ro-RO"/>
        </w:rPr>
        <w:t xml:space="preserve"> </w:t>
      </w:r>
      <w:r w:rsidRPr="001970CC">
        <w:rPr>
          <w:sz w:val="24"/>
          <w:szCs w:val="24"/>
          <w:lang w:val="ro-RO"/>
        </w:rPr>
        <w:t>în</w:t>
      </w:r>
      <w:r w:rsidR="00C32D82" w:rsidRPr="001970CC">
        <w:rPr>
          <w:sz w:val="24"/>
          <w:szCs w:val="24"/>
          <w:lang w:val="ro-RO"/>
        </w:rPr>
        <w:t xml:space="preserve"> </w:t>
      </w:r>
      <w:r w:rsidRPr="001970CC">
        <w:rPr>
          <w:sz w:val="24"/>
          <w:szCs w:val="24"/>
          <w:lang w:val="ro-RO"/>
        </w:rPr>
        <w:t>starea sa de sănătate</w:t>
      </w:r>
      <w:r w:rsidR="00C32D82" w:rsidRPr="001970CC">
        <w:rPr>
          <w:sz w:val="24"/>
          <w:szCs w:val="24"/>
          <w:lang w:val="ro-RO"/>
        </w:rPr>
        <w:t xml:space="preserve"> </w:t>
      </w:r>
      <w:r w:rsidRPr="001970CC">
        <w:rPr>
          <w:sz w:val="24"/>
          <w:szCs w:val="24"/>
          <w:lang w:val="ro-RO"/>
        </w:rPr>
        <w:t>şi</w:t>
      </w:r>
      <w:r w:rsidR="00C32D82" w:rsidRPr="001970CC">
        <w:rPr>
          <w:sz w:val="24"/>
          <w:szCs w:val="24"/>
          <w:lang w:val="ro-RO"/>
        </w:rPr>
        <w:t xml:space="preserve"> </w:t>
      </w:r>
      <w:r w:rsidRPr="001970CC">
        <w:rPr>
          <w:sz w:val="24"/>
          <w:szCs w:val="24"/>
          <w:lang w:val="ro-RO"/>
        </w:rPr>
        <w:t>să nu se prezinte la serviciu</w:t>
      </w:r>
      <w:r w:rsidR="00C32D82" w:rsidRPr="001970CC">
        <w:rPr>
          <w:sz w:val="24"/>
          <w:szCs w:val="24"/>
          <w:lang w:val="ro-RO"/>
        </w:rPr>
        <w:t xml:space="preserve"> </w:t>
      </w:r>
      <w:r w:rsidRPr="001970CC">
        <w:rPr>
          <w:sz w:val="24"/>
          <w:szCs w:val="24"/>
          <w:lang w:val="ro-RO"/>
        </w:rPr>
        <w:t>fără</w:t>
      </w:r>
      <w:r w:rsidR="00C32D82" w:rsidRPr="001970CC">
        <w:rPr>
          <w:sz w:val="24"/>
          <w:szCs w:val="24"/>
          <w:lang w:val="ro-RO"/>
        </w:rPr>
        <w:t xml:space="preserve"> </w:t>
      </w:r>
      <w:r w:rsidRPr="001970CC">
        <w:rPr>
          <w:sz w:val="24"/>
          <w:szCs w:val="24"/>
          <w:lang w:val="ro-RO"/>
        </w:rPr>
        <w:t>avizul</w:t>
      </w:r>
      <w:r w:rsidR="00C32D82" w:rsidRPr="001970CC">
        <w:rPr>
          <w:sz w:val="24"/>
          <w:szCs w:val="24"/>
          <w:lang w:val="ro-RO"/>
        </w:rPr>
        <w:t xml:space="preserve"> </w:t>
      </w:r>
      <w:r w:rsidRPr="001970CC">
        <w:rPr>
          <w:sz w:val="24"/>
          <w:szCs w:val="24"/>
          <w:lang w:val="ro-RO"/>
        </w:rPr>
        <w:t>medicului de medicina</w:t>
      </w:r>
      <w:r w:rsidR="00C32D82" w:rsidRPr="001970CC">
        <w:rPr>
          <w:sz w:val="24"/>
          <w:szCs w:val="24"/>
          <w:lang w:val="ro-RO"/>
        </w:rPr>
        <w:t xml:space="preserve"> </w:t>
      </w:r>
      <w:r w:rsidRPr="001970CC">
        <w:rPr>
          <w:sz w:val="24"/>
          <w:szCs w:val="24"/>
          <w:lang w:val="ro-RO"/>
        </w:rPr>
        <w:t>muncii;</w:t>
      </w:r>
    </w:p>
    <w:p w14:paraId="062A9AC7" w14:textId="77777777" w:rsidR="00C32D8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conduce</w:t>
      </w:r>
      <w:r w:rsidR="00C32D82" w:rsidRPr="001970CC">
        <w:rPr>
          <w:sz w:val="24"/>
          <w:szCs w:val="24"/>
          <w:lang w:val="ro-RO"/>
        </w:rPr>
        <w:t xml:space="preserve"> </w:t>
      </w:r>
      <w:r w:rsidRPr="001970CC">
        <w:rPr>
          <w:sz w:val="24"/>
          <w:szCs w:val="24"/>
          <w:lang w:val="ro-RO"/>
        </w:rPr>
        <w:t>maşina</w:t>
      </w:r>
      <w:r w:rsidR="00C32D82" w:rsidRPr="001970CC">
        <w:rPr>
          <w:sz w:val="24"/>
          <w:szCs w:val="24"/>
          <w:lang w:val="ro-RO"/>
        </w:rPr>
        <w:t xml:space="preserve"> </w:t>
      </w:r>
      <w:r w:rsidRPr="001970CC">
        <w:rPr>
          <w:sz w:val="24"/>
          <w:szCs w:val="24"/>
          <w:lang w:val="ro-RO"/>
        </w:rPr>
        <w:t>unităţii, în</w:t>
      </w:r>
      <w:r w:rsidR="00C32D82" w:rsidRPr="001970CC">
        <w:rPr>
          <w:sz w:val="24"/>
          <w:szCs w:val="24"/>
          <w:lang w:val="ro-RO"/>
        </w:rPr>
        <w:t xml:space="preserve"> </w:t>
      </w:r>
      <w:r w:rsidRPr="001970CC">
        <w:rPr>
          <w:sz w:val="24"/>
          <w:szCs w:val="24"/>
          <w:lang w:val="ro-RO"/>
        </w:rPr>
        <w:t>vederea</w:t>
      </w:r>
      <w:r w:rsidR="00C32D82" w:rsidRPr="001970CC">
        <w:rPr>
          <w:sz w:val="24"/>
          <w:szCs w:val="24"/>
          <w:lang w:val="ro-RO"/>
        </w:rPr>
        <w:t xml:space="preserve"> </w:t>
      </w:r>
      <w:r w:rsidRPr="001970CC">
        <w:rPr>
          <w:sz w:val="24"/>
          <w:szCs w:val="24"/>
          <w:lang w:val="ro-RO"/>
        </w:rPr>
        <w:t>bunei</w:t>
      </w:r>
      <w:r w:rsidR="00C32D82" w:rsidRPr="001970CC">
        <w:rPr>
          <w:sz w:val="24"/>
          <w:szCs w:val="24"/>
          <w:lang w:val="ro-RO"/>
        </w:rPr>
        <w:t xml:space="preserve"> </w:t>
      </w:r>
      <w:r w:rsidRPr="001970CC">
        <w:rPr>
          <w:sz w:val="24"/>
          <w:szCs w:val="24"/>
          <w:lang w:val="ro-RO"/>
        </w:rPr>
        <w:t>desfăşurări a activităţii;</w:t>
      </w:r>
    </w:p>
    <w:p w14:paraId="2B808329" w14:textId="77777777" w:rsidR="00C32D82" w:rsidRPr="001970CC" w:rsidRDefault="00AE3401"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să</w:t>
      </w:r>
      <w:r w:rsidR="00C32D82" w:rsidRPr="001970CC">
        <w:rPr>
          <w:sz w:val="24"/>
          <w:szCs w:val="24"/>
          <w:lang w:val="ro-RO"/>
        </w:rPr>
        <w:t xml:space="preserve"> </w:t>
      </w:r>
      <w:r w:rsidRPr="001970CC">
        <w:rPr>
          <w:sz w:val="24"/>
          <w:szCs w:val="24"/>
          <w:lang w:val="ro-RO"/>
        </w:rPr>
        <w:t>aibă o ţinută</w:t>
      </w:r>
      <w:r w:rsidR="00C32D82" w:rsidRPr="001970CC">
        <w:rPr>
          <w:sz w:val="24"/>
          <w:szCs w:val="24"/>
          <w:lang w:val="ro-RO"/>
        </w:rPr>
        <w:t xml:space="preserve"> </w:t>
      </w:r>
      <w:r w:rsidRPr="001970CC">
        <w:rPr>
          <w:sz w:val="24"/>
          <w:szCs w:val="24"/>
          <w:lang w:val="ro-RO"/>
        </w:rPr>
        <w:t>decentă, să respecte beneficiarii</w:t>
      </w:r>
      <w:r w:rsidR="00C32D82" w:rsidRPr="001970CC">
        <w:rPr>
          <w:sz w:val="24"/>
          <w:szCs w:val="24"/>
          <w:lang w:val="ro-RO"/>
        </w:rPr>
        <w:t xml:space="preserve"> </w:t>
      </w:r>
      <w:r w:rsidRPr="001970CC">
        <w:rPr>
          <w:sz w:val="24"/>
          <w:szCs w:val="24"/>
          <w:lang w:val="ro-RO"/>
        </w:rPr>
        <w:t>şi</w:t>
      </w:r>
      <w:r w:rsidR="00C32D82" w:rsidRPr="001970CC">
        <w:rPr>
          <w:sz w:val="24"/>
          <w:szCs w:val="24"/>
          <w:lang w:val="ro-RO"/>
        </w:rPr>
        <w:t xml:space="preserve"> </w:t>
      </w:r>
      <w:r w:rsidRPr="001970CC">
        <w:rPr>
          <w:sz w:val="24"/>
          <w:szCs w:val="24"/>
          <w:lang w:val="ro-RO"/>
        </w:rPr>
        <w:t>personalul</w:t>
      </w:r>
      <w:r w:rsidR="00C32D82" w:rsidRPr="001970CC">
        <w:rPr>
          <w:sz w:val="24"/>
          <w:szCs w:val="24"/>
          <w:lang w:val="ro-RO"/>
        </w:rPr>
        <w:t xml:space="preserve"> </w:t>
      </w:r>
      <w:r w:rsidRPr="001970CC">
        <w:rPr>
          <w:sz w:val="24"/>
          <w:szCs w:val="24"/>
          <w:lang w:val="ro-RO"/>
        </w:rPr>
        <w:t>din</w:t>
      </w:r>
      <w:r w:rsidR="00C32D82" w:rsidRPr="001970CC">
        <w:rPr>
          <w:sz w:val="24"/>
          <w:szCs w:val="24"/>
          <w:lang w:val="ro-RO"/>
        </w:rPr>
        <w:t xml:space="preserve"> </w:t>
      </w:r>
      <w:r w:rsidRPr="001970CC">
        <w:rPr>
          <w:sz w:val="24"/>
          <w:szCs w:val="24"/>
          <w:lang w:val="ro-RO"/>
        </w:rPr>
        <w:t>cadrul centrului;</w:t>
      </w:r>
    </w:p>
    <w:p w14:paraId="7C347E94" w14:textId="77777777" w:rsidR="00C32D82" w:rsidRPr="001970CC" w:rsidRDefault="00AE3401" w:rsidP="00061747">
      <w:pPr>
        <w:numPr>
          <w:ilvl w:val="0"/>
          <w:numId w:val="1"/>
        </w:numPr>
        <w:shd w:val="clear" w:color="auto" w:fill="FFFFFF"/>
        <w:tabs>
          <w:tab w:val="left" w:pos="360"/>
        </w:tabs>
        <w:ind w:left="0" w:firstLine="0"/>
        <w:jc w:val="both"/>
        <w:rPr>
          <w:sz w:val="24"/>
          <w:szCs w:val="24"/>
          <w:lang w:val="ro-RO" w:eastAsia="en-US"/>
        </w:rPr>
      </w:pPr>
      <w:r w:rsidRPr="001970CC">
        <w:rPr>
          <w:sz w:val="24"/>
          <w:szCs w:val="24"/>
          <w:lang w:val="ro-RO"/>
        </w:rPr>
        <w:t>păstrează</w:t>
      </w:r>
      <w:r w:rsidR="00C32D82" w:rsidRPr="001970CC">
        <w:rPr>
          <w:sz w:val="24"/>
          <w:szCs w:val="24"/>
          <w:lang w:val="ro-RO"/>
        </w:rPr>
        <w:t xml:space="preserve"> </w:t>
      </w:r>
      <w:r w:rsidRPr="001970CC">
        <w:rPr>
          <w:sz w:val="24"/>
          <w:szCs w:val="24"/>
          <w:lang w:val="ro-RO"/>
        </w:rPr>
        <w:t>confidenţialitatea</w:t>
      </w:r>
      <w:r w:rsidR="00C32D82" w:rsidRPr="001970CC">
        <w:rPr>
          <w:sz w:val="24"/>
          <w:szCs w:val="24"/>
          <w:lang w:val="ro-RO"/>
        </w:rPr>
        <w:t xml:space="preserve"> </w:t>
      </w:r>
      <w:r w:rsidRPr="001970CC">
        <w:rPr>
          <w:sz w:val="24"/>
          <w:szCs w:val="24"/>
          <w:lang w:val="ro-RO"/>
        </w:rPr>
        <w:t>datelor conform Contractului de confidenţialitate;</w:t>
      </w:r>
    </w:p>
    <w:p w14:paraId="04E8E6EF" w14:textId="77777777" w:rsidR="00AF2B9C" w:rsidRPr="001970CC" w:rsidRDefault="00C32D82" w:rsidP="00061747">
      <w:pPr>
        <w:numPr>
          <w:ilvl w:val="0"/>
          <w:numId w:val="1"/>
        </w:numPr>
        <w:shd w:val="clear" w:color="auto" w:fill="FFFFFF"/>
        <w:tabs>
          <w:tab w:val="left" w:pos="360"/>
        </w:tabs>
        <w:ind w:left="0" w:firstLine="0"/>
        <w:jc w:val="both"/>
        <w:rPr>
          <w:sz w:val="24"/>
          <w:szCs w:val="24"/>
          <w:lang w:val="ro-RO"/>
        </w:rPr>
      </w:pPr>
      <w:r w:rsidRPr="001970CC">
        <w:rPr>
          <w:sz w:val="24"/>
          <w:szCs w:val="24"/>
          <w:lang w:val="ro-RO"/>
        </w:rPr>
        <w:t>c</w:t>
      </w:r>
      <w:r w:rsidR="00AE3401" w:rsidRPr="001970CC">
        <w:rPr>
          <w:sz w:val="24"/>
          <w:szCs w:val="24"/>
          <w:lang w:val="ro-RO" w:eastAsia="en-US"/>
        </w:rPr>
        <w:t>unoaşte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respectă R.O.I., R.O.F., normele de protecţia</w:t>
      </w:r>
      <w:r w:rsidRPr="001970CC">
        <w:rPr>
          <w:sz w:val="24"/>
          <w:szCs w:val="24"/>
          <w:lang w:val="ro-RO" w:eastAsia="en-US"/>
        </w:rPr>
        <w:t xml:space="preserve"> </w:t>
      </w:r>
      <w:r w:rsidR="00AE3401" w:rsidRPr="001970CC">
        <w:rPr>
          <w:sz w:val="24"/>
          <w:szCs w:val="24"/>
          <w:lang w:val="ro-RO" w:eastAsia="en-US"/>
        </w:rPr>
        <w:t>muncii, apărarea</w:t>
      </w:r>
      <w:r w:rsidR="00AF2B9C" w:rsidRPr="001970CC">
        <w:rPr>
          <w:sz w:val="24"/>
          <w:szCs w:val="24"/>
          <w:lang w:val="ro-RO" w:eastAsia="en-US"/>
        </w:rPr>
        <w:t xml:space="preserve"> </w:t>
      </w:r>
      <w:r w:rsidR="00AE3401" w:rsidRPr="001970CC">
        <w:rPr>
          <w:sz w:val="24"/>
          <w:szCs w:val="24"/>
          <w:lang w:val="ro-RO" w:eastAsia="en-US"/>
        </w:rPr>
        <w:t>împotriva</w:t>
      </w:r>
      <w:r w:rsidR="00AF2B9C" w:rsidRPr="001970CC">
        <w:rPr>
          <w:sz w:val="24"/>
          <w:szCs w:val="24"/>
          <w:lang w:val="ro-RO" w:eastAsia="en-US"/>
        </w:rPr>
        <w:t xml:space="preserve"> </w:t>
      </w:r>
      <w:r w:rsidR="00AE3401" w:rsidRPr="001970CC">
        <w:rPr>
          <w:sz w:val="24"/>
          <w:szCs w:val="24"/>
          <w:lang w:val="ro-RO" w:eastAsia="en-US"/>
        </w:rPr>
        <w:t>incendiilor, securitate</w:t>
      </w:r>
      <w:r w:rsidR="00AF2B9C" w:rsidRPr="001970CC">
        <w:rPr>
          <w:sz w:val="24"/>
          <w:szCs w:val="24"/>
          <w:lang w:val="ro-RO" w:eastAsia="en-US"/>
        </w:rPr>
        <w:t xml:space="preserve"> </w:t>
      </w:r>
      <w:r w:rsidR="00AE3401" w:rsidRPr="001970CC">
        <w:rPr>
          <w:sz w:val="24"/>
          <w:szCs w:val="24"/>
          <w:lang w:val="ro-RO" w:eastAsia="en-US"/>
        </w:rPr>
        <w:t>şi</w:t>
      </w:r>
      <w:r w:rsidR="00AF2B9C" w:rsidRPr="001970CC">
        <w:rPr>
          <w:sz w:val="24"/>
          <w:szCs w:val="24"/>
          <w:lang w:val="ro-RO" w:eastAsia="en-US"/>
        </w:rPr>
        <w:t xml:space="preserve"> </w:t>
      </w:r>
      <w:r w:rsidR="00AE3401" w:rsidRPr="001970CC">
        <w:rPr>
          <w:sz w:val="24"/>
          <w:szCs w:val="24"/>
          <w:lang w:val="ro-RO" w:eastAsia="en-US"/>
        </w:rPr>
        <w:t>sănătate a muncii</w:t>
      </w:r>
      <w:r w:rsidR="00AF2B9C" w:rsidRPr="001970CC">
        <w:rPr>
          <w:sz w:val="24"/>
          <w:szCs w:val="24"/>
          <w:lang w:val="ro-RO" w:eastAsia="en-US"/>
        </w:rPr>
        <w:t xml:space="preserve"> </w:t>
      </w:r>
      <w:r w:rsidR="00AE3401" w:rsidRPr="001970CC">
        <w:rPr>
          <w:sz w:val="24"/>
          <w:szCs w:val="24"/>
          <w:lang w:val="ro-RO" w:eastAsia="en-US"/>
        </w:rPr>
        <w:t>şi</w:t>
      </w:r>
      <w:r w:rsidR="00AF2B9C" w:rsidRPr="001970CC">
        <w:rPr>
          <w:sz w:val="24"/>
          <w:szCs w:val="24"/>
          <w:lang w:val="ro-RO" w:eastAsia="en-US"/>
        </w:rPr>
        <w:t xml:space="preserve"> </w:t>
      </w:r>
      <w:r w:rsidR="00AE3401" w:rsidRPr="001970CC">
        <w:rPr>
          <w:sz w:val="24"/>
          <w:szCs w:val="24"/>
          <w:lang w:val="ro-RO" w:eastAsia="en-US"/>
        </w:rPr>
        <w:t>este direct răspunzător de nerespectarea lor;</w:t>
      </w:r>
      <w:r w:rsidR="00AF2B9C" w:rsidRPr="001970CC">
        <w:rPr>
          <w:sz w:val="24"/>
          <w:szCs w:val="24"/>
          <w:lang w:val="ro-RO" w:eastAsia="en-US"/>
        </w:rPr>
        <w:t xml:space="preserve"> </w:t>
      </w:r>
    </w:p>
    <w:p w14:paraId="1709197E" w14:textId="0AF20D29" w:rsidR="00AE3401" w:rsidRPr="001970CC" w:rsidRDefault="00AE3401" w:rsidP="001D0D5B">
      <w:pPr>
        <w:numPr>
          <w:ilvl w:val="0"/>
          <w:numId w:val="1"/>
        </w:numPr>
        <w:shd w:val="clear" w:color="auto" w:fill="FFFFFF"/>
        <w:tabs>
          <w:tab w:val="left" w:pos="360"/>
        </w:tabs>
        <w:ind w:left="0" w:firstLine="0"/>
        <w:jc w:val="both"/>
        <w:rPr>
          <w:sz w:val="24"/>
          <w:szCs w:val="24"/>
          <w:lang w:val="ro-RO"/>
        </w:rPr>
      </w:pPr>
      <w:r w:rsidRPr="001970CC">
        <w:rPr>
          <w:sz w:val="24"/>
          <w:szCs w:val="24"/>
          <w:lang w:val="ro-RO"/>
        </w:rPr>
        <w:t>execută</w:t>
      </w:r>
      <w:r w:rsidR="00AF2B9C" w:rsidRPr="001970CC">
        <w:rPr>
          <w:sz w:val="24"/>
          <w:szCs w:val="24"/>
          <w:lang w:val="ro-RO"/>
        </w:rPr>
        <w:t xml:space="preserve"> </w:t>
      </w:r>
      <w:r w:rsidRPr="001970CC">
        <w:rPr>
          <w:sz w:val="24"/>
          <w:szCs w:val="24"/>
          <w:lang w:val="ro-RO"/>
        </w:rPr>
        <w:t>și</w:t>
      </w:r>
      <w:r w:rsidR="00AF2B9C" w:rsidRPr="001970CC">
        <w:rPr>
          <w:sz w:val="24"/>
          <w:szCs w:val="24"/>
          <w:lang w:val="ro-RO"/>
        </w:rPr>
        <w:t xml:space="preserve"> </w:t>
      </w:r>
      <w:r w:rsidRPr="001970CC">
        <w:rPr>
          <w:sz w:val="24"/>
          <w:szCs w:val="24"/>
          <w:lang w:val="ro-RO"/>
        </w:rPr>
        <w:t>alte</w:t>
      </w:r>
      <w:r w:rsidR="00AF2B9C" w:rsidRPr="001970CC">
        <w:rPr>
          <w:sz w:val="24"/>
          <w:szCs w:val="24"/>
          <w:lang w:val="ro-RO"/>
        </w:rPr>
        <w:t xml:space="preserve"> </w:t>
      </w:r>
      <w:r w:rsidRPr="001970CC">
        <w:rPr>
          <w:sz w:val="24"/>
          <w:szCs w:val="24"/>
          <w:lang w:val="ro-RO"/>
        </w:rPr>
        <w:t>sarcini</w:t>
      </w:r>
      <w:r w:rsidR="00AF2B9C" w:rsidRPr="001970CC">
        <w:rPr>
          <w:sz w:val="24"/>
          <w:szCs w:val="24"/>
          <w:lang w:val="ro-RO"/>
        </w:rPr>
        <w:t xml:space="preserve"> </w:t>
      </w:r>
      <w:r w:rsidRPr="001970CC">
        <w:rPr>
          <w:sz w:val="24"/>
          <w:szCs w:val="24"/>
          <w:lang w:val="ro-RO"/>
        </w:rPr>
        <w:t>dispuse de conducerea DGASPC Argeș, în limita competențelor</w:t>
      </w:r>
      <w:r w:rsidR="00AF2B9C" w:rsidRPr="001970CC">
        <w:rPr>
          <w:sz w:val="24"/>
          <w:szCs w:val="24"/>
          <w:lang w:val="ro-RO"/>
        </w:rPr>
        <w:t xml:space="preserve"> </w:t>
      </w:r>
      <w:r w:rsidRPr="001970CC">
        <w:rPr>
          <w:sz w:val="24"/>
          <w:szCs w:val="24"/>
          <w:lang w:val="ro-RO"/>
        </w:rPr>
        <w:t>profesionale.</w:t>
      </w:r>
    </w:p>
    <w:p w14:paraId="19A6322B" w14:textId="18A77D12" w:rsidR="00AE3401" w:rsidRPr="001970CC" w:rsidRDefault="00D84FC2" w:rsidP="008A1CFA">
      <w:pPr>
        <w:pStyle w:val="NoSpacing"/>
        <w:rPr>
          <w:rFonts w:ascii="Times New Roman" w:hAnsi="Times New Roman"/>
          <w:sz w:val="24"/>
          <w:szCs w:val="24"/>
          <w:lang w:val="ro-RO"/>
        </w:rPr>
      </w:pPr>
      <w:r w:rsidRPr="001970CC">
        <w:rPr>
          <w:rFonts w:ascii="Times New Roman" w:hAnsi="Times New Roman"/>
          <w:sz w:val="24"/>
          <w:szCs w:val="24"/>
          <w:lang w:val="ro-RO"/>
        </w:rPr>
        <w:t xml:space="preserve">     (3</w:t>
      </w:r>
      <w:r w:rsidR="00AE3401" w:rsidRPr="001970CC">
        <w:rPr>
          <w:rFonts w:ascii="Times New Roman" w:hAnsi="Times New Roman"/>
          <w:sz w:val="24"/>
          <w:szCs w:val="24"/>
          <w:lang w:val="ro-RO"/>
        </w:rPr>
        <w:t>)  Funcţiile de conducere se ocupă prin concurs sau, după caz, examen, în condiţiile legii.</w:t>
      </w:r>
    </w:p>
    <w:p w14:paraId="5B1E4045" w14:textId="77777777" w:rsidR="008A1CFA" w:rsidRPr="003D43FA" w:rsidRDefault="00D84FC2" w:rsidP="008A1CFA">
      <w:pPr>
        <w:pStyle w:val="NoSpacing"/>
        <w:rPr>
          <w:rFonts w:ascii="Times New Roman" w:hAnsi="Times New Roman"/>
          <w:sz w:val="24"/>
          <w:szCs w:val="24"/>
          <w:lang w:val="pt-PT"/>
        </w:rPr>
      </w:pPr>
      <w:r w:rsidRPr="001970CC">
        <w:rPr>
          <w:rFonts w:ascii="Times New Roman" w:hAnsi="Times New Roman"/>
          <w:sz w:val="24"/>
          <w:szCs w:val="24"/>
          <w:lang w:val="ro-RO"/>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4EC2F049" w14:textId="1BE61D87" w:rsidR="00AE3401" w:rsidRPr="003D43FA" w:rsidRDefault="00D84FC2" w:rsidP="008A1CFA">
      <w:pPr>
        <w:pStyle w:val="NoSpacing"/>
        <w:rPr>
          <w:rFonts w:ascii="Times New Roman" w:hAnsi="Times New Roman"/>
          <w:sz w:val="24"/>
          <w:szCs w:val="24"/>
          <w:lang w:val="pt-PT" w:eastAsia="ro-RO"/>
        </w:rPr>
      </w:pPr>
      <w:r w:rsidRPr="001970CC">
        <w:rPr>
          <w:rFonts w:ascii="Times New Roman" w:hAnsi="Times New Roman"/>
          <w:sz w:val="24"/>
          <w:szCs w:val="24"/>
          <w:lang w:val="ro-RO"/>
        </w:rPr>
        <w:t xml:space="preserve"> </w:t>
      </w:r>
      <w:r w:rsidR="008A1CFA" w:rsidRPr="001970CC">
        <w:rPr>
          <w:rFonts w:ascii="Times New Roman" w:hAnsi="Times New Roman"/>
          <w:sz w:val="24"/>
          <w:szCs w:val="24"/>
          <w:lang w:val="ro-RO"/>
        </w:rPr>
        <w:t xml:space="preserve">  </w:t>
      </w:r>
      <w:r w:rsidRPr="001970CC">
        <w:rPr>
          <w:rFonts w:ascii="Times New Roman" w:hAnsi="Times New Roman"/>
          <w:sz w:val="24"/>
          <w:szCs w:val="24"/>
          <w:lang w:val="ro-RO"/>
        </w:rPr>
        <w:t xml:space="preserve"> </w:t>
      </w:r>
      <w:r w:rsidR="008A1CFA" w:rsidRPr="001970CC">
        <w:rPr>
          <w:rFonts w:ascii="Times New Roman" w:hAnsi="Times New Roman"/>
          <w:sz w:val="24"/>
          <w:szCs w:val="24"/>
          <w:lang w:val="ro-RO"/>
        </w:rPr>
        <w:t>(</w:t>
      </w:r>
      <w:r w:rsidRPr="001970CC">
        <w:rPr>
          <w:rFonts w:ascii="Times New Roman" w:hAnsi="Times New Roman"/>
          <w:sz w:val="24"/>
          <w:szCs w:val="24"/>
          <w:lang w:val="ro-RO"/>
        </w:rPr>
        <w:t>5</w:t>
      </w:r>
      <w:r w:rsidR="00AE3401" w:rsidRPr="001970CC">
        <w:rPr>
          <w:rFonts w:ascii="Times New Roman" w:hAnsi="Times New Roman"/>
          <w:sz w:val="24"/>
          <w:szCs w:val="24"/>
          <w:lang w:val="ro-RO"/>
        </w:rPr>
        <w:t>) Sancţionarea disciplinară sau eliberarea din funcţie a conducătorilor instituţiei se face în condiţiile legii.</w:t>
      </w:r>
    </w:p>
    <w:p w14:paraId="2788EF92" w14:textId="77777777" w:rsidR="00AE3401" w:rsidRPr="001970CC" w:rsidRDefault="00AE3401" w:rsidP="001D0D5B">
      <w:pPr>
        <w:autoSpaceDE w:val="0"/>
        <w:autoSpaceDN w:val="0"/>
        <w:adjustRightInd w:val="0"/>
        <w:jc w:val="both"/>
        <w:rPr>
          <w:sz w:val="24"/>
          <w:szCs w:val="24"/>
          <w:lang w:val="ro-RO"/>
        </w:rPr>
      </w:pPr>
    </w:p>
    <w:bookmarkEnd w:id="3"/>
    <w:p w14:paraId="4B5B7FB7" w14:textId="77777777" w:rsidR="00AE3401" w:rsidRPr="001970CC" w:rsidRDefault="00AE3401" w:rsidP="001D0D5B">
      <w:pPr>
        <w:jc w:val="both"/>
        <w:rPr>
          <w:b/>
          <w:sz w:val="24"/>
          <w:szCs w:val="24"/>
          <w:lang w:val="ro-RO"/>
        </w:rPr>
      </w:pPr>
      <w:r w:rsidRPr="001970CC">
        <w:rPr>
          <w:b/>
          <w:sz w:val="24"/>
          <w:szCs w:val="24"/>
          <w:lang w:val="ro-RO"/>
        </w:rPr>
        <w:t>Art. 10</w:t>
      </w:r>
      <w:bookmarkStart w:id="4" w:name="footnote12"/>
      <w:bookmarkEnd w:id="4"/>
    </w:p>
    <w:p w14:paraId="103F7ADB" w14:textId="77777777" w:rsidR="00AE3401" w:rsidRPr="001970CC" w:rsidRDefault="00AE3401" w:rsidP="001D0D5B">
      <w:pPr>
        <w:jc w:val="both"/>
        <w:rPr>
          <w:b/>
          <w:sz w:val="24"/>
          <w:szCs w:val="24"/>
          <w:lang w:val="ro-RO"/>
        </w:rPr>
      </w:pPr>
      <w:r w:rsidRPr="001970CC">
        <w:rPr>
          <w:b/>
          <w:sz w:val="24"/>
          <w:szCs w:val="24"/>
          <w:lang w:val="ro-RO"/>
        </w:rPr>
        <w:t>Personalul de specialitate de îngrijire şi</w:t>
      </w:r>
      <w:r w:rsidR="00235F5D" w:rsidRPr="001970CC">
        <w:rPr>
          <w:b/>
          <w:sz w:val="24"/>
          <w:szCs w:val="24"/>
          <w:lang w:val="ro-RO"/>
        </w:rPr>
        <w:t xml:space="preserve"> </w:t>
      </w:r>
      <w:r w:rsidRPr="001970CC">
        <w:rPr>
          <w:b/>
          <w:sz w:val="24"/>
          <w:szCs w:val="24"/>
          <w:lang w:val="ro-RO"/>
        </w:rPr>
        <w:t>asistenţă</w:t>
      </w:r>
    </w:p>
    <w:p w14:paraId="6E58E232" w14:textId="77777777" w:rsidR="00AE3401" w:rsidRPr="001970CC" w:rsidRDefault="00AE3401" w:rsidP="001D0D5B">
      <w:pPr>
        <w:jc w:val="both"/>
        <w:rPr>
          <w:sz w:val="24"/>
          <w:szCs w:val="24"/>
          <w:lang w:val="ro-RO"/>
        </w:rPr>
      </w:pPr>
    </w:p>
    <w:p w14:paraId="62EA92AC" w14:textId="77777777" w:rsidR="00AE3401" w:rsidRPr="001970CC" w:rsidRDefault="00AE3401" w:rsidP="00061747">
      <w:pPr>
        <w:numPr>
          <w:ilvl w:val="0"/>
          <w:numId w:val="16"/>
        </w:numPr>
        <w:tabs>
          <w:tab w:val="left" w:pos="0"/>
        </w:tabs>
        <w:ind w:left="0" w:firstLine="0"/>
        <w:jc w:val="both"/>
        <w:rPr>
          <w:b/>
          <w:bCs/>
          <w:sz w:val="24"/>
          <w:szCs w:val="24"/>
          <w:lang w:val="ro-RO"/>
        </w:rPr>
      </w:pPr>
      <w:r w:rsidRPr="001970CC">
        <w:rPr>
          <w:b/>
          <w:bCs/>
          <w:sz w:val="24"/>
          <w:szCs w:val="24"/>
          <w:lang w:val="ro-RO"/>
        </w:rPr>
        <w:t>Medic</w:t>
      </w:r>
    </w:p>
    <w:p w14:paraId="5C09A9B9" w14:textId="7596F6D2" w:rsidR="00AE3401" w:rsidRPr="001970CC" w:rsidRDefault="00AE3401" w:rsidP="001D0D5B">
      <w:pPr>
        <w:jc w:val="both"/>
        <w:rPr>
          <w:b/>
          <w:bCs/>
          <w:i/>
          <w:iCs/>
          <w:sz w:val="24"/>
          <w:szCs w:val="24"/>
          <w:lang w:val="ro-RO"/>
        </w:rPr>
      </w:pPr>
      <w:r w:rsidRPr="001970CC">
        <w:rPr>
          <w:b/>
          <w:bCs/>
          <w:i/>
          <w:iCs/>
          <w:sz w:val="24"/>
          <w:szCs w:val="24"/>
          <w:lang w:val="ro-RO"/>
        </w:rPr>
        <w:t>Atribuţii</w:t>
      </w:r>
      <w:r w:rsidR="00DB0082" w:rsidRPr="001970CC">
        <w:rPr>
          <w:b/>
          <w:bCs/>
          <w:i/>
          <w:iCs/>
          <w:sz w:val="24"/>
          <w:szCs w:val="24"/>
          <w:lang w:val="ro-RO"/>
        </w:rPr>
        <w:t xml:space="preserve"> principale</w:t>
      </w:r>
      <w:r w:rsidRPr="001970CC">
        <w:rPr>
          <w:b/>
          <w:bCs/>
          <w:i/>
          <w:iCs/>
          <w:sz w:val="24"/>
          <w:szCs w:val="24"/>
          <w:lang w:val="ro-RO"/>
        </w:rPr>
        <w:t xml:space="preserve">: </w:t>
      </w:r>
      <w:r w:rsidRPr="001970CC">
        <w:rPr>
          <w:i/>
          <w:iCs/>
          <w:sz w:val="24"/>
          <w:szCs w:val="24"/>
          <w:lang w:val="ro-RO"/>
        </w:rPr>
        <w:tab/>
      </w:r>
      <w:r w:rsidRPr="001970CC">
        <w:rPr>
          <w:i/>
          <w:iCs/>
          <w:sz w:val="24"/>
          <w:szCs w:val="24"/>
          <w:lang w:val="ro-RO"/>
        </w:rPr>
        <w:tab/>
      </w:r>
      <w:r w:rsidRPr="001970CC">
        <w:rPr>
          <w:i/>
          <w:iCs/>
          <w:sz w:val="24"/>
          <w:szCs w:val="24"/>
          <w:lang w:val="ro-RO"/>
        </w:rPr>
        <w:tab/>
      </w:r>
      <w:r w:rsidRPr="001970CC">
        <w:rPr>
          <w:i/>
          <w:iCs/>
          <w:sz w:val="24"/>
          <w:szCs w:val="24"/>
          <w:lang w:val="ro-RO"/>
        </w:rPr>
        <w:tab/>
      </w:r>
      <w:r w:rsidRPr="001970CC">
        <w:rPr>
          <w:i/>
          <w:iCs/>
          <w:sz w:val="24"/>
          <w:szCs w:val="24"/>
          <w:lang w:val="ro-RO"/>
        </w:rPr>
        <w:tab/>
      </w:r>
    </w:p>
    <w:p w14:paraId="7CE43FEA"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bookmarkStart w:id="5" w:name="_Hlk144903186"/>
      <w:r w:rsidRPr="001970CC">
        <w:rPr>
          <w:sz w:val="24"/>
          <w:szCs w:val="24"/>
          <w:lang w:val="ro-RO"/>
        </w:rPr>
        <w:t>organizează şi răspunde de activitatea de îngrijire şiasistenţă medicală acordată beneficiarilor din centru;</w:t>
      </w:r>
    </w:p>
    <w:p w14:paraId="5B74E5AC"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instituie sau urmăreşte după caz, aplicarea tratamentelor medicale și a regimurilor dietetice, supraveghează tratamentele medicale efectuate de asistentele medicale, iar la nevoie le efectuează personal tratamentele medicale;</w:t>
      </w:r>
    </w:p>
    <w:p w14:paraId="2E9BE674"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 xml:space="preserve">asigură respectarea recomandărilor cuprinse în biletele de ieșire din spital, scrisori medicale, planuri de recuperare și alte acte medicale eliberate de medici specialiști, pentru beneficiari; </w:t>
      </w:r>
    </w:p>
    <w:p w14:paraId="2DE4CA5B"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trimite la spital cazurile care necesită îngrijire spitalicească;</w:t>
      </w:r>
    </w:p>
    <w:p w14:paraId="3D33D336"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lastRenderedPageBreak/>
        <w:t>efectuează ancheta epidemiologică preliminară în cazul apariției unor focare de boli transmisibile;</w:t>
      </w:r>
    </w:p>
    <w:p w14:paraId="083A8368"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răspunde de păstrarea, prescrierea și evidența substanțelor stupefiante;</w:t>
      </w:r>
    </w:p>
    <w:p w14:paraId="47CFD684" w14:textId="77777777" w:rsidR="008919D4"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aplică şi</w:t>
      </w:r>
      <w:r w:rsidR="008919D4" w:rsidRPr="001970CC">
        <w:rPr>
          <w:sz w:val="24"/>
          <w:szCs w:val="24"/>
          <w:lang w:val="ro-RO"/>
        </w:rPr>
        <w:t xml:space="preserve"> </w:t>
      </w:r>
      <w:r w:rsidRPr="001970CC">
        <w:rPr>
          <w:sz w:val="24"/>
          <w:szCs w:val="24"/>
          <w:lang w:val="ro-RO"/>
        </w:rPr>
        <w:t>foloseşte procedeele şi mijloacele pe care le are la dispoziţie pentru realizarea obiectivelor prevăzute în programele de sănătate şi prevenire a îmbolnăvirilor;</w:t>
      </w:r>
    </w:p>
    <w:p w14:paraId="0B656677"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controlează aplicarea strictă a normelor de igienă, desfăşoară activitatea susţinută de educaţie sanitară;</w:t>
      </w:r>
    </w:p>
    <w:p w14:paraId="4C1894E8"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 modul cum sunt asigurate condiţiile de igienă la locul de muncă şi dispune măsuri corespunzătoare</w:t>
      </w:r>
      <w:r w:rsidR="008725A7" w:rsidRPr="001970CC">
        <w:rPr>
          <w:sz w:val="24"/>
          <w:szCs w:val="24"/>
          <w:lang w:val="ro-RO"/>
        </w:rPr>
        <w:t xml:space="preserve"> </w:t>
      </w:r>
      <w:r w:rsidRPr="001970CC">
        <w:rPr>
          <w:sz w:val="24"/>
          <w:szCs w:val="24"/>
          <w:lang w:val="ro-RO"/>
        </w:rPr>
        <w:t>de înlăturare a pericolelor de îmbolnăvire a personalului;</w:t>
      </w:r>
    </w:p>
    <w:p w14:paraId="66157287"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 xml:space="preserve"> aplică cu promptitudine măsuri de prevenire şi combatere a bolilor transmisibile;</w:t>
      </w:r>
    </w:p>
    <w:p w14:paraId="5FD7949C"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asigură asistenţa medicală permanentă a beneficiarilor, aplică tratamente medicale corespunzătoare, evitând polipragmaziaşi promovează măsurile profilactice;</w:t>
      </w:r>
    </w:p>
    <w:p w14:paraId="6C6D1044"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întocmeşte corect şi cu simţ de răspundere documentele medicale, potrivit normelor legale;</w:t>
      </w:r>
    </w:p>
    <w:p w14:paraId="2F15FA9D"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acordă primul ajutor şi asigură asistenţă medicală beneficiarilor până la dispariţia stării de pericol pentru viaţa acestora;</w:t>
      </w:r>
    </w:p>
    <w:p w14:paraId="793C20E3"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participă la vaccinarea beneficiarilor stabilind indicaţiileşicontraindicaţiile, urmărind doza administrată;</w:t>
      </w:r>
    </w:p>
    <w:p w14:paraId="12C6AC17"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 starea de igienă a camerelor, coridoarelor, grupurilor sanitare;</w:t>
      </w:r>
    </w:p>
    <w:p w14:paraId="6AC49923"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 administrarea corectă a medicamentelor de către asistentele medicale;</w:t>
      </w:r>
    </w:p>
    <w:p w14:paraId="1333C90E"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verifică personalul din subordine  privind ţinuta, condiţiile de igienă, respectul şi comportamentul   faţă de beneficiari;</w:t>
      </w:r>
    </w:p>
    <w:p w14:paraId="44B4E2CC"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organizează şi supraveghează  pregătirea camerelor pentru dezinfecţiile periodice;</w:t>
      </w:r>
    </w:p>
    <w:p w14:paraId="6A6D753D"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w:t>
      </w:r>
      <w:r w:rsidR="008725A7" w:rsidRPr="001970CC">
        <w:rPr>
          <w:sz w:val="24"/>
          <w:szCs w:val="24"/>
          <w:lang w:val="ro-RO"/>
        </w:rPr>
        <w:t xml:space="preserve"> </w:t>
      </w:r>
      <w:r w:rsidRPr="001970CC">
        <w:rPr>
          <w:sz w:val="24"/>
          <w:szCs w:val="24"/>
          <w:lang w:val="ro-RO"/>
        </w:rPr>
        <w:t>şi ia măsuri pentru deparazitarea beneficiarilor;</w:t>
      </w:r>
    </w:p>
    <w:p w14:paraId="043789CB"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 igiena  individuală a beneficiarilor şi baia generală ori de câte ori este nevoie;</w:t>
      </w:r>
    </w:p>
    <w:p w14:paraId="61ADE20C"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 circuitul lenjeriei curate şi  murdare (depozitarea lor în saci speciali de plastic);</w:t>
      </w:r>
    </w:p>
    <w:p w14:paraId="66C5D421"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urmăreşte circuitul igienic al alimentelor, servirea în condiţiiigienico-sanitare a mesei beneficiarilor;</w:t>
      </w:r>
    </w:p>
    <w:p w14:paraId="239DA61C" w14:textId="77F8552F" w:rsidR="00DB0082" w:rsidRPr="001970CC" w:rsidRDefault="00DB0082" w:rsidP="00DB0082">
      <w:pPr>
        <w:numPr>
          <w:ilvl w:val="0"/>
          <w:numId w:val="23"/>
        </w:numPr>
        <w:tabs>
          <w:tab w:val="left" w:pos="360"/>
        </w:tabs>
        <w:suppressAutoHyphens/>
        <w:ind w:left="0" w:firstLine="0"/>
        <w:jc w:val="both"/>
        <w:rPr>
          <w:sz w:val="24"/>
          <w:szCs w:val="24"/>
          <w:lang w:val="ro-RO"/>
        </w:rPr>
      </w:pPr>
      <w:r w:rsidRPr="001970CC">
        <w:rPr>
          <w:sz w:val="24"/>
          <w:szCs w:val="24"/>
          <w:lang w:val="ro-RO"/>
        </w:rPr>
        <w:t>respectă  deontologia  profesională;</w:t>
      </w:r>
    </w:p>
    <w:p w14:paraId="4E67D3CC"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participă la întocmirea meniului şi a regimurilor alimentare împreună cu comisia de întocmire a meniului, care este formată din: medic, administrator, magaziner, asistent social, asistent medical;</w:t>
      </w:r>
    </w:p>
    <w:p w14:paraId="003522D6"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supraveghează îngrijirea beneficiarilor, mobilizarea pe cărucioare, scoaterea acestora în curtea unităţii;</w:t>
      </w:r>
    </w:p>
    <w:p w14:paraId="11862A89"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în cazul abaterilor de la disciplina muncii întocmeşteşi aduce la cunostinţa</w:t>
      </w:r>
      <w:r w:rsidR="008725A7" w:rsidRPr="001970CC">
        <w:rPr>
          <w:sz w:val="24"/>
          <w:szCs w:val="24"/>
          <w:lang w:val="ro-RO"/>
        </w:rPr>
        <w:t xml:space="preserve"> </w:t>
      </w:r>
      <w:r w:rsidRPr="001970CC">
        <w:rPr>
          <w:sz w:val="24"/>
          <w:szCs w:val="24"/>
          <w:lang w:val="ro-RO"/>
        </w:rPr>
        <w:t>şefului de centru referate  pentru personalul din subordine;</w:t>
      </w:r>
    </w:p>
    <w:p w14:paraId="631A857D"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verifică şi semnează Fişa de Monitorizare a stării de sănătate a beneficiarilor;</w:t>
      </w:r>
    </w:p>
    <w:p w14:paraId="0B7FEBB4"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întocmeşte</w:t>
      </w:r>
      <w:r w:rsidR="008725A7" w:rsidRPr="001970CC">
        <w:rPr>
          <w:sz w:val="24"/>
          <w:szCs w:val="24"/>
          <w:lang w:val="ro-RO"/>
        </w:rPr>
        <w:t xml:space="preserve"> </w:t>
      </w:r>
      <w:r w:rsidRPr="001970CC">
        <w:rPr>
          <w:sz w:val="24"/>
          <w:szCs w:val="24"/>
          <w:lang w:val="ro-RO"/>
        </w:rPr>
        <w:t>şi</w:t>
      </w:r>
      <w:r w:rsidR="008725A7" w:rsidRPr="001970CC">
        <w:rPr>
          <w:sz w:val="24"/>
          <w:szCs w:val="24"/>
          <w:lang w:val="ro-RO"/>
        </w:rPr>
        <w:t xml:space="preserve"> </w:t>
      </w:r>
      <w:r w:rsidRPr="001970CC">
        <w:rPr>
          <w:sz w:val="24"/>
          <w:szCs w:val="24"/>
          <w:lang w:val="ro-RO"/>
        </w:rPr>
        <w:t>semnează condica de medicamente  pentru beneficiarii din  unitate;</w:t>
      </w:r>
    </w:p>
    <w:p w14:paraId="45821588"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întocmeşte Foaia de observaţie pentru fiecare beneficiarşi consemnează evoluţia bolii;</w:t>
      </w:r>
    </w:p>
    <w:p w14:paraId="2A80E4A4"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confirmă decesul, consemnează acest lucru în foaia de observaţie a beneficiarului şi ia masuri  de a fi transportat cadavrul la camera mortuară după 2 ore de la deces;</w:t>
      </w:r>
    </w:p>
    <w:p w14:paraId="2DD02013" w14:textId="77777777" w:rsidR="008725A7"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întocmeşte</w:t>
      </w:r>
      <w:r w:rsidR="008725A7" w:rsidRPr="001970CC">
        <w:rPr>
          <w:sz w:val="24"/>
          <w:szCs w:val="24"/>
          <w:lang w:val="ro-RO"/>
        </w:rPr>
        <w:t xml:space="preserve"> </w:t>
      </w:r>
      <w:r w:rsidRPr="001970CC">
        <w:rPr>
          <w:sz w:val="24"/>
          <w:szCs w:val="24"/>
          <w:lang w:val="ro-RO"/>
        </w:rPr>
        <w:t>actele</w:t>
      </w:r>
      <w:r w:rsidR="008725A7" w:rsidRPr="001970CC">
        <w:rPr>
          <w:sz w:val="24"/>
          <w:szCs w:val="24"/>
          <w:lang w:val="ro-RO"/>
        </w:rPr>
        <w:t xml:space="preserve"> </w:t>
      </w:r>
      <w:r w:rsidRPr="001970CC">
        <w:rPr>
          <w:sz w:val="24"/>
          <w:szCs w:val="24"/>
          <w:lang w:val="ro-RO"/>
        </w:rPr>
        <w:t>necesare</w:t>
      </w:r>
      <w:r w:rsidR="008725A7" w:rsidRPr="001970CC">
        <w:rPr>
          <w:sz w:val="24"/>
          <w:szCs w:val="24"/>
          <w:lang w:val="ro-RO"/>
        </w:rPr>
        <w:t xml:space="preserve"> </w:t>
      </w:r>
      <w:r w:rsidRPr="001970CC">
        <w:rPr>
          <w:sz w:val="24"/>
          <w:szCs w:val="24"/>
          <w:lang w:val="ro-RO"/>
        </w:rPr>
        <w:t>şi</w:t>
      </w:r>
      <w:r w:rsidR="008725A7" w:rsidRPr="001970CC">
        <w:rPr>
          <w:sz w:val="24"/>
          <w:szCs w:val="24"/>
          <w:lang w:val="ro-RO"/>
        </w:rPr>
        <w:t xml:space="preserve"> </w:t>
      </w:r>
      <w:r w:rsidRPr="001970CC">
        <w:rPr>
          <w:sz w:val="24"/>
          <w:szCs w:val="24"/>
          <w:lang w:val="ro-RO"/>
        </w:rPr>
        <w:t>respectă</w:t>
      </w:r>
      <w:r w:rsidR="008725A7" w:rsidRPr="001970CC">
        <w:rPr>
          <w:sz w:val="24"/>
          <w:szCs w:val="24"/>
          <w:lang w:val="ro-RO"/>
        </w:rPr>
        <w:t xml:space="preserve"> </w:t>
      </w:r>
      <w:r w:rsidRPr="001970CC">
        <w:rPr>
          <w:sz w:val="24"/>
          <w:szCs w:val="24"/>
          <w:lang w:val="ro-RO"/>
        </w:rPr>
        <w:t>standardele</w:t>
      </w:r>
      <w:r w:rsidR="008725A7" w:rsidRPr="001970CC">
        <w:rPr>
          <w:sz w:val="24"/>
          <w:szCs w:val="24"/>
          <w:lang w:val="ro-RO"/>
        </w:rPr>
        <w:t xml:space="preserve"> </w:t>
      </w:r>
      <w:r w:rsidRPr="001970CC">
        <w:rPr>
          <w:sz w:val="24"/>
          <w:szCs w:val="24"/>
          <w:lang w:val="ro-RO"/>
        </w:rPr>
        <w:t>specifice minime de calitate;</w:t>
      </w:r>
    </w:p>
    <w:p w14:paraId="246B5118" w14:textId="77777777" w:rsidR="00C60AD2"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elaborează, împreuna</w:t>
      </w:r>
      <w:r w:rsidR="008725A7" w:rsidRPr="001970CC">
        <w:rPr>
          <w:sz w:val="24"/>
          <w:szCs w:val="24"/>
          <w:lang w:val="ro-RO"/>
        </w:rPr>
        <w:t xml:space="preserve"> </w:t>
      </w:r>
      <w:r w:rsidRPr="001970CC">
        <w:rPr>
          <w:sz w:val="24"/>
          <w:szCs w:val="24"/>
          <w:lang w:val="ro-RO"/>
        </w:rPr>
        <w:t>cu</w:t>
      </w:r>
      <w:r w:rsidR="008725A7" w:rsidRPr="001970CC">
        <w:rPr>
          <w:sz w:val="24"/>
          <w:szCs w:val="24"/>
          <w:lang w:val="ro-RO"/>
        </w:rPr>
        <w:t xml:space="preserve"> </w:t>
      </w:r>
      <w:r w:rsidRPr="001970CC">
        <w:rPr>
          <w:sz w:val="24"/>
          <w:szCs w:val="24"/>
          <w:lang w:val="ro-RO"/>
        </w:rPr>
        <w:t>asistenţii</w:t>
      </w:r>
      <w:r w:rsidR="008725A7" w:rsidRPr="001970CC">
        <w:rPr>
          <w:sz w:val="24"/>
          <w:szCs w:val="24"/>
          <w:lang w:val="ro-RO"/>
        </w:rPr>
        <w:t xml:space="preserve"> </w:t>
      </w:r>
      <w:r w:rsidRPr="001970CC">
        <w:rPr>
          <w:sz w:val="24"/>
          <w:szCs w:val="24"/>
          <w:lang w:val="ro-RO"/>
        </w:rPr>
        <w:t>medicali</w:t>
      </w:r>
      <w:r w:rsidR="008725A7" w:rsidRPr="001970CC">
        <w:rPr>
          <w:sz w:val="24"/>
          <w:szCs w:val="24"/>
          <w:lang w:val="ro-RO"/>
        </w:rPr>
        <w:t xml:space="preserve"> </w:t>
      </w:r>
      <w:r w:rsidRPr="001970CC">
        <w:rPr>
          <w:sz w:val="24"/>
          <w:szCs w:val="24"/>
          <w:lang w:val="ro-RO"/>
        </w:rPr>
        <w:t>Procedurile</w:t>
      </w:r>
      <w:r w:rsidR="008725A7" w:rsidRPr="001970CC">
        <w:rPr>
          <w:sz w:val="24"/>
          <w:szCs w:val="24"/>
          <w:lang w:val="ro-RO"/>
        </w:rPr>
        <w:t xml:space="preserve"> </w:t>
      </w:r>
      <w:r w:rsidRPr="001970CC">
        <w:rPr>
          <w:sz w:val="24"/>
          <w:szCs w:val="24"/>
          <w:lang w:val="ro-RO"/>
        </w:rPr>
        <w:t>Operaţionale</w:t>
      </w:r>
      <w:r w:rsidR="008725A7" w:rsidRPr="001970CC">
        <w:rPr>
          <w:sz w:val="24"/>
          <w:szCs w:val="24"/>
          <w:lang w:val="ro-RO"/>
        </w:rPr>
        <w:t xml:space="preserve"> </w:t>
      </w:r>
      <w:r w:rsidRPr="001970CC">
        <w:rPr>
          <w:sz w:val="24"/>
          <w:szCs w:val="24"/>
          <w:lang w:val="ro-RO"/>
        </w:rPr>
        <w:t>necesare</w:t>
      </w:r>
      <w:r w:rsidR="008725A7" w:rsidRPr="001970CC">
        <w:rPr>
          <w:sz w:val="24"/>
          <w:szCs w:val="24"/>
          <w:lang w:val="ro-RO"/>
        </w:rPr>
        <w:t xml:space="preserve"> </w:t>
      </w:r>
      <w:r w:rsidRPr="001970CC">
        <w:rPr>
          <w:sz w:val="24"/>
          <w:szCs w:val="24"/>
          <w:lang w:val="ro-RO"/>
        </w:rPr>
        <w:t>în</w:t>
      </w:r>
      <w:r w:rsidR="008725A7" w:rsidRPr="001970CC">
        <w:rPr>
          <w:sz w:val="24"/>
          <w:szCs w:val="24"/>
          <w:lang w:val="ro-RO"/>
        </w:rPr>
        <w:t xml:space="preserve"> </w:t>
      </w:r>
      <w:r w:rsidRPr="001970CC">
        <w:rPr>
          <w:sz w:val="24"/>
          <w:szCs w:val="24"/>
          <w:lang w:val="ro-RO"/>
        </w:rPr>
        <w:t>domeniul</w:t>
      </w:r>
      <w:r w:rsidR="008725A7" w:rsidRPr="001970CC">
        <w:rPr>
          <w:sz w:val="24"/>
          <w:szCs w:val="24"/>
          <w:lang w:val="ro-RO"/>
        </w:rPr>
        <w:t xml:space="preserve"> </w:t>
      </w:r>
      <w:r w:rsidRPr="001970CC">
        <w:rPr>
          <w:sz w:val="24"/>
          <w:szCs w:val="24"/>
          <w:lang w:val="ro-RO"/>
        </w:rPr>
        <w:t>medical;</w:t>
      </w:r>
    </w:p>
    <w:p w14:paraId="4412D78A" w14:textId="77777777" w:rsidR="00C60AD2"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t>respectă dreptul la protejarea imaginii publice şi vietii intime, private şi familiale a beneficiarilor;</w:t>
      </w:r>
    </w:p>
    <w:p w14:paraId="21E3B076" w14:textId="77777777" w:rsidR="00C60AD2" w:rsidRPr="001970CC" w:rsidRDefault="00AE3401" w:rsidP="00061747">
      <w:pPr>
        <w:numPr>
          <w:ilvl w:val="0"/>
          <w:numId w:val="23"/>
        </w:numPr>
        <w:tabs>
          <w:tab w:val="left" w:pos="360"/>
        </w:tabs>
        <w:suppressAutoHyphens/>
        <w:ind w:left="0" w:firstLine="0"/>
        <w:jc w:val="both"/>
        <w:rPr>
          <w:sz w:val="24"/>
          <w:szCs w:val="24"/>
          <w:lang w:val="ro-RO" w:eastAsia="en-US"/>
        </w:rPr>
      </w:pPr>
      <w:r w:rsidRPr="001970CC">
        <w:rPr>
          <w:sz w:val="24"/>
          <w:szCs w:val="24"/>
          <w:lang w:val="ro-RO"/>
        </w:rPr>
        <w:t>păstrează</w:t>
      </w:r>
      <w:r w:rsidR="00C60AD2" w:rsidRPr="001970CC">
        <w:rPr>
          <w:sz w:val="24"/>
          <w:szCs w:val="24"/>
          <w:lang w:val="ro-RO"/>
        </w:rPr>
        <w:t xml:space="preserve"> </w:t>
      </w:r>
      <w:r w:rsidRPr="001970CC">
        <w:rPr>
          <w:sz w:val="24"/>
          <w:szCs w:val="24"/>
          <w:lang w:val="ro-RO"/>
        </w:rPr>
        <w:t>confidenţialitatea</w:t>
      </w:r>
      <w:r w:rsidR="00C60AD2" w:rsidRPr="001970CC">
        <w:rPr>
          <w:sz w:val="24"/>
          <w:szCs w:val="24"/>
          <w:lang w:val="ro-RO"/>
        </w:rPr>
        <w:t xml:space="preserve"> </w:t>
      </w:r>
      <w:r w:rsidRPr="001970CC">
        <w:rPr>
          <w:sz w:val="24"/>
          <w:szCs w:val="24"/>
          <w:lang w:val="ro-RO"/>
        </w:rPr>
        <w:t>datelor conform Contractului de confidenţialitate;</w:t>
      </w:r>
    </w:p>
    <w:p w14:paraId="36F564DA" w14:textId="77777777" w:rsidR="00C60AD2"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eastAsia="en-US"/>
        </w:rPr>
        <w:t>cunoaşte</w:t>
      </w:r>
      <w:r w:rsidR="00C60AD2" w:rsidRPr="001970CC">
        <w:rPr>
          <w:sz w:val="24"/>
          <w:szCs w:val="24"/>
          <w:lang w:val="ro-RO" w:eastAsia="en-US"/>
        </w:rPr>
        <w:t xml:space="preserve"> </w:t>
      </w:r>
      <w:r w:rsidRPr="001970CC">
        <w:rPr>
          <w:sz w:val="24"/>
          <w:szCs w:val="24"/>
          <w:lang w:val="ro-RO" w:eastAsia="en-US"/>
        </w:rPr>
        <w:t>şi</w:t>
      </w:r>
      <w:r w:rsidR="00C60AD2" w:rsidRPr="001970CC">
        <w:rPr>
          <w:sz w:val="24"/>
          <w:szCs w:val="24"/>
          <w:lang w:val="ro-RO" w:eastAsia="en-US"/>
        </w:rPr>
        <w:t xml:space="preserve"> </w:t>
      </w:r>
      <w:r w:rsidRPr="001970CC">
        <w:rPr>
          <w:sz w:val="24"/>
          <w:szCs w:val="24"/>
          <w:lang w:val="ro-RO" w:eastAsia="en-US"/>
        </w:rPr>
        <w:t>respectă R.O.I., R.O.F., normele de protecţia</w:t>
      </w:r>
      <w:r w:rsidR="00C60AD2" w:rsidRPr="001970CC">
        <w:rPr>
          <w:sz w:val="24"/>
          <w:szCs w:val="24"/>
          <w:lang w:val="ro-RO" w:eastAsia="en-US"/>
        </w:rPr>
        <w:t xml:space="preserve"> </w:t>
      </w:r>
      <w:r w:rsidRPr="001970CC">
        <w:rPr>
          <w:sz w:val="24"/>
          <w:szCs w:val="24"/>
          <w:lang w:val="ro-RO" w:eastAsia="en-US"/>
        </w:rPr>
        <w:t>muncii, apărarea</w:t>
      </w:r>
      <w:r w:rsidR="00C60AD2" w:rsidRPr="001970CC">
        <w:rPr>
          <w:sz w:val="24"/>
          <w:szCs w:val="24"/>
          <w:lang w:val="ro-RO" w:eastAsia="en-US"/>
        </w:rPr>
        <w:t xml:space="preserve"> </w:t>
      </w:r>
      <w:r w:rsidRPr="001970CC">
        <w:rPr>
          <w:sz w:val="24"/>
          <w:szCs w:val="24"/>
          <w:lang w:val="ro-RO" w:eastAsia="en-US"/>
        </w:rPr>
        <w:t>împotriva</w:t>
      </w:r>
      <w:r w:rsidR="00C60AD2" w:rsidRPr="001970CC">
        <w:rPr>
          <w:sz w:val="24"/>
          <w:szCs w:val="24"/>
          <w:lang w:val="ro-RO" w:eastAsia="en-US"/>
        </w:rPr>
        <w:t xml:space="preserve"> </w:t>
      </w:r>
      <w:r w:rsidRPr="001970CC">
        <w:rPr>
          <w:sz w:val="24"/>
          <w:szCs w:val="24"/>
          <w:lang w:val="ro-RO" w:eastAsia="en-US"/>
        </w:rPr>
        <w:t>incendiilor, securitate</w:t>
      </w:r>
      <w:r w:rsidR="00C60AD2" w:rsidRPr="001970CC">
        <w:rPr>
          <w:sz w:val="24"/>
          <w:szCs w:val="24"/>
          <w:lang w:val="ro-RO" w:eastAsia="en-US"/>
        </w:rPr>
        <w:t xml:space="preserve"> </w:t>
      </w:r>
      <w:r w:rsidRPr="001970CC">
        <w:rPr>
          <w:sz w:val="24"/>
          <w:szCs w:val="24"/>
          <w:lang w:val="ro-RO" w:eastAsia="en-US"/>
        </w:rPr>
        <w:t>şi</w:t>
      </w:r>
      <w:r w:rsidR="00C60AD2" w:rsidRPr="001970CC">
        <w:rPr>
          <w:sz w:val="24"/>
          <w:szCs w:val="24"/>
          <w:lang w:val="ro-RO" w:eastAsia="en-US"/>
        </w:rPr>
        <w:t xml:space="preserve"> </w:t>
      </w:r>
      <w:r w:rsidRPr="001970CC">
        <w:rPr>
          <w:sz w:val="24"/>
          <w:szCs w:val="24"/>
          <w:lang w:val="ro-RO" w:eastAsia="en-US"/>
        </w:rPr>
        <w:t>sănătate a muncii</w:t>
      </w:r>
      <w:r w:rsidR="00C60AD2" w:rsidRPr="001970CC">
        <w:rPr>
          <w:sz w:val="24"/>
          <w:szCs w:val="24"/>
          <w:lang w:val="ro-RO" w:eastAsia="en-US"/>
        </w:rPr>
        <w:t xml:space="preserve"> </w:t>
      </w:r>
      <w:r w:rsidRPr="001970CC">
        <w:rPr>
          <w:sz w:val="24"/>
          <w:szCs w:val="24"/>
          <w:lang w:val="ro-RO" w:eastAsia="en-US"/>
        </w:rPr>
        <w:t>şi</w:t>
      </w:r>
      <w:r w:rsidR="00C60AD2" w:rsidRPr="001970CC">
        <w:rPr>
          <w:sz w:val="24"/>
          <w:szCs w:val="24"/>
          <w:lang w:val="ro-RO" w:eastAsia="en-US"/>
        </w:rPr>
        <w:t xml:space="preserve"> </w:t>
      </w:r>
      <w:r w:rsidRPr="001970CC">
        <w:rPr>
          <w:sz w:val="24"/>
          <w:szCs w:val="24"/>
          <w:lang w:val="ro-RO" w:eastAsia="en-US"/>
        </w:rPr>
        <w:t>este direct răspunzător de nerespectarea lor;</w:t>
      </w:r>
    </w:p>
    <w:p w14:paraId="7F2ACBB2" w14:textId="77777777" w:rsidR="00AE3401" w:rsidRPr="001970CC" w:rsidRDefault="00AE3401" w:rsidP="00061747">
      <w:pPr>
        <w:numPr>
          <w:ilvl w:val="0"/>
          <w:numId w:val="23"/>
        </w:numPr>
        <w:tabs>
          <w:tab w:val="left" w:pos="360"/>
        </w:tabs>
        <w:suppressAutoHyphens/>
        <w:ind w:left="0" w:firstLine="0"/>
        <w:jc w:val="both"/>
        <w:rPr>
          <w:sz w:val="24"/>
          <w:szCs w:val="24"/>
          <w:lang w:val="ro-RO"/>
        </w:rPr>
      </w:pPr>
      <w:r w:rsidRPr="001970CC">
        <w:rPr>
          <w:sz w:val="24"/>
          <w:szCs w:val="24"/>
          <w:lang w:val="ro-RO"/>
        </w:rPr>
        <w:lastRenderedPageBreak/>
        <w:t>îndeplineşte</w:t>
      </w:r>
      <w:r w:rsidR="00C60AD2" w:rsidRPr="001970CC">
        <w:rPr>
          <w:sz w:val="24"/>
          <w:szCs w:val="24"/>
          <w:lang w:val="ro-RO"/>
        </w:rPr>
        <w:t xml:space="preserve"> </w:t>
      </w:r>
      <w:r w:rsidRPr="001970CC">
        <w:rPr>
          <w:sz w:val="24"/>
          <w:szCs w:val="24"/>
          <w:lang w:val="ro-RO"/>
        </w:rPr>
        <w:t>orice</w:t>
      </w:r>
      <w:r w:rsidR="00C60AD2" w:rsidRPr="001970CC">
        <w:rPr>
          <w:sz w:val="24"/>
          <w:szCs w:val="24"/>
          <w:lang w:val="ro-RO"/>
        </w:rPr>
        <w:t xml:space="preserve"> </w:t>
      </w:r>
      <w:r w:rsidRPr="001970CC">
        <w:rPr>
          <w:sz w:val="24"/>
          <w:szCs w:val="24"/>
          <w:lang w:val="ro-RO"/>
        </w:rPr>
        <w:t>sarcină</w:t>
      </w:r>
      <w:r w:rsidR="00C60AD2" w:rsidRPr="001970CC">
        <w:rPr>
          <w:sz w:val="24"/>
          <w:szCs w:val="24"/>
          <w:lang w:val="ro-RO"/>
        </w:rPr>
        <w:t xml:space="preserve"> </w:t>
      </w:r>
      <w:r w:rsidRPr="001970CC">
        <w:rPr>
          <w:sz w:val="24"/>
          <w:szCs w:val="24"/>
          <w:lang w:val="ro-RO"/>
        </w:rPr>
        <w:t>primită</w:t>
      </w:r>
      <w:r w:rsidR="00C60AD2" w:rsidRPr="001970CC">
        <w:rPr>
          <w:sz w:val="24"/>
          <w:szCs w:val="24"/>
          <w:lang w:val="ro-RO"/>
        </w:rPr>
        <w:t xml:space="preserve"> </w:t>
      </w:r>
      <w:r w:rsidRPr="001970CC">
        <w:rPr>
          <w:sz w:val="24"/>
          <w:szCs w:val="24"/>
          <w:lang w:val="ro-RO"/>
        </w:rPr>
        <w:t>din</w:t>
      </w:r>
      <w:r w:rsidR="00C60AD2" w:rsidRPr="001970CC">
        <w:rPr>
          <w:sz w:val="24"/>
          <w:szCs w:val="24"/>
          <w:lang w:val="ro-RO"/>
        </w:rPr>
        <w:t xml:space="preserve"> </w:t>
      </w:r>
      <w:r w:rsidRPr="001970CC">
        <w:rPr>
          <w:sz w:val="24"/>
          <w:szCs w:val="24"/>
          <w:lang w:val="ro-RO"/>
        </w:rPr>
        <w:t>parteaşefului de centru,</w:t>
      </w:r>
      <w:r w:rsidR="00C60AD2" w:rsidRPr="001970CC">
        <w:rPr>
          <w:sz w:val="24"/>
          <w:szCs w:val="24"/>
          <w:lang w:val="ro-RO"/>
        </w:rPr>
        <w:t xml:space="preserve"> </w:t>
      </w:r>
      <w:r w:rsidRPr="001970CC">
        <w:rPr>
          <w:sz w:val="24"/>
          <w:szCs w:val="24"/>
          <w:lang w:val="ro-RO"/>
        </w:rPr>
        <w:t>în</w:t>
      </w:r>
      <w:r w:rsidR="00C60AD2" w:rsidRPr="001970CC">
        <w:rPr>
          <w:sz w:val="24"/>
          <w:szCs w:val="24"/>
          <w:lang w:val="ro-RO"/>
        </w:rPr>
        <w:t xml:space="preserve"> </w:t>
      </w:r>
      <w:r w:rsidRPr="001970CC">
        <w:rPr>
          <w:sz w:val="24"/>
          <w:szCs w:val="24"/>
          <w:lang w:val="ro-RO"/>
        </w:rPr>
        <w:t>limita</w:t>
      </w:r>
      <w:r w:rsidR="00C60AD2" w:rsidRPr="001970CC">
        <w:rPr>
          <w:sz w:val="24"/>
          <w:szCs w:val="24"/>
          <w:lang w:val="ro-RO"/>
        </w:rPr>
        <w:t xml:space="preserve"> </w:t>
      </w:r>
      <w:r w:rsidRPr="001970CC">
        <w:rPr>
          <w:sz w:val="24"/>
          <w:szCs w:val="24"/>
          <w:lang w:val="ro-RO"/>
        </w:rPr>
        <w:t>competenţelor</w:t>
      </w:r>
      <w:r w:rsidR="00C60AD2" w:rsidRPr="001970CC">
        <w:rPr>
          <w:sz w:val="24"/>
          <w:szCs w:val="24"/>
          <w:lang w:val="ro-RO"/>
        </w:rPr>
        <w:t xml:space="preserve"> </w:t>
      </w:r>
      <w:r w:rsidRPr="001970CC">
        <w:rPr>
          <w:sz w:val="24"/>
          <w:szCs w:val="24"/>
          <w:lang w:val="ro-RO"/>
        </w:rPr>
        <w:t>profesionale.</w:t>
      </w:r>
    </w:p>
    <w:bookmarkEnd w:id="5"/>
    <w:p w14:paraId="27D556F7" w14:textId="77777777" w:rsidR="00AE3401" w:rsidRPr="001970CC" w:rsidRDefault="00AE3401" w:rsidP="001D0D5B">
      <w:pPr>
        <w:jc w:val="both"/>
        <w:rPr>
          <w:sz w:val="24"/>
          <w:szCs w:val="24"/>
          <w:lang w:val="ro-RO"/>
        </w:rPr>
      </w:pPr>
    </w:p>
    <w:p w14:paraId="3E75F967" w14:textId="77777777" w:rsidR="00AE3401" w:rsidRPr="001970CC" w:rsidRDefault="0023439E" w:rsidP="0023439E">
      <w:pPr>
        <w:numPr>
          <w:ilvl w:val="0"/>
          <w:numId w:val="8"/>
        </w:numPr>
        <w:tabs>
          <w:tab w:val="left" w:pos="360"/>
        </w:tabs>
        <w:ind w:left="0" w:firstLine="0"/>
        <w:jc w:val="both"/>
        <w:rPr>
          <w:b/>
          <w:sz w:val="24"/>
          <w:szCs w:val="24"/>
          <w:lang w:val="ro-RO"/>
        </w:rPr>
      </w:pPr>
      <w:r w:rsidRPr="001970CC">
        <w:rPr>
          <w:b/>
          <w:sz w:val="24"/>
          <w:szCs w:val="24"/>
          <w:lang w:val="ro-RO"/>
        </w:rPr>
        <w:t>A</w:t>
      </w:r>
      <w:r w:rsidR="00AE3401" w:rsidRPr="001970CC">
        <w:rPr>
          <w:b/>
          <w:sz w:val="24"/>
          <w:szCs w:val="24"/>
          <w:lang w:val="ro-RO"/>
        </w:rPr>
        <w:t>sistentul medical generalist</w:t>
      </w:r>
    </w:p>
    <w:p w14:paraId="5B4219A1" w14:textId="396A0F56" w:rsidR="00DB0082" w:rsidRPr="001970CC" w:rsidRDefault="00DB0082" w:rsidP="00DB0082">
      <w:pPr>
        <w:jc w:val="both"/>
        <w:rPr>
          <w:b/>
          <w:i/>
          <w:iCs/>
          <w:sz w:val="24"/>
          <w:szCs w:val="24"/>
          <w:lang w:val="it-IT"/>
        </w:rPr>
      </w:pPr>
      <w:bookmarkStart w:id="6" w:name="_Hlk144903260"/>
      <w:r w:rsidRPr="001970CC">
        <w:rPr>
          <w:b/>
          <w:i/>
          <w:iCs/>
          <w:sz w:val="24"/>
          <w:szCs w:val="24"/>
          <w:lang w:val="it-IT"/>
        </w:rPr>
        <w:t xml:space="preserve">   Atribuții principale:</w:t>
      </w:r>
    </w:p>
    <w:p w14:paraId="056CF8FE" w14:textId="77777777" w:rsidR="00885320"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anunţă</w:t>
      </w:r>
      <w:r w:rsidR="00885320" w:rsidRPr="001970CC">
        <w:rPr>
          <w:sz w:val="24"/>
          <w:szCs w:val="24"/>
          <w:lang w:val="ro-RO"/>
        </w:rPr>
        <w:t xml:space="preserve"> </w:t>
      </w:r>
      <w:r w:rsidRPr="001970CC">
        <w:rPr>
          <w:sz w:val="24"/>
          <w:szCs w:val="24"/>
          <w:lang w:val="ro-RO"/>
        </w:rPr>
        <w:t>imediat</w:t>
      </w:r>
      <w:r w:rsidR="00885320" w:rsidRPr="001970CC">
        <w:rPr>
          <w:sz w:val="24"/>
          <w:szCs w:val="24"/>
          <w:lang w:val="ro-RO"/>
        </w:rPr>
        <w:t xml:space="preserve"> </w:t>
      </w:r>
      <w:r w:rsidRPr="001970CC">
        <w:rPr>
          <w:sz w:val="24"/>
          <w:szCs w:val="24"/>
          <w:lang w:val="ro-RO"/>
        </w:rPr>
        <w:t>conducerea</w:t>
      </w:r>
      <w:r w:rsidR="00885320" w:rsidRPr="001970CC">
        <w:rPr>
          <w:sz w:val="24"/>
          <w:szCs w:val="24"/>
          <w:lang w:val="ro-RO"/>
        </w:rPr>
        <w:t xml:space="preserve"> </w:t>
      </w:r>
      <w:r w:rsidRPr="001970CC">
        <w:rPr>
          <w:sz w:val="24"/>
          <w:szCs w:val="24"/>
          <w:lang w:val="ro-RO"/>
        </w:rPr>
        <w:t>unităţii, dacă un beneficiar</w:t>
      </w:r>
      <w:r w:rsidR="00885320" w:rsidRPr="001970CC">
        <w:rPr>
          <w:sz w:val="24"/>
          <w:szCs w:val="24"/>
          <w:lang w:val="ro-RO"/>
        </w:rPr>
        <w:t xml:space="preserve"> </w:t>
      </w:r>
      <w:r w:rsidRPr="001970CC">
        <w:rPr>
          <w:sz w:val="24"/>
          <w:szCs w:val="24"/>
          <w:lang w:val="ro-RO"/>
        </w:rPr>
        <w:t>cu</w:t>
      </w:r>
      <w:r w:rsidR="00885320" w:rsidRPr="001970CC">
        <w:rPr>
          <w:sz w:val="24"/>
          <w:szCs w:val="24"/>
          <w:lang w:val="ro-RO"/>
        </w:rPr>
        <w:t xml:space="preserve"> </w:t>
      </w:r>
      <w:r w:rsidRPr="001970CC">
        <w:rPr>
          <w:sz w:val="24"/>
          <w:szCs w:val="24"/>
          <w:lang w:val="ro-RO"/>
        </w:rPr>
        <w:t>risc de comportament antisocial iese</w:t>
      </w:r>
      <w:r w:rsidR="00885320" w:rsidRPr="001970CC">
        <w:rPr>
          <w:sz w:val="24"/>
          <w:szCs w:val="24"/>
          <w:lang w:val="ro-RO"/>
        </w:rPr>
        <w:t xml:space="preserve"> </w:t>
      </w:r>
      <w:r w:rsidRPr="001970CC">
        <w:rPr>
          <w:sz w:val="24"/>
          <w:szCs w:val="24"/>
          <w:lang w:val="ro-RO"/>
        </w:rPr>
        <w:t>din</w:t>
      </w:r>
      <w:r w:rsidR="00885320" w:rsidRPr="001970CC">
        <w:rPr>
          <w:sz w:val="24"/>
          <w:szCs w:val="24"/>
          <w:lang w:val="ro-RO"/>
        </w:rPr>
        <w:t xml:space="preserve"> </w:t>
      </w:r>
      <w:r w:rsidRPr="001970CC">
        <w:rPr>
          <w:sz w:val="24"/>
          <w:szCs w:val="24"/>
          <w:lang w:val="ro-RO"/>
        </w:rPr>
        <w:t>unitate;</w:t>
      </w:r>
    </w:p>
    <w:p w14:paraId="4098EEA2" w14:textId="77777777" w:rsidR="006F2926"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aplică</w:t>
      </w:r>
      <w:r w:rsidR="00885320" w:rsidRPr="001970CC">
        <w:rPr>
          <w:sz w:val="24"/>
          <w:szCs w:val="24"/>
          <w:lang w:val="ro-RO"/>
        </w:rPr>
        <w:t xml:space="preserve"> </w:t>
      </w:r>
      <w:r w:rsidRPr="001970CC">
        <w:rPr>
          <w:sz w:val="24"/>
          <w:szCs w:val="24"/>
          <w:lang w:val="ro-RO"/>
        </w:rPr>
        <w:t>proceduri</w:t>
      </w:r>
      <w:r w:rsidR="00885320" w:rsidRPr="001970CC">
        <w:rPr>
          <w:sz w:val="24"/>
          <w:szCs w:val="24"/>
          <w:lang w:val="ro-RO"/>
        </w:rPr>
        <w:t xml:space="preserve"> </w:t>
      </w:r>
      <w:r w:rsidRPr="001970CC">
        <w:rPr>
          <w:sz w:val="24"/>
          <w:szCs w:val="24"/>
          <w:lang w:val="ro-RO"/>
        </w:rPr>
        <w:t>scrise de prevenire</w:t>
      </w:r>
      <w:r w:rsidR="00885320" w:rsidRPr="001970CC">
        <w:rPr>
          <w:sz w:val="24"/>
          <w:szCs w:val="24"/>
          <w:lang w:val="ro-RO"/>
        </w:rPr>
        <w:t xml:space="preserve"> </w:t>
      </w:r>
      <w:r w:rsidRPr="001970CC">
        <w:rPr>
          <w:sz w:val="24"/>
          <w:szCs w:val="24"/>
          <w:lang w:val="ro-RO"/>
        </w:rPr>
        <w:t>şi control a infecţiilor</w:t>
      </w:r>
      <w:r w:rsidR="00885320" w:rsidRPr="001970CC">
        <w:rPr>
          <w:sz w:val="24"/>
          <w:szCs w:val="24"/>
          <w:lang w:val="ro-RO"/>
        </w:rPr>
        <w:t xml:space="preserve"> </w:t>
      </w:r>
      <w:r w:rsidRPr="001970CC">
        <w:rPr>
          <w:sz w:val="24"/>
          <w:szCs w:val="24"/>
          <w:lang w:val="ro-RO"/>
        </w:rPr>
        <w:t>în</w:t>
      </w:r>
      <w:r w:rsidR="00885320" w:rsidRPr="001970CC">
        <w:rPr>
          <w:sz w:val="24"/>
          <w:szCs w:val="24"/>
          <w:lang w:val="ro-RO"/>
        </w:rPr>
        <w:t xml:space="preserve"> </w:t>
      </w:r>
      <w:r w:rsidRPr="001970CC">
        <w:rPr>
          <w:sz w:val="24"/>
          <w:szCs w:val="24"/>
          <w:lang w:val="ro-RO"/>
        </w:rPr>
        <w:t>conformitate cu normele</w:t>
      </w:r>
      <w:r w:rsidR="00885320" w:rsidRPr="001970CC">
        <w:rPr>
          <w:sz w:val="24"/>
          <w:szCs w:val="24"/>
          <w:lang w:val="ro-RO"/>
        </w:rPr>
        <w:t xml:space="preserve"> </w:t>
      </w:r>
      <w:r w:rsidRPr="001970CC">
        <w:rPr>
          <w:sz w:val="24"/>
          <w:szCs w:val="24"/>
          <w:lang w:val="ro-RO"/>
        </w:rPr>
        <w:t>legale</w:t>
      </w:r>
      <w:r w:rsidR="00885320" w:rsidRPr="001970CC">
        <w:rPr>
          <w:sz w:val="24"/>
          <w:szCs w:val="24"/>
          <w:lang w:val="ro-RO"/>
        </w:rPr>
        <w:t xml:space="preserve"> </w:t>
      </w:r>
      <w:r w:rsidRPr="001970CC">
        <w:rPr>
          <w:sz w:val="24"/>
          <w:szCs w:val="24"/>
          <w:lang w:val="ro-RO"/>
        </w:rPr>
        <w:t>în</w:t>
      </w:r>
      <w:r w:rsidR="00885320" w:rsidRPr="001970CC">
        <w:rPr>
          <w:sz w:val="24"/>
          <w:szCs w:val="24"/>
          <w:lang w:val="ro-RO"/>
        </w:rPr>
        <w:t xml:space="preserve"> </w:t>
      </w:r>
      <w:r w:rsidRPr="001970CC">
        <w:rPr>
          <w:sz w:val="24"/>
          <w:szCs w:val="24"/>
          <w:lang w:val="ro-RO"/>
        </w:rPr>
        <w:t>vigoare</w:t>
      </w:r>
      <w:r w:rsidR="00885320" w:rsidRPr="001970CC">
        <w:rPr>
          <w:sz w:val="24"/>
          <w:szCs w:val="24"/>
          <w:lang w:val="ro-RO"/>
        </w:rPr>
        <w:t xml:space="preserve"> </w:t>
      </w:r>
      <w:r w:rsidRPr="001970CC">
        <w:rPr>
          <w:sz w:val="24"/>
          <w:szCs w:val="24"/>
          <w:lang w:val="ro-RO"/>
        </w:rPr>
        <w:t>privind</w:t>
      </w:r>
      <w:r w:rsidR="00885320" w:rsidRPr="001970CC">
        <w:rPr>
          <w:sz w:val="24"/>
          <w:szCs w:val="24"/>
          <w:lang w:val="ro-RO"/>
        </w:rPr>
        <w:t xml:space="preserve"> </w:t>
      </w:r>
      <w:r w:rsidRPr="001970CC">
        <w:rPr>
          <w:sz w:val="24"/>
          <w:szCs w:val="24"/>
          <w:lang w:val="ro-RO"/>
        </w:rPr>
        <w:t>izolarea</w:t>
      </w:r>
      <w:r w:rsidR="00885320" w:rsidRPr="001970CC">
        <w:rPr>
          <w:sz w:val="24"/>
          <w:szCs w:val="24"/>
          <w:lang w:val="ro-RO"/>
        </w:rPr>
        <w:t xml:space="preserve"> </w:t>
      </w:r>
      <w:r w:rsidRPr="001970CC">
        <w:rPr>
          <w:sz w:val="24"/>
          <w:szCs w:val="24"/>
          <w:lang w:val="ro-RO"/>
        </w:rPr>
        <w:t>bolnavilor, manipularea</w:t>
      </w:r>
      <w:r w:rsidR="00885320" w:rsidRPr="001970CC">
        <w:rPr>
          <w:sz w:val="24"/>
          <w:szCs w:val="24"/>
          <w:lang w:val="ro-RO"/>
        </w:rPr>
        <w:t xml:space="preserve"> </w:t>
      </w:r>
      <w:r w:rsidRPr="001970CC">
        <w:rPr>
          <w:sz w:val="24"/>
          <w:szCs w:val="24"/>
          <w:lang w:val="ro-RO"/>
        </w:rPr>
        <w:t>echipamentelor</w:t>
      </w:r>
      <w:r w:rsidR="00885320" w:rsidRPr="001970CC">
        <w:rPr>
          <w:sz w:val="24"/>
          <w:szCs w:val="24"/>
          <w:lang w:val="ro-RO"/>
        </w:rPr>
        <w:t xml:space="preserve"> </w:t>
      </w:r>
      <w:r w:rsidRPr="001970CC">
        <w:rPr>
          <w:sz w:val="24"/>
          <w:szCs w:val="24"/>
          <w:lang w:val="ro-RO"/>
        </w:rPr>
        <w:t>şi</w:t>
      </w:r>
      <w:r w:rsidR="00885320" w:rsidRPr="001970CC">
        <w:rPr>
          <w:sz w:val="24"/>
          <w:szCs w:val="24"/>
          <w:lang w:val="ro-RO"/>
        </w:rPr>
        <w:t xml:space="preserve"> </w:t>
      </w:r>
      <w:r w:rsidRPr="001970CC">
        <w:rPr>
          <w:sz w:val="24"/>
          <w:szCs w:val="24"/>
          <w:lang w:val="ro-RO"/>
        </w:rPr>
        <w:t>instrumentarului medical în</w:t>
      </w:r>
      <w:r w:rsidR="00885320" w:rsidRPr="001970CC">
        <w:rPr>
          <w:sz w:val="24"/>
          <w:szCs w:val="24"/>
          <w:lang w:val="ro-RO"/>
        </w:rPr>
        <w:t xml:space="preserve"> </w:t>
      </w:r>
      <w:r w:rsidRPr="001970CC">
        <w:rPr>
          <w:sz w:val="24"/>
          <w:szCs w:val="24"/>
          <w:lang w:val="ro-RO"/>
        </w:rPr>
        <w:t>cazul</w:t>
      </w:r>
      <w:r w:rsidR="00885320" w:rsidRPr="001970CC">
        <w:rPr>
          <w:sz w:val="24"/>
          <w:szCs w:val="24"/>
          <w:lang w:val="ro-RO"/>
        </w:rPr>
        <w:t xml:space="preserve"> </w:t>
      </w:r>
      <w:r w:rsidRPr="001970CC">
        <w:rPr>
          <w:sz w:val="24"/>
          <w:szCs w:val="24"/>
          <w:lang w:val="ro-RO"/>
        </w:rPr>
        <w:t>pacienţilor</w:t>
      </w:r>
      <w:r w:rsidR="00885320" w:rsidRPr="001970CC">
        <w:rPr>
          <w:sz w:val="24"/>
          <w:szCs w:val="24"/>
          <w:lang w:val="ro-RO"/>
        </w:rPr>
        <w:t xml:space="preserve"> </w:t>
      </w:r>
      <w:r w:rsidRPr="001970CC">
        <w:rPr>
          <w:sz w:val="24"/>
          <w:szCs w:val="24"/>
          <w:lang w:val="ro-RO"/>
        </w:rPr>
        <w:t>suspecţi de anumite</w:t>
      </w:r>
      <w:r w:rsidR="00885320" w:rsidRPr="001970CC">
        <w:rPr>
          <w:sz w:val="24"/>
          <w:szCs w:val="24"/>
          <w:lang w:val="ro-RO"/>
        </w:rPr>
        <w:t xml:space="preserve"> </w:t>
      </w:r>
      <w:r w:rsidRPr="001970CC">
        <w:rPr>
          <w:sz w:val="24"/>
          <w:szCs w:val="24"/>
          <w:lang w:val="ro-RO"/>
        </w:rPr>
        <w:t>boli</w:t>
      </w:r>
      <w:r w:rsidR="00885320" w:rsidRPr="001970CC">
        <w:rPr>
          <w:sz w:val="24"/>
          <w:szCs w:val="24"/>
          <w:lang w:val="ro-RO"/>
        </w:rPr>
        <w:t xml:space="preserve"> </w:t>
      </w:r>
      <w:r w:rsidRPr="001970CC">
        <w:rPr>
          <w:sz w:val="24"/>
          <w:szCs w:val="24"/>
          <w:lang w:val="ro-RO"/>
        </w:rPr>
        <w:t>contagioase</w:t>
      </w:r>
      <w:r w:rsidR="00885320" w:rsidRPr="001970CC">
        <w:rPr>
          <w:sz w:val="24"/>
          <w:szCs w:val="24"/>
          <w:lang w:val="ro-RO"/>
        </w:rPr>
        <w:t xml:space="preserve"> </w:t>
      </w:r>
      <w:r w:rsidRPr="001970CC">
        <w:rPr>
          <w:sz w:val="24"/>
          <w:szCs w:val="24"/>
          <w:lang w:val="ro-RO"/>
        </w:rPr>
        <w:t>sau cu risc</w:t>
      </w:r>
      <w:r w:rsidR="00885320" w:rsidRPr="001970CC">
        <w:rPr>
          <w:sz w:val="24"/>
          <w:szCs w:val="24"/>
          <w:lang w:val="ro-RO"/>
        </w:rPr>
        <w:t xml:space="preserve"> </w:t>
      </w:r>
      <w:r w:rsidRPr="001970CC">
        <w:rPr>
          <w:sz w:val="24"/>
          <w:szCs w:val="24"/>
          <w:lang w:val="ro-RO"/>
        </w:rPr>
        <w:t>ridicat, manevrarea</w:t>
      </w:r>
      <w:r w:rsidR="00885320" w:rsidRPr="001970CC">
        <w:rPr>
          <w:sz w:val="24"/>
          <w:szCs w:val="24"/>
          <w:lang w:val="ro-RO"/>
        </w:rPr>
        <w:t xml:space="preserve"> </w:t>
      </w:r>
      <w:r w:rsidRPr="001970CC">
        <w:rPr>
          <w:sz w:val="24"/>
          <w:szCs w:val="24"/>
          <w:lang w:val="ro-RO"/>
        </w:rPr>
        <w:t>şi</w:t>
      </w:r>
      <w:r w:rsidR="00885320" w:rsidRPr="001970CC">
        <w:rPr>
          <w:sz w:val="24"/>
          <w:szCs w:val="24"/>
          <w:lang w:val="ro-RO"/>
        </w:rPr>
        <w:t xml:space="preserve"> </w:t>
      </w:r>
      <w:r w:rsidRPr="001970CC">
        <w:rPr>
          <w:sz w:val="24"/>
          <w:szCs w:val="24"/>
          <w:lang w:val="ro-RO"/>
        </w:rPr>
        <w:t>depozitarea</w:t>
      </w:r>
      <w:r w:rsidR="00885320" w:rsidRPr="001970CC">
        <w:rPr>
          <w:sz w:val="24"/>
          <w:szCs w:val="24"/>
          <w:lang w:val="ro-RO"/>
        </w:rPr>
        <w:t xml:space="preserve"> </w:t>
      </w:r>
      <w:r w:rsidRPr="001970CC">
        <w:rPr>
          <w:sz w:val="24"/>
          <w:szCs w:val="24"/>
          <w:lang w:val="ro-RO"/>
        </w:rPr>
        <w:t>deşeurilor</w:t>
      </w:r>
      <w:r w:rsidR="00885320" w:rsidRPr="001970CC">
        <w:rPr>
          <w:sz w:val="24"/>
          <w:szCs w:val="24"/>
          <w:lang w:val="ro-RO"/>
        </w:rPr>
        <w:t xml:space="preserve"> </w:t>
      </w:r>
      <w:r w:rsidRPr="001970CC">
        <w:rPr>
          <w:sz w:val="24"/>
          <w:szCs w:val="24"/>
          <w:lang w:val="ro-RO"/>
        </w:rPr>
        <w:t>medicale;</w:t>
      </w:r>
    </w:p>
    <w:p w14:paraId="460785D5" w14:textId="77777777" w:rsidR="006F2926" w:rsidRPr="001970CC" w:rsidRDefault="00CD3892" w:rsidP="00061747">
      <w:pPr>
        <w:numPr>
          <w:ilvl w:val="0"/>
          <w:numId w:val="24"/>
        </w:numPr>
        <w:tabs>
          <w:tab w:val="left" w:pos="360"/>
        </w:tabs>
        <w:ind w:left="0" w:firstLine="0"/>
        <w:jc w:val="both"/>
        <w:rPr>
          <w:sz w:val="24"/>
          <w:szCs w:val="24"/>
          <w:lang w:val="ro-RO"/>
        </w:rPr>
      </w:pPr>
      <w:r w:rsidRPr="001970CC">
        <w:rPr>
          <w:sz w:val="24"/>
          <w:szCs w:val="24"/>
          <w:lang w:val="ro-RO"/>
        </w:rPr>
        <w:t>face parte din echipa</w:t>
      </w:r>
      <w:r w:rsidR="006F2926" w:rsidRPr="001970CC">
        <w:rPr>
          <w:sz w:val="24"/>
          <w:szCs w:val="24"/>
          <w:lang w:val="ro-RO"/>
        </w:rPr>
        <w:t xml:space="preserve"> </w:t>
      </w:r>
      <w:r w:rsidRPr="001970CC">
        <w:rPr>
          <w:sz w:val="24"/>
          <w:szCs w:val="24"/>
          <w:lang w:val="ro-RO"/>
        </w:rPr>
        <w:t>multidisciplinară, participă la evaluarea</w:t>
      </w:r>
      <w:r w:rsidR="006F2926" w:rsidRPr="001970CC">
        <w:rPr>
          <w:sz w:val="24"/>
          <w:szCs w:val="24"/>
          <w:lang w:val="ro-RO"/>
        </w:rPr>
        <w:t xml:space="preserve"> </w:t>
      </w:r>
      <w:r w:rsidRPr="001970CC">
        <w:rPr>
          <w:sz w:val="24"/>
          <w:szCs w:val="24"/>
          <w:lang w:val="ro-RO"/>
        </w:rPr>
        <w:t>beneficiarilor</w:t>
      </w:r>
      <w:r w:rsidR="006F2926" w:rsidRPr="001970CC">
        <w:rPr>
          <w:sz w:val="24"/>
          <w:szCs w:val="24"/>
          <w:lang w:val="ro-RO"/>
        </w:rPr>
        <w:t xml:space="preserve"> </w:t>
      </w:r>
      <w:r w:rsidRPr="001970CC">
        <w:rPr>
          <w:sz w:val="24"/>
          <w:szCs w:val="24"/>
          <w:lang w:val="ro-RO"/>
        </w:rPr>
        <w:t>şi</w:t>
      </w:r>
      <w:r w:rsidR="006F2926" w:rsidRPr="001970CC">
        <w:rPr>
          <w:sz w:val="24"/>
          <w:szCs w:val="24"/>
          <w:lang w:val="ro-RO"/>
        </w:rPr>
        <w:t xml:space="preserve"> </w:t>
      </w:r>
      <w:r w:rsidRPr="001970CC">
        <w:rPr>
          <w:sz w:val="24"/>
          <w:szCs w:val="24"/>
          <w:lang w:val="ro-RO"/>
        </w:rPr>
        <w:t>întocmirea</w:t>
      </w:r>
      <w:r w:rsidR="006F2926" w:rsidRPr="001970CC">
        <w:rPr>
          <w:sz w:val="24"/>
          <w:szCs w:val="24"/>
          <w:lang w:val="ro-RO"/>
        </w:rPr>
        <w:t xml:space="preserve"> </w:t>
      </w:r>
      <w:r w:rsidRPr="001970CC">
        <w:rPr>
          <w:sz w:val="24"/>
          <w:szCs w:val="24"/>
          <w:lang w:val="ro-RO"/>
        </w:rPr>
        <w:t>Planului</w:t>
      </w:r>
      <w:r w:rsidR="006F2926" w:rsidRPr="001970CC">
        <w:rPr>
          <w:sz w:val="24"/>
          <w:szCs w:val="24"/>
          <w:lang w:val="ro-RO"/>
        </w:rPr>
        <w:t xml:space="preserve"> </w:t>
      </w:r>
      <w:r w:rsidRPr="001970CC">
        <w:rPr>
          <w:sz w:val="24"/>
          <w:szCs w:val="24"/>
          <w:lang w:val="ro-RO"/>
        </w:rPr>
        <w:t>Personalizat;</w:t>
      </w:r>
    </w:p>
    <w:p w14:paraId="29A61313" w14:textId="77777777" w:rsidR="006F2926"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controlează</w:t>
      </w:r>
      <w:r w:rsidR="006F2926" w:rsidRPr="001970CC">
        <w:rPr>
          <w:sz w:val="24"/>
          <w:szCs w:val="24"/>
          <w:lang w:val="ro-RO"/>
        </w:rPr>
        <w:t xml:space="preserve"> </w:t>
      </w:r>
      <w:r w:rsidRPr="001970CC">
        <w:rPr>
          <w:sz w:val="24"/>
          <w:szCs w:val="24"/>
          <w:lang w:val="ro-RO"/>
        </w:rPr>
        <w:t>menţinerea</w:t>
      </w:r>
      <w:r w:rsidR="006F2926" w:rsidRPr="001970CC">
        <w:rPr>
          <w:sz w:val="24"/>
          <w:szCs w:val="24"/>
          <w:lang w:val="ro-RO"/>
        </w:rPr>
        <w:t xml:space="preserve"> </w:t>
      </w:r>
      <w:r w:rsidRPr="001970CC">
        <w:rPr>
          <w:sz w:val="24"/>
          <w:szCs w:val="24"/>
          <w:lang w:val="ro-RO"/>
        </w:rPr>
        <w:t>igienei la echipamentele, materialele</w:t>
      </w:r>
      <w:r w:rsidR="006F2926" w:rsidRPr="001970CC">
        <w:rPr>
          <w:sz w:val="24"/>
          <w:szCs w:val="24"/>
          <w:lang w:val="ro-RO"/>
        </w:rPr>
        <w:t xml:space="preserve"> </w:t>
      </w:r>
      <w:r w:rsidRPr="001970CC">
        <w:rPr>
          <w:sz w:val="24"/>
          <w:szCs w:val="24"/>
          <w:lang w:val="ro-RO"/>
        </w:rPr>
        <w:t>din</w:t>
      </w:r>
      <w:r w:rsidR="006F2926" w:rsidRPr="001970CC">
        <w:rPr>
          <w:sz w:val="24"/>
          <w:szCs w:val="24"/>
          <w:lang w:val="ro-RO"/>
        </w:rPr>
        <w:t xml:space="preserve"> </w:t>
      </w:r>
      <w:r w:rsidRPr="001970CC">
        <w:rPr>
          <w:sz w:val="24"/>
          <w:szCs w:val="24"/>
          <w:lang w:val="ro-RO"/>
        </w:rPr>
        <w:t>unitate</w:t>
      </w:r>
      <w:r w:rsidR="006F2926" w:rsidRPr="001970CC">
        <w:rPr>
          <w:sz w:val="24"/>
          <w:szCs w:val="24"/>
          <w:lang w:val="ro-RO"/>
        </w:rPr>
        <w:t xml:space="preserve"> </w:t>
      </w:r>
      <w:r w:rsidRPr="001970CC">
        <w:rPr>
          <w:sz w:val="24"/>
          <w:szCs w:val="24"/>
          <w:lang w:val="ro-RO"/>
        </w:rPr>
        <w:t>ferite de orice</w:t>
      </w:r>
      <w:r w:rsidR="006F2926" w:rsidRPr="001970CC">
        <w:rPr>
          <w:sz w:val="24"/>
          <w:szCs w:val="24"/>
          <w:lang w:val="ro-RO"/>
        </w:rPr>
        <w:t xml:space="preserve"> </w:t>
      </w:r>
      <w:r w:rsidRPr="001970CC">
        <w:rPr>
          <w:sz w:val="24"/>
          <w:szCs w:val="24"/>
          <w:lang w:val="ro-RO"/>
        </w:rPr>
        <w:t>sursă</w:t>
      </w:r>
      <w:r w:rsidR="006F2926" w:rsidRPr="001970CC">
        <w:rPr>
          <w:sz w:val="24"/>
          <w:szCs w:val="24"/>
          <w:lang w:val="ro-RO"/>
        </w:rPr>
        <w:t xml:space="preserve"> </w:t>
      </w:r>
      <w:r w:rsidRPr="001970CC">
        <w:rPr>
          <w:sz w:val="24"/>
          <w:szCs w:val="24"/>
          <w:lang w:val="ro-RO"/>
        </w:rPr>
        <w:t>poluantă</w:t>
      </w:r>
      <w:r w:rsidR="006F2926" w:rsidRPr="001970CC">
        <w:rPr>
          <w:sz w:val="24"/>
          <w:szCs w:val="24"/>
          <w:lang w:val="ro-RO"/>
        </w:rPr>
        <w:t xml:space="preserve"> </w:t>
      </w:r>
      <w:r w:rsidRPr="001970CC">
        <w:rPr>
          <w:sz w:val="24"/>
          <w:szCs w:val="24"/>
          <w:lang w:val="ro-RO"/>
        </w:rPr>
        <w:t>sau de răspândire a infecţiilor</w:t>
      </w:r>
      <w:r w:rsidR="006F2926" w:rsidRPr="001970CC">
        <w:rPr>
          <w:sz w:val="24"/>
          <w:szCs w:val="24"/>
          <w:lang w:val="ro-RO"/>
        </w:rPr>
        <w:t xml:space="preserve"> </w:t>
      </w:r>
      <w:r w:rsidRPr="001970CC">
        <w:rPr>
          <w:sz w:val="24"/>
          <w:szCs w:val="24"/>
          <w:lang w:val="ro-RO"/>
        </w:rPr>
        <w:t>în</w:t>
      </w:r>
      <w:r w:rsidR="006F2926" w:rsidRPr="001970CC">
        <w:rPr>
          <w:sz w:val="24"/>
          <w:szCs w:val="24"/>
          <w:lang w:val="ro-RO"/>
        </w:rPr>
        <w:t xml:space="preserve"> </w:t>
      </w:r>
      <w:r w:rsidRPr="001970CC">
        <w:rPr>
          <w:sz w:val="24"/>
          <w:szCs w:val="24"/>
          <w:lang w:val="ro-RO"/>
        </w:rPr>
        <w:t>conformitate</w:t>
      </w:r>
      <w:r w:rsidR="006F2926" w:rsidRPr="001970CC">
        <w:rPr>
          <w:sz w:val="24"/>
          <w:szCs w:val="24"/>
          <w:lang w:val="ro-RO"/>
        </w:rPr>
        <w:t xml:space="preserve"> </w:t>
      </w:r>
      <w:r w:rsidRPr="001970CC">
        <w:rPr>
          <w:sz w:val="24"/>
          <w:szCs w:val="24"/>
          <w:lang w:val="ro-RO"/>
        </w:rPr>
        <w:t>cu</w:t>
      </w:r>
      <w:r w:rsidR="006F2926" w:rsidRPr="001970CC">
        <w:rPr>
          <w:sz w:val="24"/>
          <w:szCs w:val="24"/>
          <w:lang w:val="ro-RO"/>
        </w:rPr>
        <w:t xml:space="preserve"> </w:t>
      </w:r>
      <w:r w:rsidRPr="001970CC">
        <w:rPr>
          <w:sz w:val="24"/>
          <w:szCs w:val="24"/>
          <w:lang w:val="ro-RO"/>
        </w:rPr>
        <w:t>normele</w:t>
      </w:r>
      <w:r w:rsidR="006F2926" w:rsidRPr="001970CC">
        <w:rPr>
          <w:sz w:val="24"/>
          <w:szCs w:val="24"/>
          <w:lang w:val="ro-RO"/>
        </w:rPr>
        <w:t xml:space="preserve"> </w:t>
      </w:r>
      <w:r w:rsidRPr="001970CC">
        <w:rPr>
          <w:sz w:val="24"/>
          <w:szCs w:val="24"/>
          <w:lang w:val="ro-RO"/>
        </w:rPr>
        <w:t>legale</w:t>
      </w:r>
      <w:r w:rsidR="006F2926" w:rsidRPr="001970CC">
        <w:rPr>
          <w:sz w:val="24"/>
          <w:szCs w:val="24"/>
          <w:lang w:val="ro-RO"/>
        </w:rPr>
        <w:t xml:space="preserve"> </w:t>
      </w:r>
      <w:r w:rsidRPr="001970CC">
        <w:rPr>
          <w:sz w:val="24"/>
          <w:szCs w:val="24"/>
          <w:lang w:val="ro-RO"/>
        </w:rPr>
        <w:t>în</w:t>
      </w:r>
      <w:r w:rsidR="006F2926" w:rsidRPr="001970CC">
        <w:rPr>
          <w:sz w:val="24"/>
          <w:szCs w:val="24"/>
          <w:lang w:val="ro-RO"/>
        </w:rPr>
        <w:t xml:space="preserve"> </w:t>
      </w:r>
      <w:r w:rsidRPr="001970CC">
        <w:rPr>
          <w:sz w:val="24"/>
          <w:szCs w:val="24"/>
          <w:lang w:val="ro-RO"/>
        </w:rPr>
        <w:t>vigoare;</w:t>
      </w:r>
    </w:p>
    <w:p w14:paraId="63367972" w14:textId="77777777" w:rsidR="006F2926"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urmăreşte ca dormitoarele</w:t>
      </w:r>
      <w:r w:rsidR="006F2926" w:rsidRPr="001970CC">
        <w:rPr>
          <w:sz w:val="24"/>
          <w:szCs w:val="24"/>
          <w:lang w:val="ro-RO"/>
        </w:rPr>
        <w:t xml:space="preserve"> </w:t>
      </w:r>
      <w:r w:rsidRPr="001970CC">
        <w:rPr>
          <w:sz w:val="24"/>
          <w:szCs w:val="24"/>
          <w:lang w:val="ro-RO"/>
        </w:rPr>
        <w:t>să</w:t>
      </w:r>
      <w:r w:rsidR="006F2926" w:rsidRPr="001970CC">
        <w:rPr>
          <w:sz w:val="24"/>
          <w:szCs w:val="24"/>
          <w:lang w:val="ro-RO"/>
        </w:rPr>
        <w:t xml:space="preserve"> </w:t>
      </w:r>
      <w:r w:rsidRPr="001970CC">
        <w:rPr>
          <w:sz w:val="24"/>
          <w:szCs w:val="24"/>
          <w:lang w:val="ro-RO"/>
        </w:rPr>
        <w:t>ofere</w:t>
      </w:r>
      <w:r w:rsidR="006F2926" w:rsidRPr="001970CC">
        <w:rPr>
          <w:sz w:val="24"/>
          <w:szCs w:val="24"/>
          <w:lang w:val="ro-RO"/>
        </w:rPr>
        <w:t xml:space="preserve"> </w:t>
      </w:r>
      <w:r w:rsidRPr="001970CC">
        <w:rPr>
          <w:sz w:val="24"/>
          <w:szCs w:val="24"/>
          <w:lang w:val="ro-RO"/>
        </w:rPr>
        <w:t>siguranţă</w:t>
      </w:r>
      <w:r w:rsidR="006F2926" w:rsidRPr="001970CC">
        <w:rPr>
          <w:sz w:val="24"/>
          <w:szCs w:val="24"/>
          <w:lang w:val="ro-RO"/>
        </w:rPr>
        <w:t xml:space="preserve"> </w:t>
      </w:r>
      <w:r w:rsidRPr="001970CC">
        <w:rPr>
          <w:sz w:val="24"/>
          <w:szCs w:val="24"/>
          <w:lang w:val="ro-RO"/>
        </w:rPr>
        <w:t>beneficiarilor (ferestre, uşi, prize, instalaţii);</w:t>
      </w:r>
    </w:p>
    <w:p w14:paraId="3BDDF76F" w14:textId="77777777" w:rsidR="006F2926"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controlează</w:t>
      </w:r>
      <w:r w:rsidR="006F2926" w:rsidRPr="001970CC">
        <w:rPr>
          <w:sz w:val="24"/>
          <w:szCs w:val="24"/>
          <w:lang w:val="ro-RO"/>
        </w:rPr>
        <w:t xml:space="preserve"> </w:t>
      </w:r>
      <w:r w:rsidRPr="001970CC">
        <w:rPr>
          <w:sz w:val="24"/>
          <w:szCs w:val="24"/>
          <w:lang w:val="ro-RO"/>
        </w:rPr>
        <w:t>respectarea</w:t>
      </w:r>
      <w:r w:rsidR="006F2926" w:rsidRPr="001970CC">
        <w:rPr>
          <w:sz w:val="24"/>
          <w:szCs w:val="24"/>
          <w:lang w:val="ro-RO"/>
        </w:rPr>
        <w:t xml:space="preserve"> </w:t>
      </w:r>
      <w:r w:rsidRPr="001970CC">
        <w:rPr>
          <w:sz w:val="24"/>
          <w:szCs w:val="24"/>
          <w:lang w:val="ro-RO"/>
        </w:rPr>
        <w:t>unui program zilnic de igienizare a spaţiilor</w:t>
      </w:r>
      <w:r w:rsidR="006F2926" w:rsidRPr="001970CC">
        <w:rPr>
          <w:sz w:val="24"/>
          <w:szCs w:val="24"/>
          <w:lang w:val="ro-RO"/>
        </w:rPr>
        <w:t xml:space="preserve"> </w:t>
      </w:r>
      <w:r w:rsidRPr="001970CC">
        <w:rPr>
          <w:sz w:val="24"/>
          <w:szCs w:val="24"/>
          <w:lang w:val="ro-RO"/>
        </w:rPr>
        <w:t>unităţii;</w:t>
      </w:r>
    </w:p>
    <w:p w14:paraId="4D6A422D" w14:textId="77777777" w:rsidR="006F2926"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urmăreşte ca manevrarea, păstrarea</w:t>
      </w:r>
      <w:r w:rsidR="006F2926" w:rsidRPr="001970CC">
        <w:rPr>
          <w:sz w:val="24"/>
          <w:szCs w:val="24"/>
          <w:lang w:val="ro-RO"/>
        </w:rPr>
        <w:t xml:space="preserve"> </w:t>
      </w:r>
      <w:r w:rsidRPr="001970CC">
        <w:rPr>
          <w:sz w:val="24"/>
          <w:szCs w:val="24"/>
          <w:lang w:val="ro-RO"/>
        </w:rPr>
        <w:t>şi</w:t>
      </w:r>
      <w:r w:rsidR="006F2926" w:rsidRPr="001970CC">
        <w:rPr>
          <w:sz w:val="24"/>
          <w:szCs w:val="24"/>
          <w:lang w:val="ro-RO"/>
        </w:rPr>
        <w:t xml:space="preserve"> </w:t>
      </w:r>
      <w:r w:rsidRPr="001970CC">
        <w:rPr>
          <w:sz w:val="24"/>
          <w:szCs w:val="24"/>
          <w:lang w:val="ro-RO"/>
        </w:rPr>
        <w:t>prepararea</w:t>
      </w:r>
      <w:r w:rsidR="006F2926" w:rsidRPr="001970CC">
        <w:rPr>
          <w:sz w:val="24"/>
          <w:szCs w:val="24"/>
          <w:lang w:val="ro-RO"/>
        </w:rPr>
        <w:t xml:space="preserve"> </w:t>
      </w:r>
      <w:r w:rsidRPr="001970CC">
        <w:rPr>
          <w:sz w:val="24"/>
          <w:szCs w:val="24"/>
          <w:lang w:val="ro-RO"/>
        </w:rPr>
        <w:t>alimentelor,</w:t>
      </w:r>
      <w:r w:rsidR="006F2926" w:rsidRPr="001970CC">
        <w:rPr>
          <w:sz w:val="24"/>
          <w:szCs w:val="24"/>
          <w:lang w:val="ro-RO"/>
        </w:rPr>
        <w:t xml:space="preserve"> </w:t>
      </w:r>
      <w:r w:rsidRPr="001970CC">
        <w:rPr>
          <w:sz w:val="24"/>
          <w:szCs w:val="24"/>
          <w:lang w:val="ro-RO"/>
        </w:rPr>
        <w:t>igienizarea</w:t>
      </w:r>
      <w:r w:rsidR="006F2926" w:rsidRPr="001970CC">
        <w:rPr>
          <w:sz w:val="24"/>
          <w:szCs w:val="24"/>
          <w:lang w:val="ro-RO"/>
        </w:rPr>
        <w:t xml:space="preserve"> </w:t>
      </w:r>
      <w:r w:rsidRPr="001970CC">
        <w:rPr>
          <w:sz w:val="24"/>
          <w:szCs w:val="24"/>
          <w:lang w:val="ro-RO"/>
        </w:rPr>
        <w:t>bucătăriei</w:t>
      </w:r>
      <w:r w:rsidR="006F2926" w:rsidRPr="001970CC">
        <w:rPr>
          <w:sz w:val="24"/>
          <w:szCs w:val="24"/>
          <w:lang w:val="ro-RO"/>
        </w:rPr>
        <w:t xml:space="preserve"> </w:t>
      </w:r>
      <w:r w:rsidRPr="001970CC">
        <w:rPr>
          <w:sz w:val="24"/>
          <w:szCs w:val="24"/>
          <w:lang w:val="ro-RO"/>
        </w:rPr>
        <w:t>şi a oficiilor</w:t>
      </w:r>
      <w:r w:rsidR="006F2926" w:rsidRPr="001970CC">
        <w:rPr>
          <w:sz w:val="24"/>
          <w:szCs w:val="24"/>
          <w:lang w:val="ro-RO"/>
        </w:rPr>
        <w:t xml:space="preserve"> </w:t>
      </w:r>
      <w:r w:rsidRPr="001970CC">
        <w:rPr>
          <w:sz w:val="24"/>
          <w:szCs w:val="24"/>
          <w:lang w:val="ro-RO"/>
        </w:rPr>
        <w:t>să fie efectuate</w:t>
      </w:r>
      <w:r w:rsidR="006F2926" w:rsidRPr="001970CC">
        <w:rPr>
          <w:sz w:val="24"/>
          <w:szCs w:val="24"/>
          <w:lang w:val="ro-RO"/>
        </w:rPr>
        <w:t xml:space="preserve"> </w:t>
      </w:r>
      <w:r w:rsidRPr="001970CC">
        <w:rPr>
          <w:sz w:val="24"/>
          <w:szCs w:val="24"/>
          <w:lang w:val="ro-RO"/>
        </w:rPr>
        <w:t>în</w:t>
      </w:r>
      <w:r w:rsidR="006F2926" w:rsidRPr="001970CC">
        <w:rPr>
          <w:sz w:val="24"/>
          <w:szCs w:val="24"/>
          <w:lang w:val="ro-RO"/>
        </w:rPr>
        <w:t xml:space="preserve"> </w:t>
      </w:r>
      <w:r w:rsidRPr="001970CC">
        <w:rPr>
          <w:sz w:val="24"/>
          <w:szCs w:val="24"/>
          <w:lang w:val="ro-RO"/>
        </w:rPr>
        <w:t>conformitate</w:t>
      </w:r>
      <w:r w:rsidR="006F2926" w:rsidRPr="001970CC">
        <w:rPr>
          <w:sz w:val="24"/>
          <w:szCs w:val="24"/>
          <w:lang w:val="ro-RO"/>
        </w:rPr>
        <w:t xml:space="preserve"> </w:t>
      </w:r>
      <w:r w:rsidRPr="001970CC">
        <w:rPr>
          <w:sz w:val="24"/>
          <w:szCs w:val="24"/>
          <w:lang w:val="ro-RO"/>
        </w:rPr>
        <w:t>cu</w:t>
      </w:r>
      <w:r w:rsidR="006F2926" w:rsidRPr="001970CC">
        <w:rPr>
          <w:sz w:val="24"/>
          <w:szCs w:val="24"/>
          <w:lang w:val="ro-RO"/>
        </w:rPr>
        <w:t xml:space="preserve"> </w:t>
      </w:r>
      <w:r w:rsidRPr="001970CC">
        <w:rPr>
          <w:sz w:val="24"/>
          <w:szCs w:val="24"/>
          <w:lang w:val="ro-RO"/>
        </w:rPr>
        <w:t>normele</w:t>
      </w:r>
      <w:r w:rsidR="006F2926" w:rsidRPr="001970CC">
        <w:rPr>
          <w:sz w:val="24"/>
          <w:szCs w:val="24"/>
          <w:lang w:val="ro-RO"/>
        </w:rPr>
        <w:t xml:space="preserve"> </w:t>
      </w:r>
      <w:r w:rsidRPr="001970CC">
        <w:rPr>
          <w:sz w:val="24"/>
          <w:szCs w:val="24"/>
          <w:lang w:val="ro-RO"/>
        </w:rPr>
        <w:t>prevăzute de lege;</w:t>
      </w:r>
    </w:p>
    <w:p w14:paraId="0079A4EC" w14:textId="77777777" w:rsidR="00ED7B11"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asigură</w:t>
      </w:r>
      <w:r w:rsidR="00ED7B11" w:rsidRPr="001970CC">
        <w:rPr>
          <w:sz w:val="24"/>
          <w:szCs w:val="24"/>
          <w:lang w:val="ro-RO"/>
        </w:rPr>
        <w:t xml:space="preserve"> </w:t>
      </w:r>
      <w:r w:rsidRPr="001970CC">
        <w:rPr>
          <w:sz w:val="24"/>
          <w:szCs w:val="24"/>
          <w:lang w:val="ro-RO"/>
        </w:rPr>
        <w:t>beneficiarilor</w:t>
      </w:r>
      <w:r w:rsidR="00ED7B11" w:rsidRPr="001970CC">
        <w:rPr>
          <w:sz w:val="24"/>
          <w:szCs w:val="24"/>
          <w:lang w:val="ro-RO"/>
        </w:rPr>
        <w:t xml:space="preserve"> </w:t>
      </w:r>
      <w:r w:rsidRPr="001970CC">
        <w:rPr>
          <w:sz w:val="24"/>
          <w:szCs w:val="24"/>
          <w:lang w:val="ro-RO"/>
        </w:rPr>
        <w:t>asistenţă</w:t>
      </w:r>
      <w:r w:rsidR="00ED7B11" w:rsidRPr="001970CC">
        <w:rPr>
          <w:sz w:val="24"/>
          <w:szCs w:val="24"/>
          <w:lang w:val="ro-RO"/>
        </w:rPr>
        <w:t xml:space="preserve"> </w:t>
      </w:r>
      <w:r w:rsidRPr="001970CC">
        <w:rPr>
          <w:sz w:val="24"/>
          <w:szCs w:val="24"/>
          <w:lang w:val="ro-RO"/>
        </w:rPr>
        <w:t>privind</w:t>
      </w:r>
      <w:r w:rsidR="00ED7B11" w:rsidRPr="001970CC">
        <w:rPr>
          <w:sz w:val="24"/>
          <w:szCs w:val="24"/>
          <w:lang w:val="ro-RO"/>
        </w:rPr>
        <w:t xml:space="preserve"> </w:t>
      </w:r>
      <w:r w:rsidRPr="001970CC">
        <w:rPr>
          <w:sz w:val="24"/>
          <w:szCs w:val="24"/>
          <w:lang w:val="ro-RO"/>
        </w:rPr>
        <w:t>supravegherea</w:t>
      </w:r>
      <w:r w:rsidR="00ED7B11" w:rsidRPr="001970CC">
        <w:rPr>
          <w:sz w:val="24"/>
          <w:szCs w:val="24"/>
          <w:lang w:val="ro-RO"/>
        </w:rPr>
        <w:t xml:space="preserve"> </w:t>
      </w:r>
      <w:r w:rsidRPr="001970CC">
        <w:rPr>
          <w:sz w:val="24"/>
          <w:szCs w:val="24"/>
          <w:lang w:val="ro-RO"/>
        </w:rPr>
        <w:t>şi</w:t>
      </w:r>
      <w:r w:rsidR="00ED7B11" w:rsidRPr="001970CC">
        <w:rPr>
          <w:sz w:val="24"/>
          <w:szCs w:val="24"/>
          <w:lang w:val="ro-RO"/>
        </w:rPr>
        <w:t xml:space="preserve"> </w:t>
      </w:r>
      <w:r w:rsidRPr="001970CC">
        <w:rPr>
          <w:sz w:val="24"/>
          <w:szCs w:val="24"/>
          <w:lang w:val="ro-RO"/>
        </w:rPr>
        <w:t>menţinerea</w:t>
      </w:r>
      <w:r w:rsidR="00ED7B11" w:rsidRPr="001970CC">
        <w:rPr>
          <w:sz w:val="24"/>
          <w:szCs w:val="24"/>
          <w:lang w:val="ro-RO"/>
        </w:rPr>
        <w:t xml:space="preserve"> </w:t>
      </w:r>
      <w:r w:rsidRPr="001970CC">
        <w:rPr>
          <w:sz w:val="24"/>
          <w:szCs w:val="24"/>
          <w:lang w:val="ro-RO"/>
        </w:rPr>
        <w:t>sănătăţii;</w:t>
      </w:r>
    </w:p>
    <w:p w14:paraId="55B8ACC7"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monitorizează</w:t>
      </w:r>
      <w:r w:rsidR="001C2B08" w:rsidRPr="001970CC">
        <w:rPr>
          <w:sz w:val="24"/>
          <w:szCs w:val="24"/>
          <w:lang w:val="ro-RO"/>
        </w:rPr>
        <w:t xml:space="preserve"> </w:t>
      </w:r>
      <w:r w:rsidRPr="001970CC">
        <w:rPr>
          <w:sz w:val="24"/>
          <w:szCs w:val="24"/>
          <w:lang w:val="ro-RO"/>
        </w:rPr>
        <w:t>regimul</w:t>
      </w:r>
      <w:r w:rsidR="001C2B08" w:rsidRPr="001970CC">
        <w:rPr>
          <w:sz w:val="24"/>
          <w:szCs w:val="24"/>
          <w:lang w:val="ro-RO"/>
        </w:rPr>
        <w:t xml:space="preserve"> </w:t>
      </w:r>
      <w:r w:rsidRPr="001970CC">
        <w:rPr>
          <w:sz w:val="24"/>
          <w:szCs w:val="24"/>
          <w:lang w:val="ro-RO"/>
        </w:rPr>
        <w:t>alimentar al fiecărui</w:t>
      </w:r>
      <w:r w:rsidR="001C2B08" w:rsidRPr="001970CC">
        <w:rPr>
          <w:sz w:val="24"/>
          <w:szCs w:val="24"/>
          <w:lang w:val="ro-RO"/>
        </w:rPr>
        <w:t xml:space="preserve"> </w:t>
      </w:r>
      <w:r w:rsidRPr="001970CC">
        <w:rPr>
          <w:sz w:val="24"/>
          <w:szCs w:val="24"/>
          <w:lang w:val="ro-RO"/>
        </w:rPr>
        <w:t>beneficiar, evaluează</w:t>
      </w:r>
      <w:r w:rsidR="001C2B08" w:rsidRPr="001970CC">
        <w:rPr>
          <w:sz w:val="24"/>
          <w:szCs w:val="24"/>
          <w:lang w:val="ro-RO"/>
        </w:rPr>
        <w:t xml:space="preserve"> </w:t>
      </w:r>
      <w:r w:rsidRPr="001970CC">
        <w:rPr>
          <w:sz w:val="24"/>
          <w:szCs w:val="24"/>
          <w:lang w:val="ro-RO"/>
        </w:rPr>
        <w:t>efectele</w:t>
      </w:r>
      <w:r w:rsidR="001C2B08" w:rsidRPr="001970CC">
        <w:rPr>
          <w:sz w:val="24"/>
          <w:szCs w:val="24"/>
          <w:lang w:val="ro-RO"/>
        </w:rPr>
        <w:t xml:space="preserve"> </w:t>
      </w:r>
      <w:r w:rsidRPr="001970CC">
        <w:rPr>
          <w:sz w:val="24"/>
          <w:szCs w:val="24"/>
          <w:lang w:val="ro-RO"/>
        </w:rPr>
        <w:t>acestuia (inclusiv</w:t>
      </w:r>
      <w:r w:rsidR="001C2B08" w:rsidRPr="001970CC">
        <w:rPr>
          <w:sz w:val="24"/>
          <w:szCs w:val="24"/>
          <w:lang w:val="ro-RO"/>
        </w:rPr>
        <w:t xml:space="preserve"> </w:t>
      </w:r>
      <w:r w:rsidRPr="001970CC">
        <w:rPr>
          <w:sz w:val="24"/>
          <w:szCs w:val="24"/>
          <w:lang w:val="ro-RO"/>
        </w:rPr>
        <w:t>scăderea</w:t>
      </w:r>
      <w:r w:rsidR="001C2B08" w:rsidRPr="001970CC">
        <w:rPr>
          <w:sz w:val="24"/>
          <w:szCs w:val="24"/>
          <w:lang w:val="ro-RO"/>
        </w:rPr>
        <w:t xml:space="preserve"> </w:t>
      </w:r>
      <w:r w:rsidRPr="001970CC">
        <w:rPr>
          <w:sz w:val="24"/>
          <w:szCs w:val="24"/>
          <w:lang w:val="ro-RO"/>
        </w:rPr>
        <w:t>sau</w:t>
      </w:r>
      <w:r w:rsidR="001C2B08" w:rsidRPr="001970CC">
        <w:rPr>
          <w:sz w:val="24"/>
          <w:szCs w:val="24"/>
          <w:lang w:val="ro-RO"/>
        </w:rPr>
        <w:t xml:space="preserve"> </w:t>
      </w:r>
      <w:r w:rsidRPr="001970CC">
        <w:rPr>
          <w:sz w:val="24"/>
          <w:szCs w:val="24"/>
          <w:lang w:val="ro-RO"/>
        </w:rPr>
        <w:t>creşterea</w:t>
      </w:r>
      <w:r w:rsidR="001C2B08" w:rsidRPr="001970CC">
        <w:rPr>
          <w:sz w:val="24"/>
          <w:szCs w:val="24"/>
          <w:lang w:val="ro-RO"/>
        </w:rPr>
        <w:t xml:space="preserve"> </w:t>
      </w:r>
      <w:r w:rsidRPr="001970CC">
        <w:rPr>
          <w:sz w:val="24"/>
          <w:szCs w:val="24"/>
          <w:lang w:val="ro-RO"/>
        </w:rPr>
        <w:t>în</w:t>
      </w:r>
      <w:r w:rsidR="001C2B08" w:rsidRPr="001970CC">
        <w:rPr>
          <w:sz w:val="24"/>
          <w:szCs w:val="24"/>
          <w:lang w:val="ro-RO"/>
        </w:rPr>
        <w:t xml:space="preserve"> </w:t>
      </w:r>
      <w:r w:rsidRPr="001970CC">
        <w:rPr>
          <w:sz w:val="24"/>
          <w:szCs w:val="24"/>
          <w:lang w:val="ro-RO"/>
        </w:rPr>
        <w:t>greutate) şi</w:t>
      </w:r>
      <w:r w:rsidR="001C2B08" w:rsidRPr="001970CC">
        <w:rPr>
          <w:sz w:val="24"/>
          <w:szCs w:val="24"/>
          <w:lang w:val="ro-RO"/>
        </w:rPr>
        <w:t xml:space="preserve"> </w:t>
      </w:r>
      <w:r w:rsidRPr="001970CC">
        <w:rPr>
          <w:sz w:val="24"/>
          <w:szCs w:val="24"/>
          <w:lang w:val="ro-RO"/>
        </w:rPr>
        <w:t>îl</w:t>
      </w:r>
      <w:r w:rsidR="001C2B08" w:rsidRPr="001970CC">
        <w:rPr>
          <w:sz w:val="24"/>
          <w:szCs w:val="24"/>
          <w:lang w:val="ro-RO"/>
        </w:rPr>
        <w:t xml:space="preserve"> </w:t>
      </w:r>
      <w:r w:rsidRPr="001970CC">
        <w:rPr>
          <w:sz w:val="24"/>
          <w:szCs w:val="24"/>
          <w:lang w:val="ro-RO"/>
        </w:rPr>
        <w:t>adaptează conform indicaţiilor</w:t>
      </w:r>
      <w:r w:rsidR="001C2B08" w:rsidRPr="001970CC">
        <w:rPr>
          <w:sz w:val="24"/>
          <w:szCs w:val="24"/>
          <w:lang w:val="ro-RO"/>
        </w:rPr>
        <w:t xml:space="preserve"> </w:t>
      </w:r>
      <w:r w:rsidRPr="001970CC">
        <w:rPr>
          <w:sz w:val="24"/>
          <w:szCs w:val="24"/>
          <w:lang w:val="ro-RO"/>
        </w:rPr>
        <w:t>medicului;</w:t>
      </w:r>
    </w:p>
    <w:p w14:paraId="28C92D3B"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monitorizează</w:t>
      </w:r>
      <w:r w:rsidR="001C2B08" w:rsidRPr="001970CC">
        <w:rPr>
          <w:sz w:val="24"/>
          <w:szCs w:val="24"/>
          <w:lang w:val="ro-RO"/>
        </w:rPr>
        <w:t xml:space="preserve"> </w:t>
      </w:r>
      <w:r w:rsidRPr="001970CC">
        <w:rPr>
          <w:sz w:val="24"/>
          <w:szCs w:val="24"/>
          <w:lang w:val="ro-RO"/>
        </w:rPr>
        <w:t>în scop preventiv</w:t>
      </w:r>
      <w:r w:rsidR="001C2B08" w:rsidRPr="001970CC">
        <w:rPr>
          <w:sz w:val="24"/>
          <w:szCs w:val="24"/>
          <w:lang w:val="ro-RO"/>
        </w:rPr>
        <w:t xml:space="preserve"> </w:t>
      </w:r>
      <w:r w:rsidRPr="001970CC">
        <w:rPr>
          <w:sz w:val="24"/>
          <w:szCs w:val="24"/>
          <w:lang w:val="ro-RO"/>
        </w:rPr>
        <w:t>şi</w:t>
      </w:r>
      <w:r w:rsidR="001C2B08" w:rsidRPr="001970CC">
        <w:rPr>
          <w:sz w:val="24"/>
          <w:szCs w:val="24"/>
          <w:lang w:val="ro-RO"/>
        </w:rPr>
        <w:t xml:space="preserve"> </w:t>
      </w:r>
      <w:r w:rsidRPr="001970CC">
        <w:rPr>
          <w:sz w:val="24"/>
          <w:szCs w:val="24"/>
          <w:lang w:val="ro-RO"/>
        </w:rPr>
        <w:t>terapeutic</w:t>
      </w:r>
      <w:r w:rsidR="001C2B08" w:rsidRPr="001970CC">
        <w:rPr>
          <w:sz w:val="24"/>
          <w:szCs w:val="24"/>
          <w:lang w:val="ro-RO"/>
        </w:rPr>
        <w:t xml:space="preserve"> </w:t>
      </w:r>
      <w:r w:rsidRPr="001970CC">
        <w:rPr>
          <w:sz w:val="24"/>
          <w:szCs w:val="24"/>
          <w:lang w:val="ro-RO"/>
        </w:rPr>
        <w:t>starea de sănătate</w:t>
      </w:r>
      <w:r w:rsidR="001C2B08" w:rsidRPr="001970CC">
        <w:rPr>
          <w:sz w:val="24"/>
          <w:szCs w:val="24"/>
          <w:lang w:val="ro-RO"/>
        </w:rPr>
        <w:t xml:space="preserve"> </w:t>
      </w:r>
      <w:r w:rsidRPr="001970CC">
        <w:rPr>
          <w:sz w:val="24"/>
          <w:szCs w:val="24"/>
          <w:lang w:val="ro-RO"/>
        </w:rPr>
        <w:t>psihică a beneficiarilor;</w:t>
      </w:r>
    </w:p>
    <w:p w14:paraId="48D8F4B1"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urmăreşte şi previne prin program de educație sanitară consumul de droguri şi băuturi alcoolice;</w:t>
      </w:r>
    </w:p>
    <w:p w14:paraId="46301659"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efectuează</w:t>
      </w:r>
      <w:r w:rsidR="001C2B08" w:rsidRPr="001970CC">
        <w:rPr>
          <w:sz w:val="24"/>
          <w:szCs w:val="24"/>
          <w:lang w:val="ro-RO"/>
        </w:rPr>
        <w:t xml:space="preserve"> </w:t>
      </w:r>
      <w:r w:rsidRPr="001970CC">
        <w:rPr>
          <w:sz w:val="24"/>
          <w:szCs w:val="24"/>
          <w:lang w:val="ro-RO"/>
        </w:rPr>
        <w:t>anual</w:t>
      </w:r>
      <w:r w:rsidR="001C2B08" w:rsidRPr="001970CC">
        <w:rPr>
          <w:sz w:val="24"/>
          <w:szCs w:val="24"/>
          <w:lang w:val="ro-RO"/>
        </w:rPr>
        <w:t xml:space="preserve"> </w:t>
      </w:r>
      <w:r w:rsidRPr="001970CC">
        <w:rPr>
          <w:sz w:val="24"/>
          <w:szCs w:val="24"/>
          <w:lang w:val="ro-RO"/>
        </w:rPr>
        <w:t>controale de evaluare a stării de sănătate</w:t>
      </w:r>
      <w:r w:rsidR="001C2B08" w:rsidRPr="001970CC">
        <w:rPr>
          <w:sz w:val="24"/>
          <w:szCs w:val="24"/>
          <w:lang w:val="ro-RO"/>
        </w:rPr>
        <w:t xml:space="preserve"> </w:t>
      </w:r>
      <w:r w:rsidRPr="001970CC">
        <w:rPr>
          <w:sz w:val="24"/>
          <w:szCs w:val="24"/>
          <w:lang w:val="ro-RO"/>
        </w:rPr>
        <w:t>fizică</w:t>
      </w:r>
      <w:r w:rsidR="001C2B08" w:rsidRPr="001970CC">
        <w:rPr>
          <w:sz w:val="24"/>
          <w:szCs w:val="24"/>
          <w:lang w:val="ro-RO"/>
        </w:rPr>
        <w:t xml:space="preserve"> </w:t>
      </w:r>
      <w:r w:rsidRPr="001970CC">
        <w:rPr>
          <w:sz w:val="24"/>
          <w:szCs w:val="24"/>
          <w:lang w:val="ro-RO"/>
        </w:rPr>
        <w:t>şi</w:t>
      </w:r>
      <w:r w:rsidR="001C2B08" w:rsidRPr="001970CC">
        <w:rPr>
          <w:sz w:val="24"/>
          <w:szCs w:val="24"/>
          <w:lang w:val="ro-RO"/>
        </w:rPr>
        <w:t xml:space="preserve"> </w:t>
      </w:r>
      <w:r w:rsidRPr="001970CC">
        <w:rPr>
          <w:sz w:val="24"/>
          <w:szCs w:val="24"/>
          <w:lang w:val="ro-RO"/>
        </w:rPr>
        <w:t>psihică a beneficiarilor;</w:t>
      </w:r>
    </w:p>
    <w:p w14:paraId="3DD62B53"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oferă un exemplu de igienă şi de comportament beneficiarilor;</w:t>
      </w:r>
    </w:p>
    <w:p w14:paraId="5C48E492"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respectă</w:t>
      </w:r>
      <w:r w:rsidR="001C2B08" w:rsidRPr="001970CC">
        <w:rPr>
          <w:sz w:val="24"/>
          <w:szCs w:val="24"/>
          <w:lang w:val="ro-RO"/>
        </w:rPr>
        <w:t xml:space="preserve"> </w:t>
      </w:r>
      <w:r w:rsidRPr="001970CC">
        <w:rPr>
          <w:sz w:val="24"/>
          <w:szCs w:val="24"/>
          <w:lang w:val="ro-RO"/>
        </w:rPr>
        <w:t>normele</w:t>
      </w:r>
      <w:r w:rsidR="001C2B08" w:rsidRPr="001970CC">
        <w:rPr>
          <w:sz w:val="24"/>
          <w:szCs w:val="24"/>
          <w:lang w:val="ro-RO"/>
        </w:rPr>
        <w:t xml:space="preserve"> </w:t>
      </w:r>
      <w:r w:rsidRPr="001970CC">
        <w:rPr>
          <w:sz w:val="24"/>
          <w:szCs w:val="24"/>
          <w:lang w:val="ro-RO"/>
        </w:rPr>
        <w:t>în</w:t>
      </w:r>
      <w:r w:rsidR="001C2B08" w:rsidRPr="001970CC">
        <w:rPr>
          <w:sz w:val="24"/>
          <w:szCs w:val="24"/>
          <w:lang w:val="ro-RO"/>
        </w:rPr>
        <w:t xml:space="preserve"> </w:t>
      </w:r>
      <w:r w:rsidRPr="001970CC">
        <w:rPr>
          <w:sz w:val="24"/>
          <w:szCs w:val="24"/>
          <w:lang w:val="ro-RO"/>
        </w:rPr>
        <w:t>vigoare</w:t>
      </w:r>
      <w:r w:rsidR="001C2B08" w:rsidRPr="001970CC">
        <w:rPr>
          <w:sz w:val="24"/>
          <w:szCs w:val="24"/>
          <w:lang w:val="ro-RO"/>
        </w:rPr>
        <w:t xml:space="preserve"> </w:t>
      </w:r>
      <w:r w:rsidRPr="001970CC">
        <w:rPr>
          <w:sz w:val="24"/>
          <w:szCs w:val="24"/>
          <w:lang w:val="ro-RO"/>
        </w:rPr>
        <w:t>privind</w:t>
      </w:r>
      <w:r w:rsidR="001C2B08" w:rsidRPr="001970CC">
        <w:rPr>
          <w:sz w:val="24"/>
          <w:szCs w:val="24"/>
          <w:lang w:val="ro-RO"/>
        </w:rPr>
        <w:t xml:space="preserve"> </w:t>
      </w:r>
      <w:r w:rsidRPr="001970CC">
        <w:rPr>
          <w:sz w:val="24"/>
          <w:szCs w:val="24"/>
          <w:lang w:val="ro-RO"/>
        </w:rPr>
        <w:t>înregistrarea, depozitarea, manipularea, distribuirea</w:t>
      </w:r>
      <w:r w:rsidR="001C2B08" w:rsidRPr="001970CC">
        <w:rPr>
          <w:sz w:val="24"/>
          <w:szCs w:val="24"/>
          <w:lang w:val="ro-RO"/>
        </w:rPr>
        <w:t xml:space="preserve"> </w:t>
      </w:r>
      <w:r w:rsidRPr="001970CC">
        <w:rPr>
          <w:sz w:val="24"/>
          <w:szCs w:val="24"/>
          <w:lang w:val="ro-RO"/>
        </w:rPr>
        <w:t>şi</w:t>
      </w:r>
      <w:r w:rsidR="001C2B08" w:rsidRPr="001970CC">
        <w:rPr>
          <w:sz w:val="24"/>
          <w:szCs w:val="24"/>
          <w:lang w:val="ro-RO"/>
        </w:rPr>
        <w:t xml:space="preserve"> </w:t>
      </w:r>
      <w:r w:rsidRPr="001970CC">
        <w:rPr>
          <w:sz w:val="24"/>
          <w:szCs w:val="24"/>
          <w:lang w:val="ro-RO"/>
        </w:rPr>
        <w:t>administrarea</w:t>
      </w:r>
      <w:r w:rsidR="001C2B08" w:rsidRPr="001970CC">
        <w:rPr>
          <w:sz w:val="24"/>
          <w:szCs w:val="24"/>
          <w:lang w:val="ro-RO"/>
        </w:rPr>
        <w:t xml:space="preserve"> </w:t>
      </w:r>
      <w:r w:rsidRPr="001970CC">
        <w:rPr>
          <w:sz w:val="24"/>
          <w:szCs w:val="24"/>
          <w:lang w:val="ro-RO"/>
        </w:rPr>
        <w:t>medicamentelor</w:t>
      </w:r>
      <w:r w:rsidR="001C2B08" w:rsidRPr="001970CC">
        <w:rPr>
          <w:sz w:val="24"/>
          <w:szCs w:val="24"/>
          <w:lang w:val="ro-RO"/>
        </w:rPr>
        <w:t xml:space="preserve"> </w:t>
      </w:r>
      <w:r w:rsidRPr="001970CC">
        <w:rPr>
          <w:sz w:val="24"/>
          <w:szCs w:val="24"/>
          <w:lang w:val="ro-RO"/>
        </w:rPr>
        <w:t>beneficiarilor;</w:t>
      </w:r>
    </w:p>
    <w:p w14:paraId="73759193"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înregistrează</w:t>
      </w:r>
      <w:r w:rsidR="001C2B08" w:rsidRPr="001970CC">
        <w:rPr>
          <w:sz w:val="24"/>
          <w:szCs w:val="24"/>
          <w:lang w:val="ro-RO"/>
        </w:rPr>
        <w:t xml:space="preserve"> </w:t>
      </w:r>
      <w:r w:rsidRPr="001970CC">
        <w:rPr>
          <w:sz w:val="24"/>
          <w:szCs w:val="24"/>
          <w:lang w:val="ro-RO"/>
        </w:rPr>
        <w:t>toate</w:t>
      </w:r>
      <w:r w:rsidR="001C2B08" w:rsidRPr="001970CC">
        <w:rPr>
          <w:sz w:val="24"/>
          <w:szCs w:val="24"/>
          <w:lang w:val="ro-RO"/>
        </w:rPr>
        <w:t xml:space="preserve"> </w:t>
      </w:r>
      <w:r w:rsidRPr="001970CC">
        <w:rPr>
          <w:sz w:val="24"/>
          <w:szCs w:val="24"/>
          <w:lang w:val="ro-RO"/>
        </w:rPr>
        <w:t>medicamentele care sunt</w:t>
      </w:r>
      <w:r w:rsidR="001C2B08" w:rsidRPr="001970CC">
        <w:rPr>
          <w:sz w:val="24"/>
          <w:szCs w:val="24"/>
          <w:lang w:val="ro-RO"/>
        </w:rPr>
        <w:t xml:space="preserve"> </w:t>
      </w:r>
      <w:r w:rsidRPr="001970CC">
        <w:rPr>
          <w:sz w:val="24"/>
          <w:szCs w:val="24"/>
          <w:lang w:val="ro-RO"/>
        </w:rPr>
        <w:t>distribuite</w:t>
      </w:r>
      <w:r w:rsidR="001C2B08" w:rsidRPr="001970CC">
        <w:rPr>
          <w:sz w:val="24"/>
          <w:szCs w:val="24"/>
          <w:lang w:val="ro-RO"/>
        </w:rPr>
        <w:t xml:space="preserve"> </w:t>
      </w:r>
      <w:r w:rsidRPr="001970CC">
        <w:rPr>
          <w:sz w:val="24"/>
          <w:szCs w:val="24"/>
          <w:lang w:val="ro-RO"/>
        </w:rPr>
        <w:t>şi</w:t>
      </w:r>
      <w:r w:rsidR="001C2B08" w:rsidRPr="001970CC">
        <w:rPr>
          <w:sz w:val="24"/>
          <w:szCs w:val="24"/>
          <w:lang w:val="ro-RO"/>
        </w:rPr>
        <w:t xml:space="preserve"> </w:t>
      </w:r>
      <w:r w:rsidRPr="001970CC">
        <w:rPr>
          <w:sz w:val="24"/>
          <w:szCs w:val="24"/>
          <w:lang w:val="ro-RO"/>
        </w:rPr>
        <w:t>administrate</w:t>
      </w:r>
      <w:r w:rsidR="001C2B08" w:rsidRPr="001970CC">
        <w:rPr>
          <w:sz w:val="24"/>
          <w:szCs w:val="24"/>
          <w:lang w:val="ro-RO"/>
        </w:rPr>
        <w:t xml:space="preserve"> </w:t>
      </w:r>
      <w:r w:rsidRPr="001970CC">
        <w:rPr>
          <w:sz w:val="24"/>
          <w:szCs w:val="24"/>
          <w:lang w:val="ro-RO"/>
        </w:rPr>
        <w:t>beneficiarilor</w:t>
      </w:r>
      <w:r w:rsidR="001C2B08" w:rsidRPr="001970CC">
        <w:rPr>
          <w:sz w:val="24"/>
          <w:szCs w:val="24"/>
          <w:lang w:val="ro-RO"/>
        </w:rPr>
        <w:t xml:space="preserve"> </w:t>
      </w:r>
      <w:r w:rsidRPr="001970CC">
        <w:rPr>
          <w:sz w:val="24"/>
          <w:szCs w:val="24"/>
          <w:lang w:val="ro-RO"/>
        </w:rPr>
        <w:t>în documente specifice (fişa de medicaţie</w:t>
      </w:r>
      <w:r w:rsidR="001C2B08" w:rsidRPr="001970CC">
        <w:rPr>
          <w:sz w:val="24"/>
          <w:szCs w:val="24"/>
          <w:lang w:val="ro-RO"/>
        </w:rPr>
        <w:t xml:space="preserve"> </w:t>
      </w:r>
      <w:r w:rsidRPr="001970CC">
        <w:rPr>
          <w:sz w:val="24"/>
          <w:szCs w:val="24"/>
          <w:lang w:val="ro-RO"/>
        </w:rPr>
        <w:t>sau</w:t>
      </w:r>
      <w:r w:rsidR="001C2B08" w:rsidRPr="001970CC">
        <w:rPr>
          <w:sz w:val="24"/>
          <w:szCs w:val="24"/>
          <w:lang w:val="ro-RO"/>
        </w:rPr>
        <w:t xml:space="preserve"> </w:t>
      </w:r>
      <w:r w:rsidRPr="001970CC">
        <w:rPr>
          <w:sz w:val="24"/>
          <w:szCs w:val="24"/>
          <w:lang w:val="ro-RO"/>
        </w:rPr>
        <w:t>registrele</w:t>
      </w:r>
      <w:r w:rsidR="001C2B08" w:rsidRPr="001970CC">
        <w:rPr>
          <w:sz w:val="24"/>
          <w:szCs w:val="24"/>
          <w:lang w:val="ro-RO"/>
        </w:rPr>
        <w:t xml:space="preserve"> </w:t>
      </w:r>
      <w:r w:rsidRPr="001970CC">
        <w:rPr>
          <w:sz w:val="24"/>
          <w:szCs w:val="24"/>
          <w:lang w:val="ro-RO"/>
        </w:rPr>
        <w:t>specifice, condică de medicamente, etc.);</w:t>
      </w:r>
    </w:p>
    <w:p w14:paraId="005E9AC2"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în</w:t>
      </w:r>
      <w:r w:rsidR="001C2B08" w:rsidRPr="001970CC">
        <w:rPr>
          <w:sz w:val="24"/>
          <w:szCs w:val="24"/>
          <w:lang w:val="ro-RO"/>
        </w:rPr>
        <w:t xml:space="preserve"> </w:t>
      </w:r>
      <w:r w:rsidRPr="001970CC">
        <w:rPr>
          <w:sz w:val="24"/>
          <w:szCs w:val="24"/>
          <w:lang w:val="ro-RO"/>
        </w:rPr>
        <w:t>cazul</w:t>
      </w:r>
      <w:r w:rsidR="001C2B08" w:rsidRPr="001970CC">
        <w:rPr>
          <w:sz w:val="24"/>
          <w:szCs w:val="24"/>
          <w:lang w:val="ro-RO"/>
        </w:rPr>
        <w:t xml:space="preserve"> </w:t>
      </w:r>
      <w:r w:rsidRPr="001970CC">
        <w:rPr>
          <w:sz w:val="24"/>
          <w:szCs w:val="24"/>
          <w:lang w:val="ro-RO"/>
        </w:rPr>
        <w:t>decesului</w:t>
      </w:r>
      <w:r w:rsidR="001C2B08" w:rsidRPr="001970CC">
        <w:rPr>
          <w:sz w:val="24"/>
          <w:szCs w:val="24"/>
          <w:lang w:val="ro-RO"/>
        </w:rPr>
        <w:t xml:space="preserve"> </w:t>
      </w:r>
      <w:r w:rsidRPr="001970CC">
        <w:rPr>
          <w:sz w:val="24"/>
          <w:szCs w:val="24"/>
          <w:lang w:val="ro-RO"/>
        </w:rPr>
        <w:t>unui</w:t>
      </w:r>
      <w:r w:rsidR="001C2B08" w:rsidRPr="001970CC">
        <w:rPr>
          <w:sz w:val="24"/>
          <w:szCs w:val="24"/>
          <w:lang w:val="ro-RO"/>
        </w:rPr>
        <w:t xml:space="preserve"> </w:t>
      </w:r>
      <w:r w:rsidRPr="001970CC">
        <w:rPr>
          <w:sz w:val="24"/>
          <w:szCs w:val="24"/>
          <w:lang w:val="ro-RO"/>
        </w:rPr>
        <w:t>beneficiar, păstrează</w:t>
      </w:r>
      <w:r w:rsidR="001C2B08" w:rsidRPr="001970CC">
        <w:rPr>
          <w:sz w:val="24"/>
          <w:szCs w:val="24"/>
          <w:lang w:val="ro-RO"/>
        </w:rPr>
        <w:t xml:space="preserve"> </w:t>
      </w:r>
      <w:r w:rsidRPr="001970CC">
        <w:rPr>
          <w:sz w:val="24"/>
          <w:szCs w:val="24"/>
          <w:lang w:val="ro-RO"/>
        </w:rPr>
        <w:t>medicamentele</w:t>
      </w:r>
      <w:r w:rsidR="001C2B08" w:rsidRPr="001970CC">
        <w:rPr>
          <w:sz w:val="24"/>
          <w:szCs w:val="24"/>
          <w:lang w:val="ro-RO"/>
        </w:rPr>
        <w:t xml:space="preserve"> </w:t>
      </w:r>
      <w:r w:rsidRPr="001970CC">
        <w:rPr>
          <w:sz w:val="24"/>
          <w:szCs w:val="24"/>
          <w:lang w:val="ro-RO"/>
        </w:rPr>
        <w:t>acestuia, timp de 7 zile;</w:t>
      </w:r>
    </w:p>
    <w:p w14:paraId="4863BCBF"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informează beneficiarii, încă de la primirea acestora în unitate, despre normele de convieţuire, drepturile şi îndatoririle acestora, stabilite prin Regulmentul de Ordine Interioară;</w:t>
      </w:r>
    </w:p>
    <w:p w14:paraId="354CD50A" w14:textId="77777777" w:rsidR="001C2B0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participă la acţiuni de prevenire şi combatere a îmbolnăvirilor, activităţi de educaţie sanitară;</w:t>
      </w:r>
    </w:p>
    <w:p w14:paraId="5F95A6D7" w14:textId="77777777" w:rsidR="00A66B3A"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asigură</w:t>
      </w:r>
      <w:r w:rsidR="001C2B08" w:rsidRPr="001970CC">
        <w:rPr>
          <w:sz w:val="24"/>
          <w:szCs w:val="24"/>
          <w:lang w:val="ro-RO"/>
        </w:rPr>
        <w:t xml:space="preserve"> </w:t>
      </w:r>
      <w:r w:rsidRPr="001970CC">
        <w:rPr>
          <w:sz w:val="24"/>
          <w:szCs w:val="24"/>
          <w:lang w:val="ro-RO"/>
        </w:rPr>
        <w:t>modul</w:t>
      </w:r>
      <w:r w:rsidR="001C2B08" w:rsidRPr="001970CC">
        <w:rPr>
          <w:sz w:val="24"/>
          <w:szCs w:val="24"/>
          <w:lang w:val="ro-RO"/>
        </w:rPr>
        <w:t xml:space="preserve"> </w:t>
      </w:r>
      <w:r w:rsidRPr="001970CC">
        <w:rPr>
          <w:sz w:val="24"/>
          <w:szCs w:val="24"/>
          <w:lang w:val="ro-RO"/>
        </w:rPr>
        <w:t>în care este supravegheat</w:t>
      </w:r>
      <w:r w:rsidR="001C2B08" w:rsidRPr="001970CC">
        <w:rPr>
          <w:sz w:val="24"/>
          <w:szCs w:val="24"/>
          <w:lang w:val="ro-RO"/>
        </w:rPr>
        <w:t xml:space="preserve"> </w:t>
      </w:r>
      <w:r w:rsidRPr="001970CC">
        <w:rPr>
          <w:sz w:val="24"/>
          <w:szCs w:val="24"/>
          <w:lang w:val="ro-RO"/>
        </w:rPr>
        <w:t>beneficiarul</w:t>
      </w:r>
      <w:r w:rsidR="001C2B08" w:rsidRPr="001970CC">
        <w:rPr>
          <w:sz w:val="24"/>
          <w:szCs w:val="24"/>
          <w:lang w:val="ro-RO"/>
        </w:rPr>
        <w:t xml:space="preserve"> </w:t>
      </w:r>
      <w:r w:rsidRPr="001970CC">
        <w:rPr>
          <w:sz w:val="24"/>
          <w:szCs w:val="24"/>
          <w:lang w:val="ro-RO"/>
        </w:rPr>
        <w:t>aflat</w:t>
      </w:r>
      <w:r w:rsidR="001C2B08" w:rsidRPr="001970CC">
        <w:rPr>
          <w:sz w:val="24"/>
          <w:szCs w:val="24"/>
          <w:lang w:val="ro-RO"/>
        </w:rPr>
        <w:t xml:space="preserve"> </w:t>
      </w:r>
      <w:r w:rsidRPr="001970CC">
        <w:rPr>
          <w:sz w:val="24"/>
          <w:szCs w:val="24"/>
          <w:lang w:val="ro-RO"/>
        </w:rPr>
        <w:t>în</w:t>
      </w:r>
      <w:r w:rsidR="001C2B08" w:rsidRPr="001970CC">
        <w:rPr>
          <w:sz w:val="24"/>
          <w:szCs w:val="24"/>
          <w:lang w:val="ro-RO"/>
        </w:rPr>
        <w:t xml:space="preserve"> </w:t>
      </w:r>
      <w:r w:rsidRPr="001970CC">
        <w:rPr>
          <w:sz w:val="24"/>
          <w:szCs w:val="24"/>
          <w:lang w:val="ro-RO"/>
        </w:rPr>
        <w:t>stare</w:t>
      </w:r>
      <w:r w:rsidR="001C2B08" w:rsidRPr="001970CC">
        <w:rPr>
          <w:sz w:val="24"/>
          <w:szCs w:val="24"/>
          <w:lang w:val="ro-RO"/>
        </w:rPr>
        <w:t xml:space="preserve"> </w:t>
      </w:r>
      <w:r w:rsidRPr="001970CC">
        <w:rPr>
          <w:sz w:val="24"/>
          <w:szCs w:val="24"/>
          <w:lang w:val="ro-RO"/>
        </w:rPr>
        <w:t>terminală</w:t>
      </w:r>
      <w:r w:rsidR="001C2B08" w:rsidRPr="001970CC">
        <w:rPr>
          <w:sz w:val="24"/>
          <w:szCs w:val="24"/>
          <w:lang w:val="ro-RO"/>
        </w:rPr>
        <w:t xml:space="preserve"> </w:t>
      </w:r>
      <w:r w:rsidRPr="001970CC">
        <w:rPr>
          <w:sz w:val="24"/>
          <w:szCs w:val="24"/>
          <w:lang w:val="ro-RO"/>
        </w:rPr>
        <w:t>sau de deces</w:t>
      </w:r>
      <w:r w:rsidR="001C2B08" w:rsidRPr="001970CC">
        <w:rPr>
          <w:sz w:val="24"/>
          <w:szCs w:val="24"/>
          <w:lang w:val="ro-RO"/>
        </w:rPr>
        <w:t xml:space="preserve"> </w:t>
      </w:r>
      <w:r w:rsidRPr="001970CC">
        <w:rPr>
          <w:sz w:val="24"/>
          <w:szCs w:val="24"/>
          <w:lang w:val="ro-RO"/>
        </w:rPr>
        <w:t>şi</w:t>
      </w:r>
      <w:r w:rsidR="001C2B08" w:rsidRPr="001970CC">
        <w:rPr>
          <w:sz w:val="24"/>
          <w:szCs w:val="24"/>
          <w:lang w:val="ro-RO"/>
        </w:rPr>
        <w:t xml:space="preserve"> </w:t>
      </w:r>
      <w:r w:rsidRPr="001970CC">
        <w:rPr>
          <w:sz w:val="24"/>
          <w:szCs w:val="24"/>
          <w:lang w:val="ro-RO"/>
        </w:rPr>
        <w:t>formalităţile de după</w:t>
      </w:r>
      <w:r w:rsidR="001C2B08" w:rsidRPr="001970CC">
        <w:rPr>
          <w:sz w:val="24"/>
          <w:szCs w:val="24"/>
          <w:lang w:val="ro-RO"/>
        </w:rPr>
        <w:t xml:space="preserve"> </w:t>
      </w:r>
      <w:r w:rsidRPr="001970CC">
        <w:rPr>
          <w:sz w:val="24"/>
          <w:szCs w:val="24"/>
          <w:lang w:val="ro-RO"/>
        </w:rPr>
        <w:t>deces;</w:t>
      </w:r>
    </w:p>
    <w:p w14:paraId="0B2E6784"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asigură protecţia beneficiarului faţă de abuz fizic, financiar, material, discriminare, tratament inuman sau degradant, abuzuri comise deliberat, fie din neştiinţă ori ignoranţă;</w:t>
      </w:r>
    </w:p>
    <w:p w14:paraId="0E45EB87"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efectuează potrivit indicaţiilor medicale, administrarea corectă a medicaţiei prescrise, acordă îngrijiri medicale, acordă primul ajutor și gestioneaza tratamentul bolilor minore (răceli, dureri de cap, etc) în caz de necesitate;</w:t>
      </w:r>
    </w:p>
    <w:p w14:paraId="2B6952D7"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monitorizează beneficiarul şi informează rudele beneficiarului aflat în stare terminală;</w:t>
      </w:r>
    </w:p>
    <w:p w14:paraId="029BCFCF"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supraveghează în permanenţă starea de sănătate a beneficiarilor, informează în permanenţă medicul despre evoluţia bolii, răspunde cu promptitudine la solicitările acestuia;</w:t>
      </w:r>
    </w:p>
    <w:p w14:paraId="2E7FF98A"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însoţeşte medicul la vizita medicală;</w:t>
      </w:r>
    </w:p>
    <w:p w14:paraId="7E94E598"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lastRenderedPageBreak/>
        <w:t>răspunde de buna păstrare a aparaturii, instrumentarului şi a celorlalte materiale din dotare, precum şi a materialelor aflate în gestionare;</w:t>
      </w:r>
    </w:p>
    <w:p w14:paraId="3138ED7C" w14:textId="77777777" w:rsidR="00D45B18" w:rsidRPr="001970CC" w:rsidRDefault="00AE3401" w:rsidP="00061747">
      <w:pPr>
        <w:numPr>
          <w:ilvl w:val="0"/>
          <w:numId w:val="24"/>
        </w:numPr>
        <w:tabs>
          <w:tab w:val="left" w:pos="360"/>
        </w:tabs>
        <w:ind w:left="0" w:firstLine="0"/>
        <w:jc w:val="both"/>
        <w:rPr>
          <w:sz w:val="24"/>
          <w:szCs w:val="24"/>
          <w:lang w:val="ro-RO"/>
        </w:rPr>
      </w:pPr>
      <w:r w:rsidRPr="001970CC">
        <w:rPr>
          <w:sz w:val="24"/>
          <w:szCs w:val="24"/>
          <w:lang w:val="ro-RO"/>
        </w:rPr>
        <w:t>efectuează pregătirea şi sterilizarea instrumentarului cu respectarea normelor tehnice sanitare;</w:t>
      </w:r>
    </w:p>
    <w:p w14:paraId="6FFB6BDC"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însoţeşte beneficiarii la cabinetele de specialitate pentru consult;</w:t>
      </w:r>
    </w:p>
    <w:p w14:paraId="1B65D182"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controlează activitatea personalului din subordine pentru îndeplinirea sarcinilor de serviciu ce revin conform fişei postului;</w:t>
      </w:r>
    </w:p>
    <w:p w14:paraId="2C2321FF"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controlează dezinfecţia saloanelor, grupurilor sanitare, coridoarelor;</w:t>
      </w:r>
    </w:p>
    <w:p w14:paraId="5ADC0F33" w14:textId="77777777" w:rsidR="00D45B18" w:rsidRPr="001970CC" w:rsidRDefault="00D45B18" w:rsidP="00061747">
      <w:pPr>
        <w:numPr>
          <w:ilvl w:val="0"/>
          <w:numId w:val="24"/>
        </w:numPr>
        <w:tabs>
          <w:tab w:val="left" w:pos="375"/>
        </w:tabs>
        <w:ind w:left="0" w:firstLine="0"/>
        <w:jc w:val="both"/>
        <w:rPr>
          <w:sz w:val="24"/>
          <w:szCs w:val="24"/>
          <w:lang w:val="ro-RO"/>
        </w:rPr>
      </w:pPr>
      <w:r w:rsidRPr="001970CC">
        <w:rPr>
          <w:sz w:val="24"/>
          <w:szCs w:val="24"/>
          <w:lang w:val="ro-RO"/>
        </w:rPr>
        <w:t>s</w:t>
      </w:r>
      <w:r w:rsidR="00AE3401" w:rsidRPr="001970CC">
        <w:rPr>
          <w:sz w:val="24"/>
          <w:szCs w:val="24"/>
          <w:lang w:val="ro-RO"/>
        </w:rPr>
        <w:t>upravagheaza permanent echipamentul și ținuta beneficiarilor pentru a avea un aspect îngrijit;</w:t>
      </w:r>
    </w:p>
    <w:p w14:paraId="473FF004"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supraveghează circuitul lenjeriei şi colectarea lenjeriei murdare în saci de plastic;</w:t>
      </w:r>
    </w:p>
    <w:p w14:paraId="7AE7B725"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aplică cu promptitudine măsurile de prevenire şi combatere a bolilor transmisibile;</w:t>
      </w:r>
    </w:p>
    <w:p w14:paraId="266A03A6"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supraveghează şi ia măsuri de respectare a igienei de către vizitatori;</w:t>
      </w:r>
    </w:p>
    <w:p w14:paraId="4C1ABEDC"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supraveghează dezinfecţia mâinilor şi purtarea echipamentului de protecţie de către infirmiere atunci când acestea transportă şi asigură administrarea alimentelor (hrana) beneficiarilor;</w:t>
      </w:r>
    </w:p>
    <w:p w14:paraId="3918E9AB"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supraveghează şiînsoţeşte infirmierele la transportul hranei beneficiarilor de la bucătărie la sălile de mese;</w:t>
      </w:r>
    </w:p>
    <w:p w14:paraId="0BC9269B"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aduce la cunoştinţă conducătorului unităţii orice problemă de serviciu (medicală, administrativă, tehnică);</w:t>
      </w:r>
    </w:p>
    <w:p w14:paraId="3EDAC7D9"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adoptă o atitudine corectă faţă de beneficiarişi de restul personalului colaborator;</w:t>
      </w:r>
    </w:p>
    <w:p w14:paraId="6A31AADE"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constată ş</w:t>
      </w:r>
      <w:r w:rsidR="00C820BC" w:rsidRPr="001970CC">
        <w:rPr>
          <w:sz w:val="24"/>
          <w:szCs w:val="24"/>
          <w:lang w:val="ro-RO"/>
        </w:rPr>
        <w:t xml:space="preserve"> </w:t>
      </w:r>
      <w:r w:rsidRPr="001970CC">
        <w:rPr>
          <w:sz w:val="24"/>
          <w:szCs w:val="24"/>
          <w:lang w:val="ro-RO"/>
        </w:rPr>
        <w:t>iinformeaza</w:t>
      </w:r>
      <w:r w:rsidR="00C820BC" w:rsidRPr="001970CC">
        <w:rPr>
          <w:sz w:val="24"/>
          <w:szCs w:val="24"/>
          <w:lang w:val="ro-RO"/>
        </w:rPr>
        <w:t xml:space="preserve"> </w:t>
      </w:r>
      <w:r w:rsidRPr="001970CC">
        <w:rPr>
          <w:sz w:val="24"/>
          <w:szCs w:val="24"/>
          <w:lang w:val="ro-RO"/>
        </w:rPr>
        <w:t>seful de centru  în cazul personalului din subordine care nu respectă sarcinile prevăzute în fişa postului, precum şi alte sarcini trasate de conducerea unităţii;</w:t>
      </w:r>
    </w:p>
    <w:p w14:paraId="0E74FB17" w14:textId="77777777" w:rsidR="00D45B18"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 xml:space="preserve">supraveghează şi asigură alimentația pasivă a beneficiarilor; </w:t>
      </w:r>
    </w:p>
    <w:p w14:paraId="38D15F2C" w14:textId="77777777" w:rsidR="00C820BC"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aplică</w:t>
      </w:r>
      <w:r w:rsidR="00C820BC" w:rsidRPr="001970CC">
        <w:rPr>
          <w:sz w:val="24"/>
          <w:szCs w:val="24"/>
          <w:lang w:val="ro-RO"/>
        </w:rPr>
        <w:t xml:space="preserve"> </w:t>
      </w:r>
      <w:r w:rsidRPr="001970CC">
        <w:rPr>
          <w:sz w:val="24"/>
          <w:szCs w:val="24"/>
          <w:lang w:val="ro-RO"/>
        </w:rPr>
        <w:t>normele de securitate, manipulare</w:t>
      </w:r>
      <w:r w:rsidR="00C820BC" w:rsidRPr="001970CC">
        <w:rPr>
          <w:sz w:val="24"/>
          <w:szCs w:val="24"/>
          <w:lang w:val="ro-RO"/>
        </w:rPr>
        <w:t xml:space="preserve"> </w:t>
      </w:r>
      <w:r w:rsidRPr="001970CC">
        <w:rPr>
          <w:sz w:val="24"/>
          <w:szCs w:val="24"/>
          <w:lang w:val="ro-RO"/>
        </w:rPr>
        <w:t>şi</w:t>
      </w:r>
      <w:r w:rsidR="00C820BC" w:rsidRPr="001970CC">
        <w:rPr>
          <w:sz w:val="24"/>
          <w:szCs w:val="24"/>
          <w:lang w:val="ro-RO"/>
        </w:rPr>
        <w:t xml:space="preserve"> </w:t>
      </w:r>
      <w:r w:rsidRPr="001970CC">
        <w:rPr>
          <w:sz w:val="24"/>
          <w:szCs w:val="24"/>
          <w:lang w:val="ro-RO"/>
        </w:rPr>
        <w:t>descărcare a substanţelor</w:t>
      </w:r>
      <w:r w:rsidR="00C820BC" w:rsidRPr="001970CC">
        <w:rPr>
          <w:sz w:val="24"/>
          <w:szCs w:val="24"/>
          <w:lang w:val="ro-RO"/>
        </w:rPr>
        <w:t xml:space="preserve"> </w:t>
      </w:r>
      <w:r w:rsidRPr="001970CC">
        <w:rPr>
          <w:sz w:val="24"/>
          <w:szCs w:val="24"/>
          <w:lang w:val="ro-RO"/>
        </w:rPr>
        <w:t>stupefiante, precum şi a medicamentelor cu regim special;</w:t>
      </w:r>
    </w:p>
    <w:p w14:paraId="533CEF34" w14:textId="77777777" w:rsidR="00C820BC"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participă la acordarea</w:t>
      </w:r>
      <w:r w:rsidR="00C820BC" w:rsidRPr="001970CC">
        <w:rPr>
          <w:sz w:val="24"/>
          <w:szCs w:val="24"/>
          <w:lang w:val="ro-RO"/>
        </w:rPr>
        <w:t xml:space="preserve"> </w:t>
      </w:r>
      <w:r w:rsidRPr="001970CC">
        <w:rPr>
          <w:sz w:val="24"/>
          <w:szCs w:val="24"/>
          <w:lang w:val="ro-RO"/>
        </w:rPr>
        <w:t>îngrijirilor</w:t>
      </w:r>
      <w:r w:rsidR="00C820BC" w:rsidRPr="001970CC">
        <w:rPr>
          <w:sz w:val="24"/>
          <w:szCs w:val="24"/>
          <w:lang w:val="ro-RO"/>
        </w:rPr>
        <w:t xml:space="preserve"> </w:t>
      </w:r>
      <w:r w:rsidRPr="001970CC">
        <w:rPr>
          <w:sz w:val="24"/>
          <w:szCs w:val="24"/>
          <w:lang w:val="ro-RO"/>
        </w:rPr>
        <w:t>paleative;</w:t>
      </w:r>
    </w:p>
    <w:p w14:paraId="63B17E06" w14:textId="77777777" w:rsidR="00C820BC"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se integrează</w:t>
      </w:r>
      <w:r w:rsidR="00C820BC" w:rsidRPr="001970CC">
        <w:rPr>
          <w:sz w:val="24"/>
          <w:szCs w:val="24"/>
          <w:lang w:val="ro-RO"/>
        </w:rPr>
        <w:t xml:space="preserve"> </w:t>
      </w:r>
      <w:r w:rsidRPr="001970CC">
        <w:rPr>
          <w:sz w:val="24"/>
          <w:szCs w:val="24"/>
          <w:lang w:val="ro-RO"/>
        </w:rPr>
        <w:t>în</w:t>
      </w:r>
      <w:r w:rsidR="00C820BC" w:rsidRPr="001970CC">
        <w:rPr>
          <w:sz w:val="24"/>
          <w:szCs w:val="24"/>
          <w:lang w:val="ro-RO"/>
        </w:rPr>
        <w:t xml:space="preserve"> </w:t>
      </w:r>
      <w:r w:rsidRPr="001970CC">
        <w:rPr>
          <w:sz w:val="24"/>
          <w:szCs w:val="24"/>
          <w:lang w:val="ro-RO"/>
        </w:rPr>
        <w:t>graficul</w:t>
      </w:r>
      <w:r w:rsidR="00C820BC" w:rsidRPr="001970CC">
        <w:rPr>
          <w:sz w:val="24"/>
          <w:szCs w:val="24"/>
          <w:lang w:val="ro-RO"/>
        </w:rPr>
        <w:t xml:space="preserve"> </w:t>
      </w:r>
      <w:r w:rsidRPr="001970CC">
        <w:rPr>
          <w:sz w:val="24"/>
          <w:szCs w:val="24"/>
          <w:lang w:val="ro-RO"/>
        </w:rPr>
        <w:t>pe ture stabilit de conducerea</w:t>
      </w:r>
      <w:r w:rsidR="00C820BC" w:rsidRPr="001970CC">
        <w:rPr>
          <w:sz w:val="24"/>
          <w:szCs w:val="24"/>
          <w:lang w:val="ro-RO"/>
        </w:rPr>
        <w:t xml:space="preserve"> </w:t>
      </w:r>
      <w:r w:rsidRPr="001970CC">
        <w:rPr>
          <w:sz w:val="24"/>
          <w:szCs w:val="24"/>
          <w:lang w:val="ro-RO"/>
        </w:rPr>
        <w:t>unităţii</w:t>
      </w:r>
      <w:r w:rsidR="00C820BC" w:rsidRPr="001970CC">
        <w:rPr>
          <w:sz w:val="24"/>
          <w:szCs w:val="24"/>
          <w:lang w:val="ro-RO"/>
        </w:rPr>
        <w:t xml:space="preserve"> </w:t>
      </w:r>
      <w:r w:rsidRPr="001970CC">
        <w:rPr>
          <w:sz w:val="24"/>
          <w:szCs w:val="24"/>
          <w:lang w:val="ro-RO"/>
        </w:rPr>
        <w:t>şi</w:t>
      </w:r>
      <w:r w:rsidR="00C820BC" w:rsidRPr="001970CC">
        <w:rPr>
          <w:sz w:val="24"/>
          <w:szCs w:val="24"/>
          <w:lang w:val="ro-RO"/>
        </w:rPr>
        <w:t xml:space="preserve"> </w:t>
      </w:r>
      <w:r w:rsidRPr="001970CC">
        <w:rPr>
          <w:sz w:val="24"/>
          <w:szCs w:val="24"/>
          <w:lang w:val="ro-RO"/>
        </w:rPr>
        <w:t>efectuează verbal</w:t>
      </w:r>
      <w:r w:rsidR="00C820BC" w:rsidRPr="001970CC">
        <w:rPr>
          <w:sz w:val="24"/>
          <w:szCs w:val="24"/>
          <w:lang w:val="ro-RO"/>
        </w:rPr>
        <w:t xml:space="preserve"> </w:t>
      </w:r>
      <w:r w:rsidRPr="001970CC">
        <w:rPr>
          <w:sz w:val="24"/>
          <w:szCs w:val="24"/>
          <w:lang w:val="ro-RO"/>
        </w:rPr>
        <w:t>şi</w:t>
      </w:r>
      <w:r w:rsidR="00C820BC" w:rsidRPr="001970CC">
        <w:rPr>
          <w:sz w:val="24"/>
          <w:szCs w:val="24"/>
          <w:lang w:val="ro-RO"/>
        </w:rPr>
        <w:t xml:space="preserve"> </w:t>
      </w:r>
      <w:r w:rsidRPr="001970CC">
        <w:rPr>
          <w:sz w:val="24"/>
          <w:szCs w:val="24"/>
          <w:lang w:val="ro-RO"/>
        </w:rPr>
        <w:t>în</w:t>
      </w:r>
      <w:r w:rsidR="00C820BC" w:rsidRPr="001970CC">
        <w:rPr>
          <w:sz w:val="24"/>
          <w:szCs w:val="24"/>
          <w:lang w:val="ro-RO"/>
        </w:rPr>
        <w:t xml:space="preserve"> </w:t>
      </w:r>
      <w:r w:rsidRPr="001970CC">
        <w:rPr>
          <w:sz w:val="24"/>
          <w:szCs w:val="24"/>
          <w:lang w:val="ro-RO"/>
        </w:rPr>
        <w:t>scris</w:t>
      </w:r>
      <w:r w:rsidR="00C820BC" w:rsidRPr="001970CC">
        <w:rPr>
          <w:sz w:val="24"/>
          <w:szCs w:val="24"/>
          <w:lang w:val="ro-RO"/>
        </w:rPr>
        <w:t xml:space="preserve"> </w:t>
      </w:r>
      <w:r w:rsidRPr="001970CC">
        <w:rPr>
          <w:sz w:val="24"/>
          <w:szCs w:val="24"/>
          <w:lang w:val="ro-RO"/>
        </w:rPr>
        <w:t>preluarea</w:t>
      </w:r>
      <w:r w:rsidR="00C820BC" w:rsidRPr="001970CC">
        <w:rPr>
          <w:sz w:val="24"/>
          <w:szCs w:val="24"/>
          <w:lang w:val="ro-RO"/>
        </w:rPr>
        <w:t xml:space="preserve"> </w:t>
      </w:r>
      <w:r w:rsidRPr="001970CC">
        <w:rPr>
          <w:sz w:val="24"/>
          <w:szCs w:val="24"/>
          <w:lang w:val="ro-RO"/>
        </w:rPr>
        <w:t>şi</w:t>
      </w:r>
      <w:r w:rsidR="00C820BC" w:rsidRPr="001970CC">
        <w:rPr>
          <w:sz w:val="24"/>
          <w:szCs w:val="24"/>
          <w:lang w:val="ro-RO"/>
        </w:rPr>
        <w:t xml:space="preserve"> </w:t>
      </w:r>
      <w:r w:rsidRPr="001970CC">
        <w:rPr>
          <w:sz w:val="24"/>
          <w:szCs w:val="24"/>
          <w:lang w:val="ro-RO"/>
        </w:rPr>
        <w:t>predarea</w:t>
      </w:r>
      <w:r w:rsidR="00C820BC" w:rsidRPr="001970CC">
        <w:rPr>
          <w:sz w:val="24"/>
          <w:szCs w:val="24"/>
          <w:lang w:val="ro-RO"/>
        </w:rPr>
        <w:t xml:space="preserve"> </w:t>
      </w:r>
      <w:r w:rsidRPr="001970CC">
        <w:rPr>
          <w:sz w:val="24"/>
          <w:szCs w:val="24"/>
          <w:lang w:val="ro-RO"/>
        </w:rPr>
        <w:t>turei</w:t>
      </w:r>
      <w:r w:rsidR="00C820BC" w:rsidRPr="001970CC">
        <w:rPr>
          <w:sz w:val="24"/>
          <w:szCs w:val="24"/>
          <w:lang w:val="ro-RO"/>
        </w:rPr>
        <w:t xml:space="preserve"> </w:t>
      </w:r>
      <w:r w:rsidRPr="001970CC">
        <w:rPr>
          <w:sz w:val="24"/>
          <w:szCs w:val="24"/>
          <w:lang w:val="ro-RO"/>
        </w:rPr>
        <w:t>în</w:t>
      </w:r>
      <w:r w:rsidR="00C820BC" w:rsidRPr="001970CC">
        <w:rPr>
          <w:sz w:val="24"/>
          <w:szCs w:val="24"/>
          <w:lang w:val="ro-RO"/>
        </w:rPr>
        <w:t xml:space="preserve"> </w:t>
      </w:r>
      <w:r w:rsidRPr="001970CC">
        <w:rPr>
          <w:sz w:val="24"/>
          <w:szCs w:val="24"/>
          <w:lang w:val="ro-RO"/>
        </w:rPr>
        <w:t>cadrul</w:t>
      </w:r>
      <w:r w:rsidR="00C820BC" w:rsidRPr="001970CC">
        <w:rPr>
          <w:sz w:val="24"/>
          <w:szCs w:val="24"/>
          <w:lang w:val="ro-RO"/>
        </w:rPr>
        <w:t xml:space="preserve"> </w:t>
      </w:r>
      <w:r w:rsidRPr="001970CC">
        <w:rPr>
          <w:sz w:val="24"/>
          <w:szCs w:val="24"/>
          <w:lang w:val="ro-RO"/>
        </w:rPr>
        <w:t>raportului de tură;</w:t>
      </w:r>
    </w:p>
    <w:p w14:paraId="2B3C87BE" w14:textId="77777777" w:rsidR="00407029"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nu părăsește</w:t>
      </w:r>
      <w:r w:rsidR="00407029" w:rsidRPr="001970CC">
        <w:rPr>
          <w:sz w:val="24"/>
          <w:szCs w:val="24"/>
          <w:lang w:val="ro-RO"/>
        </w:rPr>
        <w:t xml:space="preserve"> </w:t>
      </w:r>
      <w:r w:rsidRPr="001970CC">
        <w:rPr>
          <w:sz w:val="24"/>
          <w:szCs w:val="24"/>
          <w:lang w:val="ro-RO"/>
        </w:rPr>
        <w:t>unitatea</w:t>
      </w:r>
      <w:r w:rsidR="00407029" w:rsidRPr="001970CC">
        <w:rPr>
          <w:sz w:val="24"/>
          <w:szCs w:val="24"/>
          <w:lang w:val="ro-RO"/>
        </w:rPr>
        <w:t xml:space="preserve"> </w:t>
      </w:r>
      <w:r w:rsidRPr="001970CC">
        <w:rPr>
          <w:sz w:val="24"/>
          <w:szCs w:val="24"/>
          <w:lang w:val="ro-RO"/>
        </w:rPr>
        <w:t>în</w:t>
      </w:r>
      <w:r w:rsidR="00407029" w:rsidRPr="001970CC">
        <w:rPr>
          <w:sz w:val="24"/>
          <w:szCs w:val="24"/>
          <w:lang w:val="ro-RO"/>
        </w:rPr>
        <w:t xml:space="preserve"> </w:t>
      </w:r>
      <w:r w:rsidRPr="001970CC">
        <w:rPr>
          <w:sz w:val="24"/>
          <w:szCs w:val="24"/>
          <w:lang w:val="ro-RO"/>
        </w:rPr>
        <w:t>timpul</w:t>
      </w:r>
      <w:r w:rsidR="00407029" w:rsidRPr="001970CC">
        <w:rPr>
          <w:sz w:val="24"/>
          <w:szCs w:val="24"/>
          <w:lang w:val="ro-RO"/>
        </w:rPr>
        <w:t xml:space="preserve"> </w:t>
      </w:r>
      <w:r w:rsidRPr="001970CC">
        <w:rPr>
          <w:sz w:val="24"/>
          <w:szCs w:val="24"/>
          <w:lang w:val="ro-RO"/>
        </w:rPr>
        <w:t>programului</w:t>
      </w:r>
      <w:r w:rsidR="00407029" w:rsidRPr="001970CC">
        <w:rPr>
          <w:sz w:val="24"/>
          <w:szCs w:val="24"/>
          <w:lang w:val="ro-RO"/>
        </w:rPr>
        <w:t xml:space="preserve"> </w:t>
      </w:r>
      <w:r w:rsidRPr="001970CC">
        <w:rPr>
          <w:sz w:val="24"/>
          <w:szCs w:val="24"/>
          <w:lang w:val="ro-RO"/>
        </w:rPr>
        <w:t>fără</w:t>
      </w:r>
      <w:r w:rsidR="00407029" w:rsidRPr="001970CC">
        <w:rPr>
          <w:sz w:val="24"/>
          <w:szCs w:val="24"/>
          <w:lang w:val="ro-RO"/>
        </w:rPr>
        <w:t xml:space="preserve"> </w:t>
      </w:r>
      <w:r w:rsidRPr="001970CC">
        <w:rPr>
          <w:sz w:val="24"/>
          <w:szCs w:val="24"/>
          <w:lang w:val="ro-RO"/>
        </w:rPr>
        <w:t>acordul</w:t>
      </w:r>
      <w:r w:rsidR="00407029" w:rsidRPr="001970CC">
        <w:rPr>
          <w:sz w:val="24"/>
          <w:szCs w:val="24"/>
          <w:lang w:val="ro-RO"/>
        </w:rPr>
        <w:t xml:space="preserve"> </w:t>
      </w:r>
      <w:r w:rsidRPr="001970CC">
        <w:rPr>
          <w:sz w:val="24"/>
          <w:szCs w:val="24"/>
          <w:lang w:val="ro-RO"/>
        </w:rPr>
        <w:t>şefului de centru</w:t>
      </w:r>
      <w:r w:rsidR="00407029" w:rsidRPr="001970CC">
        <w:rPr>
          <w:sz w:val="24"/>
          <w:szCs w:val="24"/>
          <w:lang w:val="ro-RO"/>
        </w:rPr>
        <w:t xml:space="preserve"> </w:t>
      </w:r>
      <w:r w:rsidRPr="001970CC">
        <w:rPr>
          <w:sz w:val="24"/>
          <w:szCs w:val="24"/>
          <w:lang w:val="ro-RO"/>
        </w:rPr>
        <w:t>sau</w:t>
      </w:r>
      <w:r w:rsidR="00407029" w:rsidRPr="001970CC">
        <w:rPr>
          <w:sz w:val="24"/>
          <w:szCs w:val="24"/>
          <w:lang w:val="ro-RO"/>
        </w:rPr>
        <w:t xml:space="preserve"> </w:t>
      </w:r>
      <w:r w:rsidRPr="001970CC">
        <w:rPr>
          <w:sz w:val="24"/>
          <w:szCs w:val="24"/>
          <w:lang w:val="ro-RO"/>
        </w:rPr>
        <w:t>ofiţerului de serviciu;</w:t>
      </w:r>
    </w:p>
    <w:p w14:paraId="4C305C83" w14:textId="77777777" w:rsidR="00407029"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inventariază</w:t>
      </w:r>
      <w:r w:rsidR="00407029" w:rsidRPr="001970CC">
        <w:rPr>
          <w:sz w:val="24"/>
          <w:szCs w:val="24"/>
          <w:lang w:val="ro-RO"/>
        </w:rPr>
        <w:t xml:space="preserve"> </w:t>
      </w:r>
      <w:r w:rsidRPr="001970CC">
        <w:rPr>
          <w:sz w:val="24"/>
          <w:szCs w:val="24"/>
          <w:lang w:val="ro-RO"/>
        </w:rPr>
        <w:t>obiectele personale ale decedaților</w:t>
      </w:r>
      <w:r w:rsidR="00407029" w:rsidRPr="001970CC">
        <w:rPr>
          <w:sz w:val="24"/>
          <w:szCs w:val="24"/>
          <w:lang w:val="ro-RO"/>
        </w:rPr>
        <w:t xml:space="preserve"> </w:t>
      </w:r>
      <w:r w:rsidRPr="001970CC">
        <w:rPr>
          <w:sz w:val="24"/>
          <w:szCs w:val="24"/>
          <w:lang w:val="ro-RO"/>
        </w:rPr>
        <w:t>şi</w:t>
      </w:r>
      <w:r w:rsidR="00407029" w:rsidRPr="001970CC">
        <w:rPr>
          <w:sz w:val="24"/>
          <w:szCs w:val="24"/>
          <w:lang w:val="ro-RO"/>
        </w:rPr>
        <w:t xml:space="preserve"> </w:t>
      </w:r>
      <w:r w:rsidRPr="001970CC">
        <w:rPr>
          <w:sz w:val="24"/>
          <w:szCs w:val="24"/>
          <w:lang w:val="ro-RO"/>
        </w:rPr>
        <w:t>organizează</w:t>
      </w:r>
      <w:r w:rsidR="00407029" w:rsidRPr="001970CC">
        <w:rPr>
          <w:sz w:val="24"/>
          <w:szCs w:val="24"/>
          <w:lang w:val="ro-RO"/>
        </w:rPr>
        <w:t xml:space="preserve"> </w:t>
      </w:r>
      <w:r w:rsidRPr="001970CC">
        <w:rPr>
          <w:sz w:val="24"/>
          <w:szCs w:val="24"/>
          <w:lang w:val="ro-RO"/>
        </w:rPr>
        <w:t>transportul</w:t>
      </w:r>
      <w:r w:rsidR="00407029" w:rsidRPr="001970CC">
        <w:rPr>
          <w:sz w:val="24"/>
          <w:szCs w:val="24"/>
          <w:lang w:val="ro-RO"/>
        </w:rPr>
        <w:t xml:space="preserve"> </w:t>
      </w:r>
      <w:r w:rsidRPr="001970CC">
        <w:rPr>
          <w:sz w:val="24"/>
          <w:szCs w:val="24"/>
          <w:lang w:val="ro-RO"/>
        </w:rPr>
        <w:t>acestora la morgă;</w:t>
      </w:r>
    </w:p>
    <w:p w14:paraId="7659FB48" w14:textId="77777777" w:rsidR="005B0312"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utilizează</w:t>
      </w:r>
      <w:r w:rsidR="00407029" w:rsidRPr="001970CC">
        <w:rPr>
          <w:sz w:val="24"/>
          <w:szCs w:val="24"/>
          <w:lang w:val="ro-RO"/>
        </w:rPr>
        <w:t xml:space="preserve"> </w:t>
      </w:r>
      <w:r w:rsidRPr="001970CC">
        <w:rPr>
          <w:sz w:val="24"/>
          <w:szCs w:val="24"/>
          <w:lang w:val="ro-RO"/>
        </w:rPr>
        <w:t>şi</w:t>
      </w:r>
      <w:r w:rsidR="00407029" w:rsidRPr="001970CC">
        <w:rPr>
          <w:sz w:val="24"/>
          <w:szCs w:val="24"/>
          <w:lang w:val="ro-RO"/>
        </w:rPr>
        <w:t xml:space="preserve"> </w:t>
      </w:r>
      <w:r w:rsidRPr="001970CC">
        <w:rPr>
          <w:sz w:val="24"/>
          <w:szCs w:val="24"/>
          <w:lang w:val="ro-RO"/>
        </w:rPr>
        <w:t>păstrează</w:t>
      </w:r>
      <w:r w:rsidR="00407029" w:rsidRPr="001970CC">
        <w:rPr>
          <w:sz w:val="24"/>
          <w:szCs w:val="24"/>
          <w:lang w:val="ro-RO"/>
        </w:rPr>
        <w:t xml:space="preserve"> </w:t>
      </w:r>
      <w:r w:rsidRPr="001970CC">
        <w:rPr>
          <w:sz w:val="24"/>
          <w:szCs w:val="24"/>
          <w:lang w:val="ro-RO"/>
        </w:rPr>
        <w:t>în</w:t>
      </w:r>
      <w:r w:rsidR="00407029" w:rsidRPr="001970CC">
        <w:rPr>
          <w:sz w:val="24"/>
          <w:szCs w:val="24"/>
          <w:lang w:val="ro-RO"/>
        </w:rPr>
        <w:t xml:space="preserve"> </w:t>
      </w:r>
      <w:r w:rsidRPr="001970CC">
        <w:rPr>
          <w:sz w:val="24"/>
          <w:szCs w:val="24"/>
          <w:lang w:val="ro-RO"/>
        </w:rPr>
        <w:t>bune</w:t>
      </w:r>
      <w:r w:rsidR="00407029" w:rsidRPr="001970CC">
        <w:rPr>
          <w:sz w:val="24"/>
          <w:szCs w:val="24"/>
          <w:lang w:val="ro-RO"/>
        </w:rPr>
        <w:t xml:space="preserve"> </w:t>
      </w:r>
      <w:r w:rsidRPr="001970CC">
        <w:rPr>
          <w:sz w:val="24"/>
          <w:szCs w:val="24"/>
          <w:lang w:val="ro-RO"/>
        </w:rPr>
        <w:t>condiţii</w:t>
      </w:r>
      <w:r w:rsidR="00407029" w:rsidRPr="001970CC">
        <w:rPr>
          <w:sz w:val="24"/>
          <w:szCs w:val="24"/>
          <w:lang w:val="ro-RO"/>
        </w:rPr>
        <w:t xml:space="preserve"> </w:t>
      </w:r>
      <w:r w:rsidRPr="001970CC">
        <w:rPr>
          <w:sz w:val="24"/>
          <w:szCs w:val="24"/>
          <w:lang w:val="ro-RO"/>
        </w:rPr>
        <w:t>echipamentele</w:t>
      </w:r>
      <w:r w:rsidR="00407029" w:rsidRPr="001970CC">
        <w:rPr>
          <w:sz w:val="24"/>
          <w:szCs w:val="24"/>
          <w:lang w:val="ro-RO"/>
        </w:rPr>
        <w:t xml:space="preserve"> </w:t>
      </w:r>
      <w:r w:rsidRPr="001970CC">
        <w:rPr>
          <w:sz w:val="24"/>
          <w:szCs w:val="24"/>
          <w:lang w:val="ro-RO"/>
        </w:rPr>
        <w:t>şi</w:t>
      </w:r>
      <w:r w:rsidR="00407029" w:rsidRPr="001970CC">
        <w:rPr>
          <w:sz w:val="24"/>
          <w:szCs w:val="24"/>
          <w:lang w:val="ro-RO"/>
        </w:rPr>
        <w:t xml:space="preserve"> </w:t>
      </w:r>
      <w:r w:rsidRPr="001970CC">
        <w:rPr>
          <w:sz w:val="24"/>
          <w:szCs w:val="24"/>
          <w:lang w:val="ro-RO"/>
        </w:rPr>
        <w:t>instrumentarul</w:t>
      </w:r>
      <w:r w:rsidR="00407029" w:rsidRPr="001970CC">
        <w:rPr>
          <w:sz w:val="24"/>
          <w:szCs w:val="24"/>
          <w:lang w:val="ro-RO"/>
        </w:rPr>
        <w:t xml:space="preserve"> </w:t>
      </w:r>
      <w:r w:rsidRPr="001970CC">
        <w:rPr>
          <w:sz w:val="24"/>
          <w:szCs w:val="24"/>
          <w:lang w:val="ro-RO"/>
        </w:rPr>
        <w:t>din</w:t>
      </w:r>
      <w:r w:rsidR="00407029" w:rsidRPr="001970CC">
        <w:rPr>
          <w:sz w:val="24"/>
          <w:szCs w:val="24"/>
          <w:lang w:val="ro-RO"/>
        </w:rPr>
        <w:t xml:space="preserve"> </w:t>
      </w:r>
      <w:r w:rsidRPr="001970CC">
        <w:rPr>
          <w:sz w:val="24"/>
          <w:szCs w:val="24"/>
          <w:lang w:val="ro-RO"/>
        </w:rPr>
        <w:t>dotare, supraveghează</w:t>
      </w:r>
      <w:r w:rsidR="00407029" w:rsidRPr="001970CC">
        <w:rPr>
          <w:sz w:val="24"/>
          <w:szCs w:val="24"/>
          <w:lang w:val="ro-RO"/>
        </w:rPr>
        <w:t xml:space="preserve"> </w:t>
      </w:r>
      <w:r w:rsidRPr="001970CC">
        <w:rPr>
          <w:sz w:val="24"/>
          <w:szCs w:val="24"/>
          <w:lang w:val="ro-RO"/>
        </w:rPr>
        <w:t>colectarea</w:t>
      </w:r>
      <w:r w:rsidR="00407029" w:rsidRPr="001970CC">
        <w:rPr>
          <w:sz w:val="24"/>
          <w:szCs w:val="24"/>
          <w:lang w:val="ro-RO"/>
        </w:rPr>
        <w:t xml:space="preserve"> </w:t>
      </w:r>
      <w:r w:rsidRPr="001970CC">
        <w:rPr>
          <w:sz w:val="24"/>
          <w:szCs w:val="24"/>
          <w:lang w:val="ro-RO"/>
        </w:rPr>
        <w:t>materialelor</w:t>
      </w:r>
      <w:r w:rsidR="00407029" w:rsidRPr="001970CC">
        <w:rPr>
          <w:sz w:val="24"/>
          <w:szCs w:val="24"/>
          <w:lang w:val="ro-RO"/>
        </w:rPr>
        <w:t xml:space="preserve"> </w:t>
      </w:r>
      <w:r w:rsidRPr="001970CC">
        <w:rPr>
          <w:sz w:val="24"/>
          <w:szCs w:val="24"/>
          <w:lang w:val="ro-RO"/>
        </w:rPr>
        <w:t>şi</w:t>
      </w:r>
      <w:r w:rsidR="00407029" w:rsidRPr="001970CC">
        <w:rPr>
          <w:sz w:val="24"/>
          <w:szCs w:val="24"/>
          <w:lang w:val="ro-RO"/>
        </w:rPr>
        <w:t xml:space="preserve"> </w:t>
      </w:r>
      <w:r w:rsidRPr="001970CC">
        <w:rPr>
          <w:sz w:val="24"/>
          <w:szCs w:val="24"/>
          <w:lang w:val="ro-RO"/>
        </w:rPr>
        <w:t>instrumentarului de unică</w:t>
      </w:r>
      <w:r w:rsidR="00407029" w:rsidRPr="001970CC">
        <w:rPr>
          <w:sz w:val="24"/>
          <w:szCs w:val="24"/>
          <w:lang w:val="ro-RO"/>
        </w:rPr>
        <w:t xml:space="preserve"> </w:t>
      </w:r>
      <w:r w:rsidRPr="001970CC">
        <w:rPr>
          <w:sz w:val="24"/>
          <w:szCs w:val="24"/>
          <w:lang w:val="ro-RO"/>
        </w:rPr>
        <w:t>folosinţă</w:t>
      </w:r>
      <w:r w:rsidR="00407029" w:rsidRPr="001970CC">
        <w:rPr>
          <w:sz w:val="24"/>
          <w:szCs w:val="24"/>
          <w:lang w:val="ro-RO"/>
        </w:rPr>
        <w:t xml:space="preserve"> </w:t>
      </w:r>
      <w:r w:rsidRPr="001970CC">
        <w:rPr>
          <w:sz w:val="24"/>
          <w:szCs w:val="24"/>
          <w:lang w:val="ro-RO"/>
        </w:rPr>
        <w:t>utilizat</w:t>
      </w:r>
      <w:r w:rsidR="00407029" w:rsidRPr="001970CC">
        <w:rPr>
          <w:sz w:val="24"/>
          <w:szCs w:val="24"/>
          <w:lang w:val="ro-RO"/>
        </w:rPr>
        <w:t xml:space="preserve"> </w:t>
      </w:r>
      <w:r w:rsidRPr="001970CC">
        <w:rPr>
          <w:sz w:val="24"/>
          <w:szCs w:val="24"/>
          <w:lang w:val="ro-RO"/>
        </w:rPr>
        <w:t>şi</w:t>
      </w:r>
      <w:r w:rsidR="00407029" w:rsidRPr="001970CC">
        <w:rPr>
          <w:sz w:val="24"/>
          <w:szCs w:val="24"/>
          <w:lang w:val="ro-RO"/>
        </w:rPr>
        <w:t xml:space="preserve"> </w:t>
      </w:r>
      <w:r w:rsidRPr="001970CC">
        <w:rPr>
          <w:sz w:val="24"/>
          <w:szCs w:val="24"/>
          <w:lang w:val="ro-RO"/>
        </w:rPr>
        <w:t>urmărește</w:t>
      </w:r>
      <w:r w:rsidR="00407029" w:rsidRPr="001970CC">
        <w:rPr>
          <w:sz w:val="24"/>
          <w:szCs w:val="24"/>
          <w:lang w:val="ro-RO"/>
        </w:rPr>
        <w:t xml:space="preserve"> </w:t>
      </w:r>
      <w:r w:rsidRPr="001970CC">
        <w:rPr>
          <w:sz w:val="24"/>
          <w:szCs w:val="24"/>
          <w:lang w:val="ro-RO"/>
        </w:rPr>
        <w:t>colectarea</w:t>
      </w:r>
      <w:r w:rsidR="00407029" w:rsidRPr="001970CC">
        <w:rPr>
          <w:sz w:val="24"/>
          <w:szCs w:val="24"/>
          <w:lang w:val="ro-RO"/>
        </w:rPr>
        <w:t xml:space="preserve"> </w:t>
      </w:r>
      <w:r w:rsidRPr="001970CC">
        <w:rPr>
          <w:sz w:val="24"/>
          <w:szCs w:val="24"/>
          <w:lang w:val="ro-RO"/>
        </w:rPr>
        <w:t>acestora</w:t>
      </w:r>
      <w:r w:rsidR="00407029" w:rsidRPr="001970CC">
        <w:rPr>
          <w:sz w:val="24"/>
          <w:szCs w:val="24"/>
          <w:lang w:val="ro-RO"/>
        </w:rPr>
        <w:t xml:space="preserve"> </w:t>
      </w:r>
      <w:r w:rsidRPr="001970CC">
        <w:rPr>
          <w:sz w:val="24"/>
          <w:szCs w:val="24"/>
          <w:lang w:val="ro-RO"/>
        </w:rPr>
        <w:t>în</w:t>
      </w:r>
      <w:r w:rsidR="00407029" w:rsidRPr="001970CC">
        <w:rPr>
          <w:sz w:val="24"/>
          <w:szCs w:val="24"/>
          <w:lang w:val="ro-RO"/>
        </w:rPr>
        <w:t xml:space="preserve"> </w:t>
      </w:r>
      <w:r w:rsidRPr="001970CC">
        <w:rPr>
          <w:sz w:val="24"/>
          <w:szCs w:val="24"/>
          <w:lang w:val="ro-RO"/>
        </w:rPr>
        <w:t>vederea</w:t>
      </w:r>
      <w:r w:rsidR="00407029" w:rsidRPr="001970CC">
        <w:rPr>
          <w:sz w:val="24"/>
          <w:szCs w:val="24"/>
          <w:lang w:val="ro-RO"/>
        </w:rPr>
        <w:t xml:space="preserve"> </w:t>
      </w:r>
      <w:r w:rsidRPr="001970CC">
        <w:rPr>
          <w:sz w:val="24"/>
          <w:szCs w:val="24"/>
          <w:lang w:val="ro-RO"/>
        </w:rPr>
        <w:t xml:space="preserve">distrugerii;  </w:t>
      </w:r>
    </w:p>
    <w:p w14:paraId="7509F65C" w14:textId="77777777" w:rsidR="005B0312"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participă la evaluarea</w:t>
      </w:r>
      <w:r w:rsidR="005B0312" w:rsidRPr="001970CC">
        <w:rPr>
          <w:sz w:val="24"/>
          <w:szCs w:val="24"/>
          <w:lang w:val="ro-RO"/>
        </w:rPr>
        <w:t xml:space="preserve"> </w:t>
      </w:r>
      <w:r w:rsidRPr="001970CC">
        <w:rPr>
          <w:sz w:val="24"/>
          <w:szCs w:val="24"/>
          <w:lang w:val="ro-RO"/>
        </w:rPr>
        <w:t>iniţială</w:t>
      </w:r>
      <w:r w:rsidR="005B0312" w:rsidRPr="001970CC">
        <w:rPr>
          <w:sz w:val="24"/>
          <w:szCs w:val="24"/>
          <w:lang w:val="ro-RO"/>
        </w:rPr>
        <w:t xml:space="preserve"> </w:t>
      </w:r>
      <w:r w:rsidRPr="001970CC">
        <w:rPr>
          <w:sz w:val="24"/>
          <w:szCs w:val="24"/>
          <w:lang w:val="ro-RO"/>
        </w:rPr>
        <w:t>şi</w:t>
      </w:r>
      <w:r w:rsidR="005B0312" w:rsidRPr="001970CC">
        <w:rPr>
          <w:sz w:val="24"/>
          <w:szCs w:val="24"/>
          <w:lang w:val="ro-RO"/>
        </w:rPr>
        <w:t xml:space="preserve"> </w:t>
      </w:r>
      <w:r w:rsidRPr="001970CC">
        <w:rPr>
          <w:sz w:val="24"/>
          <w:szCs w:val="24"/>
          <w:lang w:val="ro-RO"/>
        </w:rPr>
        <w:t>cea</w:t>
      </w:r>
      <w:r w:rsidR="005B0312" w:rsidRPr="001970CC">
        <w:rPr>
          <w:sz w:val="24"/>
          <w:szCs w:val="24"/>
          <w:lang w:val="ro-RO"/>
        </w:rPr>
        <w:t xml:space="preserve"> </w:t>
      </w:r>
      <w:r w:rsidRPr="001970CC">
        <w:rPr>
          <w:sz w:val="24"/>
          <w:szCs w:val="24"/>
          <w:lang w:val="ro-RO"/>
        </w:rPr>
        <w:t>periodică a beneficiarului admis în centru pentru stabilirea  nevoilor individuale şi la întocmirea Planului Personalizat;</w:t>
      </w:r>
    </w:p>
    <w:p w14:paraId="1A3D1558" w14:textId="77777777" w:rsidR="00AF67EE"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monitorizează</w:t>
      </w:r>
      <w:r w:rsidR="005B0312" w:rsidRPr="001970CC">
        <w:rPr>
          <w:sz w:val="24"/>
          <w:szCs w:val="24"/>
          <w:lang w:val="ro-RO"/>
        </w:rPr>
        <w:t xml:space="preserve"> </w:t>
      </w:r>
      <w:r w:rsidRPr="001970CC">
        <w:rPr>
          <w:sz w:val="24"/>
          <w:szCs w:val="24"/>
          <w:lang w:val="ro-RO"/>
        </w:rPr>
        <w:t>zilnic</w:t>
      </w:r>
      <w:r w:rsidR="005B0312" w:rsidRPr="001970CC">
        <w:rPr>
          <w:sz w:val="24"/>
          <w:szCs w:val="24"/>
          <w:lang w:val="ro-RO"/>
        </w:rPr>
        <w:t xml:space="preserve"> </w:t>
      </w:r>
      <w:r w:rsidRPr="001970CC">
        <w:rPr>
          <w:sz w:val="24"/>
          <w:szCs w:val="24"/>
          <w:lang w:val="ro-RO"/>
        </w:rPr>
        <w:t>beneficiarii</w:t>
      </w:r>
      <w:r w:rsidR="005B0312" w:rsidRPr="001970CC">
        <w:rPr>
          <w:sz w:val="24"/>
          <w:szCs w:val="24"/>
          <w:lang w:val="ro-RO"/>
        </w:rPr>
        <w:t xml:space="preserve"> </w:t>
      </w:r>
      <w:r w:rsidRPr="001970CC">
        <w:rPr>
          <w:sz w:val="24"/>
          <w:szCs w:val="24"/>
          <w:lang w:val="ro-RO"/>
        </w:rPr>
        <w:t>notând</w:t>
      </w:r>
      <w:r w:rsidR="005B0312" w:rsidRPr="001970CC">
        <w:rPr>
          <w:sz w:val="24"/>
          <w:szCs w:val="24"/>
          <w:lang w:val="ro-RO"/>
        </w:rPr>
        <w:t xml:space="preserve"> </w:t>
      </w:r>
      <w:r w:rsidRPr="001970CC">
        <w:rPr>
          <w:sz w:val="24"/>
          <w:szCs w:val="24"/>
          <w:lang w:val="ro-RO"/>
        </w:rPr>
        <w:t>în</w:t>
      </w:r>
      <w:r w:rsidR="005B0312" w:rsidRPr="001970CC">
        <w:rPr>
          <w:sz w:val="24"/>
          <w:szCs w:val="24"/>
          <w:lang w:val="ro-RO"/>
        </w:rPr>
        <w:t xml:space="preserve"> </w:t>
      </w:r>
      <w:r w:rsidRPr="001970CC">
        <w:rPr>
          <w:sz w:val="24"/>
          <w:szCs w:val="24"/>
          <w:lang w:val="ro-RO"/>
        </w:rPr>
        <w:t>raportul de tură</w:t>
      </w:r>
      <w:r w:rsidR="005B0312" w:rsidRPr="001970CC">
        <w:rPr>
          <w:sz w:val="24"/>
          <w:szCs w:val="24"/>
          <w:lang w:val="ro-RO"/>
        </w:rPr>
        <w:t xml:space="preserve"> f</w:t>
      </w:r>
      <w:r w:rsidRPr="001970CC">
        <w:rPr>
          <w:sz w:val="24"/>
          <w:szCs w:val="24"/>
          <w:lang w:val="ro-RO"/>
        </w:rPr>
        <w:t>uncţiile vitale, starea</w:t>
      </w:r>
      <w:r w:rsidR="005B0312" w:rsidRPr="001970CC">
        <w:rPr>
          <w:sz w:val="24"/>
          <w:szCs w:val="24"/>
          <w:lang w:val="ro-RO"/>
        </w:rPr>
        <w:t xml:space="preserve"> </w:t>
      </w:r>
      <w:r w:rsidRPr="001970CC">
        <w:rPr>
          <w:sz w:val="24"/>
          <w:szCs w:val="24"/>
          <w:lang w:val="ro-RO"/>
        </w:rPr>
        <w:t>generală</w:t>
      </w:r>
      <w:r w:rsidR="005B0312" w:rsidRPr="001970CC">
        <w:rPr>
          <w:sz w:val="24"/>
          <w:szCs w:val="24"/>
          <w:lang w:val="ro-RO"/>
        </w:rPr>
        <w:t xml:space="preserve"> </w:t>
      </w:r>
      <w:r w:rsidRPr="001970CC">
        <w:rPr>
          <w:sz w:val="24"/>
          <w:szCs w:val="24"/>
          <w:lang w:val="ro-RO"/>
        </w:rPr>
        <w:t>şi</w:t>
      </w:r>
      <w:r w:rsidR="005B0312" w:rsidRPr="001970CC">
        <w:rPr>
          <w:sz w:val="24"/>
          <w:szCs w:val="24"/>
          <w:lang w:val="ro-RO"/>
        </w:rPr>
        <w:t xml:space="preserve"> </w:t>
      </w:r>
      <w:r w:rsidRPr="001970CC">
        <w:rPr>
          <w:sz w:val="24"/>
          <w:szCs w:val="24"/>
          <w:lang w:val="ro-RO"/>
        </w:rPr>
        <w:t>simptomele</w:t>
      </w:r>
      <w:r w:rsidR="005B0312" w:rsidRPr="001970CC">
        <w:rPr>
          <w:sz w:val="24"/>
          <w:szCs w:val="24"/>
          <w:lang w:val="ro-RO"/>
        </w:rPr>
        <w:t xml:space="preserve"> </w:t>
      </w:r>
      <w:r w:rsidRPr="001970CC">
        <w:rPr>
          <w:sz w:val="24"/>
          <w:szCs w:val="24"/>
          <w:lang w:val="ro-RO"/>
        </w:rPr>
        <w:t>apărute</w:t>
      </w:r>
      <w:r w:rsidR="005B0312" w:rsidRPr="001970CC">
        <w:rPr>
          <w:sz w:val="24"/>
          <w:szCs w:val="24"/>
          <w:lang w:val="ro-RO"/>
        </w:rPr>
        <w:t xml:space="preserve"> </w:t>
      </w:r>
      <w:r w:rsidRPr="001970CC">
        <w:rPr>
          <w:sz w:val="24"/>
          <w:szCs w:val="24"/>
          <w:lang w:val="ro-RO"/>
        </w:rPr>
        <w:t>în</w:t>
      </w:r>
      <w:r w:rsidR="005B0312" w:rsidRPr="001970CC">
        <w:rPr>
          <w:sz w:val="24"/>
          <w:szCs w:val="24"/>
          <w:lang w:val="ro-RO"/>
        </w:rPr>
        <w:t xml:space="preserve"> </w:t>
      </w:r>
      <w:r w:rsidRPr="001970CC">
        <w:rPr>
          <w:sz w:val="24"/>
          <w:szCs w:val="24"/>
          <w:lang w:val="ro-RO"/>
        </w:rPr>
        <w:t>tura</w:t>
      </w:r>
      <w:r w:rsidR="005B0312" w:rsidRPr="001970CC">
        <w:rPr>
          <w:sz w:val="24"/>
          <w:szCs w:val="24"/>
          <w:lang w:val="ro-RO"/>
        </w:rPr>
        <w:t xml:space="preserve"> </w:t>
      </w:r>
      <w:r w:rsidRPr="001970CC">
        <w:rPr>
          <w:sz w:val="24"/>
          <w:szCs w:val="24"/>
          <w:lang w:val="ro-RO"/>
        </w:rPr>
        <w:t>respectivă;</w:t>
      </w:r>
    </w:p>
    <w:p w14:paraId="3468966E" w14:textId="77777777" w:rsidR="00AF67EE"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completează</w:t>
      </w:r>
      <w:r w:rsidR="00AF67EE" w:rsidRPr="001970CC">
        <w:rPr>
          <w:sz w:val="24"/>
          <w:szCs w:val="24"/>
          <w:lang w:val="ro-RO"/>
        </w:rPr>
        <w:t xml:space="preserve"> </w:t>
      </w:r>
      <w:r w:rsidRPr="001970CC">
        <w:rPr>
          <w:sz w:val="24"/>
          <w:szCs w:val="24"/>
          <w:lang w:val="ro-RO"/>
        </w:rPr>
        <w:t>Fişa de monitorizare a stării de sănătate;</w:t>
      </w:r>
    </w:p>
    <w:p w14:paraId="2B5FBC0D" w14:textId="77777777" w:rsidR="00AF67EE"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utilizează</w:t>
      </w:r>
      <w:r w:rsidR="00AF67EE" w:rsidRPr="001970CC">
        <w:rPr>
          <w:sz w:val="24"/>
          <w:szCs w:val="24"/>
          <w:lang w:val="ro-RO"/>
        </w:rPr>
        <w:t xml:space="preserve"> </w:t>
      </w:r>
      <w:r w:rsidRPr="001970CC">
        <w:rPr>
          <w:sz w:val="24"/>
          <w:szCs w:val="24"/>
          <w:lang w:val="ro-RO"/>
        </w:rPr>
        <w:t>echipamentul de protecţie</w:t>
      </w:r>
      <w:r w:rsidR="00AF67EE" w:rsidRPr="001970CC">
        <w:rPr>
          <w:sz w:val="24"/>
          <w:szCs w:val="24"/>
          <w:lang w:val="ro-RO"/>
        </w:rPr>
        <w:t xml:space="preserve"> </w:t>
      </w:r>
      <w:r w:rsidRPr="001970CC">
        <w:rPr>
          <w:sz w:val="24"/>
          <w:szCs w:val="24"/>
          <w:lang w:val="ro-RO"/>
        </w:rPr>
        <w:t>prevăzut de Regulamentul de Organizare</w:t>
      </w:r>
      <w:r w:rsidR="00AF67EE" w:rsidRPr="001970CC">
        <w:rPr>
          <w:sz w:val="24"/>
          <w:szCs w:val="24"/>
          <w:lang w:val="ro-RO"/>
        </w:rPr>
        <w:t xml:space="preserve"> </w:t>
      </w:r>
      <w:r w:rsidRPr="001970CC">
        <w:rPr>
          <w:sz w:val="24"/>
          <w:szCs w:val="24"/>
          <w:lang w:val="ro-RO"/>
        </w:rPr>
        <w:t>şi</w:t>
      </w:r>
      <w:r w:rsidR="00AF67EE" w:rsidRPr="001970CC">
        <w:rPr>
          <w:sz w:val="24"/>
          <w:szCs w:val="24"/>
          <w:lang w:val="ro-RO"/>
        </w:rPr>
        <w:t xml:space="preserve"> </w:t>
      </w:r>
      <w:r w:rsidRPr="001970CC">
        <w:rPr>
          <w:sz w:val="24"/>
          <w:szCs w:val="24"/>
          <w:lang w:val="ro-RO"/>
        </w:rPr>
        <w:t>Funcţionare al unităţii, schimbându-l ori de câteori este nevoie;</w:t>
      </w:r>
    </w:p>
    <w:p w14:paraId="12BDFA25" w14:textId="77777777" w:rsidR="00AF67EE" w:rsidRPr="001970CC" w:rsidRDefault="00AF67EE" w:rsidP="00061747">
      <w:pPr>
        <w:numPr>
          <w:ilvl w:val="0"/>
          <w:numId w:val="24"/>
        </w:numPr>
        <w:tabs>
          <w:tab w:val="left" w:pos="375"/>
        </w:tabs>
        <w:ind w:left="0" w:firstLine="0"/>
        <w:jc w:val="both"/>
        <w:rPr>
          <w:sz w:val="24"/>
          <w:szCs w:val="24"/>
          <w:lang w:val="ro-RO"/>
        </w:rPr>
      </w:pPr>
      <w:r w:rsidRPr="001970CC">
        <w:rPr>
          <w:sz w:val="24"/>
          <w:szCs w:val="24"/>
          <w:lang w:val="ro-RO"/>
        </w:rPr>
        <w:t>î</w:t>
      </w:r>
      <w:r w:rsidR="00AE3401" w:rsidRPr="001970CC">
        <w:rPr>
          <w:sz w:val="24"/>
          <w:szCs w:val="24"/>
          <w:lang w:val="ro-RO"/>
        </w:rPr>
        <w:t>ntocmeşte</w:t>
      </w:r>
      <w:r w:rsidRPr="001970CC">
        <w:rPr>
          <w:sz w:val="24"/>
          <w:szCs w:val="24"/>
          <w:lang w:val="ro-RO"/>
        </w:rPr>
        <w:t xml:space="preserve"> </w:t>
      </w:r>
      <w:r w:rsidR="00AE3401" w:rsidRPr="001970CC">
        <w:rPr>
          <w:sz w:val="24"/>
          <w:szCs w:val="24"/>
          <w:lang w:val="ro-RO"/>
        </w:rPr>
        <w:t>actele</w:t>
      </w:r>
      <w:r w:rsidRPr="001970CC">
        <w:rPr>
          <w:sz w:val="24"/>
          <w:szCs w:val="24"/>
          <w:lang w:val="ro-RO"/>
        </w:rPr>
        <w:t xml:space="preserve"> </w:t>
      </w:r>
      <w:r w:rsidR="00AE3401" w:rsidRPr="001970CC">
        <w:rPr>
          <w:sz w:val="24"/>
          <w:szCs w:val="24"/>
          <w:lang w:val="ro-RO"/>
        </w:rPr>
        <w:t>necesare</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respectă</w:t>
      </w:r>
      <w:r w:rsidRPr="001970CC">
        <w:rPr>
          <w:sz w:val="24"/>
          <w:szCs w:val="24"/>
          <w:lang w:val="ro-RO"/>
        </w:rPr>
        <w:t xml:space="preserve"> </w:t>
      </w:r>
      <w:r w:rsidR="00AE3401" w:rsidRPr="001970CC">
        <w:rPr>
          <w:sz w:val="24"/>
          <w:szCs w:val="24"/>
          <w:lang w:val="ro-RO"/>
        </w:rPr>
        <w:t>standardele</w:t>
      </w:r>
      <w:r w:rsidRPr="001970CC">
        <w:rPr>
          <w:sz w:val="24"/>
          <w:szCs w:val="24"/>
          <w:lang w:val="ro-RO"/>
        </w:rPr>
        <w:t xml:space="preserve"> specifice minime de calitate;</w:t>
      </w:r>
    </w:p>
    <w:p w14:paraId="1D32127E" w14:textId="77777777" w:rsidR="00AF67EE"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îndeplineşte</w:t>
      </w:r>
      <w:r w:rsidR="00AF67EE" w:rsidRPr="001970CC">
        <w:rPr>
          <w:sz w:val="24"/>
          <w:szCs w:val="24"/>
          <w:lang w:val="ro-RO"/>
        </w:rPr>
        <w:t xml:space="preserve"> </w:t>
      </w:r>
      <w:r w:rsidRPr="001970CC">
        <w:rPr>
          <w:sz w:val="24"/>
          <w:szCs w:val="24"/>
          <w:lang w:val="ro-RO"/>
        </w:rPr>
        <w:t>orice</w:t>
      </w:r>
      <w:r w:rsidR="00AF67EE" w:rsidRPr="001970CC">
        <w:rPr>
          <w:sz w:val="24"/>
          <w:szCs w:val="24"/>
          <w:lang w:val="ro-RO"/>
        </w:rPr>
        <w:t xml:space="preserve"> </w:t>
      </w:r>
      <w:r w:rsidRPr="001970CC">
        <w:rPr>
          <w:sz w:val="24"/>
          <w:szCs w:val="24"/>
          <w:lang w:val="ro-RO"/>
        </w:rPr>
        <w:t>sarcină</w:t>
      </w:r>
      <w:r w:rsidR="00AF67EE" w:rsidRPr="001970CC">
        <w:rPr>
          <w:sz w:val="24"/>
          <w:szCs w:val="24"/>
          <w:lang w:val="ro-RO"/>
        </w:rPr>
        <w:t xml:space="preserve"> </w:t>
      </w:r>
      <w:r w:rsidRPr="001970CC">
        <w:rPr>
          <w:sz w:val="24"/>
          <w:szCs w:val="24"/>
          <w:lang w:val="ro-RO"/>
        </w:rPr>
        <w:t>primită</w:t>
      </w:r>
      <w:r w:rsidR="00AF67EE" w:rsidRPr="001970CC">
        <w:rPr>
          <w:sz w:val="24"/>
          <w:szCs w:val="24"/>
          <w:lang w:val="ro-RO"/>
        </w:rPr>
        <w:t xml:space="preserve"> </w:t>
      </w:r>
      <w:r w:rsidRPr="001970CC">
        <w:rPr>
          <w:sz w:val="24"/>
          <w:szCs w:val="24"/>
          <w:lang w:val="ro-RO"/>
        </w:rPr>
        <w:t>din</w:t>
      </w:r>
      <w:r w:rsidR="00AF67EE" w:rsidRPr="001970CC">
        <w:rPr>
          <w:sz w:val="24"/>
          <w:szCs w:val="24"/>
          <w:lang w:val="ro-RO"/>
        </w:rPr>
        <w:t xml:space="preserve"> </w:t>
      </w:r>
      <w:r w:rsidRPr="001970CC">
        <w:rPr>
          <w:sz w:val="24"/>
          <w:szCs w:val="24"/>
          <w:lang w:val="ro-RO"/>
        </w:rPr>
        <w:t>partea</w:t>
      </w:r>
      <w:r w:rsidR="00AF67EE" w:rsidRPr="001970CC">
        <w:rPr>
          <w:sz w:val="24"/>
          <w:szCs w:val="24"/>
          <w:lang w:val="ro-RO"/>
        </w:rPr>
        <w:t xml:space="preserve"> </w:t>
      </w:r>
      <w:r w:rsidRPr="001970CC">
        <w:rPr>
          <w:sz w:val="24"/>
          <w:szCs w:val="24"/>
          <w:lang w:val="ro-RO"/>
        </w:rPr>
        <w:t>șefului de centru</w:t>
      </w:r>
      <w:r w:rsidR="00AF67EE" w:rsidRPr="001970CC">
        <w:rPr>
          <w:sz w:val="24"/>
          <w:szCs w:val="24"/>
          <w:lang w:val="ro-RO"/>
        </w:rPr>
        <w:t xml:space="preserve"> și a medicului;</w:t>
      </w:r>
    </w:p>
    <w:p w14:paraId="24FC3654" w14:textId="77777777" w:rsidR="00AF67EE" w:rsidRPr="001970CC" w:rsidRDefault="00AE3401" w:rsidP="00061747">
      <w:pPr>
        <w:numPr>
          <w:ilvl w:val="0"/>
          <w:numId w:val="24"/>
        </w:numPr>
        <w:tabs>
          <w:tab w:val="left" w:pos="375"/>
        </w:tabs>
        <w:ind w:left="0" w:firstLine="0"/>
        <w:jc w:val="both"/>
        <w:rPr>
          <w:sz w:val="24"/>
          <w:szCs w:val="24"/>
          <w:lang w:val="ro-RO"/>
        </w:rPr>
      </w:pPr>
      <w:r w:rsidRPr="001970CC">
        <w:rPr>
          <w:sz w:val="24"/>
          <w:szCs w:val="24"/>
          <w:lang w:val="ro-RO"/>
        </w:rPr>
        <w:t xml:space="preserve">îndeplineşte funcţia de  </w:t>
      </w:r>
      <w:r w:rsidRPr="001970CC">
        <w:rPr>
          <w:b/>
          <w:i/>
          <w:sz w:val="24"/>
          <w:szCs w:val="24"/>
          <w:lang w:val="ro-RO"/>
        </w:rPr>
        <w:t>ofiţer de serviciu</w:t>
      </w:r>
      <w:r w:rsidRPr="001970CC">
        <w:rPr>
          <w:b/>
          <w:sz w:val="24"/>
          <w:szCs w:val="24"/>
          <w:lang w:val="ro-RO"/>
        </w:rPr>
        <w:t xml:space="preserve">, </w:t>
      </w:r>
      <w:r w:rsidRPr="001970CC">
        <w:rPr>
          <w:sz w:val="24"/>
          <w:szCs w:val="24"/>
          <w:lang w:val="ro-RO"/>
        </w:rPr>
        <w:t>conform graficului lunar şi are următoarele atribuţii:</w:t>
      </w:r>
    </w:p>
    <w:p w14:paraId="7ABD0416" w14:textId="77777777" w:rsidR="00AF67EE" w:rsidRPr="001970CC" w:rsidRDefault="00AE3401" w:rsidP="00061747">
      <w:pPr>
        <w:numPr>
          <w:ilvl w:val="1"/>
          <w:numId w:val="24"/>
        </w:numPr>
        <w:tabs>
          <w:tab w:val="left" w:pos="375"/>
        </w:tabs>
        <w:jc w:val="both"/>
        <w:rPr>
          <w:sz w:val="24"/>
          <w:szCs w:val="24"/>
          <w:lang w:val="ro-RO"/>
        </w:rPr>
      </w:pPr>
      <w:r w:rsidRPr="001970CC">
        <w:rPr>
          <w:sz w:val="24"/>
          <w:szCs w:val="24"/>
          <w:lang w:val="ro-RO"/>
        </w:rPr>
        <w:t>asigură continuitatea conducerii în afara programului de lucru al şefului de centru;</w:t>
      </w:r>
    </w:p>
    <w:p w14:paraId="4052BC73" w14:textId="77777777" w:rsidR="00AF67EE" w:rsidRPr="001970CC" w:rsidRDefault="00AE3401" w:rsidP="00061747">
      <w:pPr>
        <w:numPr>
          <w:ilvl w:val="1"/>
          <w:numId w:val="24"/>
        </w:numPr>
        <w:tabs>
          <w:tab w:val="left" w:pos="375"/>
        </w:tabs>
        <w:jc w:val="both"/>
        <w:rPr>
          <w:sz w:val="24"/>
          <w:szCs w:val="24"/>
          <w:lang w:val="ro-RO"/>
        </w:rPr>
      </w:pPr>
      <w:r w:rsidRPr="001970CC">
        <w:rPr>
          <w:sz w:val="24"/>
          <w:szCs w:val="24"/>
          <w:lang w:val="ro-RO"/>
        </w:rPr>
        <w:t>cunoaşte</w:t>
      </w:r>
      <w:r w:rsidR="00AF67EE" w:rsidRPr="001970CC">
        <w:rPr>
          <w:sz w:val="24"/>
          <w:szCs w:val="24"/>
          <w:lang w:val="ro-RO"/>
        </w:rPr>
        <w:t xml:space="preserve"> </w:t>
      </w:r>
      <w:r w:rsidRPr="001970CC">
        <w:rPr>
          <w:sz w:val="24"/>
          <w:szCs w:val="24"/>
          <w:lang w:val="ro-RO"/>
        </w:rPr>
        <w:t>activităţile care s-au planificat, organizat şi sunt în curs de desfăşurare, precum şi</w:t>
      </w:r>
      <w:r w:rsidR="00AF67EE" w:rsidRPr="001970CC">
        <w:rPr>
          <w:sz w:val="24"/>
          <w:szCs w:val="24"/>
          <w:lang w:val="ro-RO"/>
        </w:rPr>
        <w:t xml:space="preserve"> </w:t>
      </w:r>
      <w:r w:rsidRPr="001970CC">
        <w:rPr>
          <w:sz w:val="24"/>
          <w:szCs w:val="24"/>
          <w:lang w:val="ro-RO"/>
        </w:rPr>
        <w:t>situaţia din unitate;</w:t>
      </w:r>
    </w:p>
    <w:p w14:paraId="41145661" w14:textId="77777777" w:rsidR="00AF67EE" w:rsidRPr="001970CC" w:rsidRDefault="00AE3401" w:rsidP="00061747">
      <w:pPr>
        <w:numPr>
          <w:ilvl w:val="1"/>
          <w:numId w:val="24"/>
        </w:numPr>
        <w:tabs>
          <w:tab w:val="left" w:pos="375"/>
        </w:tabs>
        <w:jc w:val="both"/>
        <w:rPr>
          <w:sz w:val="24"/>
          <w:szCs w:val="24"/>
          <w:lang w:val="ro-RO"/>
        </w:rPr>
      </w:pPr>
      <w:r w:rsidRPr="001970CC">
        <w:rPr>
          <w:sz w:val="24"/>
          <w:szCs w:val="24"/>
          <w:lang w:val="ro-RO"/>
        </w:rPr>
        <w:t>dispune/adoptă măsuri de primă urgenţă</w:t>
      </w:r>
      <w:r w:rsidR="00AF67EE" w:rsidRPr="001970CC">
        <w:rPr>
          <w:sz w:val="24"/>
          <w:szCs w:val="24"/>
          <w:lang w:val="ro-RO"/>
        </w:rPr>
        <w:t xml:space="preserve"> </w:t>
      </w:r>
      <w:r w:rsidRPr="001970CC">
        <w:rPr>
          <w:sz w:val="24"/>
          <w:szCs w:val="24"/>
          <w:lang w:val="ro-RO"/>
        </w:rPr>
        <w:t>şi conduce, împreună cu personalul aflat în serviciu activităţile din unitate, impuse de evoluţiasituaţiei respective;</w:t>
      </w:r>
    </w:p>
    <w:p w14:paraId="44428F78" w14:textId="77777777" w:rsidR="00AF67EE" w:rsidRPr="001970CC" w:rsidRDefault="00AE3401" w:rsidP="00061747">
      <w:pPr>
        <w:numPr>
          <w:ilvl w:val="1"/>
          <w:numId w:val="24"/>
        </w:numPr>
        <w:tabs>
          <w:tab w:val="left" w:pos="375"/>
        </w:tabs>
        <w:jc w:val="both"/>
        <w:rPr>
          <w:sz w:val="24"/>
          <w:szCs w:val="24"/>
          <w:lang w:val="ro-RO"/>
        </w:rPr>
      </w:pPr>
      <w:r w:rsidRPr="001970CC">
        <w:rPr>
          <w:sz w:val="24"/>
          <w:szCs w:val="24"/>
          <w:lang w:val="ro-RO"/>
        </w:rPr>
        <w:lastRenderedPageBreak/>
        <w:t>informează imediat conducerea unităţii despre producerea unor evenimente deosebite în unitatea din care face parte;</w:t>
      </w:r>
    </w:p>
    <w:p w14:paraId="4886CC54" w14:textId="77777777" w:rsidR="00AE3401" w:rsidRPr="001970CC" w:rsidRDefault="00AE3401" w:rsidP="00061747">
      <w:pPr>
        <w:numPr>
          <w:ilvl w:val="1"/>
          <w:numId w:val="24"/>
        </w:numPr>
        <w:tabs>
          <w:tab w:val="left" w:pos="375"/>
        </w:tabs>
        <w:jc w:val="both"/>
        <w:rPr>
          <w:sz w:val="24"/>
          <w:szCs w:val="24"/>
          <w:lang w:val="ro-RO"/>
        </w:rPr>
      </w:pPr>
      <w:r w:rsidRPr="001970CC">
        <w:rPr>
          <w:sz w:val="24"/>
          <w:szCs w:val="24"/>
          <w:lang w:val="ro-RO"/>
        </w:rPr>
        <w:t>controlează modul cum personalul de serviciu îşi</w:t>
      </w:r>
      <w:r w:rsidR="00AF67EE" w:rsidRPr="001970CC">
        <w:rPr>
          <w:sz w:val="24"/>
          <w:szCs w:val="24"/>
          <w:lang w:val="ro-RO"/>
        </w:rPr>
        <w:t xml:space="preserve"> </w:t>
      </w:r>
      <w:r w:rsidRPr="001970CC">
        <w:rPr>
          <w:sz w:val="24"/>
          <w:szCs w:val="24"/>
          <w:lang w:val="ro-RO"/>
        </w:rPr>
        <w:t>îndeplineşte</w:t>
      </w:r>
      <w:r w:rsidR="00AF67EE" w:rsidRPr="001970CC">
        <w:rPr>
          <w:sz w:val="24"/>
          <w:szCs w:val="24"/>
          <w:lang w:val="ro-RO"/>
        </w:rPr>
        <w:t xml:space="preserve"> </w:t>
      </w:r>
      <w:r w:rsidRPr="001970CC">
        <w:rPr>
          <w:sz w:val="24"/>
          <w:szCs w:val="24"/>
          <w:lang w:val="ro-RO"/>
        </w:rPr>
        <w:t>atribuţiile, precum şi respectarea ordinii interioare în unitate;</w:t>
      </w:r>
    </w:p>
    <w:p w14:paraId="76599545" w14:textId="77777777" w:rsidR="00AF67EE" w:rsidRPr="001970CC" w:rsidRDefault="00AE3401" w:rsidP="00061747">
      <w:pPr>
        <w:numPr>
          <w:ilvl w:val="0"/>
          <w:numId w:val="25"/>
        </w:numPr>
        <w:tabs>
          <w:tab w:val="left" w:pos="360"/>
        </w:tabs>
        <w:ind w:left="0" w:firstLine="0"/>
        <w:jc w:val="both"/>
        <w:rPr>
          <w:sz w:val="24"/>
          <w:szCs w:val="24"/>
          <w:lang w:val="ro-RO" w:eastAsia="en-US"/>
        </w:rPr>
      </w:pPr>
      <w:r w:rsidRPr="001970CC">
        <w:rPr>
          <w:sz w:val="24"/>
          <w:szCs w:val="24"/>
          <w:lang w:val="ro-RO"/>
        </w:rPr>
        <w:t>păstrează</w:t>
      </w:r>
      <w:r w:rsidR="00AF67EE" w:rsidRPr="001970CC">
        <w:rPr>
          <w:sz w:val="24"/>
          <w:szCs w:val="24"/>
          <w:lang w:val="ro-RO"/>
        </w:rPr>
        <w:t xml:space="preserve"> </w:t>
      </w:r>
      <w:r w:rsidRPr="001970CC">
        <w:rPr>
          <w:sz w:val="24"/>
          <w:szCs w:val="24"/>
          <w:lang w:val="ro-RO"/>
        </w:rPr>
        <w:t>confidenţialitatea</w:t>
      </w:r>
      <w:r w:rsidR="00AF67EE" w:rsidRPr="001970CC">
        <w:rPr>
          <w:sz w:val="24"/>
          <w:szCs w:val="24"/>
          <w:lang w:val="ro-RO"/>
        </w:rPr>
        <w:t xml:space="preserve"> </w:t>
      </w:r>
      <w:r w:rsidRPr="001970CC">
        <w:rPr>
          <w:sz w:val="24"/>
          <w:szCs w:val="24"/>
          <w:lang w:val="ro-RO"/>
        </w:rPr>
        <w:t>datelor conform Contractului de confidenţialitate;</w:t>
      </w:r>
    </w:p>
    <w:p w14:paraId="65C06157" w14:textId="04A80EA2" w:rsidR="00AF67EE" w:rsidRPr="001970CC" w:rsidRDefault="00AF67EE" w:rsidP="00061747">
      <w:pPr>
        <w:numPr>
          <w:ilvl w:val="0"/>
          <w:numId w:val="25"/>
        </w:numPr>
        <w:tabs>
          <w:tab w:val="left" w:pos="360"/>
        </w:tabs>
        <w:ind w:left="0" w:firstLine="0"/>
        <w:jc w:val="both"/>
        <w:rPr>
          <w:sz w:val="24"/>
          <w:szCs w:val="24"/>
          <w:lang w:val="ro-RO" w:eastAsia="en-US"/>
        </w:rPr>
      </w:pPr>
      <w:r w:rsidRPr="001970CC">
        <w:rPr>
          <w:sz w:val="24"/>
          <w:szCs w:val="24"/>
          <w:lang w:val="ro-RO"/>
        </w:rPr>
        <w:t>c</w:t>
      </w:r>
      <w:r w:rsidR="00AE3401" w:rsidRPr="001970CC">
        <w:rPr>
          <w:sz w:val="24"/>
          <w:szCs w:val="24"/>
          <w:lang w:val="ro-RO" w:eastAsia="en-US"/>
        </w:rPr>
        <w:t>unoaşte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respectă R.O.I., R.O.F., normele de protecţia</w:t>
      </w:r>
      <w:r w:rsidRPr="001970CC">
        <w:rPr>
          <w:sz w:val="24"/>
          <w:szCs w:val="24"/>
          <w:lang w:val="ro-RO" w:eastAsia="en-US"/>
        </w:rPr>
        <w:t xml:space="preserve"> </w:t>
      </w:r>
      <w:r w:rsidR="00AE3401" w:rsidRPr="001970CC">
        <w:rPr>
          <w:sz w:val="24"/>
          <w:szCs w:val="24"/>
          <w:lang w:val="ro-RO" w:eastAsia="en-US"/>
        </w:rPr>
        <w:t>muncii, apărarea</w:t>
      </w:r>
      <w:r w:rsidRPr="001970CC">
        <w:rPr>
          <w:sz w:val="24"/>
          <w:szCs w:val="24"/>
          <w:lang w:val="ro-RO" w:eastAsia="en-US"/>
        </w:rPr>
        <w:t xml:space="preserve"> </w:t>
      </w:r>
      <w:r w:rsidR="00AE3401" w:rsidRPr="001970CC">
        <w:rPr>
          <w:sz w:val="24"/>
          <w:szCs w:val="24"/>
          <w:lang w:val="ro-RO" w:eastAsia="en-US"/>
        </w:rPr>
        <w:t>împotriva</w:t>
      </w:r>
      <w:r w:rsidRPr="001970CC">
        <w:rPr>
          <w:sz w:val="24"/>
          <w:szCs w:val="24"/>
          <w:lang w:val="ro-RO" w:eastAsia="en-US"/>
        </w:rPr>
        <w:t xml:space="preserve"> </w:t>
      </w:r>
      <w:r w:rsidR="00AE3401" w:rsidRPr="001970CC">
        <w:rPr>
          <w:sz w:val="24"/>
          <w:szCs w:val="24"/>
          <w:lang w:val="ro-RO" w:eastAsia="en-US"/>
        </w:rPr>
        <w:t>incendiilor, securitate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sănătate a muncii</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este direct răspunzător de nerespectarea lor;</w:t>
      </w:r>
    </w:p>
    <w:p w14:paraId="208B7C96" w14:textId="6E8891F1" w:rsidR="00F27FB5" w:rsidRPr="001970CC" w:rsidRDefault="00F27FB5" w:rsidP="00F27FB5">
      <w:pPr>
        <w:tabs>
          <w:tab w:val="left" w:pos="360"/>
        </w:tabs>
        <w:jc w:val="both"/>
        <w:rPr>
          <w:sz w:val="24"/>
          <w:szCs w:val="24"/>
          <w:lang w:val="ro-RO"/>
        </w:rPr>
      </w:pPr>
      <w:r w:rsidRPr="001970CC">
        <w:rPr>
          <w:sz w:val="24"/>
          <w:szCs w:val="24"/>
          <w:lang w:val="ro-RO"/>
        </w:rPr>
        <w:t>-     respectă deontologia profesională;</w:t>
      </w:r>
    </w:p>
    <w:p w14:paraId="20632864" w14:textId="77777777" w:rsidR="00AE3401" w:rsidRPr="001970CC" w:rsidRDefault="00AE3401" w:rsidP="00061747">
      <w:pPr>
        <w:numPr>
          <w:ilvl w:val="0"/>
          <w:numId w:val="25"/>
        </w:numPr>
        <w:tabs>
          <w:tab w:val="left" w:pos="360"/>
        </w:tabs>
        <w:ind w:left="0" w:firstLine="0"/>
        <w:jc w:val="both"/>
        <w:rPr>
          <w:sz w:val="24"/>
          <w:szCs w:val="24"/>
          <w:lang w:val="ro-RO" w:eastAsia="en-US"/>
        </w:rPr>
      </w:pPr>
      <w:r w:rsidRPr="001970CC">
        <w:rPr>
          <w:sz w:val="24"/>
          <w:szCs w:val="24"/>
          <w:lang w:val="ro-RO"/>
        </w:rPr>
        <w:t>execută</w:t>
      </w:r>
      <w:r w:rsidR="00AF67EE" w:rsidRPr="001970CC">
        <w:rPr>
          <w:sz w:val="24"/>
          <w:szCs w:val="24"/>
          <w:lang w:val="ro-RO"/>
        </w:rPr>
        <w:t xml:space="preserve"> </w:t>
      </w:r>
      <w:r w:rsidRPr="001970CC">
        <w:rPr>
          <w:sz w:val="24"/>
          <w:szCs w:val="24"/>
          <w:lang w:val="ro-RO"/>
        </w:rPr>
        <w:t>şi</w:t>
      </w:r>
      <w:r w:rsidR="00AF67EE" w:rsidRPr="001970CC">
        <w:rPr>
          <w:sz w:val="24"/>
          <w:szCs w:val="24"/>
          <w:lang w:val="ro-RO"/>
        </w:rPr>
        <w:t xml:space="preserve"> </w:t>
      </w:r>
      <w:r w:rsidRPr="001970CC">
        <w:rPr>
          <w:sz w:val="24"/>
          <w:szCs w:val="24"/>
          <w:lang w:val="ro-RO"/>
        </w:rPr>
        <w:t>alte</w:t>
      </w:r>
      <w:r w:rsidR="00AF67EE" w:rsidRPr="001970CC">
        <w:rPr>
          <w:sz w:val="24"/>
          <w:szCs w:val="24"/>
          <w:lang w:val="ro-RO"/>
        </w:rPr>
        <w:t xml:space="preserve"> </w:t>
      </w:r>
      <w:r w:rsidRPr="001970CC">
        <w:rPr>
          <w:sz w:val="24"/>
          <w:szCs w:val="24"/>
          <w:lang w:val="ro-RO"/>
        </w:rPr>
        <w:t>atribuţii</w:t>
      </w:r>
      <w:r w:rsidR="00AF67EE" w:rsidRPr="001970CC">
        <w:rPr>
          <w:sz w:val="24"/>
          <w:szCs w:val="24"/>
          <w:lang w:val="ro-RO"/>
        </w:rPr>
        <w:t xml:space="preserve"> </w:t>
      </w:r>
      <w:r w:rsidRPr="001970CC">
        <w:rPr>
          <w:sz w:val="24"/>
          <w:szCs w:val="24"/>
          <w:lang w:val="ro-RO"/>
        </w:rPr>
        <w:t>trasate de şeful de centru, a medicului, în</w:t>
      </w:r>
      <w:r w:rsidR="00AF67EE" w:rsidRPr="001970CC">
        <w:rPr>
          <w:sz w:val="24"/>
          <w:szCs w:val="24"/>
          <w:lang w:val="ro-RO"/>
        </w:rPr>
        <w:t xml:space="preserve"> </w:t>
      </w:r>
      <w:r w:rsidRPr="001970CC">
        <w:rPr>
          <w:sz w:val="24"/>
          <w:szCs w:val="24"/>
          <w:lang w:val="ro-RO"/>
        </w:rPr>
        <w:t>limita</w:t>
      </w:r>
      <w:r w:rsidR="00AF67EE" w:rsidRPr="001970CC">
        <w:rPr>
          <w:sz w:val="24"/>
          <w:szCs w:val="24"/>
          <w:lang w:val="ro-RO"/>
        </w:rPr>
        <w:t xml:space="preserve"> </w:t>
      </w:r>
      <w:r w:rsidRPr="001970CC">
        <w:rPr>
          <w:sz w:val="24"/>
          <w:szCs w:val="24"/>
          <w:lang w:val="ro-RO"/>
        </w:rPr>
        <w:t>competenţelor</w:t>
      </w:r>
      <w:r w:rsidR="00AF67EE" w:rsidRPr="001970CC">
        <w:rPr>
          <w:sz w:val="24"/>
          <w:szCs w:val="24"/>
          <w:lang w:val="ro-RO"/>
        </w:rPr>
        <w:t xml:space="preserve"> </w:t>
      </w:r>
      <w:r w:rsidRPr="001970CC">
        <w:rPr>
          <w:sz w:val="24"/>
          <w:szCs w:val="24"/>
          <w:lang w:val="ro-RO"/>
        </w:rPr>
        <w:t>profesionale.</w:t>
      </w:r>
    </w:p>
    <w:bookmarkEnd w:id="6"/>
    <w:p w14:paraId="17113961" w14:textId="77777777" w:rsidR="00AE3401" w:rsidRPr="001970CC" w:rsidRDefault="00AE3401" w:rsidP="001D0D5B">
      <w:pPr>
        <w:jc w:val="both"/>
        <w:rPr>
          <w:sz w:val="24"/>
          <w:szCs w:val="24"/>
          <w:lang w:val="ro-RO"/>
        </w:rPr>
      </w:pPr>
    </w:p>
    <w:p w14:paraId="0AD308CC" w14:textId="77777777" w:rsidR="00AE3401" w:rsidRPr="001970CC" w:rsidRDefault="00AE3401" w:rsidP="0023439E">
      <w:pPr>
        <w:numPr>
          <w:ilvl w:val="0"/>
          <w:numId w:val="8"/>
        </w:numPr>
        <w:tabs>
          <w:tab w:val="left" w:pos="0"/>
          <w:tab w:val="left" w:pos="360"/>
          <w:tab w:val="left" w:pos="6210"/>
        </w:tabs>
        <w:jc w:val="both"/>
        <w:rPr>
          <w:b/>
          <w:sz w:val="24"/>
          <w:szCs w:val="24"/>
          <w:lang w:val="ro-RO"/>
        </w:rPr>
      </w:pPr>
      <w:r w:rsidRPr="001970CC">
        <w:rPr>
          <w:b/>
          <w:sz w:val="24"/>
          <w:szCs w:val="24"/>
          <w:lang w:val="ro-RO"/>
        </w:rPr>
        <w:t xml:space="preserve">Asistentul social </w:t>
      </w:r>
    </w:p>
    <w:p w14:paraId="34DB345A" w14:textId="52033A1D" w:rsidR="00DB0082" w:rsidRDefault="00DB0082" w:rsidP="00DB0082">
      <w:pPr>
        <w:ind w:left="360"/>
        <w:jc w:val="both"/>
        <w:rPr>
          <w:b/>
          <w:i/>
          <w:iCs/>
          <w:sz w:val="24"/>
          <w:szCs w:val="24"/>
          <w:lang w:val="it-IT"/>
        </w:rPr>
      </w:pPr>
      <w:bookmarkStart w:id="7" w:name="_Hlk144903355"/>
      <w:r w:rsidRPr="001970CC">
        <w:rPr>
          <w:b/>
          <w:i/>
          <w:iCs/>
          <w:sz w:val="24"/>
          <w:szCs w:val="24"/>
          <w:lang w:val="it-IT"/>
        </w:rPr>
        <w:t>Atribuții principale:</w:t>
      </w:r>
    </w:p>
    <w:p w14:paraId="4ED12139" w14:textId="77777777" w:rsidR="00703873" w:rsidRPr="001970CC" w:rsidRDefault="00703873" w:rsidP="00DB0082">
      <w:pPr>
        <w:ind w:left="360"/>
        <w:jc w:val="both"/>
        <w:rPr>
          <w:b/>
          <w:i/>
          <w:iCs/>
          <w:sz w:val="24"/>
          <w:szCs w:val="24"/>
          <w:lang w:val="it-IT"/>
        </w:rPr>
      </w:pPr>
    </w:p>
    <w:p w14:paraId="2928D6E2"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verifică</w:t>
      </w:r>
      <w:r w:rsidR="006C3DC2" w:rsidRPr="001970CC">
        <w:rPr>
          <w:sz w:val="24"/>
          <w:szCs w:val="24"/>
          <w:lang w:val="ro-RO"/>
        </w:rPr>
        <w:t xml:space="preserve"> </w:t>
      </w:r>
      <w:r w:rsidRPr="001970CC">
        <w:rPr>
          <w:sz w:val="24"/>
          <w:szCs w:val="24"/>
          <w:lang w:val="ro-RO"/>
        </w:rPr>
        <w:t>dacă sunt</w:t>
      </w:r>
      <w:r w:rsidR="006C3DC2" w:rsidRPr="001970CC">
        <w:rPr>
          <w:sz w:val="24"/>
          <w:szCs w:val="24"/>
          <w:lang w:val="ro-RO"/>
        </w:rPr>
        <w:t xml:space="preserve"> </w:t>
      </w:r>
      <w:r w:rsidRPr="001970CC">
        <w:rPr>
          <w:sz w:val="24"/>
          <w:szCs w:val="24"/>
          <w:lang w:val="ro-RO"/>
        </w:rPr>
        <w:t>întocmite</w:t>
      </w:r>
      <w:r w:rsidR="006C3DC2" w:rsidRPr="001970CC">
        <w:rPr>
          <w:sz w:val="24"/>
          <w:szCs w:val="24"/>
          <w:lang w:val="ro-RO"/>
        </w:rPr>
        <w:t xml:space="preserve"> </w:t>
      </w:r>
      <w:r w:rsidRPr="001970CC">
        <w:rPr>
          <w:sz w:val="24"/>
          <w:szCs w:val="24"/>
          <w:lang w:val="ro-RO"/>
        </w:rPr>
        <w:t>corectşi legal dosarele</w:t>
      </w:r>
      <w:r w:rsidR="006C3DC2" w:rsidRPr="001970CC">
        <w:rPr>
          <w:sz w:val="24"/>
          <w:szCs w:val="24"/>
          <w:lang w:val="ro-RO"/>
        </w:rPr>
        <w:t xml:space="preserve"> </w:t>
      </w:r>
      <w:r w:rsidRPr="001970CC">
        <w:rPr>
          <w:sz w:val="24"/>
          <w:szCs w:val="24"/>
          <w:lang w:val="ro-RO"/>
        </w:rPr>
        <w:t>beneficiarilor</w:t>
      </w:r>
      <w:r w:rsidR="006C3DC2" w:rsidRPr="001970CC">
        <w:rPr>
          <w:sz w:val="24"/>
          <w:szCs w:val="24"/>
          <w:lang w:val="ro-RO"/>
        </w:rPr>
        <w:t xml:space="preserve"> </w:t>
      </w:r>
      <w:r w:rsidRPr="001970CC">
        <w:rPr>
          <w:sz w:val="24"/>
          <w:szCs w:val="24"/>
          <w:lang w:val="ro-RO"/>
        </w:rPr>
        <w:t>internaţi</w:t>
      </w:r>
      <w:r w:rsidR="006C3DC2" w:rsidRPr="001970CC">
        <w:rPr>
          <w:sz w:val="24"/>
          <w:szCs w:val="24"/>
          <w:lang w:val="ro-RO"/>
        </w:rPr>
        <w:t xml:space="preserve"> </w:t>
      </w:r>
      <w:r w:rsidRPr="001970CC">
        <w:rPr>
          <w:sz w:val="24"/>
          <w:szCs w:val="24"/>
          <w:lang w:val="ro-RO"/>
        </w:rPr>
        <w:t>în</w:t>
      </w:r>
      <w:r w:rsidR="006C3DC2" w:rsidRPr="001970CC">
        <w:rPr>
          <w:sz w:val="24"/>
          <w:szCs w:val="24"/>
          <w:lang w:val="ro-RO"/>
        </w:rPr>
        <w:t xml:space="preserve"> </w:t>
      </w:r>
      <w:r w:rsidRPr="001970CC">
        <w:rPr>
          <w:sz w:val="24"/>
          <w:szCs w:val="24"/>
          <w:lang w:val="ro-RO"/>
        </w:rPr>
        <w:t>centru;</w:t>
      </w:r>
    </w:p>
    <w:p w14:paraId="1EC86AA1"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depune la Direcţia</w:t>
      </w:r>
      <w:r w:rsidR="006C3DC2" w:rsidRPr="001970CC">
        <w:rPr>
          <w:sz w:val="24"/>
          <w:szCs w:val="24"/>
          <w:lang w:val="ro-RO"/>
        </w:rPr>
        <w:t xml:space="preserve"> </w:t>
      </w:r>
      <w:r w:rsidRPr="001970CC">
        <w:rPr>
          <w:sz w:val="24"/>
          <w:szCs w:val="24"/>
          <w:lang w:val="ro-RO"/>
        </w:rPr>
        <w:t>Generală</w:t>
      </w:r>
      <w:r w:rsidR="006C3DC2" w:rsidRPr="001970CC">
        <w:rPr>
          <w:sz w:val="24"/>
          <w:szCs w:val="24"/>
          <w:lang w:val="ro-RO"/>
        </w:rPr>
        <w:t xml:space="preserve"> </w:t>
      </w:r>
      <w:r w:rsidRPr="001970CC">
        <w:rPr>
          <w:sz w:val="24"/>
          <w:szCs w:val="24"/>
          <w:lang w:val="ro-RO"/>
        </w:rPr>
        <w:t>pentru</w:t>
      </w:r>
      <w:r w:rsidR="006C3DC2" w:rsidRPr="001970CC">
        <w:rPr>
          <w:sz w:val="24"/>
          <w:szCs w:val="24"/>
          <w:lang w:val="ro-RO"/>
        </w:rPr>
        <w:t xml:space="preserve"> </w:t>
      </w:r>
      <w:r w:rsidRPr="001970CC">
        <w:rPr>
          <w:sz w:val="24"/>
          <w:szCs w:val="24"/>
          <w:lang w:val="ro-RO"/>
        </w:rPr>
        <w:t>Evidenţa</w:t>
      </w:r>
      <w:r w:rsidR="006C3DC2" w:rsidRPr="001970CC">
        <w:rPr>
          <w:sz w:val="24"/>
          <w:szCs w:val="24"/>
          <w:lang w:val="ro-RO"/>
        </w:rPr>
        <w:t xml:space="preserve"> </w:t>
      </w:r>
      <w:r w:rsidRPr="001970CC">
        <w:rPr>
          <w:sz w:val="24"/>
          <w:szCs w:val="24"/>
          <w:lang w:val="ro-RO"/>
        </w:rPr>
        <w:t>Persoanelor</w:t>
      </w:r>
      <w:r w:rsidR="006C3DC2" w:rsidRPr="001970CC">
        <w:rPr>
          <w:sz w:val="24"/>
          <w:szCs w:val="24"/>
          <w:lang w:val="ro-RO"/>
        </w:rPr>
        <w:t xml:space="preserve"> </w:t>
      </w:r>
      <w:r w:rsidRPr="001970CC">
        <w:rPr>
          <w:sz w:val="24"/>
          <w:szCs w:val="24"/>
          <w:lang w:val="ro-RO"/>
        </w:rPr>
        <w:t>Argeş, buletinele de identitate</w:t>
      </w:r>
      <w:r w:rsidR="006C3DC2" w:rsidRPr="001970CC">
        <w:rPr>
          <w:sz w:val="24"/>
          <w:szCs w:val="24"/>
          <w:lang w:val="ro-RO"/>
        </w:rPr>
        <w:t xml:space="preserve"> </w:t>
      </w:r>
      <w:r w:rsidRPr="001970CC">
        <w:rPr>
          <w:sz w:val="24"/>
          <w:szCs w:val="24"/>
          <w:lang w:val="ro-RO"/>
        </w:rPr>
        <w:t>sau</w:t>
      </w:r>
      <w:r w:rsidR="006C3DC2" w:rsidRPr="001970CC">
        <w:rPr>
          <w:sz w:val="24"/>
          <w:szCs w:val="24"/>
          <w:lang w:val="ro-RO"/>
        </w:rPr>
        <w:t xml:space="preserve"> </w:t>
      </w:r>
      <w:r w:rsidRPr="001970CC">
        <w:rPr>
          <w:sz w:val="24"/>
          <w:szCs w:val="24"/>
          <w:lang w:val="ro-RO"/>
        </w:rPr>
        <w:t>cărţile de identitate</w:t>
      </w:r>
      <w:r w:rsidR="006C3DC2" w:rsidRPr="001970CC">
        <w:rPr>
          <w:sz w:val="24"/>
          <w:szCs w:val="24"/>
          <w:lang w:val="ro-RO"/>
        </w:rPr>
        <w:t xml:space="preserve"> </w:t>
      </w:r>
      <w:r w:rsidRPr="001970CC">
        <w:rPr>
          <w:sz w:val="24"/>
          <w:szCs w:val="24"/>
          <w:lang w:val="ro-RO"/>
        </w:rPr>
        <w:t>în</w:t>
      </w:r>
      <w:r w:rsidR="006C3DC2" w:rsidRPr="001970CC">
        <w:rPr>
          <w:sz w:val="24"/>
          <w:szCs w:val="24"/>
          <w:lang w:val="ro-RO"/>
        </w:rPr>
        <w:t xml:space="preserve"> </w:t>
      </w:r>
      <w:r w:rsidRPr="001970CC">
        <w:rPr>
          <w:sz w:val="24"/>
          <w:szCs w:val="24"/>
          <w:lang w:val="ro-RO"/>
        </w:rPr>
        <w:t>vederea</w:t>
      </w:r>
      <w:r w:rsidR="006C3DC2" w:rsidRPr="001970CC">
        <w:rPr>
          <w:sz w:val="24"/>
          <w:szCs w:val="24"/>
          <w:lang w:val="ro-RO"/>
        </w:rPr>
        <w:t xml:space="preserve"> </w:t>
      </w:r>
      <w:r w:rsidRPr="001970CC">
        <w:rPr>
          <w:sz w:val="24"/>
          <w:szCs w:val="24"/>
          <w:lang w:val="ro-RO"/>
        </w:rPr>
        <w:t>acordării</w:t>
      </w:r>
      <w:r w:rsidR="006C3DC2" w:rsidRPr="001970CC">
        <w:rPr>
          <w:sz w:val="24"/>
          <w:szCs w:val="24"/>
          <w:lang w:val="ro-RO"/>
        </w:rPr>
        <w:t xml:space="preserve"> </w:t>
      </w:r>
      <w:r w:rsidRPr="001970CC">
        <w:rPr>
          <w:sz w:val="24"/>
          <w:szCs w:val="24"/>
          <w:lang w:val="ro-RO"/>
        </w:rPr>
        <w:t>vizei de reşedinţă;</w:t>
      </w:r>
    </w:p>
    <w:p w14:paraId="09AF63C1"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întocmeşte</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predă la timp</w:t>
      </w:r>
      <w:r w:rsidR="006C3DC2" w:rsidRPr="001970CC">
        <w:rPr>
          <w:sz w:val="24"/>
          <w:szCs w:val="24"/>
          <w:lang w:val="ro-RO"/>
        </w:rPr>
        <w:t xml:space="preserve"> </w:t>
      </w:r>
      <w:r w:rsidRPr="001970CC">
        <w:rPr>
          <w:sz w:val="24"/>
          <w:szCs w:val="24"/>
          <w:lang w:val="ro-RO"/>
        </w:rPr>
        <w:t>situaţiile</w:t>
      </w:r>
      <w:r w:rsidR="006C3DC2" w:rsidRPr="001970CC">
        <w:rPr>
          <w:sz w:val="24"/>
          <w:szCs w:val="24"/>
          <w:lang w:val="ro-RO"/>
        </w:rPr>
        <w:t xml:space="preserve"> </w:t>
      </w:r>
      <w:r w:rsidRPr="001970CC">
        <w:rPr>
          <w:sz w:val="24"/>
          <w:szCs w:val="24"/>
          <w:lang w:val="ro-RO"/>
        </w:rPr>
        <w:t>statistice</w:t>
      </w:r>
      <w:r w:rsidR="006C3DC2" w:rsidRPr="001970CC">
        <w:rPr>
          <w:sz w:val="24"/>
          <w:szCs w:val="24"/>
          <w:lang w:val="ro-RO"/>
        </w:rPr>
        <w:t xml:space="preserve"> </w:t>
      </w:r>
      <w:r w:rsidRPr="001970CC">
        <w:rPr>
          <w:sz w:val="24"/>
          <w:szCs w:val="24"/>
          <w:lang w:val="ro-RO"/>
        </w:rPr>
        <w:t>lunare;</w:t>
      </w:r>
    </w:p>
    <w:p w14:paraId="28929E9C"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ține</w:t>
      </w:r>
      <w:r w:rsidR="006C3DC2" w:rsidRPr="001970CC">
        <w:rPr>
          <w:sz w:val="24"/>
          <w:szCs w:val="24"/>
          <w:lang w:val="ro-RO"/>
        </w:rPr>
        <w:t xml:space="preserve"> </w:t>
      </w:r>
      <w:r w:rsidRPr="001970CC">
        <w:rPr>
          <w:sz w:val="24"/>
          <w:szCs w:val="24"/>
          <w:lang w:val="ro-RO"/>
        </w:rPr>
        <w:t>evidenţa</w:t>
      </w:r>
      <w:r w:rsidR="006C3DC2" w:rsidRPr="001970CC">
        <w:rPr>
          <w:sz w:val="24"/>
          <w:szCs w:val="24"/>
          <w:lang w:val="ro-RO"/>
        </w:rPr>
        <w:t xml:space="preserve"> </w:t>
      </w:r>
      <w:r w:rsidRPr="001970CC">
        <w:rPr>
          <w:sz w:val="24"/>
          <w:szCs w:val="24"/>
          <w:lang w:val="ro-RO"/>
        </w:rPr>
        <w:t>beneficiarilor, pe locaţii,</w:t>
      </w:r>
      <w:r w:rsidR="006C3DC2" w:rsidRPr="001970CC">
        <w:rPr>
          <w:sz w:val="24"/>
          <w:szCs w:val="24"/>
          <w:lang w:val="ro-RO"/>
        </w:rPr>
        <w:t xml:space="preserve"> </w:t>
      </w:r>
      <w:r w:rsidRPr="001970CC">
        <w:rPr>
          <w:sz w:val="24"/>
          <w:szCs w:val="24"/>
          <w:lang w:val="ro-RO"/>
        </w:rPr>
        <w:t>saloane,</w:t>
      </w:r>
      <w:r w:rsidR="006C3DC2" w:rsidRPr="001970CC">
        <w:rPr>
          <w:sz w:val="24"/>
          <w:szCs w:val="24"/>
          <w:lang w:val="ro-RO"/>
        </w:rPr>
        <w:t xml:space="preserve"> </w:t>
      </w:r>
      <w:r w:rsidRPr="001970CC">
        <w:rPr>
          <w:sz w:val="24"/>
          <w:szCs w:val="24"/>
          <w:lang w:val="ro-RO"/>
        </w:rPr>
        <w:t xml:space="preserve">diagnostic, tip şi grad de handicap;  </w:t>
      </w:r>
    </w:p>
    <w:p w14:paraId="1BDB82B1"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ține</w:t>
      </w:r>
      <w:r w:rsidR="006C3DC2" w:rsidRPr="001970CC">
        <w:rPr>
          <w:sz w:val="24"/>
          <w:szCs w:val="24"/>
          <w:lang w:val="ro-RO"/>
        </w:rPr>
        <w:t xml:space="preserve"> </w:t>
      </w:r>
      <w:r w:rsidRPr="001970CC">
        <w:rPr>
          <w:sz w:val="24"/>
          <w:szCs w:val="24"/>
          <w:lang w:val="ro-RO"/>
        </w:rPr>
        <w:t>evidenţa</w:t>
      </w:r>
      <w:r w:rsidR="006C3DC2" w:rsidRPr="001970CC">
        <w:rPr>
          <w:sz w:val="24"/>
          <w:szCs w:val="24"/>
          <w:lang w:val="ro-RO"/>
        </w:rPr>
        <w:t xml:space="preserve"> </w:t>
      </w:r>
      <w:r w:rsidRPr="001970CC">
        <w:rPr>
          <w:sz w:val="24"/>
          <w:szCs w:val="24"/>
          <w:lang w:val="ro-RO"/>
        </w:rPr>
        <w:t>admiterilor, încetărilor</w:t>
      </w:r>
      <w:r w:rsidR="006C3DC2" w:rsidRPr="001970CC">
        <w:rPr>
          <w:sz w:val="24"/>
          <w:szCs w:val="24"/>
          <w:lang w:val="ro-RO"/>
        </w:rPr>
        <w:t xml:space="preserve"> </w:t>
      </w:r>
      <w:r w:rsidRPr="001970CC">
        <w:rPr>
          <w:sz w:val="24"/>
          <w:szCs w:val="24"/>
          <w:lang w:val="ro-RO"/>
        </w:rPr>
        <w:t>şi a deceselor</w:t>
      </w:r>
      <w:r w:rsidR="006C3DC2" w:rsidRPr="001970CC">
        <w:rPr>
          <w:sz w:val="24"/>
          <w:szCs w:val="24"/>
          <w:lang w:val="ro-RO"/>
        </w:rPr>
        <w:t xml:space="preserve"> </w:t>
      </w:r>
      <w:r w:rsidRPr="001970CC">
        <w:rPr>
          <w:sz w:val="24"/>
          <w:szCs w:val="24"/>
          <w:lang w:val="ro-RO"/>
        </w:rPr>
        <w:t>beneficiarilor, consemnând</w:t>
      </w:r>
      <w:r w:rsidR="006C3DC2" w:rsidRPr="001970CC">
        <w:rPr>
          <w:sz w:val="24"/>
          <w:szCs w:val="24"/>
          <w:lang w:val="ro-RO"/>
        </w:rPr>
        <w:t xml:space="preserve"> </w:t>
      </w:r>
      <w:r w:rsidRPr="001970CC">
        <w:rPr>
          <w:sz w:val="24"/>
          <w:szCs w:val="24"/>
          <w:lang w:val="ro-RO"/>
        </w:rPr>
        <w:t>în</w:t>
      </w:r>
      <w:r w:rsidR="006C3DC2" w:rsidRPr="001970CC">
        <w:rPr>
          <w:sz w:val="24"/>
          <w:szCs w:val="24"/>
          <w:lang w:val="ro-RO"/>
        </w:rPr>
        <w:t xml:space="preserve"> </w:t>
      </w:r>
      <w:r w:rsidRPr="001970CC">
        <w:rPr>
          <w:sz w:val="24"/>
          <w:szCs w:val="24"/>
          <w:lang w:val="ro-RO"/>
        </w:rPr>
        <w:t>registru</w:t>
      </w:r>
      <w:r w:rsidR="006C3DC2" w:rsidRPr="001970CC">
        <w:rPr>
          <w:sz w:val="24"/>
          <w:szCs w:val="24"/>
          <w:lang w:val="ro-RO"/>
        </w:rPr>
        <w:t xml:space="preserve"> </w:t>
      </w:r>
      <w:r w:rsidRPr="001970CC">
        <w:rPr>
          <w:sz w:val="24"/>
          <w:szCs w:val="24"/>
          <w:lang w:val="ro-RO"/>
        </w:rPr>
        <w:t>fiecare</w:t>
      </w:r>
      <w:r w:rsidR="006C3DC2" w:rsidRPr="001970CC">
        <w:rPr>
          <w:sz w:val="24"/>
          <w:szCs w:val="24"/>
          <w:lang w:val="ro-RO"/>
        </w:rPr>
        <w:t xml:space="preserve"> </w:t>
      </w:r>
      <w:r w:rsidRPr="001970CC">
        <w:rPr>
          <w:sz w:val="24"/>
          <w:szCs w:val="24"/>
          <w:lang w:val="ro-RO"/>
        </w:rPr>
        <w:t>caz</w:t>
      </w:r>
      <w:r w:rsidR="006C3DC2" w:rsidRPr="001970CC">
        <w:rPr>
          <w:sz w:val="24"/>
          <w:szCs w:val="24"/>
          <w:lang w:val="ro-RO"/>
        </w:rPr>
        <w:t xml:space="preserve"> </w:t>
      </w:r>
      <w:r w:rsidRPr="001970CC">
        <w:rPr>
          <w:sz w:val="24"/>
          <w:szCs w:val="24"/>
          <w:lang w:val="ro-RO"/>
        </w:rPr>
        <w:t>în</w:t>
      </w:r>
      <w:r w:rsidR="006C3DC2" w:rsidRPr="001970CC">
        <w:rPr>
          <w:sz w:val="24"/>
          <w:szCs w:val="24"/>
          <w:lang w:val="ro-RO"/>
        </w:rPr>
        <w:t xml:space="preserve"> </w:t>
      </w:r>
      <w:r w:rsidRPr="001970CC">
        <w:rPr>
          <w:sz w:val="24"/>
          <w:szCs w:val="24"/>
          <w:lang w:val="ro-RO"/>
        </w:rPr>
        <w:t>parte</w:t>
      </w:r>
      <w:r w:rsidR="006C3DC2" w:rsidRPr="001970CC">
        <w:rPr>
          <w:sz w:val="24"/>
          <w:szCs w:val="24"/>
          <w:lang w:val="ro-RO"/>
        </w:rPr>
        <w:t>;</w:t>
      </w:r>
    </w:p>
    <w:p w14:paraId="4F3186BC"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efectuează anchete sociale la domiciile beneficiarilor/membrilor de familie</w:t>
      </w:r>
      <w:r w:rsidR="006C3DC2" w:rsidRPr="001970CC">
        <w:rPr>
          <w:sz w:val="24"/>
          <w:szCs w:val="24"/>
          <w:lang w:val="ro-RO"/>
        </w:rPr>
        <w:t xml:space="preserve"> </w:t>
      </w:r>
      <w:r w:rsidRPr="001970CC">
        <w:rPr>
          <w:sz w:val="24"/>
          <w:szCs w:val="24"/>
          <w:lang w:val="ro-RO"/>
        </w:rPr>
        <w:t>(unde este cazul) din care să reiasă situaţia</w:t>
      </w:r>
      <w:r w:rsidR="006C3DC2" w:rsidRPr="001970CC">
        <w:rPr>
          <w:sz w:val="24"/>
          <w:szCs w:val="24"/>
          <w:lang w:val="ro-RO"/>
        </w:rPr>
        <w:t xml:space="preserve"> </w:t>
      </w:r>
      <w:r w:rsidRPr="001970CC">
        <w:rPr>
          <w:sz w:val="24"/>
          <w:szCs w:val="24"/>
          <w:lang w:val="ro-RO"/>
        </w:rPr>
        <w:t>socio-familială a acestora;</w:t>
      </w:r>
    </w:p>
    <w:p w14:paraId="3A0AAA3F"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supraveghează modul de servire a meselor şi calitatea hranei beneficiarilor;</w:t>
      </w:r>
    </w:p>
    <w:p w14:paraId="46320575"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cunoaşte</w:t>
      </w:r>
      <w:r w:rsidR="006C3DC2" w:rsidRPr="001970CC">
        <w:rPr>
          <w:sz w:val="24"/>
          <w:szCs w:val="24"/>
          <w:lang w:val="ro-RO"/>
        </w:rPr>
        <w:t xml:space="preserve"> </w:t>
      </w:r>
      <w:r w:rsidRPr="001970CC">
        <w:rPr>
          <w:sz w:val="24"/>
          <w:szCs w:val="24"/>
          <w:lang w:val="ro-RO"/>
        </w:rPr>
        <w:t>situaţia</w:t>
      </w:r>
      <w:r w:rsidR="006C3DC2" w:rsidRPr="001970CC">
        <w:rPr>
          <w:sz w:val="24"/>
          <w:szCs w:val="24"/>
          <w:lang w:val="ro-RO"/>
        </w:rPr>
        <w:t xml:space="preserve"> </w:t>
      </w:r>
      <w:r w:rsidRPr="001970CC">
        <w:rPr>
          <w:sz w:val="24"/>
          <w:szCs w:val="24"/>
          <w:lang w:val="ro-RO"/>
        </w:rPr>
        <w:t>veniturilor</w:t>
      </w:r>
      <w:r w:rsidR="006C3DC2" w:rsidRPr="001970CC">
        <w:rPr>
          <w:sz w:val="24"/>
          <w:szCs w:val="24"/>
          <w:lang w:val="ro-RO"/>
        </w:rPr>
        <w:t xml:space="preserve"> </w:t>
      </w:r>
      <w:r w:rsidRPr="001970CC">
        <w:rPr>
          <w:sz w:val="24"/>
          <w:szCs w:val="24"/>
          <w:lang w:val="ro-RO"/>
        </w:rPr>
        <w:t>beneficiarilor, a părinţilor,</w:t>
      </w:r>
      <w:r w:rsidR="006C3DC2" w:rsidRPr="001970CC">
        <w:rPr>
          <w:sz w:val="24"/>
          <w:szCs w:val="24"/>
          <w:lang w:val="ro-RO"/>
        </w:rPr>
        <w:t xml:space="preserve"> </w:t>
      </w:r>
      <w:r w:rsidRPr="001970CC">
        <w:rPr>
          <w:sz w:val="24"/>
          <w:szCs w:val="24"/>
          <w:lang w:val="ro-RO"/>
        </w:rPr>
        <w:t>copiilor,</w:t>
      </w:r>
      <w:r w:rsidR="006C3DC2" w:rsidRPr="001970CC">
        <w:rPr>
          <w:sz w:val="24"/>
          <w:szCs w:val="24"/>
          <w:lang w:val="ro-RO"/>
        </w:rPr>
        <w:t xml:space="preserve"> </w:t>
      </w:r>
      <w:r w:rsidRPr="001970CC">
        <w:rPr>
          <w:sz w:val="24"/>
          <w:szCs w:val="24"/>
          <w:lang w:val="ro-RO"/>
        </w:rPr>
        <w:t>respectiv</w:t>
      </w:r>
      <w:r w:rsidR="006C3DC2" w:rsidRPr="001970CC">
        <w:rPr>
          <w:sz w:val="24"/>
          <w:szCs w:val="24"/>
          <w:lang w:val="ro-RO"/>
        </w:rPr>
        <w:t xml:space="preserve"> </w:t>
      </w:r>
      <w:r w:rsidRPr="001970CC">
        <w:rPr>
          <w:sz w:val="24"/>
          <w:szCs w:val="24"/>
          <w:lang w:val="ro-RO"/>
        </w:rPr>
        <w:t>soţ/soţie</w:t>
      </w:r>
      <w:r w:rsidR="006C3DC2" w:rsidRPr="001970CC">
        <w:rPr>
          <w:sz w:val="24"/>
          <w:szCs w:val="24"/>
          <w:lang w:val="ro-RO"/>
        </w:rPr>
        <w:t xml:space="preserve"> </w:t>
      </w:r>
      <w:r w:rsidRPr="001970CC">
        <w:rPr>
          <w:sz w:val="24"/>
          <w:szCs w:val="24"/>
          <w:lang w:val="ro-RO"/>
        </w:rPr>
        <w:t>după</w:t>
      </w:r>
      <w:r w:rsidR="006C3DC2" w:rsidRPr="001970CC">
        <w:rPr>
          <w:sz w:val="24"/>
          <w:szCs w:val="24"/>
          <w:lang w:val="ro-RO"/>
        </w:rPr>
        <w:t xml:space="preserve"> </w:t>
      </w:r>
      <w:r w:rsidRPr="001970CC">
        <w:rPr>
          <w:sz w:val="24"/>
          <w:szCs w:val="24"/>
          <w:lang w:val="ro-RO"/>
        </w:rPr>
        <w:t>caz, şi</w:t>
      </w:r>
      <w:r w:rsidR="006C3DC2" w:rsidRPr="001970CC">
        <w:rPr>
          <w:sz w:val="24"/>
          <w:szCs w:val="24"/>
          <w:lang w:val="ro-RO"/>
        </w:rPr>
        <w:t xml:space="preserve"> </w:t>
      </w:r>
      <w:r w:rsidRPr="001970CC">
        <w:rPr>
          <w:sz w:val="24"/>
          <w:szCs w:val="24"/>
          <w:lang w:val="ro-RO"/>
        </w:rPr>
        <w:t>împreună cu</w:t>
      </w:r>
      <w:r w:rsidR="006C3DC2" w:rsidRPr="001970CC">
        <w:rPr>
          <w:sz w:val="24"/>
          <w:szCs w:val="24"/>
          <w:lang w:val="ro-RO"/>
        </w:rPr>
        <w:t xml:space="preserve"> </w:t>
      </w:r>
      <w:r w:rsidRPr="001970CC">
        <w:rPr>
          <w:sz w:val="24"/>
          <w:szCs w:val="24"/>
          <w:lang w:val="ro-RO"/>
        </w:rPr>
        <w:t>referentulc</w:t>
      </w:r>
      <w:r w:rsidR="006C3DC2" w:rsidRPr="001970CC">
        <w:rPr>
          <w:sz w:val="24"/>
          <w:szCs w:val="24"/>
          <w:lang w:val="ro-RO"/>
        </w:rPr>
        <w:t xml:space="preserve"> </w:t>
      </w:r>
      <w:r w:rsidRPr="001970CC">
        <w:rPr>
          <w:sz w:val="24"/>
          <w:szCs w:val="24"/>
          <w:lang w:val="ro-RO"/>
        </w:rPr>
        <w:t>ontabil</w:t>
      </w:r>
      <w:r w:rsidR="006C3DC2" w:rsidRPr="001970CC">
        <w:rPr>
          <w:sz w:val="24"/>
          <w:szCs w:val="24"/>
          <w:lang w:val="ro-RO"/>
        </w:rPr>
        <w:t xml:space="preserve"> </w:t>
      </w:r>
      <w:r w:rsidRPr="001970CC">
        <w:rPr>
          <w:sz w:val="24"/>
          <w:szCs w:val="24"/>
          <w:lang w:val="ro-RO"/>
        </w:rPr>
        <w:t>stabileşte</w:t>
      </w:r>
      <w:r w:rsidR="006C3DC2" w:rsidRPr="001970CC">
        <w:rPr>
          <w:sz w:val="24"/>
          <w:szCs w:val="24"/>
          <w:lang w:val="ro-RO"/>
        </w:rPr>
        <w:t xml:space="preserve"> </w:t>
      </w:r>
      <w:r w:rsidRPr="001970CC">
        <w:rPr>
          <w:sz w:val="24"/>
          <w:szCs w:val="24"/>
          <w:lang w:val="ro-RO"/>
        </w:rPr>
        <w:t>contribuţia</w:t>
      </w:r>
      <w:r w:rsidR="006C3DC2" w:rsidRPr="001970CC">
        <w:rPr>
          <w:sz w:val="24"/>
          <w:szCs w:val="24"/>
          <w:lang w:val="ro-RO"/>
        </w:rPr>
        <w:t xml:space="preserve"> </w:t>
      </w:r>
      <w:r w:rsidRPr="001970CC">
        <w:rPr>
          <w:sz w:val="24"/>
          <w:szCs w:val="24"/>
          <w:lang w:val="ro-RO"/>
        </w:rPr>
        <w:t>lunară conform actelor normative în</w:t>
      </w:r>
      <w:r w:rsidR="006C3DC2" w:rsidRPr="001970CC">
        <w:rPr>
          <w:sz w:val="24"/>
          <w:szCs w:val="24"/>
          <w:lang w:val="ro-RO"/>
        </w:rPr>
        <w:t xml:space="preserve"> </w:t>
      </w:r>
      <w:r w:rsidRPr="001970CC">
        <w:rPr>
          <w:sz w:val="24"/>
          <w:szCs w:val="24"/>
          <w:lang w:val="ro-RO"/>
        </w:rPr>
        <w:t xml:space="preserve">vigoare; </w:t>
      </w:r>
    </w:p>
    <w:p w14:paraId="080839CA"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propune</w:t>
      </w:r>
      <w:r w:rsidR="006C3DC2" w:rsidRPr="001970CC">
        <w:rPr>
          <w:sz w:val="24"/>
          <w:szCs w:val="24"/>
          <w:lang w:val="ro-RO"/>
        </w:rPr>
        <w:t xml:space="preserve"> </w:t>
      </w:r>
      <w:r w:rsidRPr="001970CC">
        <w:rPr>
          <w:sz w:val="24"/>
          <w:szCs w:val="24"/>
          <w:lang w:val="ro-RO"/>
        </w:rPr>
        <w:t>conducerii</w:t>
      </w:r>
      <w:r w:rsidR="006C3DC2" w:rsidRPr="001970CC">
        <w:rPr>
          <w:sz w:val="24"/>
          <w:szCs w:val="24"/>
          <w:lang w:val="ro-RO"/>
        </w:rPr>
        <w:t xml:space="preserve"> </w:t>
      </w:r>
      <w:r w:rsidRPr="001970CC">
        <w:rPr>
          <w:sz w:val="24"/>
          <w:szCs w:val="24"/>
          <w:lang w:val="ro-RO"/>
        </w:rPr>
        <w:t>unităţii</w:t>
      </w:r>
      <w:r w:rsidR="006C3DC2" w:rsidRPr="001970CC">
        <w:rPr>
          <w:sz w:val="24"/>
          <w:szCs w:val="24"/>
          <w:lang w:val="ro-RO"/>
        </w:rPr>
        <w:t xml:space="preserve"> </w:t>
      </w:r>
      <w:r w:rsidRPr="001970CC">
        <w:rPr>
          <w:sz w:val="24"/>
          <w:szCs w:val="24"/>
          <w:lang w:val="ro-RO"/>
        </w:rPr>
        <w:t>măsuri</w:t>
      </w:r>
      <w:r w:rsidR="006C3DC2" w:rsidRPr="001970CC">
        <w:rPr>
          <w:sz w:val="24"/>
          <w:szCs w:val="24"/>
          <w:lang w:val="ro-RO"/>
        </w:rPr>
        <w:t xml:space="preserve"> </w:t>
      </w:r>
      <w:r w:rsidRPr="001970CC">
        <w:rPr>
          <w:sz w:val="24"/>
          <w:szCs w:val="24"/>
          <w:lang w:val="ro-RO"/>
        </w:rPr>
        <w:t>pentru</w:t>
      </w:r>
      <w:r w:rsidR="006C3DC2" w:rsidRPr="001970CC">
        <w:rPr>
          <w:sz w:val="24"/>
          <w:szCs w:val="24"/>
          <w:lang w:val="ro-RO"/>
        </w:rPr>
        <w:t xml:space="preserve"> </w:t>
      </w:r>
      <w:r w:rsidRPr="001970CC">
        <w:rPr>
          <w:sz w:val="24"/>
          <w:szCs w:val="24"/>
          <w:lang w:val="ro-RO"/>
        </w:rPr>
        <w:t>ridicarea</w:t>
      </w:r>
      <w:r w:rsidR="006C3DC2" w:rsidRPr="001970CC">
        <w:rPr>
          <w:sz w:val="24"/>
          <w:szCs w:val="24"/>
          <w:lang w:val="ro-RO"/>
        </w:rPr>
        <w:t xml:space="preserve"> </w:t>
      </w:r>
      <w:r w:rsidRPr="001970CC">
        <w:rPr>
          <w:sz w:val="24"/>
          <w:szCs w:val="24"/>
          <w:lang w:val="ro-RO"/>
        </w:rPr>
        <w:t>calităţii</w:t>
      </w:r>
      <w:r w:rsidR="006C3DC2" w:rsidRPr="001970CC">
        <w:rPr>
          <w:sz w:val="24"/>
          <w:szCs w:val="24"/>
          <w:lang w:val="ro-RO"/>
        </w:rPr>
        <w:t xml:space="preserve"> </w:t>
      </w:r>
      <w:r w:rsidRPr="001970CC">
        <w:rPr>
          <w:sz w:val="24"/>
          <w:szCs w:val="24"/>
          <w:lang w:val="ro-RO"/>
        </w:rPr>
        <w:t>serviciilor de îngrijire a beneficiarilor;</w:t>
      </w:r>
    </w:p>
    <w:p w14:paraId="3E9DBD85"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se ocupă</w:t>
      </w:r>
      <w:r w:rsidR="006C3DC2" w:rsidRPr="001970CC">
        <w:rPr>
          <w:sz w:val="24"/>
          <w:szCs w:val="24"/>
          <w:lang w:val="ro-RO"/>
        </w:rPr>
        <w:t xml:space="preserve"> </w:t>
      </w:r>
      <w:r w:rsidRPr="001970CC">
        <w:rPr>
          <w:sz w:val="24"/>
          <w:szCs w:val="24"/>
          <w:lang w:val="ro-RO"/>
        </w:rPr>
        <w:t>împreună cu administratorul</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şeful de centru de înhumarea</w:t>
      </w:r>
      <w:r w:rsidR="006C3DC2" w:rsidRPr="001970CC">
        <w:rPr>
          <w:sz w:val="24"/>
          <w:szCs w:val="24"/>
          <w:lang w:val="ro-RO"/>
        </w:rPr>
        <w:t xml:space="preserve"> </w:t>
      </w:r>
      <w:r w:rsidRPr="001970CC">
        <w:rPr>
          <w:sz w:val="24"/>
          <w:szCs w:val="24"/>
          <w:lang w:val="ro-RO"/>
        </w:rPr>
        <w:t>beneficiarilor</w:t>
      </w:r>
      <w:r w:rsidR="006C3DC2" w:rsidRPr="001970CC">
        <w:rPr>
          <w:sz w:val="24"/>
          <w:szCs w:val="24"/>
          <w:lang w:val="ro-RO"/>
        </w:rPr>
        <w:t xml:space="preserve"> </w:t>
      </w:r>
      <w:r w:rsidRPr="001970CC">
        <w:rPr>
          <w:sz w:val="24"/>
          <w:szCs w:val="24"/>
          <w:lang w:val="ro-RO"/>
        </w:rPr>
        <w:t>fără</w:t>
      </w:r>
      <w:r w:rsidR="006C3DC2" w:rsidRPr="001970CC">
        <w:rPr>
          <w:sz w:val="24"/>
          <w:szCs w:val="24"/>
          <w:lang w:val="ro-RO"/>
        </w:rPr>
        <w:t xml:space="preserve"> </w:t>
      </w:r>
      <w:r w:rsidRPr="001970CC">
        <w:rPr>
          <w:sz w:val="24"/>
          <w:szCs w:val="24"/>
          <w:lang w:val="ro-RO"/>
        </w:rPr>
        <w:t>aparţinători;</w:t>
      </w:r>
    </w:p>
    <w:p w14:paraId="447C6791"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prelucrează</w:t>
      </w:r>
      <w:r w:rsidR="006C3DC2" w:rsidRPr="001970CC">
        <w:rPr>
          <w:sz w:val="24"/>
          <w:szCs w:val="24"/>
          <w:lang w:val="ro-RO"/>
        </w:rPr>
        <w:t xml:space="preserve"> </w:t>
      </w:r>
      <w:r w:rsidRPr="001970CC">
        <w:rPr>
          <w:sz w:val="24"/>
          <w:szCs w:val="24"/>
          <w:lang w:val="ro-RO"/>
        </w:rPr>
        <w:t>Regulamentul de Ordine</w:t>
      </w:r>
      <w:r w:rsidR="006C3DC2" w:rsidRPr="001970CC">
        <w:rPr>
          <w:sz w:val="24"/>
          <w:szCs w:val="24"/>
          <w:lang w:val="ro-RO"/>
        </w:rPr>
        <w:t xml:space="preserve"> </w:t>
      </w:r>
      <w:r w:rsidRPr="001970CC">
        <w:rPr>
          <w:sz w:val="24"/>
          <w:szCs w:val="24"/>
          <w:lang w:val="ro-RO"/>
        </w:rPr>
        <w:t>Interioară cu beneficiarii;</w:t>
      </w:r>
    </w:p>
    <w:p w14:paraId="739DEDC1"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ataşează la foaia</w:t>
      </w:r>
      <w:r w:rsidR="006C3DC2" w:rsidRPr="001970CC">
        <w:rPr>
          <w:sz w:val="24"/>
          <w:szCs w:val="24"/>
          <w:lang w:val="ro-RO"/>
        </w:rPr>
        <w:t xml:space="preserve"> </w:t>
      </w:r>
      <w:r w:rsidRPr="001970CC">
        <w:rPr>
          <w:sz w:val="24"/>
          <w:szCs w:val="24"/>
          <w:lang w:val="ro-RO"/>
        </w:rPr>
        <w:t>zilnică de alimente</w:t>
      </w:r>
      <w:r w:rsidR="006C3DC2" w:rsidRPr="001970CC">
        <w:rPr>
          <w:sz w:val="24"/>
          <w:szCs w:val="24"/>
          <w:lang w:val="ro-RO"/>
        </w:rPr>
        <w:t xml:space="preserve"> </w:t>
      </w:r>
      <w:r w:rsidRPr="001970CC">
        <w:rPr>
          <w:sz w:val="24"/>
          <w:szCs w:val="24"/>
          <w:lang w:val="ro-RO"/>
        </w:rPr>
        <w:t>fişa de mişcare a beneficiarilor;</w:t>
      </w:r>
    </w:p>
    <w:p w14:paraId="0CB6FB47"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organizează</w:t>
      </w:r>
      <w:r w:rsidR="006C3DC2" w:rsidRPr="001970CC">
        <w:rPr>
          <w:sz w:val="24"/>
          <w:szCs w:val="24"/>
          <w:lang w:val="ro-RO"/>
        </w:rPr>
        <w:t xml:space="preserve"> </w:t>
      </w:r>
      <w:r w:rsidRPr="001970CC">
        <w:rPr>
          <w:sz w:val="24"/>
          <w:szCs w:val="24"/>
          <w:lang w:val="ro-RO"/>
        </w:rPr>
        <w:t>activităţi</w:t>
      </w:r>
      <w:r w:rsidR="006C3DC2" w:rsidRPr="001970CC">
        <w:rPr>
          <w:sz w:val="24"/>
          <w:szCs w:val="24"/>
          <w:lang w:val="ro-RO"/>
        </w:rPr>
        <w:t xml:space="preserve"> </w:t>
      </w:r>
      <w:r w:rsidRPr="001970CC">
        <w:rPr>
          <w:sz w:val="24"/>
          <w:szCs w:val="24"/>
          <w:lang w:val="ro-RO"/>
        </w:rPr>
        <w:t>lunare cu beneficiarii;</w:t>
      </w:r>
    </w:p>
    <w:p w14:paraId="62D29780"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ține permanent legătura cu susţinătorii</w:t>
      </w:r>
      <w:r w:rsidR="006C3DC2" w:rsidRPr="001970CC">
        <w:rPr>
          <w:sz w:val="24"/>
          <w:szCs w:val="24"/>
          <w:lang w:val="ro-RO"/>
        </w:rPr>
        <w:t xml:space="preserve"> </w:t>
      </w:r>
      <w:r w:rsidRPr="001970CC">
        <w:rPr>
          <w:sz w:val="24"/>
          <w:szCs w:val="24"/>
          <w:lang w:val="ro-RO"/>
        </w:rPr>
        <w:t>legali, aparţinătorii, familia</w:t>
      </w:r>
      <w:r w:rsidR="006C3DC2" w:rsidRPr="001970CC">
        <w:rPr>
          <w:sz w:val="24"/>
          <w:szCs w:val="24"/>
          <w:lang w:val="ro-RO"/>
        </w:rPr>
        <w:t xml:space="preserve"> </w:t>
      </w:r>
      <w:r w:rsidRPr="001970CC">
        <w:rPr>
          <w:sz w:val="24"/>
          <w:szCs w:val="24"/>
          <w:lang w:val="ro-RO"/>
        </w:rPr>
        <w:t>beneficiarului;</w:t>
      </w:r>
    </w:p>
    <w:p w14:paraId="440AF8FE"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urmăreşte</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organizează</w:t>
      </w:r>
      <w:r w:rsidR="006C3DC2" w:rsidRPr="001970CC">
        <w:rPr>
          <w:sz w:val="24"/>
          <w:szCs w:val="24"/>
          <w:lang w:val="ro-RO"/>
        </w:rPr>
        <w:t xml:space="preserve"> </w:t>
      </w:r>
      <w:r w:rsidRPr="001970CC">
        <w:rPr>
          <w:sz w:val="24"/>
          <w:szCs w:val="24"/>
          <w:lang w:val="ro-RO"/>
        </w:rPr>
        <w:t>programe</w:t>
      </w:r>
      <w:r w:rsidR="006C3DC2" w:rsidRPr="001970CC">
        <w:rPr>
          <w:sz w:val="24"/>
          <w:szCs w:val="24"/>
          <w:lang w:val="ro-RO"/>
        </w:rPr>
        <w:t xml:space="preserve"> </w:t>
      </w:r>
      <w:r w:rsidRPr="001970CC">
        <w:rPr>
          <w:sz w:val="24"/>
          <w:szCs w:val="24"/>
          <w:lang w:val="ro-RO"/>
        </w:rPr>
        <w:t>artistice cu beneficiarii;</w:t>
      </w:r>
    </w:p>
    <w:p w14:paraId="73FF0CE6"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urmăreşte</w:t>
      </w:r>
      <w:r w:rsidR="006C3DC2" w:rsidRPr="001970CC">
        <w:rPr>
          <w:sz w:val="24"/>
          <w:szCs w:val="24"/>
          <w:lang w:val="ro-RO"/>
        </w:rPr>
        <w:t xml:space="preserve"> </w:t>
      </w:r>
      <w:r w:rsidRPr="001970CC">
        <w:rPr>
          <w:sz w:val="24"/>
          <w:szCs w:val="24"/>
          <w:lang w:val="ro-RO"/>
        </w:rPr>
        <w:t>gradul de recuperare al beneficiarilor</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ia</w:t>
      </w:r>
      <w:r w:rsidR="006C3DC2" w:rsidRPr="001970CC">
        <w:rPr>
          <w:sz w:val="24"/>
          <w:szCs w:val="24"/>
          <w:lang w:val="ro-RO"/>
        </w:rPr>
        <w:t xml:space="preserve"> </w:t>
      </w:r>
      <w:r w:rsidRPr="001970CC">
        <w:rPr>
          <w:sz w:val="24"/>
          <w:szCs w:val="24"/>
          <w:lang w:val="ro-RO"/>
        </w:rPr>
        <w:t>legătura cu familia</w:t>
      </w:r>
      <w:r w:rsidR="006C3DC2" w:rsidRPr="001970CC">
        <w:rPr>
          <w:sz w:val="24"/>
          <w:szCs w:val="24"/>
          <w:lang w:val="ro-RO"/>
        </w:rPr>
        <w:t xml:space="preserve"> </w:t>
      </w:r>
      <w:r w:rsidRPr="001970CC">
        <w:rPr>
          <w:sz w:val="24"/>
          <w:szCs w:val="24"/>
          <w:lang w:val="ro-RO"/>
        </w:rPr>
        <w:t>pentru</w:t>
      </w:r>
      <w:r w:rsidR="006C3DC2" w:rsidRPr="001970CC">
        <w:rPr>
          <w:sz w:val="24"/>
          <w:szCs w:val="24"/>
          <w:lang w:val="ro-RO"/>
        </w:rPr>
        <w:t xml:space="preserve"> </w:t>
      </w:r>
      <w:r w:rsidRPr="001970CC">
        <w:rPr>
          <w:sz w:val="24"/>
          <w:szCs w:val="24"/>
          <w:lang w:val="ro-RO"/>
        </w:rPr>
        <w:t>reintegrarea</w:t>
      </w:r>
      <w:r w:rsidR="006C3DC2" w:rsidRPr="001970CC">
        <w:rPr>
          <w:sz w:val="24"/>
          <w:szCs w:val="24"/>
          <w:lang w:val="ro-RO"/>
        </w:rPr>
        <w:t xml:space="preserve"> </w:t>
      </w:r>
      <w:r w:rsidRPr="001970CC">
        <w:rPr>
          <w:sz w:val="24"/>
          <w:szCs w:val="24"/>
          <w:lang w:val="ro-RO"/>
        </w:rPr>
        <w:t>acestora, dacă</w:t>
      </w:r>
      <w:r w:rsidR="006C3DC2" w:rsidRPr="001970CC">
        <w:rPr>
          <w:sz w:val="24"/>
          <w:szCs w:val="24"/>
          <w:lang w:val="ro-RO"/>
        </w:rPr>
        <w:t xml:space="preserve"> </w:t>
      </w:r>
      <w:r w:rsidRPr="001970CC">
        <w:rPr>
          <w:sz w:val="24"/>
          <w:szCs w:val="24"/>
          <w:lang w:val="ro-RO"/>
        </w:rPr>
        <w:t>este</w:t>
      </w:r>
      <w:r w:rsidR="006C3DC2" w:rsidRPr="001970CC">
        <w:rPr>
          <w:sz w:val="24"/>
          <w:szCs w:val="24"/>
          <w:lang w:val="ro-RO"/>
        </w:rPr>
        <w:t xml:space="preserve"> </w:t>
      </w:r>
      <w:r w:rsidRPr="001970CC">
        <w:rPr>
          <w:sz w:val="24"/>
          <w:szCs w:val="24"/>
          <w:lang w:val="ro-RO"/>
        </w:rPr>
        <w:t>cazul;</w:t>
      </w:r>
    </w:p>
    <w:p w14:paraId="1A9ED196"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urmăreşte</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participă la decorarea</w:t>
      </w:r>
      <w:r w:rsidR="006C3DC2" w:rsidRPr="001970CC">
        <w:rPr>
          <w:sz w:val="24"/>
          <w:szCs w:val="24"/>
          <w:lang w:val="ro-RO"/>
        </w:rPr>
        <w:t xml:space="preserve"> </w:t>
      </w:r>
      <w:r w:rsidRPr="001970CC">
        <w:rPr>
          <w:sz w:val="24"/>
          <w:szCs w:val="24"/>
          <w:lang w:val="ro-RO"/>
        </w:rPr>
        <w:t>dormitoarelor</w:t>
      </w:r>
      <w:r w:rsidR="006C3DC2" w:rsidRPr="001970CC">
        <w:rPr>
          <w:sz w:val="24"/>
          <w:szCs w:val="24"/>
          <w:lang w:val="ro-RO"/>
        </w:rPr>
        <w:t xml:space="preserve"> </w:t>
      </w:r>
      <w:r w:rsidRPr="001970CC">
        <w:rPr>
          <w:sz w:val="24"/>
          <w:szCs w:val="24"/>
          <w:lang w:val="ro-RO"/>
        </w:rPr>
        <w:t>beneficiarilor;</w:t>
      </w:r>
    </w:p>
    <w:p w14:paraId="59DB2F0C"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aduce la cunoştinţă</w:t>
      </w:r>
      <w:r w:rsidR="006C3DC2" w:rsidRPr="001970CC">
        <w:rPr>
          <w:sz w:val="24"/>
          <w:szCs w:val="24"/>
          <w:lang w:val="ro-RO"/>
        </w:rPr>
        <w:t xml:space="preserve"> </w:t>
      </w:r>
      <w:r w:rsidRPr="001970CC">
        <w:rPr>
          <w:sz w:val="24"/>
          <w:szCs w:val="24"/>
          <w:lang w:val="ro-RO"/>
        </w:rPr>
        <w:t>şefului de centru, nevoile</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preferinţele</w:t>
      </w:r>
      <w:r w:rsidR="006C3DC2" w:rsidRPr="001970CC">
        <w:rPr>
          <w:sz w:val="24"/>
          <w:szCs w:val="24"/>
          <w:lang w:val="ro-RO"/>
        </w:rPr>
        <w:t xml:space="preserve"> </w:t>
      </w:r>
      <w:r w:rsidRPr="001970CC">
        <w:rPr>
          <w:sz w:val="24"/>
          <w:szCs w:val="24"/>
          <w:lang w:val="ro-RO"/>
        </w:rPr>
        <w:t xml:space="preserve">beneficiarilor; </w:t>
      </w:r>
    </w:p>
    <w:p w14:paraId="48A8CB1B"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cunoaşte</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aplică</w:t>
      </w:r>
      <w:r w:rsidR="006C3DC2" w:rsidRPr="001970CC">
        <w:rPr>
          <w:sz w:val="24"/>
          <w:szCs w:val="24"/>
          <w:lang w:val="ro-RO"/>
        </w:rPr>
        <w:t xml:space="preserve"> </w:t>
      </w:r>
      <w:r w:rsidRPr="001970CC">
        <w:rPr>
          <w:sz w:val="24"/>
          <w:szCs w:val="24"/>
          <w:lang w:val="ro-RO"/>
        </w:rPr>
        <w:t>standardele</w:t>
      </w:r>
      <w:r w:rsidR="006C3DC2" w:rsidRPr="001970CC">
        <w:rPr>
          <w:sz w:val="24"/>
          <w:szCs w:val="24"/>
          <w:lang w:val="ro-RO"/>
        </w:rPr>
        <w:t xml:space="preserve"> </w:t>
      </w:r>
      <w:r w:rsidRPr="001970CC">
        <w:rPr>
          <w:sz w:val="24"/>
          <w:szCs w:val="24"/>
          <w:lang w:val="ro-RO"/>
        </w:rPr>
        <w:t>specifice</w:t>
      </w:r>
      <w:r w:rsidR="006C3DC2" w:rsidRPr="001970CC">
        <w:rPr>
          <w:sz w:val="24"/>
          <w:szCs w:val="24"/>
          <w:lang w:val="ro-RO"/>
        </w:rPr>
        <w:t xml:space="preserve"> </w:t>
      </w:r>
      <w:r w:rsidRPr="001970CC">
        <w:rPr>
          <w:sz w:val="24"/>
          <w:szCs w:val="24"/>
          <w:lang w:val="ro-RO"/>
        </w:rPr>
        <w:t>minime de calitate;</w:t>
      </w:r>
    </w:p>
    <w:p w14:paraId="0E84AC4B"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face parte din echipa</w:t>
      </w:r>
      <w:r w:rsidR="006C3DC2" w:rsidRPr="001970CC">
        <w:rPr>
          <w:sz w:val="24"/>
          <w:szCs w:val="24"/>
          <w:lang w:val="ro-RO"/>
        </w:rPr>
        <w:t xml:space="preserve"> </w:t>
      </w:r>
      <w:r w:rsidRPr="001970CC">
        <w:rPr>
          <w:sz w:val="24"/>
          <w:szCs w:val="24"/>
          <w:lang w:val="ro-RO"/>
        </w:rPr>
        <w:t>multidisciplinară, participă la evaluarea</w:t>
      </w:r>
      <w:r w:rsidR="006C3DC2" w:rsidRPr="001970CC">
        <w:rPr>
          <w:sz w:val="24"/>
          <w:szCs w:val="24"/>
          <w:lang w:val="ro-RO"/>
        </w:rPr>
        <w:t xml:space="preserve"> </w:t>
      </w:r>
      <w:r w:rsidRPr="001970CC">
        <w:rPr>
          <w:sz w:val="24"/>
          <w:szCs w:val="24"/>
          <w:lang w:val="ro-RO"/>
        </w:rPr>
        <w:t>beneficiarilor</w:t>
      </w:r>
      <w:r w:rsidR="006C3DC2" w:rsidRPr="001970CC">
        <w:rPr>
          <w:sz w:val="24"/>
          <w:szCs w:val="24"/>
          <w:lang w:val="ro-RO"/>
        </w:rPr>
        <w:t xml:space="preserve"> </w:t>
      </w:r>
      <w:r w:rsidRPr="001970CC">
        <w:rPr>
          <w:sz w:val="24"/>
          <w:szCs w:val="24"/>
          <w:lang w:val="ro-RO"/>
        </w:rPr>
        <w:t>şi</w:t>
      </w:r>
      <w:r w:rsidR="006C3DC2" w:rsidRPr="001970CC">
        <w:rPr>
          <w:sz w:val="24"/>
          <w:szCs w:val="24"/>
          <w:lang w:val="ro-RO"/>
        </w:rPr>
        <w:t xml:space="preserve"> </w:t>
      </w:r>
      <w:r w:rsidRPr="001970CC">
        <w:rPr>
          <w:sz w:val="24"/>
          <w:szCs w:val="24"/>
          <w:lang w:val="ro-RO"/>
        </w:rPr>
        <w:t>întocmirea</w:t>
      </w:r>
      <w:r w:rsidR="006C3DC2" w:rsidRPr="001970CC">
        <w:rPr>
          <w:sz w:val="24"/>
          <w:szCs w:val="24"/>
          <w:lang w:val="ro-RO"/>
        </w:rPr>
        <w:t xml:space="preserve"> </w:t>
      </w:r>
      <w:r w:rsidRPr="001970CC">
        <w:rPr>
          <w:sz w:val="24"/>
          <w:szCs w:val="24"/>
          <w:lang w:val="ro-RO"/>
        </w:rPr>
        <w:t>Planului</w:t>
      </w:r>
      <w:r w:rsidR="006C3DC2" w:rsidRPr="001970CC">
        <w:rPr>
          <w:sz w:val="24"/>
          <w:szCs w:val="24"/>
          <w:lang w:val="ro-RO"/>
        </w:rPr>
        <w:t xml:space="preserve"> </w:t>
      </w:r>
      <w:r w:rsidRPr="001970CC">
        <w:rPr>
          <w:sz w:val="24"/>
          <w:szCs w:val="24"/>
          <w:lang w:val="ro-RO"/>
        </w:rPr>
        <w:t>Personalizat;</w:t>
      </w:r>
    </w:p>
    <w:p w14:paraId="12D278CA" w14:textId="77777777" w:rsidR="006C3DC2"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urmăreşte</w:t>
      </w:r>
      <w:r w:rsidR="006C3DC2" w:rsidRPr="001970CC">
        <w:rPr>
          <w:sz w:val="24"/>
          <w:szCs w:val="24"/>
          <w:lang w:val="ro-RO"/>
        </w:rPr>
        <w:t xml:space="preserve"> </w:t>
      </w:r>
      <w:r w:rsidRPr="001970CC">
        <w:rPr>
          <w:sz w:val="24"/>
          <w:szCs w:val="24"/>
          <w:lang w:val="ro-RO"/>
        </w:rPr>
        <w:t>efectuarea</w:t>
      </w:r>
      <w:r w:rsidR="006C3DC2" w:rsidRPr="001970CC">
        <w:rPr>
          <w:sz w:val="24"/>
          <w:szCs w:val="24"/>
          <w:lang w:val="ro-RO"/>
        </w:rPr>
        <w:t xml:space="preserve"> </w:t>
      </w:r>
      <w:r w:rsidRPr="001970CC">
        <w:rPr>
          <w:sz w:val="24"/>
          <w:szCs w:val="24"/>
          <w:lang w:val="ro-RO"/>
        </w:rPr>
        <w:t>activităţilor</w:t>
      </w:r>
      <w:r w:rsidR="006C3DC2" w:rsidRPr="001970CC">
        <w:rPr>
          <w:sz w:val="24"/>
          <w:szCs w:val="24"/>
          <w:lang w:val="ro-RO"/>
        </w:rPr>
        <w:t xml:space="preserve"> </w:t>
      </w:r>
      <w:r w:rsidRPr="001970CC">
        <w:rPr>
          <w:sz w:val="24"/>
          <w:szCs w:val="24"/>
          <w:lang w:val="ro-RO"/>
        </w:rPr>
        <w:t>stabilite</w:t>
      </w:r>
      <w:r w:rsidR="006C3DC2" w:rsidRPr="001970CC">
        <w:rPr>
          <w:sz w:val="24"/>
          <w:szCs w:val="24"/>
          <w:lang w:val="ro-RO"/>
        </w:rPr>
        <w:t xml:space="preserve"> </w:t>
      </w:r>
      <w:r w:rsidRPr="001970CC">
        <w:rPr>
          <w:sz w:val="24"/>
          <w:szCs w:val="24"/>
          <w:lang w:val="ro-RO"/>
        </w:rPr>
        <w:t>în plan până la atingerea</w:t>
      </w:r>
      <w:r w:rsidR="006C3DC2" w:rsidRPr="001970CC">
        <w:rPr>
          <w:sz w:val="24"/>
          <w:szCs w:val="24"/>
          <w:lang w:val="ro-RO"/>
        </w:rPr>
        <w:t xml:space="preserve"> </w:t>
      </w:r>
      <w:r w:rsidRPr="001970CC">
        <w:rPr>
          <w:sz w:val="24"/>
          <w:szCs w:val="24"/>
          <w:lang w:val="ro-RO"/>
        </w:rPr>
        <w:t>obiectivelor</w:t>
      </w:r>
      <w:r w:rsidR="006C3DC2" w:rsidRPr="001970CC">
        <w:rPr>
          <w:sz w:val="24"/>
          <w:szCs w:val="24"/>
          <w:lang w:val="ro-RO"/>
        </w:rPr>
        <w:t xml:space="preserve"> </w:t>
      </w:r>
      <w:r w:rsidRPr="001970CC">
        <w:rPr>
          <w:sz w:val="24"/>
          <w:szCs w:val="24"/>
          <w:lang w:val="ro-RO"/>
        </w:rPr>
        <w:t>propuse;</w:t>
      </w:r>
    </w:p>
    <w:p w14:paraId="2F70920F" w14:textId="77777777" w:rsidR="00DB3A48"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utilizează</w:t>
      </w:r>
      <w:r w:rsidR="00DB3A48" w:rsidRPr="001970CC">
        <w:rPr>
          <w:sz w:val="24"/>
          <w:szCs w:val="24"/>
          <w:lang w:val="ro-RO"/>
        </w:rPr>
        <w:t xml:space="preserve"> </w:t>
      </w:r>
      <w:r w:rsidRPr="001970CC">
        <w:rPr>
          <w:sz w:val="24"/>
          <w:szCs w:val="24"/>
          <w:lang w:val="ro-RO"/>
        </w:rPr>
        <w:t>materiale informative pentru</w:t>
      </w:r>
      <w:r w:rsidR="00DB3A48" w:rsidRPr="001970CC">
        <w:rPr>
          <w:sz w:val="24"/>
          <w:szCs w:val="24"/>
          <w:lang w:val="ro-RO"/>
        </w:rPr>
        <w:t xml:space="preserve"> </w:t>
      </w:r>
      <w:r w:rsidRPr="001970CC">
        <w:rPr>
          <w:sz w:val="24"/>
          <w:szCs w:val="24"/>
          <w:lang w:val="ro-RO"/>
        </w:rPr>
        <w:t>promovarea</w:t>
      </w:r>
      <w:r w:rsidR="00DB3A48" w:rsidRPr="001970CC">
        <w:rPr>
          <w:sz w:val="24"/>
          <w:szCs w:val="24"/>
          <w:lang w:val="ro-RO"/>
        </w:rPr>
        <w:t xml:space="preserve"> </w:t>
      </w:r>
      <w:r w:rsidRPr="001970CC">
        <w:rPr>
          <w:sz w:val="24"/>
          <w:szCs w:val="24"/>
          <w:lang w:val="ro-RO"/>
        </w:rPr>
        <w:t>imaginii</w:t>
      </w:r>
      <w:r w:rsidR="00DB3A48" w:rsidRPr="001970CC">
        <w:rPr>
          <w:sz w:val="24"/>
          <w:szCs w:val="24"/>
          <w:lang w:val="ro-RO"/>
        </w:rPr>
        <w:t xml:space="preserve"> </w:t>
      </w:r>
      <w:r w:rsidRPr="001970CC">
        <w:rPr>
          <w:sz w:val="24"/>
          <w:szCs w:val="24"/>
          <w:lang w:val="ro-RO"/>
        </w:rPr>
        <w:t>instituţiei</w:t>
      </w:r>
      <w:r w:rsidR="00DB3A48" w:rsidRPr="001970CC">
        <w:rPr>
          <w:sz w:val="24"/>
          <w:szCs w:val="24"/>
          <w:lang w:val="ro-RO"/>
        </w:rPr>
        <w:t xml:space="preserve"> </w:t>
      </w:r>
      <w:r w:rsidRPr="001970CC">
        <w:rPr>
          <w:sz w:val="24"/>
          <w:szCs w:val="24"/>
          <w:lang w:val="ro-RO"/>
        </w:rPr>
        <w:t>în comunitate;</w:t>
      </w:r>
    </w:p>
    <w:p w14:paraId="0CA01787" w14:textId="77777777" w:rsidR="00DB3A48"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întreţine</w:t>
      </w:r>
      <w:r w:rsidR="00DB3A48" w:rsidRPr="001970CC">
        <w:rPr>
          <w:sz w:val="24"/>
          <w:szCs w:val="24"/>
          <w:lang w:val="ro-RO"/>
        </w:rPr>
        <w:t xml:space="preserve"> </w:t>
      </w:r>
      <w:r w:rsidRPr="001970CC">
        <w:rPr>
          <w:sz w:val="24"/>
          <w:szCs w:val="24"/>
          <w:lang w:val="ro-RO"/>
        </w:rPr>
        <w:t>relaţii de comunicare cu ONG-uri, care au ca obiect</w:t>
      </w:r>
      <w:r w:rsidR="00DB3A48" w:rsidRPr="001970CC">
        <w:rPr>
          <w:sz w:val="24"/>
          <w:szCs w:val="24"/>
          <w:lang w:val="ro-RO"/>
        </w:rPr>
        <w:t xml:space="preserve"> </w:t>
      </w:r>
      <w:r w:rsidRPr="001970CC">
        <w:rPr>
          <w:sz w:val="24"/>
          <w:szCs w:val="24"/>
          <w:lang w:val="ro-RO"/>
        </w:rPr>
        <w:t>protecţia</w:t>
      </w:r>
      <w:r w:rsidR="00DB3A48" w:rsidRPr="001970CC">
        <w:rPr>
          <w:sz w:val="24"/>
          <w:szCs w:val="24"/>
          <w:lang w:val="ro-RO"/>
        </w:rPr>
        <w:t xml:space="preserve"> </w:t>
      </w:r>
      <w:r w:rsidRPr="001970CC">
        <w:rPr>
          <w:sz w:val="24"/>
          <w:szCs w:val="24"/>
          <w:lang w:val="ro-RO"/>
        </w:rPr>
        <w:t>socială</w:t>
      </w:r>
      <w:r w:rsidR="00DB3A48" w:rsidRPr="001970CC">
        <w:rPr>
          <w:sz w:val="24"/>
          <w:szCs w:val="24"/>
          <w:lang w:val="ro-RO"/>
        </w:rPr>
        <w:t xml:space="preserve"> </w:t>
      </w:r>
      <w:r w:rsidRPr="001970CC">
        <w:rPr>
          <w:sz w:val="24"/>
          <w:szCs w:val="24"/>
          <w:lang w:val="ro-RO"/>
        </w:rPr>
        <w:t>şi</w:t>
      </w:r>
      <w:r w:rsidR="00DB3A48" w:rsidRPr="001970CC">
        <w:rPr>
          <w:sz w:val="24"/>
          <w:szCs w:val="24"/>
          <w:lang w:val="ro-RO"/>
        </w:rPr>
        <w:t xml:space="preserve"> </w:t>
      </w:r>
      <w:r w:rsidRPr="001970CC">
        <w:rPr>
          <w:sz w:val="24"/>
          <w:szCs w:val="24"/>
          <w:lang w:val="ro-RO"/>
        </w:rPr>
        <w:t>protecţia</w:t>
      </w:r>
      <w:r w:rsidR="00DB3A48" w:rsidRPr="001970CC">
        <w:rPr>
          <w:sz w:val="24"/>
          <w:szCs w:val="24"/>
          <w:lang w:val="ro-RO"/>
        </w:rPr>
        <w:t xml:space="preserve"> </w:t>
      </w:r>
      <w:r w:rsidRPr="001970CC">
        <w:rPr>
          <w:sz w:val="24"/>
          <w:szCs w:val="24"/>
          <w:lang w:val="ro-RO"/>
        </w:rPr>
        <w:t>specială a persoanelor cu dizabilităţi;</w:t>
      </w:r>
    </w:p>
    <w:p w14:paraId="74B353DB" w14:textId="77777777" w:rsidR="00DB3A48"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lastRenderedPageBreak/>
        <w:t>întreţine</w:t>
      </w:r>
      <w:r w:rsidR="00DB3A48" w:rsidRPr="001970CC">
        <w:rPr>
          <w:sz w:val="24"/>
          <w:szCs w:val="24"/>
          <w:lang w:val="ro-RO"/>
        </w:rPr>
        <w:t xml:space="preserve"> </w:t>
      </w:r>
      <w:r w:rsidRPr="001970CC">
        <w:rPr>
          <w:sz w:val="24"/>
          <w:szCs w:val="24"/>
          <w:lang w:val="ro-RO"/>
        </w:rPr>
        <w:t>relaţii de comunicare</w:t>
      </w:r>
      <w:r w:rsidR="00DB3A48" w:rsidRPr="001970CC">
        <w:rPr>
          <w:sz w:val="24"/>
          <w:szCs w:val="24"/>
          <w:lang w:val="ro-RO"/>
        </w:rPr>
        <w:t xml:space="preserve"> </w:t>
      </w:r>
      <w:r w:rsidRPr="001970CC">
        <w:rPr>
          <w:sz w:val="24"/>
          <w:szCs w:val="24"/>
          <w:lang w:val="ro-RO"/>
        </w:rPr>
        <w:t>şi</w:t>
      </w:r>
      <w:r w:rsidR="00DB3A48" w:rsidRPr="001970CC">
        <w:rPr>
          <w:sz w:val="24"/>
          <w:szCs w:val="24"/>
          <w:lang w:val="ro-RO"/>
        </w:rPr>
        <w:t xml:space="preserve"> </w:t>
      </w:r>
      <w:r w:rsidRPr="001970CC">
        <w:rPr>
          <w:sz w:val="24"/>
          <w:szCs w:val="24"/>
          <w:lang w:val="ro-RO"/>
        </w:rPr>
        <w:t>colaborare cu instituţiile</w:t>
      </w:r>
      <w:r w:rsidR="00DB3A48" w:rsidRPr="001970CC">
        <w:rPr>
          <w:sz w:val="24"/>
          <w:szCs w:val="24"/>
          <w:lang w:val="ro-RO"/>
        </w:rPr>
        <w:t xml:space="preserve"> </w:t>
      </w:r>
      <w:r w:rsidRPr="001970CC">
        <w:rPr>
          <w:sz w:val="24"/>
          <w:szCs w:val="24"/>
          <w:lang w:val="ro-RO"/>
        </w:rPr>
        <w:t>sociale de ocrotire a sănătăţii, culturale,</w:t>
      </w:r>
      <w:r w:rsidR="00DB3A48" w:rsidRPr="001970CC">
        <w:rPr>
          <w:sz w:val="24"/>
          <w:szCs w:val="24"/>
          <w:lang w:val="ro-RO"/>
        </w:rPr>
        <w:t xml:space="preserve"> </w:t>
      </w:r>
      <w:r w:rsidRPr="001970CC">
        <w:rPr>
          <w:sz w:val="24"/>
          <w:szCs w:val="24"/>
          <w:lang w:val="ro-RO"/>
        </w:rPr>
        <w:t>religioase,</w:t>
      </w:r>
      <w:r w:rsidR="00DB3A48" w:rsidRPr="001970CC">
        <w:rPr>
          <w:sz w:val="24"/>
          <w:szCs w:val="24"/>
          <w:lang w:val="ro-RO"/>
        </w:rPr>
        <w:t xml:space="preserve"> </w:t>
      </w:r>
      <w:r w:rsidRPr="001970CC">
        <w:rPr>
          <w:sz w:val="24"/>
          <w:szCs w:val="24"/>
          <w:lang w:val="ro-RO"/>
        </w:rPr>
        <w:t>în</w:t>
      </w:r>
      <w:r w:rsidR="00DB3A48" w:rsidRPr="001970CC">
        <w:rPr>
          <w:sz w:val="24"/>
          <w:szCs w:val="24"/>
          <w:lang w:val="ro-RO"/>
        </w:rPr>
        <w:t xml:space="preserve"> </w:t>
      </w:r>
      <w:r w:rsidRPr="001970CC">
        <w:rPr>
          <w:sz w:val="24"/>
          <w:szCs w:val="24"/>
          <w:lang w:val="ro-RO"/>
        </w:rPr>
        <w:t>vederea</w:t>
      </w:r>
      <w:r w:rsidR="00DB3A48" w:rsidRPr="001970CC">
        <w:rPr>
          <w:sz w:val="24"/>
          <w:szCs w:val="24"/>
          <w:lang w:val="ro-RO"/>
        </w:rPr>
        <w:t xml:space="preserve"> </w:t>
      </w:r>
      <w:r w:rsidRPr="001970CC">
        <w:rPr>
          <w:sz w:val="24"/>
          <w:szCs w:val="24"/>
          <w:lang w:val="ro-RO"/>
        </w:rPr>
        <w:t>creşterii</w:t>
      </w:r>
      <w:r w:rsidR="00DB3A48" w:rsidRPr="001970CC">
        <w:rPr>
          <w:sz w:val="24"/>
          <w:szCs w:val="24"/>
          <w:lang w:val="ro-RO"/>
        </w:rPr>
        <w:t xml:space="preserve"> </w:t>
      </w:r>
      <w:r w:rsidRPr="001970CC">
        <w:rPr>
          <w:sz w:val="24"/>
          <w:szCs w:val="24"/>
          <w:lang w:val="ro-RO"/>
        </w:rPr>
        <w:t>calităţii</w:t>
      </w:r>
      <w:r w:rsidR="00DB3A48" w:rsidRPr="001970CC">
        <w:rPr>
          <w:sz w:val="24"/>
          <w:szCs w:val="24"/>
          <w:lang w:val="ro-RO"/>
        </w:rPr>
        <w:t xml:space="preserve"> </w:t>
      </w:r>
      <w:r w:rsidRPr="001970CC">
        <w:rPr>
          <w:sz w:val="24"/>
          <w:szCs w:val="24"/>
          <w:lang w:val="ro-RO"/>
        </w:rPr>
        <w:t>vieţii</w:t>
      </w:r>
      <w:r w:rsidR="00DB3A48" w:rsidRPr="001970CC">
        <w:rPr>
          <w:sz w:val="24"/>
          <w:szCs w:val="24"/>
          <w:lang w:val="ro-RO"/>
        </w:rPr>
        <w:t xml:space="preserve"> </w:t>
      </w:r>
      <w:r w:rsidRPr="001970CC">
        <w:rPr>
          <w:sz w:val="24"/>
          <w:szCs w:val="24"/>
          <w:lang w:val="ro-RO"/>
        </w:rPr>
        <w:t>beneficiarilor;</w:t>
      </w:r>
    </w:p>
    <w:p w14:paraId="1EA4F325" w14:textId="77777777" w:rsidR="00DB3A48"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se ocupă de transferul</w:t>
      </w:r>
      <w:r w:rsidR="00DB3A48" w:rsidRPr="001970CC">
        <w:rPr>
          <w:sz w:val="24"/>
          <w:szCs w:val="24"/>
          <w:lang w:val="ro-RO"/>
        </w:rPr>
        <w:t xml:space="preserve"> </w:t>
      </w:r>
      <w:r w:rsidRPr="001970CC">
        <w:rPr>
          <w:sz w:val="24"/>
          <w:szCs w:val="24"/>
          <w:lang w:val="ro-RO"/>
        </w:rPr>
        <w:t>beneficiarilor la o altă</w:t>
      </w:r>
      <w:r w:rsidR="00DB3A48" w:rsidRPr="001970CC">
        <w:rPr>
          <w:sz w:val="24"/>
          <w:szCs w:val="24"/>
          <w:lang w:val="ro-RO"/>
        </w:rPr>
        <w:t xml:space="preserve"> </w:t>
      </w:r>
      <w:r w:rsidRPr="001970CC">
        <w:rPr>
          <w:sz w:val="24"/>
          <w:szCs w:val="24"/>
          <w:lang w:val="ro-RO"/>
        </w:rPr>
        <w:t>unitate pe baza de protocoale</w:t>
      </w:r>
      <w:r w:rsidR="00DB3A48" w:rsidRPr="001970CC">
        <w:rPr>
          <w:sz w:val="24"/>
          <w:szCs w:val="24"/>
          <w:lang w:val="ro-RO"/>
        </w:rPr>
        <w:t xml:space="preserve"> </w:t>
      </w:r>
      <w:r w:rsidRPr="001970CC">
        <w:rPr>
          <w:sz w:val="24"/>
          <w:szCs w:val="24"/>
          <w:lang w:val="ro-RO"/>
        </w:rPr>
        <w:t>încheiate</w:t>
      </w:r>
      <w:r w:rsidR="00DB3A48" w:rsidRPr="001970CC">
        <w:rPr>
          <w:sz w:val="24"/>
          <w:szCs w:val="24"/>
          <w:lang w:val="ro-RO"/>
        </w:rPr>
        <w:t xml:space="preserve"> </w:t>
      </w:r>
      <w:r w:rsidRPr="001970CC">
        <w:rPr>
          <w:sz w:val="24"/>
          <w:szCs w:val="24"/>
          <w:lang w:val="ro-RO"/>
        </w:rPr>
        <w:t>între</w:t>
      </w:r>
      <w:r w:rsidR="00DB3A48" w:rsidRPr="001970CC">
        <w:rPr>
          <w:sz w:val="24"/>
          <w:szCs w:val="24"/>
          <w:lang w:val="ro-RO"/>
        </w:rPr>
        <w:t xml:space="preserve"> </w:t>
      </w:r>
      <w:r w:rsidRPr="001970CC">
        <w:rPr>
          <w:sz w:val="24"/>
          <w:szCs w:val="24"/>
          <w:lang w:val="ro-RO"/>
        </w:rPr>
        <w:t>unităţi;</w:t>
      </w:r>
    </w:p>
    <w:p w14:paraId="39108C36" w14:textId="77777777" w:rsidR="00DB3A48"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are în</w:t>
      </w:r>
      <w:r w:rsidR="00DB3A48" w:rsidRPr="001970CC">
        <w:rPr>
          <w:sz w:val="24"/>
          <w:szCs w:val="24"/>
          <w:lang w:val="ro-RO"/>
        </w:rPr>
        <w:t xml:space="preserve"> </w:t>
      </w:r>
      <w:r w:rsidRPr="001970CC">
        <w:rPr>
          <w:sz w:val="24"/>
          <w:szCs w:val="24"/>
          <w:lang w:val="ro-RO"/>
        </w:rPr>
        <w:t>vedere</w:t>
      </w:r>
      <w:r w:rsidR="00DB3A48" w:rsidRPr="001970CC">
        <w:rPr>
          <w:sz w:val="24"/>
          <w:szCs w:val="24"/>
          <w:lang w:val="ro-RO"/>
        </w:rPr>
        <w:t xml:space="preserve"> </w:t>
      </w:r>
      <w:r w:rsidRPr="001970CC">
        <w:rPr>
          <w:sz w:val="24"/>
          <w:szCs w:val="24"/>
          <w:lang w:val="ro-RO"/>
        </w:rPr>
        <w:t>analiza</w:t>
      </w:r>
      <w:r w:rsidR="00DB3A48" w:rsidRPr="001970CC">
        <w:rPr>
          <w:sz w:val="24"/>
          <w:szCs w:val="24"/>
          <w:lang w:val="ro-RO"/>
        </w:rPr>
        <w:t xml:space="preserve"> </w:t>
      </w:r>
      <w:r w:rsidRPr="001970CC">
        <w:rPr>
          <w:sz w:val="24"/>
          <w:szCs w:val="24"/>
          <w:lang w:val="ro-RO"/>
        </w:rPr>
        <w:t>şi</w:t>
      </w:r>
      <w:r w:rsidR="00DB3A48" w:rsidRPr="001970CC">
        <w:rPr>
          <w:sz w:val="24"/>
          <w:szCs w:val="24"/>
          <w:lang w:val="ro-RO"/>
        </w:rPr>
        <w:t xml:space="preserve"> </w:t>
      </w:r>
      <w:r w:rsidRPr="001970CC">
        <w:rPr>
          <w:sz w:val="24"/>
          <w:szCs w:val="24"/>
          <w:lang w:val="ro-RO"/>
        </w:rPr>
        <w:t>evaluarea</w:t>
      </w:r>
      <w:r w:rsidR="00DB3A48" w:rsidRPr="001970CC">
        <w:rPr>
          <w:sz w:val="24"/>
          <w:szCs w:val="24"/>
          <w:lang w:val="ro-RO"/>
        </w:rPr>
        <w:t xml:space="preserve"> </w:t>
      </w:r>
      <w:r w:rsidRPr="001970CC">
        <w:rPr>
          <w:sz w:val="24"/>
          <w:szCs w:val="24"/>
          <w:lang w:val="ro-RO"/>
        </w:rPr>
        <w:t>riscurilor pe care le presupune</w:t>
      </w:r>
      <w:r w:rsidR="00DB3A48" w:rsidRPr="001970CC">
        <w:rPr>
          <w:sz w:val="24"/>
          <w:szCs w:val="24"/>
          <w:lang w:val="ro-RO"/>
        </w:rPr>
        <w:t xml:space="preserve"> </w:t>
      </w:r>
      <w:r w:rsidRPr="001970CC">
        <w:rPr>
          <w:sz w:val="24"/>
          <w:szCs w:val="24"/>
          <w:lang w:val="ro-RO"/>
        </w:rPr>
        <w:t>ieşirea din centru</w:t>
      </w:r>
      <w:r w:rsidR="00DB3A48" w:rsidRPr="001970CC">
        <w:rPr>
          <w:sz w:val="24"/>
          <w:szCs w:val="24"/>
          <w:lang w:val="ro-RO"/>
        </w:rPr>
        <w:t xml:space="preserve"> </w:t>
      </w:r>
      <w:r w:rsidRPr="001970CC">
        <w:rPr>
          <w:sz w:val="24"/>
          <w:szCs w:val="24"/>
          <w:lang w:val="ro-RO"/>
        </w:rPr>
        <w:t>şi</w:t>
      </w:r>
      <w:r w:rsidR="00DB3A48" w:rsidRPr="001970CC">
        <w:rPr>
          <w:sz w:val="24"/>
          <w:szCs w:val="24"/>
          <w:lang w:val="ro-RO"/>
        </w:rPr>
        <w:t xml:space="preserve"> </w:t>
      </w:r>
      <w:r w:rsidRPr="001970CC">
        <w:rPr>
          <w:sz w:val="24"/>
          <w:szCs w:val="24"/>
          <w:lang w:val="ro-RO"/>
        </w:rPr>
        <w:t>sistarea</w:t>
      </w:r>
      <w:r w:rsidR="00DB3A48" w:rsidRPr="001970CC">
        <w:rPr>
          <w:sz w:val="24"/>
          <w:szCs w:val="24"/>
          <w:lang w:val="ro-RO"/>
        </w:rPr>
        <w:t xml:space="preserve"> </w:t>
      </w:r>
      <w:r w:rsidRPr="001970CC">
        <w:rPr>
          <w:sz w:val="24"/>
          <w:szCs w:val="24"/>
          <w:lang w:val="ro-RO"/>
        </w:rPr>
        <w:t>serviciilor</w:t>
      </w:r>
      <w:r w:rsidR="00DB3A48" w:rsidRPr="001970CC">
        <w:rPr>
          <w:sz w:val="24"/>
          <w:szCs w:val="24"/>
          <w:lang w:val="ro-RO"/>
        </w:rPr>
        <w:t xml:space="preserve"> </w:t>
      </w:r>
      <w:r w:rsidRPr="001970CC">
        <w:rPr>
          <w:sz w:val="24"/>
          <w:szCs w:val="24"/>
          <w:lang w:val="ro-RO"/>
        </w:rPr>
        <w:t>unui</w:t>
      </w:r>
      <w:r w:rsidR="00DB3A48" w:rsidRPr="001970CC">
        <w:rPr>
          <w:sz w:val="24"/>
          <w:szCs w:val="24"/>
          <w:lang w:val="ro-RO"/>
        </w:rPr>
        <w:t xml:space="preserve"> </w:t>
      </w:r>
      <w:r w:rsidRPr="001970CC">
        <w:rPr>
          <w:sz w:val="24"/>
          <w:szCs w:val="24"/>
          <w:lang w:val="ro-RO"/>
        </w:rPr>
        <w:t>beneficiar pe perioadă</w:t>
      </w:r>
      <w:r w:rsidR="00DB3A48" w:rsidRPr="001970CC">
        <w:rPr>
          <w:sz w:val="24"/>
          <w:szCs w:val="24"/>
          <w:lang w:val="ro-RO"/>
        </w:rPr>
        <w:t xml:space="preserve"> </w:t>
      </w:r>
      <w:r w:rsidRPr="001970CC">
        <w:rPr>
          <w:sz w:val="24"/>
          <w:szCs w:val="24"/>
          <w:lang w:val="ro-RO"/>
        </w:rPr>
        <w:t>determinată</w:t>
      </w:r>
      <w:r w:rsidR="00DB3A48" w:rsidRPr="001970CC">
        <w:rPr>
          <w:sz w:val="24"/>
          <w:szCs w:val="24"/>
          <w:lang w:val="ro-RO"/>
        </w:rPr>
        <w:t xml:space="preserve"> </w:t>
      </w:r>
      <w:r w:rsidRPr="001970CC">
        <w:rPr>
          <w:sz w:val="24"/>
          <w:szCs w:val="24"/>
          <w:lang w:val="ro-RO"/>
        </w:rPr>
        <w:t>sau</w:t>
      </w:r>
      <w:r w:rsidR="00DB3A48" w:rsidRPr="001970CC">
        <w:rPr>
          <w:sz w:val="24"/>
          <w:szCs w:val="24"/>
          <w:lang w:val="ro-RO"/>
        </w:rPr>
        <w:t xml:space="preserve"> </w:t>
      </w:r>
      <w:r w:rsidRPr="001970CC">
        <w:rPr>
          <w:sz w:val="24"/>
          <w:szCs w:val="24"/>
          <w:lang w:val="ro-RO"/>
        </w:rPr>
        <w:t>nedeterminată</w:t>
      </w:r>
      <w:r w:rsidR="00DB3A48" w:rsidRPr="001970CC">
        <w:rPr>
          <w:sz w:val="24"/>
          <w:szCs w:val="24"/>
          <w:lang w:val="ro-RO"/>
        </w:rPr>
        <w:t xml:space="preserve"> </w:t>
      </w:r>
      <w:r w:rsidRPr="001970CC">
        <w:rPr>
          <w:sz w:val="24"/>
          <w:szCs w:val="24"/>
          <w:lang w:val="ro-RO"/>
        </w:rPr>
        <w:t>şi</w:t>
      </w:r>
      <w:r w:rsidR="00DB3A48" w:rsidRPr="001970CC">
        <w:rPr>
          <w:sz w:val="24"/>
          <w:szCs w:val="24"/>
          <w:lang w:val="ro-RO"/>
        </w:rPr>
        <w:t xml:space="preserve"> </w:t>
      </w:r>
      <w:r w:rsidRPr="001970CC">
        <w:rPr>
          <w:sz w:val="24"/>
          <w:szCs w:val="24"/>
          <w:lang w:val="ro-RO"/>
        </w:rPr>
        <w:t>notifică</w:t>
      </w:r>
      <w:r w:rsidR="00DB3A48" w:rsidRPr="001970CC">
        <w:rPr>
          <w:sz w:val="24"/>
          <w:szCs w:val="24"/>
          <w:lang w:val="ro-RO"/>
        </w:rPr>
        <w:t xml:space="preserve"> </w:t>
      </w:r>
      <w:r w:rsidRPr="001970CC">
        <w:rPr>
          <w:sz w:val="24"/>
          <w:szCs w:val="24"/>
          <w:lang w:val="ro-RO"/>
        </w:rPr>
        <w:t>în</w:t>
      </w:r>
      <w:r w:rsidR="00DB3A48" w:rsidRPr="001970CC">
        <w:rPr>
          <w:sz w:val="24"/>
          <w:szCs w:val="24"/>
          <w:lang w:val="ro-RO"/>
        </w:rPr>
        <w:t xml:space="preserve"> </w:t>
      </w:r>
      <w:r w:rsidRPr="001970CC">
        <w:rPr>
          <w:sz w:val="24"/>
          <w:szCs w:val="24"/>
          <w:lang w:val="ro-RO"/>
        </w:rPr>
        <w:t>scris</w:t>
      </w:r>
      <w:r w:rsidR="00DB3A48" w:rsidRPr="001970CC">
        <w:rPr>
          <w:sz w:val="24"/>
          <w:szCs w:val="24"/>
          <w:lang w:val="ro-RO"/>
        </w:rPr>
        <w:t xml:space="preserve"> </w:t>
      </w:r>
      <w:r w:rsidRPr="001970CC">
        <w:rPr>
          <w:sz w:val="24"/>
          <w:szCs w:val="24"/>
          <w:lang w:val="ro-RO"/>
        </w:rPr>
        <w:t>sau</w:t>
      </w:r>
      <w:r w:rsidR="00DB3A48" w:rsidRPr="001970CC">
        <w:rPr>
          <w:sz w:val="24"/>
          <w:szCs w:val="24"/>
          <w:lang w:val="ro-RO"/>
        </w:rPr>
        <w:t xml:space="preserve"> </w:t>
      </w:r>
      <w:r w:rsidRPr="001970CC">
        <w:rPr>
          <w:sz w:val="24"/>
          <w:szCs w:val="24"/>
          <w:lang w:val="ro-RO"/>
        </w:rPr>
        <w:t>telefonic</w:t>
      </w:r>
      <w:r w:rsidR="00DB3A48" w:rsidRPr="001970CC">
        <w:rPr>
          <w:sz w:val="24"/>
          <w:szCs w:val="24"/>
          <w:lang w:val="ro-RO"/>
        </w:rPr>
        <w:t xml:space="preserve"> </w:t>
      </w:r>
      <w:r w:rsidRPr="001970CC">
        <w:rPr>
          <w:sz w:val="24"/>
          <w:szCs w:val="24"/>
          <w:lang w:val="ro-RO"/>
        </w:rPr>
        <w:t>serviciul public de asistenţă</w:t>
      </w:r>
      <w:r w:rsidR="00DB3A48" w:rsidRPr="001970CC">
        <w:rPr>
          <w:sz w:val="24"/>
          <w:szCs w:val="24"/>
          <w:lang w:val="ro-RO"/>
        </w:rPr>
        <w:t xml:space="preserve"> </w:t>
      </w:r>
      <w:r w:rsidRPr="001970CC">
        <w:rPr>
          <w:sz w:val="24"/>
          <w:szCs w:val="24"/>
          <w:lang w:val="ro-RO"/>
        </w:rPr>
        <w:t>socială de pe raza</w:t>
      </w:r>
      <w:r w:rsidR="00DB3A48" w:rsidRPr="001970CC">
        <w:rPr>
          <w:sz w:val="24"/>
          <w:szCs w:val="24"/>
          <w:lang w:val="ro-RO"/>
        </w:rPr>
        <w:t xml:space="preserve"> </w:t>
      </w:r>
      <w:r w:rsidRPr="001970CC">
        <w:rPr>
          <w:sz w:val="24"/>
          <w:szCs w:val="24"/>
          <w:lang w:val="ro-RO"/>
        </w:rPr>
        <w:t>localităţii</w:t>
      </w:r>
      <w:r w:rsidR="00DB3A48" w:rsidRPr="001970CC">
        <w:rPr>
          <w:sz w:val="24"/>
          <w:szCs w:val="24"/>
          <w:lang w:val="ro-RO"/>
        </w:rPr>
        <w:t xml:space="preserve"> </w:t>
      </w:r>
      <w:r w:rsidRPr="001970CC">
        <w:rPr>
          <w:sz w:val="24"/>
          <w:szCs w:val="24"/>
          <w:lang w:val="ro-RO"/>
        </w:rPr>
        <w:t>unde merge beneficiarul;</w:t>
      </w:r>
    </w:p>
    <w:p w14:paraId="4ADFCF2E" w14:textId="77777777" w:rsidR="00DB3A48"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anunţă</w:t>
      </w:r>
      <w:r w:rsidR="00DB3A48" w:rsidRPr="001970CC">
        <w:rPr>
          <w:sz w:val="24"/>
          <w:szCs w:val="24"/>
          <w:lang w:val="ro-RO"/>
        </w:rPr>
        <w:t xml:space="preserve"> </w:t>
      </w:r>
      <w:r w:rsidRPr="001970CC">
        <w:rPr>
          <w:sz w:val="24"/>
          <w:szCs w:val="24"/>
          <w:lang w:val="ro-RO"/>
        </w:rPr>
        <w:t>obligatoriu</w:t>
      </w:r>
      <w:r w:rsidR="00DB3A48" w:rsidRPr="001970CC">
        <w:rPr>
          <w:sz w:val="24"/>
          <w:szCs w:val="24"/>
          <w:lang w:val="ro-RO"/>
        </w:rPr>
        <w:t xml:space="preserve"> </w:t>
      </w:r>
      <w:r w:rsidRPr="001970CC">
        <w:rPr>
          <w:sz w:val="24"/>
          <w:szCs w:val="24"/>
          <w:lang w:val="ro-RO"/>
        </w:rPr>
        <w:t>poliţia</w:t>
      </w:r>
      <w:r w:rsidR="00DB3A48" w:rsidRPr="001970CC">
        <w:rPr>
          <w:sz w:val="24"/>
          <w:szCs w:val="24"/>
          <w:lang w:val="ro-RO"/>
        </w:rPr>
        <w:t xml:space="preserve"> </w:t>
      </w:r>
      <w:r w:rsidRPr="001970CC">
        <w:rPr>
          <w:sz w:val="24"/>
          <w:szCs w:val="24"/>
          <w:lang w:val="ro-RO"/>
        </w:rPr>
        <w:t>atunci</w:t>
      </w:r>
      <w:r w:rsidR="00DB3A48" w:rsidRPr="001970CC">
        <w:rPr>
          <w:sz w:val="24"/>
          <w:szCs w:val="24"/>
          <w:lang w:val="ro-RO"/>
        </w:rPr>
        <w:t xml:space="preserve"> </w:t>
      </w:r>
      <w:r w:rsidRPr="001970CC">
        <w:rPr>
          <w:sz w:val="24"/>
          <w:szCs w:val="24"/>
          <w:lang w:val="ro-RO"/>
        </w:rPr>
        <w:t>când un beneficiar cu risc de comportament antisocial iese din unitate;</w:t>
      </w:r>
    </w:p>
    <w:p w14:paraId="071BF034" w14:textId="77777777" w:rsidR="00AA6EFE"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informează imediat conducerea unităţii despre producerea unor evenimente deosebite în unitate;</w:t>
      </w:r>
    </w:p>
    <w:p w14:paraId="55DAC239" w14:textId="77777777" w:rsidR="0082255E"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se</w:t>
      </w:r>
      <w:r w:rsidR="0082255E" w:rsidRPr="001970CC">
        <w:rPr>
          <w:sz w:val="24"/>
          <w:szCs w:val="24"/>
          <w:lang w:val="ro-RO"/>
        </w:rPr>
        <w:t xml:space="preserve"> </w:t>
      </w:r>
      <w:r w:rsidRPr="001970CC">
        <w:rPr>
          <w:sz w:val="24"/>
          <w:szCs w:val="24"/>
          <w:lang w:val="ro-RO"/>
        </w:rPr>
        <w:t>ocupă de organizarea</w:t>
      </w:r>
      <w:r w:rsidR="0082255E" w:rsidRPr="001970CC">
        <w:rPr>
          <w:sz w:val="24"/>
          <w:szCs w:val="24"/>
          <w:lang w:val="ro-RO"/>
        </w:rPr>
        <w:t xml:space="preserve"> </w:t>
      </w:r>
      <w:r w:rsidRPr="001970CC">
        <w:rPr>
          <w:sz w:val="24"/>
          <w:szCs w:val="24"/>
          <w:lang w:val="ro-RO"/>
        </w:rPr>
        <w:t>spaţiului, de imaginea</w:t>
      </w:r>
      <w:r w:rsidR="0082255E" w:rsidRPr="001970CC">
        <w:rPr>
          <w:sz w:val="24"/>
          <w:szCs w:val="24"/>
          <w:lang w:val="ro-RO"/>
        </w:rPr>
        <w:t xml:space="preserve"> </w:t>
      </w:r>
      <w:r w:rsidRPr="001970CC">
        <w:rPr>
          <w:sz w:val="24"/>
          <w:szCs w:val="24"/>
          <w:lang w:val="ro-RO"/>
        </w:rPr>
        <w:t>plăcută a camerei, de iluminat,</w:t>
      </w:r>
      <w:r w:rsidR="0082255E" w:rsidRPr="001970CC">
        <w:rPr>
          <w:sz w:val="24"/>
          <w:szCs w:val="24"/>
          <w:lang w:val="ro-RO"/>
        </w:rPr>
        <w:t xml:space="preserve"> </w:t>
      </w:r>
      <w:r w:rsidRPr="001970CC">
        <w:rPr>
          <w:sz w:val="24"/>
          <w:szCs w:val="24"/>
          <w:lang w:val="ro-RO"/>
        </w:rPr>
        <w:t>aranjarea</w:t>
      </w:r>
      <w:r w:rsidR="0082255E" w:rsidRPr="001970CC">
        <w:rPr>
          <w:sz w:val="24"/>
          <w:szCs w:val="24"/>
          <w:lang w:val="ro-RO"/>
        </w:rPr>
        <w:t xml:space="preserve"> </w:t>
      </w:r>
      <w:r w:rsidRPr="001970CC">
        <w:rPr>
          <w:sz w:val="24"/>
          <w:szCs w:val="24"/>
          <w:lang w:val="ro-RO"/>
        </w:rPr>
        <w:t>mobilierului, de decoraţiunile</w:t>
      </w:r>
      <w:r w:rsidR="0082255E" w:rsidRPr="001970CC">
        <w:rPr>
          <w:sz w:val="24"/>
          <w:szCs w:val="24"/>
          <w:lang w:val="ro-RO"/>
        </w:rPr>
        <w:t xml:space="preserve"> </w:t>
      </w:r>
      <w:r w:rsidRPr="001970CC">
        <w:rPr>
          <w:sz w:val="24"/>
          <w:szCs w:val="24"/>
          <w:lang w:val="ro-RO"/>
        </w:rPr>
        <w:t>interioare</w:t>
      </w:r>
      <w:r w:rsidR="0082255E" w:rsidRPr="001970CC">
        <w:rPr>
          <w:sz w:val="24"/>
          <w:szCs w:val="24"/>
          <w:lang w:val="ro-RO"/>
        </w:rPr>
        <w:t xml:space="preserve"> </w:t>
      </w:r>
      <w:r w:rsidRPr="001970CC">
        <w:rPr>
          <w:sz w:val="24"/>
          <w:szCs w:val="24"/>
          <w:lang w:val="ro-RO"/>
        </w:rPr>
        <w:t>care vor fi asemănatoare cu cele din locuinţele</w:t>
      </w:r>
      <w:r w:rsidR="0082255E" w:rsidRPr="001970CC">
        <w:rPr>
          <w:sz w:val="24"/>
          <w:szCs w:val="24"/>
          <w:lang w:val="ro-RO"/>
        </w:rPr>
        <w:t xml:space="preserve"> </w:t>
      </w:r>
      <w:r w:rsidRPr="001970CC">
        <w:rPr>
          <w:sz w:val="24"/>
          <w:szCs w:val="24"/>
          <w:lang w:val="ro-RO"/>
        </w:rPr>
        <w:t>familiale;</w:t>
      </w:r>
    </w:p>
    <w:p w14:paraId="4459DB8D" w14:textId="77777777" w:rsidR="0082255E"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evaluează</w:t>
      </w:r>
      <w:r w:rsidR="0082255E" w:rsidRPr="001970CC">
        <w:rPr>
          <w:sz w:val="24"/>
          <w:szCs w:val="24"/>
          <w:lang w:val="ro-RO"/>
        </w:rPr>
        <w:t xml:space="preserve"> </w:t>
      </w:r>
      <w:r w:rsidRPr="001970CC">
        <w:rPr>
          <w:sz w:val="24"/>
          <w:szCs w:val="24"/>
          <w:lang w:val="ro-RO"/>
        </w:rPr>
        <w:t>nevoile de îngrijire din punct de vedere social ale beneficiarului</w:t>
      </w:r>
      <w:r w:rsidR="0082255E" w:rsidRPr="001970CC">
        <w:rPr>
          <w:sz w:val="24"/>
          <w:szCs w:val="24"/>
          <w:lang w:val="ro-RO"/>
        </w:rPr>
        <w:t xml:space="preserve"> </w:t>
      </w:r>
      <w:r w:rsidRPr="001970CC">
        <w:rPr>
          <w:sz w:val="24"/>
          <w:szCs w:val="24"/>
          <w:lang w:val="ro-RO"/>
        </w:rPr>
        <w:t>şi le reevaluează periodic;</w:t>
      </w:r>
    </w:p>
    <w:p w14:paraId="464877B4" w14:textId="77777777" w:rsidR="0082255E"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se asigură ca beneficiarilor li se asigur</w:t>
      </w:r>
      <w:r w:rsidR="0082255E" w:rsidRPr="001970CC">
        <w:rPr>
          <w:sz w:val="24"/>
          <w:szCs w:val="24"/>
          <w:lang w:val="ro-RO"/>
        </w:rPr>
        <w:t xml:space="preserve">ă </w:t>
      </w:r>
      <w:r w:rsidRPr="001970CC">
        <w:rPr>
          <w:sz w:val="24"/>
          <w:szCs w:val="24"/>
          <w:lang w:val="ro-RO"/>
        </w:rPr>
        <w:t>condiţii de transport adecvat</w:t>
      </w:r>
      <w:r w:rsidR="0082255E" w:rsidRPr="001970CC">
        <w:rPr>
          <w:sz w:val="24"/>
          <w:szCs w:val="24"/>
          <w:lang w:val="ro-RO"/>
        </w:rPr>
        <w:t xml:space="preserve"> </w:t>
      </w:r>
      <w:r w:rsidRPr="001970CC">
        <w:rPr>
          <w:sz w:val="24"/>
          <w:szCs w:val="24"/>
          <w:lang w:val="ro-RO"/>
        </w:rPr>
        <w:t>şi sunt însoţiţi la plecarea din unitate;</w:t>
      </w:r>
    </w:p>
    <w:p w14:paraId="6525192B" w14:textId="77777777" w:rsidR="0082255E"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elaborează</w:t>
      </w:r>
      <w:r w:rsidR="0082255E" w:rsidRPr="001970CC">
        <w:rPr>
          <w:sz w:val="24"/>
          <w:szCs w:val="24"/>
          <w:lang w:val="ro-RO"/>
        </w:rPr>
        <w:t xml:space="preserve"> </w:t>
      </w:r>
      <w:r w:rsidRPr="001970CC">
        <w:rPr>
          <w:sz w:val="24"/>
          <w:szCs w:val="24"/>
          <w:lang w:val="ro-RO"/>
        </w:rPr>
        <w:t xml:space="preserve">împreună cu </w:t>
      </w:r>
      <w:r w:rsidR="0082255E" w:rsidRPr="001970CC">
        <w:rPr>
          <w:sz w:val="24"/>
          <w:szCs w:val="24"/>
          <w:lang w:val="ro-RO"/>
        </w:rPr>
        <w:t xml:space="preserve">șeful de centru și alt personal </w:t>
      </w:r>
      <w:r w:rsidRPr="001970CC">
        <w:rPr>
          <w:sz w:val="24"/>
          <w:szCs w:val="24"/>
          <w:lang w:val="ro-RO"/>
        </w:rPr>
        <w:t>Procedurile</w:t>
      </w:r>
      <w:r w:rsidR="0082255E" w:rsidRPr="001970CC">
        <w:rPr>
          <w:sz w:val="24"/>
          <w:szCs w:val="24"/>
          <w:lang w:val="ro-RO"/>
        </w:rPr>
        <w:t xml:space="preserve"> </w:t>
      </w:r>
      <w:r w:rsidRPr="001970CC">
        <w:rPr>
          <w:sz w:val="24"/>
          <w:szCs w:val="24"/>
          <w:lang w:val="ro-RO"/>
        </w:rPr>
        <w:t>Operaţionale</w:t>
      </w:r>
      <w:r w:rsidR="0082255E" w:rsidRPr="001970CC">
        <w:rPr>
          <w:sz w:val="24"/>
          <w:szCs w:val="24"/>
          <w:lang w:val="ro-RO"/>
        </w:rPr>
        <w:t xml:space="preserve"> </w:t>
      </w:r>
      <w:r w:rsidRPr="001970CC">
        <w:rPr>
          <w:sz w:val="24"/>
          <w:szCs w:val="24"/>
          <w:lang w:val="ro-RO"/>
        </w:rPr>
        <w:t>menţionate</w:t>
      </w:r>
      <w:r w:rsidR="0082255E" w:rsidRPr="001970CC">
        <w:rPr>
          <w:sz w:val="24"/>
          <w:szCs w:val="24"/>
          <w:lang w:val="ro-RO"/>
        </w:rPr>
        <w:t xml:space="preserve"> </w:t>
      </w:r>
      <w:r w:rsidRPr="001970CC">
        <w:rPr>
          <w:sz w:val="24"/>
          <w:szCs w:val="24"/>
          <w:lang w:val="ro-RO"/>
        </w:rPr>
        <w:t>în</w:t>
      </w:r>
      <w:r w:rsidR="0082255E" w:rsidRPr="001970CC">
        <w:rPr>
          <w:sz w:val="24"/>
          <w:szCs w:val="24"/>
          <w:lang w:val="ro-RO"/>
        </w:rPr>
        <w:t xml:space="preserve"> </w:t>
      </w:r>
      <w:r w:rsidRPr="001970CC">
        <w:rPr>
          <w:sz w:val="24"/>
          <w:szCs w:val="24"/>
          <w:lang w:val="ro-RO"/>
        </w:rPr>
        <w:t>standardele de calitatate</w:t>
      </w:r>
      <w:r w:rsidR="0082255E" w:rsidRPr="001970CC">
        <w:rPr>
          <w:sz w:val="24"/>
          <w:szCs w:val="24"/>
          <w:lang w:val="ro-RO"/>
        </w:rPr>
        <w:t xml:space="preserve"> </w:t>
      </w:r>
      <w:r w:rsidRPr="001970CC">
        <w:rPr>
          <w:sz w:val="24"/>
          <w:szCs w:val="24"/>
          <w:lang w:val="ro-RO"/>
        </w:rPr>
        <w:t>şi pe cele din sectorul de asistenţă</w:t>
      </w:r>
      <w:r w:rsidR="0082255E" w:rsidRPr="001970CC">
        <w:rPr>
          <w:sz w:val="24"/>
          <w:szCs w:val="24"/>
          <w:lang w:val="ro-RO"/>
        </w:rPr>
        <w:t xml:space="preserve"> </w:t>
      </w:r>
      <w:r w:rsidRPr="001970CC">
        <w:rPr>
          <w:sz w:val="24"/>
          <w:szCs w:val="24"/>
          <w:lang w:val="ro-RO"/>
        </w:rPr>
        <w:t>socială;</w:t>
      </w:r>
    </w:p>
    <w:p w14:paraId="5B436C39" w14:textId="77777777" w:rsidR="0082255E"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se ingrijeşte de asigurarea de spaţii</w:t>
      </w:r>
      <w:r w:rsidR="0082255E" w:rsidRPr="001970CC">
        <w:rPr>
          <w:sz w:val="24"/>
          <w:szCs w:val="24"/>
          <w:lang w:val="ro-RO"/>
        </w:rPr>
        <w:t xml:space="preserve"> </w:t>
      </w:r>
      <w:r w:rsidRPr="001970CC">
        <w:rPr>
          <w:sz w:val="24"/>
          <w:szCs w:val="24"/>
          <w:lang w:val="ro-RO"/>
        </w:rPr>
        <w:t>adecvate</w:t>
      </w:r>
      <w:r w:rsidR="0082255E" w:rsidRPr="001970CC">
        <w:rPr>
          <w:sz w:val="24"/>
          <w:szCs w:val="24"/>
          <w:lang w:val="ro-RO"/>
        </w:rPr>
        <w:t xml:space="preserve"> </w:t>
      </w:r>
      <w:r w:rsidRPr="001970CC">
        <w:rPr>
          <w:sz w:val="24"/>
          <w:szCs w:val="24"/>
          <w:lang w:val="ro-RO"/>
        </w:rPr>
        <w:t>pentru</w:t>
      </w:r>
      <w:r w:rsidR="0082255E" w:rsidRPr="001970CC">
        <w:rPr>
          <w:sz w:val="24"/>
          <w:szCs w:val="24"/>
          <w:lang w:val="ro-RO"/>
        </w:rPr>
        <w:t xml:space="preserve"> </w:t>
      </w:r>
      <w:r w:rsidRPr="001970CC">
        <w:rPr>
          <w:sz w:val="24"/>
          <w:szCs w:val="24"/>
          <w:lang w:val="ro-RO"/>
        </w:rPr>
        <w:t>activităţi</w:t>
      </w:r>
      <w:r w:rsidR="0082255E" w:rsidRPr="001970CC">
        <w:rPr>
          <w:sz w:val="24"/>
          <w:szCs w:val="24"/>
          <w:lang w:val="ro-RO"/>
        </w:rPr>
        <w:t xml:space="preserve"> </w:t>
      </w:r>
      <w:r w:rsidRPr="001970CC">
        <w:rPr>
          <w:sz w:val="24"/>
          <w:szCs w:val="24"/>
          <w:lang w:val="ro-RO"/>
        </w:rPr>
        <w:t>în</w:t>
      </w:r>
      <w:r w:rsidR="0082255E" w:rsidRPr="001970CC">
        <w:rPr>
          <w:sz w:val="24"/>
          <w:szCs w:val="24"/>
          <w:lang w:val="ro-RO"/>
        </w:rPr>
        <w:t xml:space="preserve"> </w:t>
      </w:r>
      <w:r w:rsidRPr="001970CC">
        <w:rPr>
          <w:sz w:val="24"/>
          <w:szCs w:val="24"/>
          <w:lang w:val="ro-RO"/>
        </w:rPr>
        <w:t>aer liber (curte, parc, teren de sport);</w:t>
      </w:r>
    </w:p>
    <w:p w14:paraId="449BAC3C"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se îngrijeşte de imaginea</w:t>
      </w:r>
      <w:r w:rsidR="00466BD4" w:rsidRPr="001970CC">
        <w:rPr>
          <w:sz w:val="24"/>
          <w:szCs w:val="24"/>
          <w:lang w:val="ro-RO"/>
        </w:rPr>
        <w:t xml:space="preserve"> </w:t>
      </w:r>
      <w:r w:rsidRPr="001970CC">
        <w:rPr>
          <w:sz w:val="24"/>
          <w:szCs w:val="24"/>
          <w:lang w:val="ro-RO"/>
        </w:rPr>
        <w:t>unităţii, de amenajarea de spaţii</w:t>
      </w:r>
      <w:r w:rsidR="00466BD4" w:rsidRPr="001970CC">
        <w:rPr>
          <w:sz w:val="24"/>
          <w:szCs w:val="24"/>
          <w:lang w:val="ro-RO"/>
        </w:rPr>
        <w:t xml:space="preserve"> </w:t>
      </w:r>
      <w:r w:rsidRPr="001970CC">
        <w:rPr>
          <w:sz w:val="24"/>
          <w:szCs w:val="24"/>
          <w:lang w:val="ro-RO"/>
        </w:rPr>
        <w:t>pentru</w:t>
      </w:r>
      <w:r w:rsidR="00466BD4" w:rsidRPr="001970CC">
        <w:rPr>
          <w:sz w:val="24"/>
          <w:szCs w:val="24"/>
          <w:lang w:val="ro-RO"/>
        </w:rPr>
        <w:t xml:space="preserve"> </w:t>
      </w:r>
      <w:r w:rsidRPr="001970CC">
        <w:rPr>
          <w:sz w:val="24"/>
          <w:szCs w:val="24"/>
          <w:lang w:val="ro-RO"/>
        </w:rPr>
        <w:t>primirea</w:t>
      </w:r>
      <w:r w:rsidR="00466BD4" w:rsidRPr="001970CC">
        <w:rPr>
          <w:sz w:val="24"/>
          <w:szCs w:val="24"/>
          <w:lang w:val="ro-RO"/>
        </w:rPr>
        <w:t xml:space="preserve"> </w:t>
      </w:r>
      <w:r w:rsidRPr="001970CC">
        <w:rPr>
          <w:sz w:val="24"/>
          <w:szCs w:val="24"/>
          <w:lang w:val="ro-RO"/>
        </w:rPr>
        <w:t>vizitatorilor;</w:t>
      </w:r>
    </w:p>
    <w:p w14:paraId="232B585C"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ține</w:t>
      </w:r>
      <w:r w:rsidR="00466BD4" w:rsidRPr="001970CC">
        <w:rPr>
          <w:sz w:val="24"/>
          <w:szCs w:val="24"/>
          <w:lang w:val="ro-RO"/>
        </w:rPr>
        <w:t xml:space="preserve"> </w:t>
      </w:r>
      <w:r w:rsidRPr="001970CC">
        <w:rPr>
          <w:sz w:val="24"/>
          <w:szCs w:val="24"/>
          <w:lang w:val="ro-RO"/>
        </w:rPr>
        <w:t>într-un registru special evidenţa</w:t>
      </w:r>
      <w:r w:rsidR="00466BD4" w:rsidRPr="001970CC">
        <w:rPr>
          <w:sz w:val="24"/>
          <w:szCs w:val="24"/>
          <w:lang w:val="ro-RO"/>
        </w:rPr>
        <w:t xml:space="preserve"> </w:t>
      </w:r>
      <w:r w:rsidRPr="001970CC">
        <w:rPr>
          <w:sz w:val="24"/>
          <w:szCs w:val="24"/>
          <w:lang w:val="ro-RO"/>
        </w:rPr>
        <w:t>beneficiarilor;</w:t>
      </w:r>
    </w:p>
    <w:p w14:paraId="50E97DBD"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urmăreşte</w:t>
      </w:r>
      <w:r w:rsidR="00466BD4" w:rsidRPr="001970CC">
        <w:rPr>
          <w:sz w:val="24"/>
          <w:szCs w:val="24"/>
          <w:lang w:val="ro-RO"/>
        </w:rPr>
        <w:t xml:space="preserve"> </w:t>
      </w:r>
      <w:r w:rsidRPr="001970CC">
        <w:rPr>
          <w:sz w:val="24"/>
          <w:szCs w:val="24"/>
          <w:lang w:val="ro-RO"/>
        </w:rPr>
        <w:t>şi</w:t>
      </w:r>
      <w:r w:rsidR="00466BD4" w:rsidRPr="001970CC">
        <w:rPr>
          <w:sz w:val="24"/>
          <w:szCs w:val="24"/>
          <w:lang w:val="ro-RO"/>
        </w:rPr>
        <w:t xml:space="preserve"> </w:t>
      </w:r>
      <w:r w:rsidRPr="001970CC">
        <w:rPr>
          <w:sz w:val="24"/>
          <w:szCs w:val="24"/>
          <w:lang w:val="ro-RO"/>
        </w:rPr>
        <w:t>ajută la organizarea de activităţi de socializare, recreative şi</w:t>
      </w:r>
      <w:r w:rsidR="00466BD4" w:rsidRPr="001970CC">
        <w:rPr>
          <w:sz w:val="24"/>
          <w:szCs w:val="24"/>
          <w:lang w:val="ro-RO"/>
        </w:rPr>
        <w:t xml:space="preserve"> </w:t>
      </w:r>
      <w:r w:rsidRPr="001970CC">
        <w:rPr>
          <w:sz w:val="24"/>
          <w:szCs w:val="24"/>
          <w:lang w:val="ro-RO"/>
        </w:rPr>
        <w:t>culturale</w:t>
      </w:r>
      <w:r w:rsidR="00466BD4" w:rsidRPr="001970CC">
        <w:rPr>
          <w:sz w:val="24"/>
          <w:szCs w:val="24"/>
          <w:lang w:val="ro-RO"/>
        </w:rPr>
        <w:t xml:space="preserve"> </w:t>
      </w:r>
      <w:r w:rsidRPr="001970CC">
        <w:rPr>
          <w:sz w:val="24"/>
          <w:szCs w:val="24"/>
          <w:lang w:val="ro-RO"/>
        </w:rPr>
        <w:t>(socioterapie);</w:t>
      </w:r>
    </w:p>
    <w:p w14:paraId="28899DF8"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pune</w:t>
      </w:r>
      <w:r w:rsidR="00466BD4" w:rsidRPr="001970CC">
        <w:rPr>
          <w:sz w:val="24"/>
          <w:szCs w:val="24"/>
          <w:lang w:val="ro-RO"/>
        </w:rPr>
        <w:t xml:space="preserve"> </w:t>
      </w:r>
      <w:r w:rsidRPr="001970CC">
        <w:rPr>
          <w:sz w:val="24"/>
          <w:szCs w:val="24"/>
          <w:lang w:val="ro-RO"/>
        </w:rPr>
        <w:t>în</w:t>
      </w:r>
      <w:r w:rsidR="00466BD4" w:rsidRPr="001970CC">
        <w:rPr>
          <w:sz w:val="24"/>
          <w:szCs w:val="24"/>
          <w:lang w:val="ro-RO"/>
        </w:rPr>
        <w:t xml:space="preserve"> </w:t>
      </w:r>
      <w:r w:rsidRPr="001970CC">
        <w:rPr>
          <w:sz w:val="24"/>
          <w:szCs w:val="24"/>
          <w:lang w:val="ro-RO"/>
        </w:rPr>
        <w:t>aplicar</w:t>
      </w:r>
      <w:r w:rsidR="00466BD4" w:rsidRPr="001970CC">
        <w:rPr>
          <w:sz w:val="24"/>
          <w:szCs w:val="24"/>
          <w:lang w:val="ro-RO"/>
        </w:rPr>
        <w:t xml:space="preserve">e </w:t>
      </w:r>
      <w:r w:rsidRPr="001970CC">
        <w:rPr>
          <w:sz w:val="24"/>
          <w:szCs w:val="24"/>
          <w:lang w:val="ro-RO"/>
        </w:rPr>
        <w:t>procedurile</w:t>
      </w:r>
      <w:r w:rsidR="00466BD4" w:rsidRPr="001970CC">
        <w:rPr>
          <w:sz w:val="24"/>
          <w:szCs w:val="24"/>
          <w:lang w:val="ro-RO"/>
        </w:rPr>
        <w:t xml:space="preserve"> </w:t>
      </w:r>
      <w:r w:rsidRPr="001970CC">
        <w:rPr>
          <w:sz w:val="24"/>
          <w:szCs w:val="24"/>
          <w:lang w:val="ro-RO"/>
        </w:rPr>
        <w:t>şi</w:t>
      </w:r>
      <w:r w:rsidR="00466BD4" w:rsidRPr="001970CC">
        <w:rPr>
          <w:sz w:val="24"/>
          <w:szCs w:val="24"/>
          <w:lang w:val="ro-RO"/>
        </w:rPr>
        <w:t xml:space="preserve"> </w:t>
      </w:r>
      <w:r w:rsidRPr="001970CC">
        <w:rPr>
          <w:sz w:val="24"/>
          <w:szCs w:val="24"/>
          <w:lang w:val="ro-RO"/>
        </w:rPr>
        <w:t>politica</w:t>
      </w:r>
      <w:r w:rsidR="00466BD4" w:rsidRPr="001970CC">
        <w:rPr>
          <w:sz w:val="24"/>
          <w:szCs w:val="24"/>
          <w:lang w:val="ro-RO"/>
        </w:rPr>
        <w:t xml:space="preserve"> </w:t>
      </w:r>
      <w:r w:rsidRPr="001970CC">
        <w:rPr>
          <w:sz w:val="24"/>
          <w:szCs w:val="24"/>
          <w:lang w:val="ro-RO"/>
        </w:rPr>
        <w:t>în</w:t>
      </w:r>
      <w:r w:rsidR="00466BD4" w:rsidRPr="001970CC">
        <w:rPr>
          <w:sz w:val="24"/>
          <w:szCs w:val="24"/>
          <w:lang w:val="ro-RO"/>
        </w:rPr>
        <w:t xml:space="preserve"> </w:t>
      </w:r>
      <w:r w:rsidRPr="001970CC">
        <w:rPr>
          <w:sz w:val="24"/>
          <w:szCs w:val="24"/>
          <w:lang w:val="ro-RO"/>
        </w:rPr>
        <w:t>legătură cu implicarea</w:t>
      </w:r>
      <w:r w:rsidR="00466BD4" w:rsidRPr="001970CC">
        <w:rPr>
          <w:sz w:val="24"/>
          <w:szCs w:val="24"/>
          <w:lang w:val="ro-RO"/>
        </w:rPr>
        <w:t xml:space="preserve"> </w:t>
      </w:r>
      <w:r w:rsidRPr="001970CC">
        <w:rPr>
          <w:sz w:val="24"/>
          <w:szCs w:val="24"/>
          <w:lang w:val="ro-RO"/>
        </w:rPr>
        <w:t>familiei</w:t>
      </w:r>
      <w:r w:rsidR="00466BD4" w:rsidRPr="001970CC">
        <w:rPr>
          <w:sz w:val="24"/>
          <w:szCs w:val="24"/>
          <w:lang w:val="ro-RO"/>
        </w:rPr>
        <w:t xml:space="preserve"> </w:t>
      </w:r>
      <w:r w:rsidRPr="001970CC">
        <w:rPr>
          <w:sz w:val="24"/>
          <w:szCs w:val="24"/>
          <w:lang w:val="ro-RO"/>
        </w:rPr>
        <w:t>în</w:t>
      </w:r>
      <w:r w:rsidR="00466BD4" w:rsidRPr="001970CC">
        <w:rPr>
          <w:sz w:val="24"/>
          <w:szCs w:val="24"/>
          <w:lang w:val="ro-RO"/>
        </w:rPr>
        <w:t xml:space="preserve"> </w:t>
      </w:r>
      <w:r w:rsidRPr="001970CC">
        <w:rPr>
          <w:sz w:val="24"/>
          <w:szCs w:val="24"/>
          <w:lang w:val="ro-RO"/>
        </w:rPr>
        <w:t>viaţa</w:t>
      </w:r>
      <w:r w:rsidR="00466BD4" w:rsidRPr="001970CC">
        <w:rPr>
          <w:sz w:val="24"/>
          <w:szCs w:val="24"/>
          <w:lang w:val="ro-RO"/>
        </w:rPr>
        <w:t xml:space="preserve"> </w:t>
      </w:r>
      <w:r w:rsidRPr="001970CC">
        <w:rPr>
          <w:sz w:val="24"/>
          <w:szCs w:val="24"/>
          <w:lang w:val="ro-RO"/>
        </w:rPr>
        <w:t>beneficiarilor;</w:t>
      </w:r>
    </w:p>
    <w:p w14:paraId="427DF28F"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informează, consultă</w:t>
      </w:r>
      <w:r w:rsidR="00466BD4" w:rsidRPr="001970CC">
        <w:rPr>
          <w:sz w:val="24"/>
          <w:szCs w:val="24"/>
          <w:lang w:val="ro-RO"/>
        </w:rPr>
        <w:t xml:space="preserve"> </w:t>
      </w:r>
      <w:r w:rsidRPr="001970CC">
        <w:rPr>
          <w:sz w:val="24"/>
          <w:szCs w:val="24"/>
          <w:lang w:val="ro-RO"/>
        </w:rPr>
        <w:t>şi</w:t>
      </w:r>
      <w:r w:rsidR="00466BD4" w:rsidRPr="001970CC">
        <w:rPr>
          <w:sz w:val="24"/>
          <w:szCs w:val="24"/>
          <w:lang w:val="ro-RO"/>
        </w:rPr>
        <w:t xml:space="preserve"> </w:t>
      </w:r>
      <w:r w:rsidRPr="001970CC">
        <w:rPr>
          <w:sz w:val="24"/>
          <w:szCs w:val="24"/>
          <w:lang w:val="ro-RO"/>
        </w:rPr>
        <w:t>acordă</w:t>
      </w:r>
      <w:r w:rsidR="00466BD4" w:rsidRPr="001970CC">
        <w:rPr>
          <w:sz w:val="24"/>
          <w:szCs w:val="24"/>
          <w:lang w:val="ro-RO"/>
        </w:rPr>
        <w:t xml:space="preserve"> </w:t>
      </w:r>
      <w:r w:rsidRPr="001970CC">
        <w:rPr>
          <w:sz w:val="24"/>
          <w:szCs w:val="24"/>
          <w:lang w:val="ro-RO"/>
        </w:rPr>
        <w:t>consiliere</w:t>
      </w:r>
      <w:r w:rsidR="00466BD4" w:rsidRPr="001970CC">
        <w:rPr>
          <w:sz w:val="24"/>
          <w:szCs w:val="24"/>
          <w:lang w:val="ro-RO"/>
        </w:rPr>
        <w:t xml:space="preserve"> </w:t>
      </w:r>
      <w:r w:rsidRPr="001970CC">
        <w:rPr>
          <w:sz w:val="24"/>
          <w:szCs w:val="24"/>
          <w:lang w:val="ro-RO"/>
        </w:rPr>
        <w:t>familiei;</w:t>
      </w:r>
    </w:p>
    <w:p w14:paraId="74CF2C04"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sprijină</w:t>
      </w:r>
      <w:r w:rsidR="00466BD4" w:rsidRPr="001970CC">
        <w:rPr>
          <w:sz w:val="24"/>
          <w:szCs w:val="24"/>
          <w:lang w:val="ro-RO"/>
        </w:rPr>
        <w:t xml:space="preserve"> </w:t>
      </w:r>
      <w:r w:rsidRPr="001970CC">
        <w:rPr>
          <w:sz w:val="24"/>
          <w:szCs w:val="24"/>
          <w:lang w:val="ro-RO"/>
        </w:rPr>
        <w:t>beneficiarii</w:t>
      </w:r>
      <w:r w:rsidR="00466BD4" w:rsidRPr="001970CC">
        <w:rPr>
          <w:sz w:val="24"/>
          <w:szCs w:val="24"/>
          <w:lang w:val="ro-RO"/>
        </w:rPr>
        <w:t xml:space="preserve"> </w:t>
      </w:r>
      <w:r w:rsidRPr="001970CC">
        <w:rPr>
          <w:sz w:val="24"/>
          <w:szCs w:val="24"/>
          <w:lang w:val="ro-RO"/>
        </w:rPr>
        <w:t>să</w:t>
      </w:r>
      <w:r w:rsidR="00466BD4" w:rsidRPr="001970CC">
        <w:rPr>
          <w:sz w:val="24"/>
          <w:szCs w:val="24"/>
          <w:lang w:val="ro-RO"/>
        </w:rPr>
        <w:t xml:space="preserve"> </w:t>
      </w:r>
      <w:r w:rsidRPr="001970CC">
        <w:rPr>
          <w:sz w:val="24"/>
          <w:szCs w:val="24"/>
          <w:lang w:val="ro-RO"/>
        </w:rPr>
        <w:t>apeleze la serviciile din comunitate: poştă, servicii</w:t>
      </w:r>
      <w:r w:rsidR="00466BD4" w:rsidRPr="001970CC">
        <w:rPr>
          <w:sz w:val="24"/>
          <w:szCs w:val="24"/>
          <w:lang w:val="ro-RO"/>
        </w:rPr>
        <w:t xml:space="preserve"> </w:t>
      </w:r>
      <w:r w:rsidRPr="001970CC">
        <w:rPr>
          <w:sz w:val="24"/>
          <w:szCs w:val="24"/>
          <w:lang w:val="ro-RO"/>
        </w:rPr>
        <w:t>medicale, transport;</w:t>
      </w:r>
    </w:p>
    <w:p w14:paraId="4AD88E03"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participă la programe de perfecţionare</w:t>
      </w:r>
      <w:r w:rsidR="00466BD4" w:rsidRPr="001970CC">
        <w:rPr>
          <w:sz w:val="24"/>
          <w:szCs w:val="24"/>
          <w:lang w:val="ro-RO"/>
        </w:rPr>
        <w:t xml:space="preserve"> </w:t>
      </w:r>
      <w:r w:rsidRPr="001970CC">
        <w:rPr>
          <w:sz w:val="24"/>
          <w:szCs w:val="24"/>
          <w:lang w:val="ro-RO"/>
        </w:rPr>
        <w:t>organizate</w:t>
      </w:r>
      <w:r w:rsidR="00466BD4" w:rsidRPr="001970CC">
        <w:rPr>
          <w:sz w:val="24"/>
          <w:szCs w:val="24"/>
          <w:lang w:val="ro-RO"/>
        </w:rPr>
        <w:t xml:space="preserve"> </w:t>
      </w:r>
      <w:r w:rsidRPr="001970CC">
        <w:rPr>
          <w:sz w:val="24"/>
          <w:szCs w:val="24"/>
          <w:lang w:val="ro-RO"/>
        </w:rPr>
        <w:t>în</w:t>
      </w:r>
      <w:r w:rsidR="00466BD4" w:rsidRPr="001970CC">
        <w:rPr>
          <w:sz w:val="24"/>
          <w:szCs w:val="24"/>
          <w:lang w:val="ro-RO"/>
        </w:rPr>
        <w:t xml:space="preserve"> </w:t>
      </w:r>
      <w:r w:rsidRPr="001970CC">
        <w:rPr>
          <w:sz w:val="24"/>
          <w:szCs w:val="24"/>
          <w:lang w:val="ro-RO"/>
        </w:rPr>
        <w:t>cadrul D.G.A.S.P.C.Argeș;</w:t>
      </w:r>
    </w:p>
    <w:p w14:paraId="70CCECF7" w14:textId="77777777" w:rsidR="00466BD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identifică</w:t>
      </w:r>
      <w:r w:rsidR="00466BD4" w:rsidRPr="001970CC">
        <w:rPr>
          <w:sz w:val="24"/>
          <w:szCs w:val="24"/>
          <w:lang w:val="ro-RO"/>
        </w:rPr>
        <w:t xml:space="preserve"> </w:t>
      </w:r>
      <w:r w:rsidRPr="001970CC">
        <w:rPr>
          <w:sz w:val="24"/>
          <w:szCs w:val="24"/>
          <w:lang w:val="ro-RO"/>
        </w:rPr>
        <w:t>nevoile</w:t>
      </w:r>
      <w:r w:rsidR="00466BD4" w:rsidRPr="001970CC">
        <w:rPr>
          <w:sz w:val="24"/>
          <w:szCs w:val="24"/>
          <w:lang w:val="ro-RO"/>
        </w:rPr>
        <w:t xml:space="preserve"> </w:t>
      </w:r>
      <w:r w:rsidRPr="001970CC">
        <w:rPr>
          <w:sz w:val="24"/>
          <w:szCs w:val="24"/>
          <w:lang w:val="ro-RO"/>
        </w:rPr>
        <w:t>beneficiarilor (găzduire, îngrijirea</w:t>
      </w:r>
      <w:r w:rsidR="00466BD4" w:rsidRPr="001970CC">
        <w:rPr>
          <w:sz w:val="24"/>
          <w:szCs w:val="24"/>
          <w:lang w:val="ro-RO"/>
        </w:rPr>
        <w:t xml:space="preserve"> </w:t>
      </w:r>
      <w:r w:rsidRPr="001970CC">
        <w:rPr>
          <w:sz w:val="24"/>
          <w:szCs w:val="24"/>
          <w:lang w:val="ro-RO"/>
        </w:rPr>
        <w:t>sănătăţii, recuperare, socializare);</w:t>
      </w:r>
    </w:p>
    <w:p w14:paraId="00ABC4CF" w14:textId="77777777" w:rsidR="000B332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prezintă</w:t>
      </w:r>
      <w:r w:rsidR="00466BD4" w:rsidRPr="001970CC">
        <w:rPr>
          <w:sz w:val="24"/>
          <w:szCs w:val="24"/>
          <w:lang w:val="ro-RO"/>
        </w:rPr>
        <w:t xml:space="preserve"> </w:t>
      </w:r>
      <w:r w:rsidRPr="001970CC">
        <w:rPr>
          <w:sz w:val="24"/>
          <w:szCs w:val="24"/>
          <w:lang w:val="ro-RO"/>
        </w:rPr>
        <w:t>disponibilitate</w:t>
      </w:r>
      <w:r w:rsidR="00466BD4" w:rsidRPr="001970CC">
        <w:rPr>
          <w:sz w:val="24"/>
          <w:szCs w:val="24"/>
          <w:lang w:val="ro-RO"/>
        </w:rPr>
        <w:t xml:space="preserve"> </w:t>
      </w:r>
      <w:r w:rsidRPr="001970CC">
        <w:rPr>
          <w:sz w:val="24"/>
          <w:szCs w:val="24"/>
          <w:lang w:val="ro-RO"/>
        </w:rPr>
        <w:t>fizică</w:t>
      </w:r>
      <w:r w:rsidR="00466BD4" w:rsidRPr="001970CC">
        <w:rPr>
          <w:sz w:val="24"/>
          <w:szCs w:val="24"/>
          <w:lang w:val="ro-RO"/>
        </w:rPr>
        <w:t xml:space="preserve"> </w:t>
      </w:r>
      <w:r w:rsidRPr="001970CC">
        <w:rPr>
          <w:sz w:val="24"/>
          <w:szCs w:val="24"/>
          <w:lang w:val="ro-RO"/>
        </w:rPr>
        <w:t>şi</w:t>
      </w:r>
      <w:r w:rsidR="00466BD4" w:rsidRPr="001970CC">
        <w:rPr>
          <w:sz w:val="24"/>
          <w:szCs w:val="24"/>
          <w:lang w:val="ro-RO"/>
        </w:rPr>
        <w:t xml:space="preserve"> </w:t>
      </w:r>
      <w:r w:rsidRPr="001970CC">
        <w:rPr>
          <w:sz w:val="24"/>
          <w:szCs w:val="24"/>
          <w:lang w:val="ro-RO"/>
        </w:rPr>
        <w:t>psihică de relaţionare</w:t>
      </w:r>
      <w:r w:rsidR="000B3329" w:rsidRPr="001970CC">
        <w:rPr>
          <w:sz w:val="24"/>
          <w:szCs w:val="24"/>
          <w:lang w:val="ro-RO"/>
        </w:rPr>
        <w:t xml:space="preserve"> </w:t>
      </w:r>
      <w:r w:rsidRPr="001970CC">
        <w:rPr>
          <w:sz w:val="24"/>
          <w:szCs w:val="24"/>
          <w:lang w:val="ro-RO"/>
        </w:rPr>
        <w:t>în</w:t>
      </w:r>
      <w:r w:rsidR="000B3329" w:rsidRPr="001970CC">
        <w:rPr>
          <w:sz w:val="24"/>
          <w:szCs w:val="24"/>
          <w:lang w:val="ro-RO"/>
        </w:rPr>
        <w:t xml:space="preserve"> </w:t>
      </w:r>
      <w:r w:rsidRPr="001970CC">
        <w:rPr>
          <w:sz w:val="24"/>
          <w:szCs w:val="24"/>
          <w:lang w:val="ro-RO"/>
        </w:rPr>
        <w:t>comunicarea cu beneficiarii;</w:t>
      </w:r>
    </w:p>
    <w:p w14:paraId="58A9DD17" w14:textId="77777777" w:rsidR="000B332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acordă</w:t>
      </w:r>
      <w:r w:rsidR="000B3329" w:rsidRPr="001970CC">
        <w:rPr>
          <w:sz w:val="24"/>
          <w:szCs w:val="24"/>
          <w:lang w:val="ro-RO"/>
        </w:rPr>
        <w:t xml:space="preserve"> </w:t>
      </w:r>
      <w:r w:rsidRPr="001970CC">
        <w:rPr>
          <w:sz w:val="24"/>
          <w:szCs w:val="24"/>
          <w:lang w:val="ro-RO"/>
        </w:rPr>
        <w:t>sprijin</w:t>
      </w:r>
      <w:r w:rsidR="000B3329" w:rsidRPr="001970CC">
        <w:rPr>
          <w:sz w:val="24"/>
          <w:szCs w:val="24"/>
          <w:lang w:val="ro-RO"/>
        </w:rPr>
        <w:t xml:space="preserve"> </w:t>
      </w:r>
      <w:r w:rsidRPr="001970CC">
        <w:rPr>
          <w:sz w:val="24"/>
          <w:szCs w:val="24"/>
          <w:lang w:val="ro-RO"/>
        </w:rPr>
        <w:t>afectiv</w:t>
      </w:r>
      <w:r w:rsidR="000B3329" w:rsidRPr="001970CC">
        <w:rPr>
          <w:sz w:val="24"/>
          <w:szCs w:val="24"/>
          <w:lang w:val="ro-RO"/>
        </w:rPr>
        <w:t xml:space="preserve"> </w:t>
      </w:r>
      <w:r w:rsidRPr="001970CC">
        <w:rPr>
          <w:sz w:val="24"/>
          <w:szCs w:val="24"/>
          <w:lang w:val="ro-RO"/>
        </w:rPr>
        <w:t>şi</w:t>
      </w:r>
      <w:r w:rsidR="000B3329" w:rsidRPr="001970CC">
        <w:rPr>
          <w:sz w:val="24"/>
          <w:szCs w:val="24"/>
          <w:lang w:val="ro-RO"/>
        </w:rPr>
        <w:t xml:space="preserve"> </w:t>
      </w:r>
      <w:r w:rsidRPr="001970CC">
        <w:rPr>
          <w:sz w:val="24"/>
          <w:szCs w:val="24"/>
          <w:lang w:val="ro-RO"/>
        </w:rPr>
        <w:t>susţinere</w:t>
      </w:r>
      <w:r w:rsidR="000B3329" w:rsidRPr="001970CC">
        <w:rPr>
          <w:sz w:val="24"/>
          <w:szCs w:val="24"/>
          <w:lang w:val="ro-RO"/>
        </w:rPr>
        <w:t xml:space="preserve"> </w:t>
      </w:r>
      <w:r w:rsidRPr="001970CC">
        <w:rPr>
          <w:sz w:val="24"/>
          <w:szCs w:val="24"/>
          <w:lang w:val="ro-RO"/>
        </w:rPr>
        <w:t>morală</w:t>
      </w:r>
      <w:r w:rsidR="000B3329" w:rsidRPr="001970CC">
        <w:rPr>
          <w:sz w:val="24"/>
          <w:szCs w:val="24"/>
          <w:lang w:val="ro-RO"/>
        </w:rPr>
        <w:t xml:space="preserve"> </w:t>
      </w:r>
      <w:r w:rsidRPr="001970CC">
        <w:rPr>
          <w:sz w:val="24"/>
          <w:szCs w:val="24"/>
          <w:lang w:val="ro-RO"/>
        </w:rPr>
        <w:t>beneficiarului</w:t>
      </w:r>
      <w:r w:rsidR="000B3329" w:rsidRPr="001970CC">
        <w:rPr>
          <w:sz w:val="24"/>
          <w:szCs w:val="24"/>
          <w:lang w:val="ro-RO"/>
        </w:rPr>
        <w:t xml:space="preserve"> </w:t>
      </w:r>
      <w:r w:rsidRPr="001970CC">
        <w:rPr>
          <w:sz w:val="24"/>
          <w:szCs w:val="24"/>
          <w:lang w:val="ro-RO"/>
        </w:rPr>
        <w:t>prin</w:t>
      </w:r>
      <w:r w:rsidR="000B3329" w:rsidRPr="001970CC">
        <w:rPr>
          <w:sz w:val="24"/>
          <w:szCs w:val="24"/>
          <w:lang w:val="ro-RO"/>
        </w:rPr>
        <w:t xml:space="preserve"> </w:t>
      </w:r>
      <w:r w:rsidRPr="001970CC">
        <w:rPr>
          <w:sz w:val="24"/>
          <w:szCs w:val="24"/>
          <w:lang w:val="ro-RO"/>
        </w:rPr>
        <w:t>consiliere</w:t>
      </w:r>
      <w:r w:rsidR="000B3329" w:rsidRPr="001970CC">
        <w:rPr>
          <w:sz w:val="24"/>
          <w:szCs w:val="24"/>
          <w:lang w:val="ro-RO"/>
        </w:rPr>
        <w:t xml:space="preserve"> </w:t>
      </w:r>
      <w:r w:rsidRPr="001970CC">
        <w:rPr>
          <w:sz w:val="24"/>
          <w:szCs w:val="24"/>
          <w:lang w:val="ro-RO"/>
        </w:rPr>
        <w:t>şi</w:t>
      </w:r>
      <w:r w:rsidR="000B3329" w:rsidRPr="001970CC">
        <w:rPr>
          <w:sz w:val="24"/>
          <w:szCs w:val="24"/>
          <w:lang w:val="ro-RO"/>
        </w:rPr>
        <w:t xml:space="preserve"> </w:t>
      </w:r>
      <w:r w:rsidRPr="001970CC">
        <w:rPr>
          <w:sz w:val="24"/>
          <w:szCs w:val="24"/>
          <w:lang w:val="ro-RO"/>
        </w:rPr>
        <w:t>sfătuire;</w:t>
      </w:r>
    </w:p>
    <w:p w14:paraId="0793956D"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asigură</w:t>
      </w:r>
      <w:r w:rsidR="000B3329" w:rsidRPr="001970CC">
        <w:rPr>
          <w:sz w:val="24"/>
          <w:szCs w:val="24"/>
          <w:lang w:val="ro-RO"/>
        </w:rPr>
        <w:t xml:space="preserve"> </w:t>
      </w:r>
      <w:r w:rsidRPr="001970CC">
        <w:rPr>
          <w:sz w:val="24"/>
          <w:szCs w:val="24"/>
          <w:lang w:val="ro-RO"/>
        </w:rPr>
        <w:t>confidenţialitatea</w:t>
      </w:r>
      <w:r w:rsidR="000B3329" w:rsidRPr="001970CC">
        <w:rPr>
          <w:sz w:val="24"/>
          <w:szCs w:val="24"/>
          <w:lang w:val="ro-RO"/>
        </w:rPr>
        <w:t xml:space="preserve"> </w:t>
      </w:r>
      <w:r w:rsidRPr="001970CC">
        <w:rPr>
          <w:sz w:val="24"/>
          <w:szCs w:val="24"/>
          <w:lang w:val="ro-RO"/>
        </w:rPr>
        <w:t>informaţiilor</w:t>
      </w:r>
      <w:r w:rsidR="000B3329" w:rsidRPr="001970CC">
        <w:rPr>
          <w:sz w:val="24"/>
          <w:szCs w:val="24"/>
          <w:lang w:val="ro-RO"/>
        </w:rPr>
        <w:t xml:space="preserve"> </w:t>
      </w:r>
      <w:r w:rsidRPr="001970CC">
        <w:rPr>
          <w:sz w:val="24"/>
          <w:szCs w:val="24"/>
          <w:lang w:val="ro-RO"/>
        </w:rPr>
        <w:t>şi</w:t>
      </w:r>
      <w:r w:rsidR="000B3329" w:rsidRPr="001970CC">
        <w:rPr>
          <w:sz w:val="24"/>
          <w:szCs w:val="24"/>
          <w:lang w:val="ro-RO"/>
        </w:rPr>
        <w:t xml:space="preserve"> </w:t>
      </w:r>
      <w:r w:rsidRPr="001970CC">
        <w:rPr>
          <w:sz w:val="24"/>
          <w:szCs w:val="24"/>
          <w:lang w:val="ro-RO"/>
        </w:rPr>
        <w:t>datelor</w:t>
      </w:r>
      <w:r w:rsidR="000B3329" w:rsidRPr="001970CC">
        <w:rPr>
          <w:sz w:val="24"/>
          <w:szCs w:val="24"/>
          <w:lang w:val="ro-RO"/>
        </w:rPr>
        <w:t xml:space="preserve"> </w:t>
      </w:r>
      <w:r w:rsidRPr="001970CC">
        <w:rPr>
          <w:sz w:val="24"/>
          <w:szCs w:val="24"/>
          <w:lang w:val="ro-RO"/>
        </w:rPr>
        <w:t>refer</w:t>
      </w:r>
      <w:r w:rsidR="000B3329" w:rsidRPr="001970CC">
        <w:rPr>
          <w:sz w:val="24"/>
          <w:szCs w:val="24"/>
          <w:lang w:val="ro-RO"/>
        </w:rPr>
        <w:t>i</w:t>
      </w:r>
      <w:r w:rsidRPr="001970CC">
        <w:rPr>
          <w:sz w:val="24"/>
          <w:szCs w:val="24"/>
          <w:lang w:val="ro-RO"/>
        </w:rPr>
        <w:t>toare la</w:t>
      </w:r>
      <w:r w:rsidR="00201609" w:rsidRPr="001970CC">
        <w:rPr>
          <w:sz w:val="24"/>
          <w:szCs w:val="24"/>
          <w:lang w:val="ro-RO"/>
        </w:rPr>
        <w:t xml:space="preserve"> </w:t>
      </w:r>
      <w:r w:rsidRPr="001970CC">
        <w:rPr>
          <w:sz w:val="24"/>
          <w:szCs w:val="24"/>
          <w:lang w:val="ro-RO"/>
        </w:rPr>
        <w:t>beneficiarii de servicii</w:t>
      </w:r>
      <w:r w:rsidR="00201609" w:rsidRPr="001970CC">
        <w:rPr>
          <w:sz w:val="24"/>
          <w:szCs w:val="24"/>
          <w:lang w:val="ro-RO"/>
        </w:rPr>
        <w:t xml:space="preserve"> </w:t>
      </w:r>
      <w:r w:rsidRPr="001970CC">
        <w:rPr>
          <w:sz w:val="24"/>
          <w:szCs w:val="24"/>
          <w:lang w:val="ro-RO"/>
        </w:rPr>
        <w:t>sociale;</w:t>
      </w:r>
    </w:p>
    <w:p w14:paraId="43D81BE9"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prezintă</w:t>
      </w:r>
      <w:r w:rsidR="00201609" w:rsidRPr="001970CC">
        <w:rPr>
          <w:sz w:val="24"/>
          <w:szCs w:val="24"/>
          <w:lang w:val="ro-RO"/>
        </w:rPr>
        <w:t xml:space="preserve"> </w:t>
      </w:r>
      <w:r w:rsidRPr="001970CC">
        <w:rPr>
          <w:sz w:val="24"/>
          <w:szCs w:val="24"/>
          <w:lang w:val="ro-RO"/>
        </w:rPr>
        <w:t>interes</w:t>
      </w:r>
      <w:r w:rsidR="00201609" w:rsidRPr="001970CC">
        <w:rPr>
          <w:sz w:val="24"/>
          <w:szCs w:val="24"/>
          <w:lang w:val="ro-RO"/>
        </w:rPr>
        <w:t xml:space="preserve"> </w:t>
      </w:r>
      <w:r w:rsidRPr="001970CC">
        <w:rPr>
          <w:sz w:val="24"/>
          <w:szCs w:val="24"/>
          <w:lang w:val="ro-RO"/>
        </w:rPr>
        <w:t>pentru</w:t>
      </w:r>
      <w:r w:rsidR="00201609" w:rsidRPr="001970CC">
        <w:rPr>
          <w:sz w:val="24"/>
          <w:szCs w:val="24"/>
          <w:lang w:val="ro-RO"/>
        </w:rPr>
        <w:t xml:space="preserve"> </w:t>
      </w:r>
      <w:r w:rsidRPr="001970CC">
        <w:rPr>
          <w:sz w:val="24"/>
          <w:szCs w:val="24"/>
          <w:lang w:val="ro-RO"/>
        </w:rPr>
        <w:t>găsirea</w:t>
      </w:r>
      <w:r w:rsidR="00201609" w:rsidRPr="001970CC">
        <w:rPr>
          <w:sz w:val="24"/>
          <w:szCs w:val="24"/>
          <w:lang w:val="ro-RO"/>
        </w:rPr>
        <w:t xml:space="preserve"> </w:t>
      </w:r>
      <w:r w:rsidRPr="001970CC">
        <w:rPr>
          <w:sz w:val="24"/>
          <w:szCs w:val="24"/>
          <w:lang w:val="ro-RO"/>
        </w:rPr>
        <w:t>unor</w:t>
      </w:r>
      <w:r w:rsidR="00201609" w:rsidRPr="001970CC">
        <w:rPr>
          <w:sz w:val="24"/>
          <w:szCs w:val="24"/>
          <w:lang w:val="ro-RO"/>
        </w:rPr>
        <w:t xml:space="preserve"> </w:t>
      </w:r>
      <w:r w:rsidRPr="001970CC">
        <w:rPr>
          <w:sz w:val="24"/>
          <w:szCs w:val="24"/>
          <w:lang w:val="ro-RO"/>
        </w:rPr>
        <w:t>soluţii</w:t>
      </w:r>
      <w:r w:rsidR="00201609" w:rsidRPr="001970CC">
        <w:rPr>
          <w:sz w:val="24"/>
          <w:szCs w:val="24"/>
          <w:lang w:val="ro-RO"/>
        </w:rPr>
        <w:t xml:space="preserve"> </w:t>
      </w:r>
      <w:r w:rsidRPr="001970CC">
        <w:rPr>
          <w:sz w:val="24"/>
          <w:szCs w:val="24"/>
          <w:lang w:val="ro-RO"/>
        </w:rPr>
        <w:t>originale</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rezolvarea</w:t>
      </w:r>
      <w:r w:rsidR="00201609" w:rsidRPr="001970CC">
        <w:rPr>
          <w:sz w:val="24"/>
          <w:szCs w:val="24"/>
          <w:lang w:val="ro-RO"/>
        </w:rPr>
        <w:t xml:space="preserve"> </w:t>
      </w:r>
      <w:r w:rsidRPr="001970CC">
        <w:rPr>
          <w:sz w:val="24"/>
          <w:szCs w:val="24"/>
          <w:lang w:val="ro-RO"/>
        </w:rPr>
        <w:t>problemelor</w:t>
      </w:r>
      <w:r w:rsidR="00201609" w:rsidRPr="001970CC">
        <w:rPr>
          <w:sz w:val="24"/>
          <w:szCs w:val="24"/>
          <w:lang w:val="ro-RO"/>
        </w:rPr>
        <w:t xml:space="preserve"> </w:t>
      </w:r>
      <w:r w:rsidRPr="001970CC">
        <w:rPr>
          <w:sz w:val="24"/>
          <w:szCs w:val="24"/>
          <w:lang w:val="ro-RO"/>
        </w:rPr>
        <w:t>beneficiarilor;</w:t>
      </w:r>
    </w:p>
    <w:p w14:paraId="54B3A504"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duce la îndeplinire</w:t>
      </w:r>
      <w:r w:rsidR="00201609" w:rsidRPr="001970CC">
        <w:rPr>
          <w:sz w:val="24"/>
          <w:szCs w:val="24"/>
          <w:lang w:val="ro-RO"/>
        </w:rPr>
        <w:t xml:space="preserve"> </w:t>
      </w:r>
      <w:r w:rsidRPr="001970CC">
        <w:rPr>
          <w:sz w:val="24"/>
          <w:szCs w:val="24"/>
          <w:lang w:val="ro-RO"/>
        </w:rPr>
        <w:t>orice</w:t>
      </w:r>
      <w:r w:rsidR="00201609" w:rsidRPr="001970CC">
        <w:rPr>
          <w:sz w:val="24"/>
          <w:szCs w:val="24"/>
          <w:lang w:val="ro-RO"/>
        </w:rPr>
        <w:t xml:space="preserve"> </w:t>
      </w:r>
      <w:r w:rsidRPr="001970CC">
        <w:rPr>
          <w:sz w:val="24"/>
          <w:szCs w:val="24"/>
          <w:lang w:val="ro-RO"/>
        </w:rPr>
        <w:t>sarcină</w:t>
      </w:r>
      <w:r w:rsidR="00201609" w:rsidRPr="001970CC">
        <w:rPr>
          <w:sz w:val="24"/>
          <w:szCs w:val="24"/>
          <w:lang w:val="ro-RO"/>
        </w:rPr>
        <w:t xml:space="preserve"> </w:t>
      </w:r>
      <w:r w:rsidRPr="001970CC">
        <w:rPr>
          <w:sz w:val="24"/>
          <w:szCs w:val="24"/>
          <w:lang w:val="ro-RO"/>
        </w:rPr>
        <w:t>trasată de şeful de centru</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limita</w:t>
      </w:r>
      <w:r w:rsidR="00201609" w:rsidRPr="001970CC">
        <w:rPr>
          <w:sz w:val="24"/>
          <w:szCs w:val="24"/>
          <w:lang w:val="ro-RO"/>
        </w:rPr>
        <w:t xml:space="preserve"> </w:t>
      </w:r>
      <w:r w:rsidRPr="001970CC">
        <w:rPr>
          <w:sz w:val="24"/>
          <w:szCs w:val="24"/>
          <w:lang w:val="ro-RO"/>
        </w:rPr>
        <w:t>competenţelor;</w:t>
      </w:r>
    </w:p>
    <w:p w14:paraId="0ACE6F76"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coordonează, monitorizează</w:t>
      </w:r>
      <w:r w:rsidR="00201609" w:rsidRPr="001970CC">
        <w:rPr>
          <w:sz w:val="24"/>
          <w:szCs w:val="24"/>
          <w:lang w:val="ro-RO"/>
        </w:rPr>
        <w:t xml:space="preserve"> </w:t>
      </w:r>
      <w:r w:rsidRPr="001970CC">
        <w:rPr>
          <w:sz w:val="24"/>
          <w:szCs w:val="24"/>
          <w:lang w:val="ro-RO"/>
        </w:rPr>
        <w:t>şi</w:t>
      </w:r>
      <w:r w:rsidR="00201609" w:rsidRPr="001970CC">
        <w:rPr>
          <w:sz w:val="24"/>
          <w:szCs w:val="24"/>
          <w:lang w:val="ro-RO"/>
        </w:rPr>
        <w:t xml:space="preserve"> </w:t>
      </w:r>
      <w:r w:rsidRPr="001970CC">
        <w:rPr>
          <w:sz w:val="24"/>
          <w:szCs w:val="24"/>
          <w:lang w:val="ro-RO"/>
        </w:rPr>
        <w:t>evaluează</w:t>
      </w:r>
      <w:r w:rsidR="00201609" w:rsidRPr="001970CC">
        <w:rPr>
          <w:sz w:val="24"/>
          <w:szCs w:val="24"/>
          <w:lang w:val="ro-RO"/>
        </w:rPr>
        <w:t xml:space="preserve"> </w:t>
      </w:r>
      <w:r w:rsidRPr="001970CC">
        <w:rPr>
          <w:sz w:val="24"/>
          <w:szCs w:val="24"/>
          <w:lang w:val="ro-RO"/>
        </w:rPr>
        <w:t>implementarea</w:t>
      </w:r>
      <w:r w:rsidR="00201609" w:rsidRPr="001970CC">
        <w:rPr>
          <w:sz w:val="24"/>
          <w:szCs w:val="24"/>
          <w:lang w:val="ro-RO"/>
        </w:rPr>
        <w:t xml:space="preserve"> </w:t>
      </w:r>
      <w:r w:rsidRPr="001970CC">
        <w:rPr>
          <w:sz w:val="24"/>
          <w:szCs w:val="24"/>
          <w:lang w:val="ro-RO"/>
        </w:rPr>
        <w:t>Planului</w:t>
      </w:r>
      <w:r w:rsidR="00201609" w:rsidRPr="001970CC">
        <w:rPr>
          <w:sz w:val="24"/>
          <w:szCs w:val="24"/>
          <w:lang w:val="ro-RO"/>
        </w:rPr>
        <w:t xml:space="preserve"> </w:t>
      </w:r>
      <w:r w:rsidRPr="001970CC">
        <w:rPr>
          <w:sz w:val="24"/>
          <w:szCs w:val="24"/>
          <w:lang w:val="ro-RO"/>
        </w:rPr>
        <w:t>Personalizat al beneficiarului</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calitate de manager de caz</w:t>
      </w:r>
      <w:r w:rsidR="00201609" w:rsidRPr="001970CC">
        <w:rPr>
          <w:sz w:val="24"/>
          <w:szCs w:val="24"/>
          <w:lang w:val="ro-RO"/>
        </w:rPr>
        <w:t xml:space="preserve"> </w:t>
      </w:r>
      <w:r w:rsidRPr="001970CC">
        <w:rPr>
          <w:sz w:val="24"/>
          <w:szCs w:val="24"/>
          <w:lang w:val="ro-RO"/>
        </w:rPr>
        <w:t>şi</w:t>
      </w:r>
      <w:r w:rsidR="00201609" w:rsidRPr="001970CC">
        <w:rPr>
          <w:sz w:val="24"/>
          <w:szCs w:val="24"/>
          <w:lang w:val="ro-RO"/>
        </w:rPr>
        <w:t xml:space="preserve"> </w:t>
      </w:r>
      <w:r w:rsidRPr="001970CC">
        <w:rPr>
          <w:sz w:val="24"/>
          <w:szCs w:val="24"/>
          <w:lang w:val="ro-RO"/>
        </w:rPr>
        <w:t>completează  lunar Fişa de monitorizare</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urma</w:t>
      </w:r>
      <w:r w:rsidR="00201609" w:rsidRPr="001970CC">
        <w:rPr>
          <w:sz w:val="24"/>
          <w:szCs w:val="24"/>
          <w:lang w:val="ro-RO"/>
        </w:rPr>
        <w:t xml:space="preserve"> </w:t>
      </w:r>
      <w:r w:rsidRPr="001970CC">
        <w:rPr>
          <w:sz w:val="24"/>
          <w:szCs w:val="24"/>
          <w:lang w:val="ro-RO"/>
        </w:rPr>
        <w:t>discuţiilor cu echipa</w:t>
      </w:r>
      <w:r w:rsidR="00201609" w:rsidRPr="001970CC">
        <w:rPr>
          <w:sz w:val="24"/>
          <w:szCs w:val="24"/>
          <w:lang w:val="ro-RO"/>
        </w:rPr>
        <w:t xml:space="preserve"> </w:t>
      </w:r>
      <w:r w:rsidRPr="001970CC">
        <w:rPr>
          <w:sz w:val="24"/>
          <w:szCs w:val="24"/>
          <w:lang w:val="ro-RO"/>
        </w:rPr>
        <w:t>multidisciplinară;</w:t>
      </w:r>
    </w:p>
    <w:p w14:paraId="2C96AFA6"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participă la cursuri de pregătire</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domeniul</w:t>
      </w:r>
      <w:r w:rsidR="00201609" w:rsidRPr="001970CC">
        <w:rPr>
          <w:sz w:val="24"/>
          <w:szCs w:val="24"/>
          <w:lang w:val="ro-RO"/>
        </w:rPr>
        <w:t xml:space="preserve"> </w:t>
      </w:r>
      <w:r w:rsidRPr="001970CC">
        <w:rPr>
          <w:sz w:val="24"/>
          <w:szCs w:val="24"/>
          <w:lang w:val="ro-RO"/>
        </w:rPr>
        <w:t>managementului de caz</w:t>
      </w:r>
      <w:r w:rsidR="00201609" w:rsidRPr="001970CC">
        <w:rPr>
          <w:sz w:val="24"/>
          <w:szCs w:val="24"/>
          <w:lang w:val="ro-RO"/>
        </w:rPr>
        <w:t xml:space="preserve"> </w:t>
      </w:r>
      <w:r w:rsidRPr="001970CC">
        <w:rPr>
          <w:sz w:val="24"/>
          <w:szCs w:val="24"/>
          <w:lang w:val="ro-RO"/>
        </w:rPr>
        <w:t>pentru</w:t>
      </w:r>
      <w:r w:rsidR="00201609" w:rsidRPr="001970CC">
        <w:rPr>
          <w:sz w:val="24"/>
          <w:szCs w:val="24"/>
          <w:lang w:val="ro-RO"/>
        </w:rPr>
        <w:t xml:space="preserve"> </w:t>
      </w:r>
      <w:r w:rsidRPr="001970CC">
        <w:rPr>
          <w:sz w:val="24"/>
          <w:szCs w:val="24"/>
          <w:lang w:val="ro-RO"/>
        </w:rPr>
        <w:t>persoane</w:t>
      </w:r>
      <w:r w:rsidR="00201609" w:rsidRPr="001970CC">
        <w:rPr>
          <w:sz w:val="24"/>
          <w:szCs w:val="24"/>
          <w:lang w:val="ro-RO"/>
        </w:rPr>
        <w:t xml:space="preserve"> </w:t>
      </w:r>
      <w:r w:rsidRPr="001970CC">
        <w:rPr>
          <w:sz w:val="24"/>
          <w:szCs w:val="24"/>
          <w:lang w:val="ro-RO"/>
        </w:rPr>
        <w:t>adulte cu dizabilităţi;</w:t>
      </w:r>
    </w:p>
    <w:p w14:paraId="2BDD4C79"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informează</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detaliu</w:t>
      </w:r>
      <w:r w:rsidR="00201609" w:rsidRPr="001970CC">
        <w:rPr>
          <w:sz w:val="24"/>
          <w:szCs w:val="24"/>
          <w:lang w:val="ro-RO"/>
        </w:rPr>
        <w:t xml:space="preserve"> </w:t>
      </w:r>
      <w:r w:rsidRPr="001970CC">
        <w:rPr>
          <w:sz w:val="24"/>
          <w:szCs w:val="24"/>
          <w:lang w:val="ro-RO"/>
        </w:rPr>
        <w:t>beneficiarul/reprezentantul legal despre</w:t>
      </w:r>
      <w:r w:rsidR="00201609" w:rsidRPr="001970CC">
        <w:rPr>
          <w:sz w:val="24"/>
          <w:szCs w:val="24"/>
          <w:lang w:val="ro-RO"/>
        </w:rPr>
        <w:t xml:space="preserve"> </w:t>
      </w:r>
      <w:r w:rsidRPr="001970CC">
        <w:rPr>
          <w:sz w:val="24"/>
          <w:szCs w:val="24"/>
          <w:lang w:val="ro-RO"/>
        </w:rPr>
        <w:t>limitele</w:t>
      </w:r>
      <w:r w:rsidR="00201609" w:rsidRPr="001970CC">
        <w:rPr>
          <w:sz w:val="24"/>
          <w:szCs w:val="24"/>
          <w:lang w:val="ro-RO"/>
        </w:rPr>
        <w:t xml:space="preserve"> </w:t>
      </w:r>
      <w:r w:rsidRPr="001970CC">
        <w:rPr>
          <w:sz w:val="24"/>
          <w:szCs w:val="24"/>
          <w:lang w:val="ro-RO"/>
        </w:rPr>
        <w:t>confidenţialităţii</w:t>
      </w:r>
      <w:r w:rsidR="00201609" w:rsidRPr="001970CC">
        <w:rPr>
          <w:sz w:val="24"/>
          <w:szCs w:val="24"/>
          <w:lang w:val="ro-RO"/>
        </w:rPr>
        <w:t xml:space="preserve"> </w:t>
      </w:r>
      <w:r w:rsidRPr="001970CC">
        <w:rPr>
          <w:sz w:val="24"/>
          <w:szCs w:val="24"/>
          <w:lang w:val="ro-RO"/>
        </w:rPr>
        <w:t>intr-o situaţie</w:t>
      </w:r>
      <w:r w:rsidR="00201609" w:rsidRPr="001970CC">
        <w:rPr>
          <w:sz w:val="24"/>
          <w:szCs w:val="24"/>
          <w:lang w:val="ro-RO"/>
        </w:rPr>
        <w:t xml:space="preserve"> </w:t>
      </w:r>
      <w:r w:rsidRPr="001970CC">
        <w:rPr>
          <w:sz w:val="24"/>
          <w:szCs w:val="24"/>
          <w:lang w:val="ro-RO"/>
        </w:rPr>
        <w:t>concretă, despre</w:t>
      </w:r>
      <w:r w:rsidR="00201609" w:rsidRPr="001970CC">
        <w:rPr>
          <w:sz w:val="24"/>
          <w:szCs w:val="24"/>
          <w:lang w:val="ro-RO"/>
        </w:rPr>
        <w:t xml:space="preserve"> </w:t>
      </w:r>
      <w:r w:rsidRPr="001970CC">
        <w:rPr>
          <w:sz w:val="24"/>
          <w:szCs w:val="24"/>
          <w:lang w:val="ro-RO"/>
        </w:rPr>
        <w:t>scopul</w:t>
      </w:r>
      <w:r w:rsidR="00201609" w:rsidRPr="001970CC">
        <w:rPr>
          <w:sz w:val="24"/>
          <w:szCs w:val="24"/>
          <w:lang w:val="ro-RO"/>
        </w:rPr>
        <w:t xml:space="preserve"> </w:t>
      </w:r>
      <w:r w:rsidRPr="001970CC">
        <w:rPr>
          <w:sz w:val="24"/>
          <w:szCs w:val="24"/>
          <w:lang w:val="ro-RO"/>
        </w:rPr>
        <w:t>şi</w:t>
      </w:r>
      <w:r w:rsidR="00201609" w:rsidRPr="001970CC">
        <w:rPr>
          <w:sz w:val="24"/>
          <w:szCs w:val="24"/>
          <w:lang w:val="ro-RO"/>
        </w:rPr>
        <w:t xml:space="preserve"> </w:t>
      </w:r>
      <w:r w:rsidRPr="001970CC">
        <w:rPr>
          <w:sz w:val="24"/>
          <w:szCs w:val="24"/>
          <w:lang w:val="ro-RO"/>
        </w:rPr>
        <w:t>modul</w:t>
      </w:r>
      <w:r w:rsidR="00201609" w:rsidRPr="001970CC">
        <w:rPr>
          <w:sz w:val="24"/>
          <w:szCs w:val="24"/>
          <w:lang w:val="ro-RO"/>
        </w:rPr>
        <w:t xml:space="preserve"> </w:t>
      </w:r>
      <w:r w:rsidRPr="001970CC">
        <w:rPr>
          <w:sz w:val="24"/>
          <w:szCs w:val="24"/>
          <w:lang w:val="ro-RO"/>
        </w:rPr>
        <w:t>în care va fi folosită</w:t>
      </w:r>
      <w:r w:rsidR="00201609" w:rsidRPr="001970CC">
        <w:rPr>
          <w:sz w:val="24"/>
          <w:szCs w:val="24"/>
          <w:lang w:val="ro-RO"/>
        </w:rPr>
        <w:t xml:space="preserve"> </w:t>
      </w:r>
      <w:r w:rsidRPr="001970CC">
        <w:rPr>
          <w:sz w:val="24"/>
          <w:szCs w:val="24"/>
          <w:lang w:val="ro-RO"/>
        </w:rPr>
        <w:t>informaţia; în</w:t>
      </w:r>
      <w:r w:rsidR="00201609" w:rsidRPr="001970CC">
        <w:rPr>
          <w:sz w:val="24"/>
          <w:szCs w:val="24"/>
          <w:lang w:val="ro-RO"/>
        </w:rPr>
        <w:t xml:space="preserve"> </w:t>
      </w:r>
      <w:r w:rsidRPr="001970CC">
        <w:rPr>
          <w:sz w:val="24"/>
          <w:szCs w:val="24"/>
          <w:lang w:val="ro-RO"/>
        </w:rPr>
        <w:t>functie de tipul de dizabilitate a beneficiarului;</w:t>
      </w:r>
    </w:p>
    <w:p w14:paraId="63CB7746"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completează</w:t>
      </w:r>
      <w:r w:rsidR="00201609" w:rsidRPr="001970CC">
        <w:rPr>
          <w:sz w:val="24"/>
          <w:szCs w:val="24"/>
          <w:lang w:val="ro-RO"/>
        </w:rPr>
        <w:t xml:space="preserve"> </w:t>
      </w:r>
      <w:r w:rsidRPr="001970CC">
        <w:rPr>
          <w:sz w:val="24"/>
          <w:szCs w:val="24"/>
          <w:lang w:val="ro-RO"/>
        </w:rPr>
        <w:t>dosarul de caz</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conformitate cu prevederile</w:t>
      </w:r>
      <w:r w:rsidR="00201609" w:rsidRPr="001970CC">
        <w:rPr>
          <w:sz w:val="24"/>
          <w:szCs w:val="24"/>
          <w:lang w:val="ro-RO"/>
        </w:rPr>
        <w:t xml:space="preserve"> </w:t>
      </w:r>
      <w:r w:rsidRPr="001970CC">
        <w:rPr>
          <w:sz w:val="24"/>
          <w:szCs w:val="24"/>
          <w:lang w:val="ro-RO"/>
        </w:rPr>
        <w:t>legale</w:t>
      </w:r>
      <w:r w:rsidR="00201609" w:rsidRPr="001970CC">
        <w:rPr>
          <w:sz w:val="24"/>
          <w:szCs w:val="24"/>
          <w:lang w:val="ro-RO"/>
        </w:rPr>
        <w:t xml:space="preserve"> </w:t>
      </w:r>
      <w:r w:rsidRPr="001970CC">
        <w:rPr>
          <w:sz w:val="24"/>
          <w:szCs w:val="24"/>
          <w:lang w:val="ro-RO"/>
        </w:rPr>
        <w:t>în</w:t>
      </w:r>
      <w:r w:rsidR="00201609" w:rsidRPr="001970CC">
        <w:rPr>
          <w:sz w:val="24"/>
          <w:szCs w:val="24"/>
          <w:lang w:val="ro-RO"/>
        </w:rPr>
        <w:t xml:space="preserve"> </w:t>
      </w:r>
      <w:r w:rsidRPr="001970CC">
        <w:rPr>
          <w:sz w:val="24"/>
          <w:szCs w:val="24"/>
          <w:lang w:val="ro-RO"/>
        </w:rPr>
        <w:t>vigoare</w:t>
      </w:r>
      <w:r w:rsidR="00201609" w:rsidRPr="001970CC">
        <w:rPr>
          <w:sz w:val="24"/>
          <w:szCs w:val="24"/>
          <w:lang w:val="ro-RO"/>
        </w:rPr>
        <w:t xml:space="preserve"> </w:t>
      </w:r>
      <w:r w:rsidRPr="001970CC">
        <w:rPr>
          <w:sz w:val="24"/>
          <w:szCs w:val="24"/>
          <w:lang w:val="ro-RO"/>
        </w:rPr>
        <w:t>şi cu cerinţele</w:t>
      </w:r>
      <w:r w:rsidR="00201609" w:rsidRPr="001970CC">
        <w:rPr>
          <w:sz w:val="24"/>
          <w:szCs w:val="24"/>
          <w:lang w:val="ro-RO"/>
        </w:rPr>
        <w:t xml:space="preserve"> </w:t>
      </w:r>
      <w:r w:rsidRPr="001970CC">
        <w:rPr>
          <w:sz w:val="24"/>
          <w:szCs w:val="24"/>
          <w:lang w:val="ro-RO"/>
        </w:rPr>
        <w:t>standardului de calitate;</w:t>
      </w:r>
    </w:p>
    <w:p w14:paraId="0FABB6E9"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lastRenderedPageBreak/>
        <w:t>analizează</w:t>
      </w:r>
      <w:r w:rsidR="00201609" w:rsidRPr="001970CC">
        <w:rPr>
          <w:sz w:val="24"/>
          <w:szCs w:val="24"/>
          <w:lang w:val="ro-RO"/>
        </w:rPr>
        <w:t xml:space="preserve"> </w:t>
      </w:r>
      <w:r w:rsidRPr="001970CC">
        <w:rPr>
          <w:sz w:val="24"/>
          <w:szCs w:val="24"/>
          <w:lang w:val="ro-RO"/>
        </w:rPr>
        <w:t>şi</w:t>
      </w:r>
      <w:r w:rsidR="00201609" w:rsidRPr="001970CC">
        <w:rPr>
          <w:sz w:val="24"/>
          <w:szCs w:val="24"/>
          <w:lang w:val="ro-RO"/>
        </w:rPr>
        <w:t xml:space="preserve"> </w:t>
      </w:r>
      <w:r w:rsidRPr="001970CC">
        <w:rPr>
          <w:sz w:val="24"/>
          <w:szCs w:val="24"/>
          <w:lang w:val="ro-RO"/>
        </w:rPr>
        <w:t>permite, dupa</w:t>
      </w:r>
      <w:r w:rsidR="00201609" w:rsidRPr="001970CC">
        <w:rPr>
          <w:sz w:val="24"/>
          <w:szCs w:val="24"/>
          <w:lang w:val="ro-RO"/>
        </w:rPr>
        <w:t xml:space="preserve"> </w:t>
      </w:r>
      <w:r w:rsidRPr="001970CC">
        <w:rPr>
          <w:sz w:val="24"/>
          <w:szCs w:val="24"/>
          <w:lang w:val="ro-RO"/>
        </w:rPr>
        <w:t>caz, accesul</w:t>
      </w:r>
      <w:r w:rsidR="00201609" w:rsidRPr="001970CC">
        <w:rPr>
          <w:sz w:val="24"/>
          <w:szCs w:val="24"/>
          <w:lang w:val="ro-RO"/>
        </w:rPr>
        <w:t xml:space="preserve"> </w:t>
      </w:r>
      <w:r w:rsidRPr="001970CC">
        <w:rPr>
          <w:sz w:val="24"/>
          <w:szCs w:val="24"/>
          <w:lang w:val="ro-RO"/>
        </w:rPr>
        <w:t>beneficiarilor/reprezentanţilor</w:t>
      </w:r>
      <w:r w:rsidR="00201609" w:rsidRPr="001970CC">
        <w:rPr>
          <w:sz w:val="24"/>
          <w:szCs w:val="24"/>
          <w:lang w:val="ro-RO"/>
        </w:rPr>
        <w:t xml:space="preserve"> </w:t>
      </w:r>
      <w:r w:rsidRPr="001970CC">
        <w:rPr>
          <w:sz w:val="24"/>
          <w:szCs w:val="24"/>
          <w:lang w:val="ro-RO"/>
        </w:rPr>
        <w:t>legali la orice document în</w:t>
      </w:r>
      <w:r w:rsidR="00201609" w:rsidRPr="001970CC">
        <w:rPr>
          <w:sz w:val="24"/>
          <w:szCs w:val="24"/>
          <w:lang w:val="ro-RO"/>
        </w:rPr>
        <w:t xml:space="preserve"> </w:t>
      </w:r>
      <w:r w:rsidRPr="001970CC">
        <w:rPr>
          <w:sz w:val="24"/>
          <w:szCs w:val="24"/>
          <w:lang w:val="ro-RO"/>
        </w:rPr>
        <w:t>domeniul</w:t>
      </w:r>
      <w:r w:rsidR="00201609" w:rsidRPr="001970CC">
        <w:rPr>
          <w:sz w:val="24"/>
          <w:szCs w:val="24"/>
          <w:lang w:val="ro-RO"/>
        </w:rPr>
        <w:t xml:space="preserve"> </w:t>
      </w:r>
      <w:r w:rsidRPr="001970CC">
        <w:rPr>
          <w:sz w:val="24"/>
          <w:szCs w:val="24"/>
          <w:lang w:val="ro-RO"/>
        </w:rPr>
        <w:t>asistenţei</w:t>
      </w:r>
      <w:r w:rsidR="00201609" w:rsidRPr="001970CC">
        <w:rPr>
          <w:sz w:val="24"/>
          <w:szCs w:val="24"/>
          <w:lang w:val="ro-RO"/>
        </w:rPr>
        <w:t xml:space="preserve"> </w:t>
      </w:r>
      <w:r w:rsidRPr="001970CC">
        <w:rPr>
          <w:sz w:val="24"/>
          <w:szCs w:val="24"/>
          <w:lang w:val="ro-RO"/>
        </w:rPr>
        <w:t>sociale care poate</w:t>
      </w:r>
      <w:r w:rsidR="00201609" w:rsidRPr="001970CC">
        <w:rPr>
          <w:sz w:val="24"/>
          <w:szCs w:val="24"/>
          <w:lang w:val="ro-RO"/>
        </w:rPr>
        <w:t xml:space="preserve"> </w:t>
      </w:r>
      <w:r w:rsidRPr="001970CC">
        <w:rPr>
          <w:sz w:val="24"/>
          <w:szCs w:val="24"/>
          <w:lang w:val="ro-RO"/>
        </w:rPr>
        <w:t>avea</w:t>
      </w:r>
      <w:r w:rsidR="00201609" w:rsidRPr="001970CC">
        <w:rPr>
          <w:sz w:val="24"/>
          <w:szCs w:val="24"/>
          <w:lang w:val="ro-RO"/>
        </w:rPr>
        <w:t xml:space="preserve"> </w:t>
      </w:r>
      <w:r w:rsidRPr="001970CC">
        <w:rPr>
          <w:sz w:val="24"/>
          <w:szCs w:val="24"/>
          <w:lang w:val="ro-RO"/>
        </w:rPr>
        <w:t>legatură cu persoana lor, protejând</w:t>
      </w:r>
      <w:r w:rsidR="00201609" w:rsidRPr="001970CC">
        <w:rPr>
          <w:sz w:val="24"/>
          <w:szCs w:val="24"/>
          <w:lang w:val="ro-RO"/>
        </w:rPr>
        <w:t xml:space="preserve"> </w:t>
      </w:r>
      <w:r w:rsidRPr="001970CC">
        <w:rPr>
          <w:sz w:val="24"/>
          <w:szCs w:val="24"/>
          <w:lang w:val="ro-RO"/>
        </w:rPr>
        <w:t>totodată</w:t>
      </w:r>
      <w:r w:rsidR="00201609" w:rsidRPr="001970CC">
        <w:rPr>
          <w:sz w:val="24"/>
          <w:szCs w:val="24"/>
          <w:lang w:val="ro-RO"/>
        </w:rPr>
        <w:t xml:space="preserve"> </w:t>
      </w:r>
      <w:r w:rsidRPr="001970CC">
        <w:rPr>
          <w:sz w:val="24"/>
          <w:szCs w:val="24"/>
          <w:lang w:val="ro-RO"/>
        </w:rPr>
        <w:t>confidenţialitatea</w:t>
      </w:r>
      <w:r w:rsidR="00201609" w:rsidRPr="001970CC">
        <w:rPr>
          <w:sz w:val="24"/>
          <w:szCs w:val="24"/>
          <w:lang w:val="ro-RO"/>
        </w:rPr>
        <w:t xml:space="preserve"> </w:t>
      </w:r>
      <w:r w:rsidRPr="001970CC">
        <w:rPr>
          <w:sz w:val="24"/>
          <w:szCs w:val="24"/>
          <w:lang w:val="ro-RO"/>
        </w:rPr>
        <w:t>informaţiilor</w:t>
      </w:r>
      <w:r w:rsidR="00201609" w:rsidRPr="001970CC">
        <w:rPr>
          <w:sz w:val="24"/>
          <w:szCs w:val="24"/>
          <w:lang w:val="ro-RO"/>
        </w:rPr>
        <w:t xml:space="preserve"> </w:t>
      </w:r>
      <w:r w:rsidRPr="001970CC">
        <w:rPr>
          <w:sz w:val="24"/>
          <w:szCs w:val="24"/>
          <w:lang w:val="ro-RO"/>
        </w:rPr>
        <w:t>despre</w:t>
      </w:r>
      <w:r w:rsidR="00201609" w:rsidRPr="001970CC">
        <w:rPr>
          <w:sz w:val="24"/>
          <w:szCs w:val="24"/>
          <w:lang w:val="ro-RO"/>
        </w:rPr>
        <w:t xml:space="preserve"> </w:t>
      </w:r>
      <w:r w:rsidRPr="001970CC">
        <w:rPr>
          <w:sz w:val="24"/>
          <w:szCs w:val="24"/>
          <w:lang w:val="ro-RO"/>
        </w:rPr>
        <w:t>alte</w:t>
      </w:r>
      <w:r w:rsidR="00201609" w:rsidRPr="001970CC">
        <w:rPr>
          <w:sz w:val="24"/>
          <w:szCs w:val="24"/>
          <w:lang w:val="ro-RO"/>
        </w:rPr>
        <w:t xml:space="preserve"> </w:t>
      </w:r>
      <w:r w:rsidRPr="001970CC">
        <w:rPr>
          <w:sz w:val="24"/>
          <w:szCs w:val="24"/>
          <w:lang w:val="ro-RO"/>
        </w:rPr>
        <w:t>persoane la care se referă</w:t>
      </w:r>
      <w:r w:rsidR="00201609" w:rsidRPr="001970CC">
        <w:rPr>
          <w:sz w:val="24"/>
          <w:szCs w:val="24"/>
          <w:lang w:val="ro-RO"/>
        </w:rPr>
        <w:t xml:space="preserve"> </w:t>
      </w:r>
      <w:r w:rsidRPr="001970CC">
        <w:rPr>
          <w:sz w:val="24"/>
          <w:szCs w:val="24"/>
          <w:lang w:val="ro-RO"/>
        </w:rPr>
        <w:t>aceste</w:t>
      </w:r>
      <w:r w:rsidR="00201609" w:rsidRPr="001970CC">
        <w:rPr>
          <w:sz w:val="24"/>
          <w:szCs w:val="24"/>
          <w:lang w:val="ro-RO"/>
        </w:rPr>
        <w:t xml:space="preserve"> </w:t>
      </w:r>
      <w:r w:rsidRPr="001970CC">
        <w:rPr>
          <w:sz w:val="24"/>
          <w:szCs w:val="24"/>
          <w:lang w:val="ro-RO"/>
        </w:rPr>
        <w:t>documente;</w:t>
      </w:r>
    </w:p>
    <w:p w14:paraId="4994D37F"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păstrează</w:t>
      </w:r>
      <w:r w:rsidR="00201609" w:rsidRPr="001970CC">
        <w:rPr>
          <w:sz w:val="24"/>
          <w:szCs w:val="24"/>
          <w:lang w:val="ro-RO"/>
        </w:rPr>
        <w:t xml:space="preserve"> </w:t>
      </w:r>
      <w:r w:rsidRPr="001970CC">
        <w:rPr>
          <w:sz w:val="24"/>
          <w:szCs w:val="24"/>
          <w:lang w:val="ro-RO"/>
        </w:rPr>
        <w:t>toate</w:t>
      </w:r>
      <w:r w:rsidR="00201609" w:rsidRPr="001970CC">
        <w:rPr>
          <w:sz w:val="24"/>
          <w:szCs w:val="24"/>
          <w:lang w:val="ro-RO"/>
        </w:rPr>
        <w:t xml:space="preserve"> </w:t>
      </w:r>
      <w:r w:rsidRPr="001970CC">
        <w:rPr>
          <w:sz w:val="24"/>
          <w:szCs w:val="24"/>
          <w:lang w:val="ro-RO"/>
        </w:rPr>
        <w:t>documentele (rapoarte, dosare, anchete etc.) într-un regim de siguranţă</w:t>
      </w:r>
      <w:r w:rsidR="00201609" w:rsidRPr="001970CC">
        <w:rPr>
          <w:sz w:val="24"/>
          <w:szCs w:val="24"/>
          <w:lang w:val="ro-RO"/>
        </w:rPr>
        <w:t xml:space="preserve"> </w:t>
      </w:r>
      <w:r w:rsidRPr="001970CC">
        <w:rPr>
          <w:sz w:val="24"/>
          <w:szCs w:val="24"/>
          <w:lang w:val="ro-RO"/>
        </w:rPr>
        <w:t>astfel</w:t>
      </w:r>
      <w:r w:rsidR="00201609" w:rsidRPr="001970CC">
        <w:rPr>
          <w:sz w:val="24"/>
          <w:szCs w:val="24"/>
          <w:lang w:val="ro-RO"/>
        </w:rPr>
        <w:t xml:space="preserve"> </w:t>
      </w:r>
      <w:r w:rsidRPr="001970CC">
        <w:rPr>
          <w:sz w:val="24"/>
          <w:szCs w:val="24"/>
          <w:lang w:val="ro-RO"/>
        </w:rPr>
        <w:t>încât</w:t>
      </w:r>
      <w:r w:rsidR="00201609" w:rsidRPr="001970CC">
        <w:rPr>
          <w:sz w:val="24"/>
          <w:szCs w:val="24"/>
          <w:lang w:val="ro-RO"/>
        </w:rPr>
        <w:t xml:space="preserve"> </w:t>
      </w:r>
      <w:r w:rsidRPr="001970CC">
        <w:rPr>
          <w:sz w:val="24"/>
          <w:szCs w:val="24"/>
          <w:lang w:val="ro-RO"/>
        </w:rPr>
        <w:t>să nu fie accesate de persoane</w:t>
      </w:r>
      <w:r w:rsidR="00201609" w:rsidRPr="001970CC">
        <w:rPr>
          <w:sz w:val="24"/>
          <w:szCs w:val="24"/>
          <w:lang w:val="ro-RO"/>
        </w:rPr>
        <w:t xml:space="preserve"> </w:t>
      </w:r>
      <w:r w:rsidRPr="001970CC">
        <w:rPr>
          <w:sz w:val="24"/>
          <w:szCs w:val="24"/>
          <w:lang w:val="ro-RO"/>
        </w:rPr>
        <w:t>străine</w:t>
      </w:r>
      <w:r w:rsidR="00201609" w:rsidRPr="001970CC">
        <w:rPr>
          <w:sz w:val="24"/>
          <w:szCs w:val="24"/>
          <w:lang w:val="ro-RO"/>
        </w:rPr>
        <w:t xml:space="preserve"> </w:t>
      </w:r>
      <w:r w:rsidRPr="001970CC">
        <w:rPr>
          <w:sz w:val="24"/>
          <w:szCs w:val="24"/>
          <w:lang w:val="ro-RO"/>
        </w:rPr>
        <w:t>cazului;</w:t>
      </w:r>
    </w:p>
    <w:p w14:paraId="6D829A95" w14:textId="77777777" w:rsidR="00201609"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are responsabilitatea de a opisa</w:t>
      </w:r>
      <w:r w:rsidR="00201609" w:rsidRPr="001970CC">
        <w:rPr>
          <w:sz w:val="24"/>
          <w:szCs w:val="24"/>
          <w:lang w:val="ro-RO"/>
        </w:rPr>
        <w:t xml:space="preserve"> </w:t>
      </w:r>
      <w:r w:rsidRPr="001970CC">
        <w:rPr>
          <w:sz w:val="24"/>
          <w:szCs w:val="24"/>
          <w:lang w:val="ro-RO"/>
        </w:rPr>
        <w:t>dosarele de caz</w:t>
      </w:r>
      <w:r w:rsidR="00201609" w:rsidRPr="001970CC">
        <w:rPr>
          <w:sz w:val="24"/>
          <w:szCs w:val="24"/>
          <w:lang w:val="ro-RO"/>
        </w:rPr>
        <w:t xml:space="preserve"> </w:t>
      </w:r>
      <w:r w:rsidRPr="001970CC">
        <w:rPr>
          <w:sz w:val="24"/>
          <w:szCs w:val="24"/>
          <w:lang w:val="ro-RO"/>
        </w:rPr>
        <w:t>pentru a asigura</w:t>
      </w:r>
      <w:r w:rsidR="00201609" w:rsidRPr="001970CC">
        <w:rPr>
          <w:sz w:val="24"/>
          <w:szCs w:val="24"/>
          <w:lang w:val="ro-RO"/>
        </w:rPr>
        <w:t xml:space="preserve"> </w:t>
      </w:r>
      <w:r w:rsidRPr="001970CC">
        <w:rPr>
          <w:sz w:val="24"/>
          <w:szCs w:val="24"/>
          <w:lang w:val="ro-RO"/>
        </w:rPr>
        <w:t>atât</w:t>
      </w:r>
      <w:r w:rsidR="00201609" w:rsidRPr="001970CC">
        <w:rPr>
          <w:sz w:val="24"/>
          <w:szCs w:val="24"/>
          <w:lang w:val="ro-RO"/>
        </w:rPr>
        <w:t xml:space="preserve"> </w:t>
      </w:r>
      <w:r w:rsidRPr="001970CC">
        <w:rPr>
          <w:sz w:val="24"/>
          <w:szCs w:val="24"/>
          <w:lang w:val="ro-RO"/>
        </w:rPr>
        <w:t>accesul la informaţie, cât</w:t>
      </w:r>
      <w:r w:rsidR="00201609" w:rsidRPr="001970CC">
        <w:rPr>
          <w:sz w:val="24"/>
          <w:szCs w:val="24"/>
          <w:lang w:val="ro-RO"/>
        </w:rPr>
        <w:t xml:space="preserve"> </w:t>
      </w:r>
      <w:r w:rsidRPr="001970CC">
        <w:rPr>
          <w:sz w:val="24"/>
          <w:szCs w:val="24"/>
          <w:lang w:val="ro-RO"/>
        </w:rPr>
        <w:t>şi</w:t>
      </w:r>
      <w:r w:rsidR="00201609" w:rsidRPr="001970CC">
        <w:rPr>
          <w:sz w:val="24"/>
          <w:szCs w:val="24"/>
          <w:lang w:val="ro-RO"/>
        </w:rPr>
        <w:t xml:space="preserve"> </w:t>
      </w:r>
      <w:r w:rsidRPr="001970CC">
        <w:rPr>
          <w:sz w:val="24"/>
          <w:szCs w:val="24"/>
          <w:lang w:val="ro-RO"/>
        </w:rPr>
        <w:t>protecţia</w:t>
      </w:r>
      <w:r w:rsidR="00201609" w:rsidRPr="001970CC">
        <w:rPr>
          <w:sz w:val="24"/>
          <w:szCs w:val="24"/>
          <w:lang w:val="ro-RO"/>
        </w:rPr>
        <w:t xml:space="preserve"> </w:t>
      </w:r>
      <w:r w:rsidRPr="001970CC">
        <w:rPr>
          <w:sz w:val="24"/>
          <w:szCs w:val="24"/>
          <w:lang w:val="ro-RO"/>
        </w:rPr>
        <w:t>informaţiilor</w:t>
      </w:r>
      <w:r w:rsidR="00201609" w:rsidRPr="001970CC">
        <w:rPr>
          <w:sz w:val="24"/>
          <w:szCs w:val="24"/>
          <w:lang w:val="ro-RO"/>
        </w:rPr>
        <w:t xml:space="preserve"> </w:t>
      </w:r>
      <w:r w:rsidRPr="001970CC">
        <w:rPr>
          <w:sz w:val="24"/>
          <w:szCs w:val="24"/>
          <w:lang w:val="ro-RO"/>
        </w:rPr>
        <w:t>confidenţiale la încetarea</w:t>
      </w:r>
      <w:r w:rsidR="00201609" w:rsidRPr="001970CC">
        <w:rPr>
          <w:sz w:val="24"/>
          <w:szCs w:val="24"/>
          <w:lang w:val="ro-RO"/>
        </w:rPr>
        <w:t xml:space="preserve"> </w:t>
      </w:r>
      <w:r w:rsidRPr="001970CC">
        <w:rPr>
          <w:sz w:val="24"/>
          <w:szCs w:val="24"/>
          <w:lang w:val="ro-RO"/>
        </w:rPr>
        <w:t>contractului cu DGASPC Argeş;</w:t>
      </w:r>
    </w:p>
    <w:p w14:paraId="4671321A" w14:textId="77777777" w:rsidR="00BE3EF7"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transmite</w:t>
      </w:r>
      <w:r w:rsidR="00BE3EF7" w:rsidRPr="001970CC">
        <w:rPr>
          <w:sz w:val="24"/>
          <w:szCs w:val="24"/>
          <w:lang w:val="ro-RO"/>
        </w:rPr>
        <w:t xml:space="preserve"> </w:t>
      </w:r>
      <w:r w:rsidRPr="001970CC">
        <w:rPr>
          <w:sz w:val="24"/>
          <w:szCs w:val="24"/>
          <w:lang w:val="ro-RO"/>
        </w:rPr>
        <w:t>dosarele</w:t>
      </w:r>
      <w:r w:rsidR="00BE3EF7" w:rsidRPr="001970CC">
        <w:rPr>
          <w:sz w:val="24"/>
          <w:szCs w:val="24"/>
          <w:lang w:val="ro-RO"/>
        </w:rPr>
        <w:t xml:space="preserve"> </w:t>
      </w:r>
      <w:r w:rsidRPr="001970CC">
        <w:rPr>
          <w:sz w:val="24"/>
          <w:szCs w:val="24"/>
          <w:lang w:val="ro-RO"/>
        </w:rPr>
        <w:t>opisate</w:t>
      </w:r>
      <w:r w:rsidR="00BE3EF7" w:rsidRPr="001970CC">
        <w:rPr>
          <w:sz w:val="24"/>
          <w:szCs w:val="24"/>
          <w:lang w:val="ro-RO"/>
        </w:rPr>
        <w:t xml:space="preserve"> </w:t>
      </w:r>
      <w:r w:rsidRPr="001970CC">
        <w:rPr>
          <w:sz w:val="24"/>
          <w:szCs w:val="24"/>
          <w:lang w:val="ro-RO"/>
        </w:rPr>
        <w:t>către DGASPC Argeş pe baza</w:t>
      </w:r>
      <w:r w:rsidR="00BE3EF7" w:rsidRPr="001970CC">
        <w:rPr>
          <w:sz w:val="24"/>
          <w:szCs w:val="24"/>
          <w:lang w:val="ro-RO"/>
        </w:rPr>
        <w:t xml:space="preserve"> </w:t>
      </w:r>
      <w:r w:rsidRPr="001970CC">
        <w:rPr>
          <w:sz w:val="24"/>
          <w:szCs w:val="24"/>
          <w:lang w:val="ro-RO"/>
        </w:rPr>
        <w:t>unui</w:t>
      </w:r>
      <w:r w:rsidR="00BE3EF7" w:rsidRPr="001970CC">
        <w:rPr>
          <w:sz w:val="24"/>
          <w:szCs w:val="24"/>
          <w:lang w:val="ro-RO"/>
        </w:rPr>
        <w:t xml:space="preserve"> </w:t>
      </w:r>
      <w:r w:rsidRPr="001970CC">
        <w:rPr>
          <w:sz w:val="24"/>
          <w:szCs w:val="24"/>
          <w:lang w:val="ro-RO"/>
        </w:rPr>
        <w:t>proces verbal de predare-primire, semnat de ambele</w:t>
      </w:r>
      <w:r w:rsidR="00BE3EF7" w:rsidRPr="001970CC">
        <w:rPr>
          <w:sz w:val="24"/>
          <w:szCs w:val="24"/>
          <w:lang w:val="ro-RO"/>
        </w:rPr>
        <w:t xml:space="preserve"> </w:t>
      </w:r>
      <w:r w:rsidRPr="001970CC">
        <w:rPr>
          <w:sz w:val="24"/>
          <w:szCs w:val="24"/>
          <w:lang w:val="ro-RO"/>
        </w:rPr>
        <w:t>părţi;</w:t>
      </w:r>
    </w:p>
    <w:p w14:paraId="7F9BDF8A" w14:textId="77777777" w:rsidR="005B6CB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analizează</w:t>
      </w:r>
      <w:r w:rsidR="005B6CB4" w:rsidRPr="001970CC">
        <w:rPr>
          <w:sz w:val="24"/>
          <w:szCs w:val="24"/>
          <w:lang w:val="ro-RO"/>
        </w:rPr>
        <w:t xml:space="preserve"> </w:t>
      </w:r>
      <w:r w:rsidRPr="001970CC">
        <w:rPr>
          <w:sz w:val="24"/>
          <w:szCs w:val="24"/>
          <w:lang w:val="ro-RO"/>
        </w:rPr>
        <w:t>chestionarele de satisfacţie</w:t>
      </w:r>
      <w:r w:rsidR="005B6CB4" w:rsidRPr="001970CC">
        <w:rPr>
          <w:sz w:val="24"/>
          <w:szCs w:val="24"/>
          <w:lang w:val="ro-RO"/>
        </w:rPr>
        <w:t xml:space="preserve"> </w:t>
      </w:r>
      <w:r w:rsidRPr="001970CC">
        <w:rPr>
          <w:sz w:val="24"/>
          <w:szCs w:val="24"/>
          <w:lang w:val="ro-RO"/>
        </w:rPr>
        <w:t>şi</w:t>
      </w:r>
      <w:r w:rsidR="005B6CB4" w:rsidRPr="001970CC">
        <w:rPr>
          <w:sz w:val="24"/>
          <w:szCs w:val="24"/>
          <w:lang w:val="ro-RO"/>
        </w:rPr>
        <w:t xml:space="preserve"> </w:t>
      </w:r>
      <w:r w:rsidRPr="001970CC">
        <w:rPr>
          <w:sz w:val="24"/>
          <w:szCs w:val="24"/>
          <w:lang w:val="ro-RO"/>
        </w:rPr>
        <w:t>chestionarele</w:t>
      </w:r>
      <w:r w:rsidR="005B6CB4" w:rsidRPr="001970CC">
        <w:rPr>
          <w:sz w:val="24"/>
          <w:szCs w:val="24"/>
          <w:lang w:val="ro-RO"/>
        </w:rPr>
        <w:t xml:space="preserve"> </w:t>
      </w:r>
      <w:r w:rsidRPr="001970CC">
        <w:rPr>
          <w:sz w:val="24"/>
          <w:szCs w:val="24"/>
          <w:lang w:val="ro-RO"/>
        </w:rPr>
        <w:t>pentru</w:t>
      </w:r>
      <w:r w:rsidR="005B6CB4" w:rsidRPr="001970CC">
        <w:rPr>
          <w:sz w:val="24"/>
          <w:szCs w:val="24"/>
          <w:lang w:val="ro-RO"/>
        </w:rPr>
        <w:t xml:space="preserve"> </w:t>
      </w:r>
      <w:r w:rsidRPr="001970CC">
        <w:rPr>
          <w:sz w:val="24"/>
          <w:szCs w:val="24"/>
          <w:lang w:val="ro-RO"/>
        </w:rPr>
        <w:t>depistarea</w:t>
      </w:r>
      <w:r w:rsidR="005B6CB4" w:rsidRPr="001970CC">
        <w:rPr>
          <w:sz w:val="24"/>
          <w:szCs w:val="24"/>
          <w:lang w:val="ro-RO"/>
        </w:rPr>
        <w:t xml:space="preserve"> </w:t>
      </w:r>
      <w:r w:rsidRPr="001970CC">
        <w:rPr>
          <w:sz w:val="24"/>
          <w:szCs w:val="24"/>
          <w:lang w:val="ro-RO"/>
        </w:rPr>
        <w:t>abuzului, neglijării</w:t>
      </w:r>
      <w:r w:rsidR="005B6CB4" w:rsidRPr="001970CC">
        <w:rPr>
          <w:sz w:val="24"/>
          <w:szCs w:val="24"/>
          <w:lang w:val="ro-RO"/>
        </w:rPr>
        <w:t xml:space="preserve"> </w:t>
      </w:r>
      <w:r w:rsidRPr="001970CC">
        <w:rPr>
          <w:sz w:val="24"/>
          <w:szCs w:val="24"/>
          <w:lang w:val="ro-RO"/>
        </w:rPr>
        <w:t>persoanelor cu handicap completate de beneficiari, împreună cu şeful de centru</w:t>
      </w:r>
      <w:r w:rsidR="005B6CB4" w:rsidRPr="001970CC">
        <w:rPr>
          <w:sz w:val="24"/>
          <w:szCs w:val="24"/>
          <w:lang w:val="ro-RO"/>
        </w:rPr>
        <w:t xml:space="preserve"> </w:t>
      </w:r>
      <w:r w:rsidRPr="001970CC">
        <w:rPr>
          <w:sz w:val="24"/>
          <w:szCs w:val="24"/>
          <w:lang w:val="ro-RO"/>
        </w:rPr>
        <w:t>şi</w:t>
      </w:r>
      <w:r w:rsidR="005B6CB4" w:rsidRPr="001970CC">
        <w:rPr>
          <w:sz w:val="24"/>
          <w:szCs w:val="24"/>
          <w:lang w:val="ro-RO"/>
        </w:rPr>
        <w:t xml:space="preserve"> </w:t>
      </w:r>
      <w:r w:rsidRPr="001970CC">
        <w:rPr>
          <w:sz w:val="24"/>
          <w:szCs w:val="24"/>
          <w:lang w:val="ro-RO"/>
        </w:rPr>
        <w:t>trei</w:t>
      </w:r>
      <w:r w:rsidR="005B6CB4" w:rsidRPr="001970CC">
        <w:rPr>
          <w:sz w:val="24"/>
          <w:szCs w:val="24"/>
          <w:lang w:val="ro-RO"/>
        </w:rPr>
        <w:t xml:space="preserve"> </w:t>
      </w:r>
      <w:r w:rsidRPr="001970CC">
        <w:rPr>
          <w:sz w:val="24"/>
          <w:szCs w:val="24"/>
          <w:lang w:val="ro-RO"/>
        </w:rPr>
        <w:t>reprezentanţi ai beneficiarilor, iar</w:t>
      </w:r>
      <w:r w:rsidR="005B6CB4" w:rsidRPr="001970CC">
        <w:rPr>
          <w:sz w:val="24"/>
          <w:szCs w:val="24"/>
          <w:lang w:val="ro-RO"/>
        </w:rPr>
        <w:t xml:space="preserve"> </w:t>
      </w:r>
      <w:r w:rsidRPr="001970CC">
        <w:rPr>
          <w:sz w:val="24"/>
          <w:szCs w:val="24"/>
          <w:lang w:val="ro-RO"/>
        </w:rPr>
        <w:t>rezultatele</w:t>
      </w:r>
      <w:r w:rsidR="005B6CB4" w:rsidRPr="001970CC">
        <w:rPr>
          <w:sz w:val="24"/>
          <w:szCs w:val="24"/>
          <w:lang w:val="ro-RO"/>
        </w:rPr>
        <w:t xml:space="preserve"> </w:t>
      </w:r>
      <w:r w:rsidRPr="001970CC">
        <w:rPr>
          <w:sz w:val="24"/>
          <w:szCs w:val="24"/>
          <w:lang w:val="ro-RO"/>
        </w:rPr>
        <w:t>analizei</w:t>
      </w:r>
      <w:r w:rsidR="005B6CB4" w:rsidRPr="001970CC">
        <w:rPr>
          <w:sz w:val="24"/>
          <w:szCs w:val="24"/>
          <w:lang w:val="ro-RO"/>
        </w:rPr>
        <w:t xml:space="preserve"> </w:t>
      </w:r>
      <w:r w:rsidRPr="001970CC">
        <w:rPr>
          <w:sz w:val="24"/>
          <w:szCs w:val="24"/>
          <w:lang w:val="ro-RO"/>
        </w:rPr>
        <w:t>sunt</w:t>
      </w:r>
      <w:r w:rsidR="005B6CB4" w:rsidRPr="001970CC">
        <w:rPr>
          <w:sz w:val="24"/>
          <w:szCs w:val="24"/>
          <w:lang w:val="ro-RO"/>
        </w:rPr>
        <w:t xml:space="preserve"> </w:t>
      </w:r>
      <w:r w:rsidRPr="001970CC">
        <w:rPr>
          <w:sz w:val="24"/>
          <w:szCs w:val="24"/>
          <w:lang w:val="ro-RO"/>
        </w:rPr>
        <w:t>cuprinse de centru</w:t>
      </w:r>
      <w:r w:rsidR="005B6CB4" w:rsidRPr="001970CC">
        <w:rPr>
          <w:sz w:val="24"/>
          <w:szCs w:val="24"/>
          <w:lang w:val="ro-RO"/>
        </w:rPr>
        <w:t xml:space="preserve"> </w:t>
      </w:r>
      <w:r w:rsidRPr="001970CC">
        <w:rPr>
          <w:sz w:val="24"/>
          <w:szCs w:val="24"/>
          <w:lang w:val="ro-RO"/>
        </w:rPr>
        <w:t>în</w:t>
      </w:r>
      <w:r w:rsidR="005B6CB4" w:rsidRPr="001970CC">
        <w:rPr>
          <w:sz w:val="24"/>
          <w:szCs w:val="24"/>
          <w:lang w:val="ro-RO"/>
        </w:rPr>
        <w:t xml:space="preserve"> </w:t>
      </w:r>
      <w:r w:rsidRPr="001970CC">
        <w:rPr>
          <w:sz w:val="24"/>
          <w:szCs w:val="24"/>
          <w:lang w:val="ro-RO"/>
        </w:rPr>
        <w:t>raportul</w:t>
      </w:r>
      <w:r w:rsidR="005B6CB4" w:rsidRPr="001970CC">
        <w:rPr>
          <w:sz w:val="24"/>
          <w:szCs w:val="24"/>
          <w:lang w:val="ro-RO"/>
        </w:rPr>
        <w:t xml:space="preserve"> </w:t>
      </w:r>
      <w:r w:rsidRPr="001970CC">
        <w:rPr>
          <w:sz w:val="24"/>
          <w:szCs w:val="24"/>
          <w:lang w:val="ro-RO"/>
        </w:rPr>
        <w:t>anual;</w:t>
      </w:r>
    </w:p>
    <w:p w14:paraId="19DBB802" w14:textId="77777777" w:rsidR="005B6CB4"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coordonează</w:t>
      </w:r>
      <w:r w:rsidR="005B6CB4" w:rsidRPr="001970CC">
        <w:rPr>
          <w:sz w:val="24"/>
          <w:szCs w:val="24"/>
          <w:lang w:val="ro-RO"/>
        </w:rPr>
        <w:t xml:space="preserve"> </w:t>
      </w:r>
      <w:r w:rsidRPr="001970CC">
        <w:rPr>
          <w:sz w:val="24"/>
          <w:szCs w:val="24"/>
          <w:lang w:val="ro-RO"/>
        </w:rPr>
        <w:t>echipa</w:t>
      </w:r>
      <w:r w:rsidR="005B6CB4" w:rsidRPr="001970CC">
        <w:rPr>
          <w:sz w:val="24"/>
          <w:szCs w:val="24"/>
          <w:lang w:val="ro-RO"/>
        </w:rPr>
        <w:t xml:space="preserve"> </w:t>
      </w:r>
      <w:r w:rsidRPr="001970CC">
        <w:rPr>
          <w:sz w:val="24"/>
          <w:szCs w:val="24"/>
          <w:lang w:val="ro-RO"/>
        </w:rPr>
        <w:t>multidisciplinară</w:t>
      </w:r>
      <w:r w:rsidR="005B6CB4" w:rsidRPr="001970CC">
        <w:rPr>
          <w:sz w:val="24"/>
          <w:szCs w:val="24"/>
          <w:lang w:val="ro-RO"/>
        </w:rPr>
        <w:t xml:space="preserve"> </w:t>
      </w:r>
      <w:r w:rsidRPr="001970CC">
        <w:rPr>
          <w:sz w:val="24"/>
          <w:szCs w:val="24"/>
          <w:lang w:val="ro-RO"/>
        </w:rPr>
        <w:t>pentru</w:t>
      </w:r>
      <w:r w:rsidR="005B6CB4" w:rsidRPr="001970CC">
        <w:rPr>
          <w:sz w:val="24"/>
          <w:szCs w:val="24"/>
          <w:lang w:val="ro-RO"/>
        </w:rPr>
        <w:t xml:space="preserve"> </w:t>
      </w:r>
      <w:r w:rsidRPr="001970CC">
        <w:rPr>
          <w:sz w:val="24"/>
          <w:szCs w:val="24"/>
          <w:lang w:val="ro-RO"/>
        </w:rPr>
        <w:t>cazurile al căror management îl</w:t>
      </w:r>
      <w:r w:rsidR="005B6CB4" w:rsidRPr="001970CC">
        <w:rPr>
          <w:sz w:val="24"/>
          <w:szCs w:val="24"/>
          <w:lang w:val="ro-RO"/>
        </w:rPr>
        <w:t xml:space="preserve"> </w:t>
      </w:r>
      <w:r w:rsidRPr="001970CC">
        <w:rPr>
          <w:sz w:val="24"/>
          <w:szCs w:val="24"/>
          <w:lang w:val="ro-RO"/>
        </w:rPr>
        <w:t>asigură, urmărind, în</w:t>
      </w:r>
      <w:r w:rsidR="005B6CB4" w:rsidRPr="001970CC">
        <w:rPr>
          <w:sz w:val="24"/>
          <w:szCs w:val="24"/>
          <w:lang w:val="ro-RO"/>
        </w:rPr>
        <w:t xml:space="preserve"> </w:t>
      </w:r>
      <w:r w:rsidRPr="001970CC">
        <w:rPr>
          <w:sz w:val="24"/>
          <w:szCs w:val="24"/>
          <w:lang w:val="ro-RO"/>
        </w:rPr>
        <w:t>acelaşi</w:t>
      </w:r>
      <w:r w:rsidR="005B6CB4" w:rsidRPr="001970CC">
        <w:rPr>
          <w:sz w:val="24"/>
          <w:szCs w:val="24"/>
          <w:lang w:val="ro-RO"/>
        </w:rPr>
        <w:t xml:space="preserve"> </w:t>
      </w:r>
      <w:r w:rsidRPr="001970CC">
        <w:rPr>
          <w:sz w:val="24"/>
          <w:szCs w:val="24"/>
          <w:lang w:val="ro-RO"/>
        </w:rPr>
        <w:t>timp, intervenţiile</w:t>
      </w:r>
      <w:r w:rsidR="005B6CB4" w:rsidRPr="001970CC">
        <w:rPr>
          <w:sz w:val="24"/>
          <w:szCs w:val="24"/>
          <w:lang w:val="ro-RO"/>
        </w:rPr>
        <w:t xml:space="preserve"> </w:t>
      </w:r>
      <w:r w:rsidRPr="001970CC">
        <w:rPr>
          <w:sz w:val="24"/>
          <w:szCs w:val="24"/>
          <w:lang w:val="ro-RO"/>
        </w:rPr>
        <w:t>particularizate</w:t>
      </w:r>
      <w:r w:rsidR="005B6CB4" w:rsidRPr="001970CC">
        <w:rPr>
          <w:sz w:val="24"/>
          <w:szCs w:val="24"/>
          <w:lang w:val="ro-RO"/>
        </w:rPr>
        <w:t xml:space="preserve"> </w:t>
      </w:r>
      <w:r w:rsidRPr="001970CC">
        <w:rPr>
          <w:sz w:val="24"/>
          <w:szCs w:val="24"/>
          <w:lang w:val="ro-RO"/>
        </w:rPr>
        <w:t>pentru</w:t>
      </w:r>
      <w:r w:rsidR="005B6CB4" w:rsidRPr="001970CC">
        <w:rPr>
          <w:sz w:val="24"/>
          <w:szCs w:val="24"/>
          <w:lang w:val="ro-RO"/>
        </w:rPr>
        <w:t xml:space="preserve"> </w:t>
      </w:r>
      <w:r w:rsidRPr="001970CC">
        <w:rPr>
          <w:sz w:val="24"/>
          <w:szCs w:val="24"/>
          <w:lang w:val="ro-RO"/>
        </w:rPr>
        <w:t>fiecare</w:t>
      </w:r>
      <w:r w:rsidR="005B6CB4" w:rsidRPr="001970CC">
        <w:rPr>
          <w:sz w:val="24"/>
          <w:szCs w:val="24"/>
          <w:lang w:val="ro-RO"/>
        </w:rPr>
        <w:t xml:space="preserve"> </w:t>
      </w:r>
      <w:r w:rsidRPr="001970CC">
        <w:rPr>
          <w:sz w:val="24"/>
          <w:szCs w:val="24"/>
          <w:lang w:val="ro-RO"/>
        </w:rPr>
        <w:t>beneficiar, ţinând</w:t>
      </w:r>
      <w:r w:rsidR="005B6CB4" w:rsidRPr="001970CC">
        <w:rPr>
          <w:sz w:val="24"/>
          <w:szCs w:val="24"/>
          <w:lang w:val="ro-RO"/>
        </w:rPr>
        <w:t xml:space="preserve"> </w:t>
      </w:r>
      <w:r w:rsidRPr="001970CC">
        <w:rPr>
          <w:sz w:val="24"/>
          <w:szCs w:val="24"/>
          <w:lang w:val="ro-RO"/>
        </w:rPr>
        <w:t>cont de evaluarea</w:t>
      </w:r>
      <w:r w:rsidR="005B6CB4" w:rsidRPr="001970CC">
        <w:rPr>
          <w:sz w:val="24"/>
          <w:szCs w:val="24"/>
          <w:lang w:val="ro-RO"/>
        </w:rPr>
        <w:t xml:space="preserve"> </w:t>
      </w:r>
      <w:r w:rsidRPr="001970CC">
        <w:rPr>
          <w:sz w:val="24"/>
          <w:szCs w:val="24"/>
          <w:lang w:val="ro-RO"/>
        </w:rPr>
        <w:t>nevoilor</w:t>
      </w:r>
      <w:r w:rsidR="005B6CB4" w:rsidRPr="001970CC">
        <w:rPr>
          <w:sz w:val="24"/>
          <w:szCs w:val="24"/>
          <w:lang w:val="ro-RO"/>
        </w:rPr>
        <w:t xml:space="preserve"> </w:t>
      </w:r>
      <w:r w:rsidRPr="001970CC">
        <w:rPr>
          <w:sz w:val="24"/>
          <w:szCs w:val="24"/>
          <w:lang w:val="ro-RO"/>
        </w:rPr>
        <w:t>specifice ale acestuia;</w:t>
      </w:r>
    </w:p>
    <w:p w14:paraId="1D2ED668" w14:textId="77777777" w:rsidR="0074456F"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utilizează</w:t>
      </w:r>
      <w:r w:rsidR="005B6CB4" w:rsidRPr="001970CC">
        <w:rPr>
          <w:sz w:val="24"/>
          <w:szCs w:val="24"/>
          <w:lang w:val="ro-RO"/>
        </w:rPr>
        <w:t xml:space="preserve"> </w:t>
      </w:r>
      <w:r w:rsidRPr="001970CC">
        <w:rPr>
          <w:sz w:val="24"/>
          <w:szCs w:val="24"/>
          <w:lang w:val="ro-RO"/>
        </w:rPr>
        <w:t>tehnici de lucru ca: documentarea, observaţia, interviul, convorbirea</w:t>
      </w:r>
      <w:r w:rsidR="0074456F" w:rsidRPr="001970CC">
        <w:rPr>
          <w:sz w:val="24"/>
          <w:szCs w:val="24"/>
          <w:lang w:val="ro-RO"/>
        </w:rPr>
        <w:t xml:space="preserve"> </w:t>
      </w:r>
      <w:r w:rsidRPr="001970CC">
        <w:rPr>
          <w:sz w:val="24"/>
          <w:szCs w:val="24"/>
          <w:lang w:val="ro-RO"/>
        </w:rPr>
        <w:t>telefonică, vizita, altele, după</w:t>
      </w:r>
      <w:r w:rsidR="0074456F" w:rsidRPr="001970CC">
        <w:rPr>
          <w:sz w:val="24"/>
          <w:szCs w:val="24"/>
          <w:lang w:val="ro-RO"/>
        </w:rPr>
        <w:t xml:space="preserve"> </w:t>
      </w:r>
      <w:r w:rsidRPr="001970CC">
        <w:rPr>
          <w:sz w:val="24"/>
          <w:szCs w:val="24"/>
          <w:lang w:val="ro-RO"/>
        </w:rPr>
        <w:t>caz, în</w:t>
      </w:r>
      <w:r w:rsidR="0074456F" w:rsidRPr="001970CC">
        <w:rPr>
          <w:sz w:val="24"/>
          <w:szCs w:val="24"/>
          <w:lang w:val="ro-RO"/>
        </w:rPr>
        <w:t xml:space="preserve"> </w:t>
      </w:r>
      <w:r w:rsidRPr="001970CC">
        <w:rPr>
          <w:sz w:val="24"/>
          <w:szCs w:val="24"/>
          <w:lang w:val="ro-RO"/>
        </w:rPr>
        <w:t>vederea</w:t>
      </w:r>
      <w:r w:rsidR="0074456F" w:rsidRPr="001970CC">
        <w:rPr>
          <w:sz w:val="24"/>
          <w:szCs w:val="24"/>
          <w:lang w:val="ro-RO"/>
        </w:rPr>
        <w:t xml:space="preserve"> </w:t>
      </w:r>
      <w:r w:rsidRPr="001970CC">
        <w:rPr>
          <w:sz w:val="24"/>
          <w:szCs w:val="24"/>
          <w:lang w:val="ro-RO"/>
        </w:rPr>
        <w:t>obținerii de informații</w:t>
      </w:r>
      <w:r w:rsidR="0074456F" w:rsidRPr="001970CC">
        <w:rPr>
          <w:sz w:val="24"/>
          <w:szCs w:val="24"/>
          <w:lang w:val="ro-RO"/>
        </w:rPr>
        <w:t xml:space="preserve"> </w:t>
      </w:r>
      <w:r w:rsidRPr="001970CC">
        <w:rPr>
          <w:sz w:val="24"/>
          <w:szCs w:val="24"/>
          <w:lang w:val="ro-RO"/>
        </w:rPr>
        <w:t>privind</w:t>
      </w:r>
      <w:r w:rsidR="0074456F" w:rsidRPr="001970CC">
        <w:rPr>
          <w:sz w:val="24"/>
          <w:szCs w:val="24"/>
          <w:lang w:val="ro-RO"/>
        </w:rPr>
        <w:t xml:space="preserve"> </w:t>
      </w:r>
      <w:r w:rsidRPr="001970CC">
        <w:rPr>
          <w:sz w:val="24"/>
          <w:szCs w:val="24"/>
          <w:lang w:val="ro-RO"/>
        </w:rPr>
        <w:t>situația</w:t>
      </w:r>
      <w:r w:rsidR="0074456F" w:rsidRPr="001970CC">
        <w:rPr>
          <w:sz w:val="24"/>
          <w:szCs w:val="24"/>
          <w:lang w:val="ro-RO"/>
        </w:rPr>
        <w:t xml:space="preserve"> </w:t>
      </w:r>
      <w:r w:rsidRPr="001970CC">
        <w:rPr>
          <w:sz w:val="24"/>
          <w:szCs w:val="24"/>
          <w:lang w:val="ro-RO"/>
        </w:rPr>
        <w:t>persoanei</w:t>
      </w:r>
      <w:r w:rsidR="0074456F" w:rsidRPr="001970CC">
        <w:rPr>
          <w:sz w:val="24"/>
          <w:szCs w:val="24"/>
          <w:lang w:val="ro-RO"/>
        </w:rPr>
        <w:t xml:space="preserve"> </w:t>
      </w:r>
      <w:r w:rsidRPr="001970CC">
        <w:rPr>
          <w:sz w:val="24"/>
          <w:szCs w:val="24"/>
          <w:lang w:val="ro-RO"/>
        </w:rPr>
        <w:t>adulte</w:t>
      </w:r>
      <w:r w:rsidR="0074456F" w:rsidRPr="001970CC">
        <w:rPr>
          <w:sz w:val="24"/>
          <w:szCs w:val="24"/>
          <w:lang w:val="ro-RO"/>
        </w:rPr>
        <w:t xml:space="preserve"> </w:t>
      </w:r>
      <w:r w:rsidRPr="001970CC">
        <w:rPr>
          <w:sz w:val="24"/>
          <w:szCs w:val="24"/>
          <w:lang w:val="ro-RO"/>
        </w:rPr>
        <w:t>încadrate</w:t>
      </w:r>
      <w:r w:rsidR="0074456F" w:rsidRPr="001970CC">
        <w:rPr>
          <w:sz w:val="24"/>
          <w:szCs w:val="24"/>
          <w:lang w:val="ro-RO"/>
        </w:rPr>
        <w:t xml:space="preserve"> </w:t>
      </w:r>
      <w:r w:rsidRPr="001970CC">
        <w:rPr>
          <w:sz w:val="24"/>
          <w:szCs w:val="24"/>
          <w:lang w:val="ro-RO"/>
        </w:rPr>
        <w:t>în grad de handicap;</w:t>
      </w:r>
    </w:p>
    <w:p w14:paraId="28E417AB" w14:textId="77777777" w:rsidR="0074456F"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analizează</w:t>
      </w:r>
      <w:r w:rsidR="0074456F" w:rsidRPr="001970CC">
        <w:rPr>
          <w:sz w:val="24"/>
          <w:szCs w:val="24"/>
          <w:lang w:val="ro-RO"/>
        </w:rPr>
        <w:t xml:space="preserve"> </w:t>
      </w:r>
      <w:r w:rsidRPr="001970CC">
        <w:rPr>
          <w:sz w:val="24"/>
          <w:szCs w:val="24"/>
          <w:lang w:val="ro-RO"/>
        </w:rPr>
        <w:t>documente din dosarul personal al beneficiarului, are întâlniri cu beneficiarul/reprezentantul legal, cu profesionişti</w:t>
      </w:r>
      <w:r w:rsidR="0074456F" w:rsidRPr="001970CC">
        <w:rPr>
          <w:sz w:val="24"/>
          <w:szCs w:val="24"/>
          <w:lang w:val="ro-RO"/>
        </w:rPr>
        <w:t xml:space="preserve"> </w:t>
      </w:r>
      <w:r w:rsidRPr="001970CC">
        <w:rPr>
          <w:sz w:val="24"/>
          <w:szCs w:val="24"/>
          <w:lang w:val="ro-RO"/>
        </w:rPr>
        <w:t>implicaţi, cu membrii</w:t>
      </w:r>
      <w:r w:rsidR="0074456F" w:rsidRPr="001970CC">
        <w:rPr>
          <w:sz w:val="24"/>
          <w:szCs w:val="24"/>
          <w:lang w:val="ro-RO"/>
        </w:rPr>
        <w:t xml:space="preserve"> </w:t>
      </w:r>
      <w:r w:rsidRPr="001970CC">
        <w:rPr>
          <w:sz w:val="24"/>
          <w:szCs w:val="24"/>
          <w:lang w:val="ro-RO"/>
        </w:rPr>
        <w:t>familiei, ai personalului din comunitate, etc.</w:t>
      </w:r>
    </w:p>
    <w:p w14:paraId="516CC453" w14:textId="77777777" w:rsidR="0074456F"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participă la evaluarea din punct de vedere social, psihologic, medical, educaţional, juridic, în colaborare cu beneficiarul/reprezentantul legal, profesioniştiiimplicaţi; atunci când este cazul solicită prezenţa unui interpret mimico-gestual şi/sau a unei persoane care cunoaşte cel mai bine persoana evaluată</w:t>
      </w:r>
      <w:r w:rsidR="0074456F" w:rsidRPr="001970CC">
        <w:rPr>
          <w:sz w:val="24"/>
          <w:szCs w:val="24"/>
          <w:lang w:val="ro-RO"/>
        </w:rPr>
        <w:t>;</w:t>
      </w:r>
    </w:p>
    <w:p w14:paraId="54B48FC0" w14:textId="77777777" w:rsidR="0074456F"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colaborează cu serviciile din cadrul DGASPC Argeş în ceea ce priveşte</w:t>
      </w:r>
      <w:r w:rsidR="0074456F" w:rsidRPr="001970CC">
        <w:rPr>
          <w:sz w:val="24"/>
          <w:szCs w:val="24"/>
          <w:lang w:val="ro-RO"/>
        </w:rPr>
        <w:t xml:space="preserve"> </w:t>
      </w:r>
      <w:r w:rsidRPr="001970CC">
        <w:rPr>
          <w:sz w:val="24"/>
          <w:szCs w:val="24"/>
          <w:lang w:val="ro-RO"/>
        </w:rPr>
        <w:t>desfăşurarea</w:t>
      </w:r>
      <w:r w:rsidR="0074456F" w:rsidRPr="001970CC">
        <w:rPr>
          <w:sz w:val="24"/>
          <w:szCs w:val="24"/>
          <w:lang w:val="ro-RO"/>
        </w:rPr>
        <w:t xml:space="preserve"> </w:t>
      </w:r>
      <w:r w:rsidRPr="001970CC">
        <w:rPr>
          <w:sz w:val="24"/>
          <w:szCs w:val="24"/>
          <w:lang w:val="ro-RO"/>
        </w:rPr>
        <w:t>activităţiilor în domeniu;</w:t>
      </w:r>
    </w:p>
    <w:p w14:paraId="2DFB8C4C" w14:textId="77777777" w:rsidR="0074456F"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informează, Consiliul de Monitorizare Bucureşti privind decesul beneficiarilor şi se consemnează datele în formular;</w:t>
      </w:r>
    </w:p>
    <w:p w14:paraId="26420764" w14:textId="77777777" w:rsidR="00AE3401" w:rsidRPr="001970CC" w:rsidRDefault="00AE3401" w:rsidP="00061747">
      <w:pPr>
        <w:numPr>
          <w:ilvl w:val="0"/>
          <w:numId w:val="26"/>
        </w:numPr>
        <w:tabs>
          <w:tab w:val="left" w:pos="360"/>
          <w:tab w:val="left" w:pos="1103"/>
        </w:tabs>
        <w:ind w:left="0" w:firstLine="0"/>
        <w:jc w:val="both"/>
        <w:rPr>
          <w:sz w:val="24"/>
          <w:szCs w:val="24"/>
          <w:lang w:val="ro-RO"/>
        </w:rPr>
      </w:pPr>
      <w:r w:rsidRPr="001970CC">
        <w:rPr>
          <w:sz w:val="24"/>
          <w:szCs w:val="24"/>
          <w:lang w:val="ro-RO"/>
        </w:rPr>
        <w:t>desfăşoară</w:t>
      </w:r>
      <w:r w:rsidR="0074456F" w:rsidRPr="001970CC">
        <w:rPr>
          <w:sz w:val="24"/>
          <w:szCs w:val="24"/>
          <w:lang w:val="ro-RO"/>
        </w:rPr>
        <w:t xml:space="preserve"> </w:t>
      </w:r>
      <w:r w:rsidRPr="001970CC">
        <w:rPr>
          <w:sz w:val="24"/>
          <w:szCs w:val="24"/>
          <w:lang w:val="ro-RO"/>
        </w:rPr>
        <w:t>activităţi de informare şi consiliere socială, după caz, care constau în:</w:t>
      </w:r>
    </w:p>
    <w:p w14:paraId="4E22619E" w14:textId="77777777" w:rsidR="00AE3401" w:rsidRPr="001970CC" w:rsidRDefault="00AE3401" w:rsidP="001D0D5B">
      <w:pPr>
        <w:tabs>
          <w:tab w:val="left" w:pos="1103"/>
        </w:tabs>
        <w:jc w:val="both"/>
        <w:rPr>
          <w:sz w:val="24"/>
          <w:szCs w:val="24"/>
          <w:lang w:val="ro-RO"/>
        </w:rPr>
      </w:pPr>
      <w:r w:rsidRPr="001970CC">
        <w:rPr>
          <w:sz w:val="24"/>
          <w:szCs w:val="24"/>
          <w:lang w:val="ro-RO"/>
        </w:rPr>
        <w:t>a) informare şi consiliere cu privire la drepturile şifacilităţile sociale existente, clarificări privind drepturile de obţinere;</w:t>
      </w:r>
    </w:p>
    <w:p w14:paraId="1807BF85" w14:textId="77777777" w:rsidR="00AE3401" w:rsidRPr="001970CC" w:rsidRDefault="00AE3401" w:rsidP="001D0D5B">
      <w:pPr>
        <w:tabs>
          <w:tab w:val="left" w:pos="1103"/>
        </w:tabs>
        <w:jc w:val="both"/>
        <w:rPr>
          <w:sz w:val="24"/>
          <w:szCs w:val="24"/>
          <w:lang w:val="ro-RO"/>
        </w:rPr>
      </w:pPr>
      <w:r w:rsidRPr="001970CC">
        <w:rPr>
          <w:sz w:val="24"/>
          <w:szCs w:val="24"/>
          <w:lang w:val="ro-RO"/>
        </w:rPr>
        <w:t>b) sprijin pentru menţinerearelaţiei beneficiarului cu familia, prieteni, etc.;</w:t>
      </w:r>
    </w:p>
    <w:p w14:paraId="7C4B11FA" w14:textId="77777777" w:rsidR="00AE3401" w:rsidRPr="001970CC" w:rsidRDefault="00AE3401" w:rsidP="001D0D5B">
      <w:pPr>
        <w:tabs>
          <w:tab w:val="left" w:pos="1103"/>
        </w:tabs>
        <w:jc w:val="both"/>
        <w:rPr>
          <w:sz w:val="24"/>
          <w:szCs w:val="24"/>
          <w:lang w:val="ro-RO"/>
        </w:rPr>
      </w:pPr>
      <w:r w:rsidRPr="001970CC">
        <w:rPr>
          <w:sz w:val="24"/>
          <w:szCs w:val="24"/>
          <w:lang w:val="ro-RO"/>
        </w:rPr>
        <w:t>c) informare şi sprijin pentru realizarea demersurilor pentru obţinerea de tehnologii şi dispozitive asistiveşi tehnologii de acces;</w:t>
      </w:r>
    </w:p>
    <w:p w14:paraId="66FD9AA8" w14:textId="77777777" w:rsidR="00AE3401" w:rsidRPr="001970CC" w:rsidRDefault="00AE3401" w:rsidP="001D0D5B">
      <w:pPr>
        <w:tabs>
          <w:tab w:val="left" w:pos="1103"/>
        </w:tabs>
        <w:jc w:val="both"/>
        <w:rPr>
          <w:sz w:val="24"/>
          <w:szCs w:val="24"/>
          <w:lang w:val="ro-RO"/>
        </w:rPr>
      </w:pPr>
      <w:r w:rsidRPr="001970CC">
        <w:rPr>
          <w:sz w:val="24"/>
          <w:szCs w:val="24"/>
          <w:lang w:val="ro-RO"/>
        </w:rPr>
        <w:t>d) informare şi sprijin pentru realizarea demersurilor pentru adaptarea locuinţei;</w:t>
      </w:r>
    </w:p>
    <w:p w14:paraId="2A22FC2B" w14:textId="77777777" w:rsidR="00AE3401" w:rsidRPr="001970CC" w:rsidRDefault="00AE3401" w:rsidP="001D0D5B">
      <w:pPr>
        <w:tabs>
          <w:tab w:val="left" w:pos="1103"/>
        </w:tabs>
        <w:jc w:val="both"/>
        <w:rPr>
          <w:sz w:val="24"/>
          <w:szCs w:val="24"/>
          <w:lang w:val="ro-RO"/>
        </w:rPr>
      </w:pPr>
      <w:r w:rsidRPr="001970CC">
        <w:rPr>
          <w:sz w:val="24"/>
          <w:szCs w:val="24"/>
          <w:lang w:val="ro-RO"/>
        </w:rPr>
        <w:t>e) informare despre programele de lucru, facilităţile oferite de cabinetele medicale, servicii de abilitare şi reabilitare, servicii balneo,etc.;</w:t>
      </w:r>
    </w:p>
    <w:p w14:paraId="1B30CEFF" w14:textId="77777777" w:rsidR="00AE3401" w:rsidRPr="001970CC" w:rsidRDefault="00AE3401" w:rsidP="001D0D5B">
      <w:pPr>
        <w:tabs>
          <w:tab w:val="left" w:pos="1103"/>
        </w:tabs>
        <w:jc w:val="both"/>
        <w:rPr>
          <w:sz w:val="24"/>
          <w:szCs w:val="24"/>
          <w:lang w:val="ro-RO"/>
        </w:rPr>
      </w:pPr>
      <w:r w:rsidRPr="001970CC">
        <w:rPr>
          <w:sz w:val="24"/>
          <w:szCs w:val="24"/>
          <w:lang w:val="ro-RO"/>
        </w:rPr>
        <w:t>f) informare şi sprijin pentru obţinerea unor servicii de transport: rovinietă, card de parcare, bilete;</w:t>
      </w:r>
    </w:p>
    <w:p w14:paraId="3A81CA27" w14:textId="77777777" w:rsidR="00AE3401" w:rsidRPr="001970CC" w:rsidRDefault="00AE3401" w:rsidP="001D0D5B">
      <w:pPr>
        <w:tabs>
          <w:tab w:val="left" w:pos="1103"/>
        </w:tabs>
        <w:jc w:val="both"/>
        <w:rPr>
          <w:sz w:val="24"/>
          <w:szCs w:val="24"/>
          <w:lang w:val="ro-RO"/>
        </w:rPr>
      </w:pPr>
      <w:r w:rsidRPr="001970CC">
        <w:rPr>
          <w:sz w:val="24"/>
          <w:szCs w:val="24"/>
          <w:lang w:val="ro-RO"/>
        </w:rPr>
        <w:t>g) informare despre activităţişi servicii alternative sau complementare oferite de furnizori sociali privaţi, îndeosebi organizaţii neguvernamentale;</w:t>
      </w:r>
    </w:p>
    <w:p w14:paraId="203518E1" w14:textId="77777777" w:rsidR="00AE3401" w:rsidRPr="001970CC" w:rsidRDefault="00AE3401" w:rsidP="001D0D5B">
      <w:pPr>
        <w:tabs>
          <w:tab w:val="left" w:pos="1103"/>
        </w:tabs>
        <w:jc w:val="both"/>
        <w:rPr>
          <w:sz w:val="24"/>
          <w:szCs w:val="24"/>
          <w:lang w:val="ro-RO"/>
        </w:rPr>
      </w:pPr>
      <w:r w:rsidRPr="001970CC">
        <w:rPr>
          <w:sz w:val="24"/>
          <w:szCs w:val="24"/>
          <w:lang w:val="ro-RO"/>
        </w:rPr>
        <w:t>h) sprijin pentru identificare locuri de muncă, angajare, păstrarea locului de muncă, obţinerea de tehnologii şi dispozitive asistiveşi tehnologii de acces necesare la locul de muncă;</w:t>
      </w:r>
    </w:p>
    <w:p w14:paraId="300839FE" w14:textId="77777777" w:rsidR="00AE3401" w:rsidRPr="001970CC" w:rsidRDefault="00AE3401" w:rsidP="001D0D5B">
      <w:pPr>
        <w:tabs>
          <w:tab w:val="left" w:pos="1103"/>
        </w:tabs>
        <w:jc w:val="both"/>
        <w:rPr>
          <w:sz w:val="24"/>
          <w:szCs w:val="24"/>
          <w:lang w:val="ro-RO"/>
        </w:rPr>
      </w:pPr>
      <w:r w:rsidRPr="001970CC">
        <w:rPr>
          <w:sz w:val="24"/>
          <w:szCs w:val="24"/>
          <w:lang w:val="ro-RO"/>
        </w:rPr>
        <w:t>i) demersuri pentru conştientizarea angajatorilor cu privire la dreptul de muncă, potenţialulşifacilităţile angajării persoanelor cu dizabilităţi, realizarea analizei locului şi a mediului de muncă;</w:t>
      </w:r>
    </w:p>
    <w:p w14:paraId="46A59F56" w14:textId="77777777" w:rsidR="00AE3401" w:rsidRPr="001970CC" w:rsidRDefault="00AE3401" w:rsidP="001D0D5B">
      <w:pPr>
        <w:tabs>
          <w:tab w:val="left" w:pos="1103"/>
        </w:tabs>
        <w:jc w:val="both"/>
        <w:rPr>
          <w:sz w:val="24"/>
          <w:szCs w:val="24"/>
          <w:lang w:val="ro-RO"/>
        </w:rPr>
      </w:pPr>
      <w:r w:rsidRPr="001970CC">
        <w:rPr>
          <w:sz w:val="24"/>
          <w:szCs w:val="24"/>
          <w:lang w:val="ro-RO"/>
        </w:rPr>
        <w:lastRenderedPageBreak/>
        <w:t>j) informare privind  reţele de suport existente (inclusiv on-line) formate din persoane aflate în situaţii de viaţă asemănătoare, altele;</w:t>
      </w:r>
    </w:p>
    <w:p w14:paraId="5ADE8CD1" w14:textId="77777777" w:rsidR="007D1271"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la încetarea acordării serviciilor, asistentul social, împreună cu managerul de caz, completează rubrica de concluzii din PP, precizând evoluţia persoanei şi problemele întâmpinate; Fişa de monitorizare şi PP-ul se includ în dosarul personal al beneficiarului;</w:t>
      </w:r>
    </w:p>
    <w:p w14:paraId="26CD2151" w14:textId="77777777" w:rsidR="0010626F"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desfăşoară</w:t>
      </w:r>
      <w:r w:rsidR="0010626F" w:rsidRPr="001970CC">
        <w:rPr>
          <w:sz w:val="24"/>
          <w:szCs w:val="24"/>
          <w:lang w:val="ro-RO"/>
        </w:rPr>
        <w:t xml:space="preserve"> </w:t>
      </w:r>
      <w:r w:rsidRPr="001970CC">
        <w:rPr>
          <w:sz w:val="24"/>
          <w:szCs w:val="24"/>
          <w:lang w:val="ro-RO"/>
        </w:rPr>
        <w:t>activităţi de menţinere, îmbunătăţire a nivelului de pregătire pentru muncă, după caz, activităţi care constau în: aplicarea de sprijin şi</w:t>
      </w:r>
      <w:r w:rsidR="0010626F" w:rsidRPr="001970CC">
        <w:rPr>
          <w:sz w:val="24"/>
          <w:szCs w:val="24"/>
          <w:lang w:val="ro-RO"/>
        </w:rPr>
        <w:t xml:space="preserve"> </w:t>
      </w:r>
      <w:r w:rsidRPr="001970CC">
        <w:rPr>
          <w:sz w:val="24"/>
          <w:szCs w:val="24"/>
          <w:lang w:val="ro-RO"/>
        </w:rPr>
        <w:t>exerciţii pentru ca beneficiarii să facă faţă</w:t>
      </w:r>
      <w:r w:rsidR="0010626F" w:rsidRPr="001970CC">
        <w:rPr>
          <w:sz w:val="24"/>
          <w:szCs w:val="24"/>
          <w:lang w:val="ro-RO"/>
        </w:rPr>
        <w:t xml:space="preserve"> </w:t>
      </w:r>
      <w:r w:rsidRPr="001970CC">
        <w:rPr>
          <w:sz w:val="24"/>
          <w:szCs w:val="24"/>
          <w:lang w:val="ro-RO"/>
        </w:rPr>
        <w:t>cerinţelor profesionale, să participe la acţiuni de meşteşugărit sau hobbyuri, să-şi exerseze/consolideze cunoştinţele</w:t>
      </w:r>
      <w:r w:rsidR="0010626F" w:rsidRPr="001970CC">
        <w:rPr>
          <w:sz w:val="24"/>
          <w:szCs w:val="24"/>
          <w:lang w:val="ro-RO"/>
        </w:rPr>
        <w:t xml:space="preserve"> </w:t>
      </w:r>
      <w:r w:rsidRPr="001970CC">
        <w:rPr>
          <w:sz w:val="24"/>
          <w:szCs w:val="24"/>
          <w:lang w:val="ro-RO"/>
        </w:rPr>
        <w:t>şi</w:t>
      </w:r>
      <w:r w:rsidR="0010626F" w:rsidRPr="001970CC">
        <w:rPr>
          <w:sz w:val="24"/>
          <w:szCs w:val="24"/>
          <w:lang w:val="ro-RO"/>
        </w:rPr>
        <w:t xml:space="preserve"> </w:t>
      </w:r>
      <w:r w:rsidRPr="001970CC">
        <w:rPr>
          <w:sz w:val="24"/>
          <w:szCs w:val="24"/>
          <w:lang w:val="ro-RO"/>
        </w:rPr>
        <w:t>abilităţile practice şi sociale, să-şi capaciteze întreg potenţialul creativ şi lucrativ, altele.</w:t>
      </w:r>
    </w:p>
    <w:p w14:paraId="2683EFC7" w14:textId="77777777" w:rsidR="0010626F"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încurajează beneficiarii să urmeze, să completeze sau să finalizeze programe educaţionale, vocaţionale sau de pregătire pentru muncă, să se înscrie la cursuri de formare profesională şi să treacă de la o etapă profesională la alta;</w:t>
      </w:r>
    </w:p>
    <w:p w14:paraId="2E92667B" w14:textId="77777777" w:rsidR="0010626F"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face demersuri pentru identificarea de alternative educaţionale pentru beneficiari;</w:t>
      </w:r>
    </w:p>
    <w:p w14:paraId="41725792" w14:textId="77777777" w:rsidR="0010626F"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se implică în acţiuni legate de asistenţă pentru luarea unei decizii;</w:t>
      </w:r>
    </w:p>
    <w:p w14:paraId="5A96628A" w14:textId="77777777" w:rsidR="0010626F"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desfăşoară</w:t>
      </w:r>
      <w:r w:rsidR="0010626F" w:rsidRPr="001970CC">
        <w:rPr>
          <w:sz w:val="24"/>
          <w:szCs w:val="24"/>
          <w:lang w:val="ro-RO"/>
        </w:rPr>
        <w:t xml:space="preserve"> </w:t>
      </w:r>
      <w:r w:rsidRPr="001970CC">
        <w:rPr>
          <w:sz w:val="24"/>
          <w:szCs w:val="24"/>
          <w:lang w:val="ro-RO"/>
        </w:rPr>
        <w:t>activităţi privind implicarea beneficiarilor în viaţa socială şi civică a comunităţii;</w:t>
      </w:r>
    </w:p>
    <w:p w14:paraId="564F348E" w14:textId="77777777" w:rsidR="0010626F" w:rsidRPr="001970CC" w:rsidRDefault="00AE3401" w:rsidP="00061747">
      <w:pPr>
        <w:numPr>
          <w:ilvl w:val="0"/>
          <w:numId w:val="27"/>
        </w:numPr>
        <w:tabs>
          <w:tab w:val="left" w:pos="360"/>
          <w:tab w:val="left" w:pos="1103"/>
        </w:tabs>
        <w:ind w:left="0" w:firstLine="0"/>
        <w:jc w:val="both"/>
        <w:rPr>
          <w:sz w:val="24"/>
          <w:szCs w:val="24"/>
          <w:lang w:val="ro-RO"/>
        </w:rPr>
      </w:pPr>
      <w:r w:rsidRPr="001970CC">
        <w:rPr>
          <w:sz w:val="24"/>
          <w:szCs w:val="24"/>
          <w:lang w:val="ro-RO"/>
        </w:rPr>
        <w:t>acordă sprijin pentru ca beneficiarul/beneficiarii să-şi exercite dreptul la vot;</w:t>
      </w:r>
    </w:p>
    <w:p w14:paraId="379FFF0F" w14:textId="77777777" w:rsidR="0010626F" w:rsidRPr="001970CC" w:rsidRDefault="00AE3401" w:rsidP="00061747">
      <w:pPr>
        <w:numPr>
          <w:ilvl w:val="0"/>
          <w:numId w:val="27"/>
        </w:numPr>
        <w:tabs>
          <w:tab w:val="left" w:pos="360"/>
          <w:tab w:val="left" w:pos="1103"/>
        </w:tabs>
        <w:suppressAutoHyphens/>
        <w:ind w:left="0" w:firstLine="0"/>
        <w:jc w:val="both"/>
        <w:rPr>
          <w:sz w:val="24"/>
          <w:szCs w:val="24"/>
          <w:lang w:val="ro-RO"/>
        </w:rPr>
      </w:pPr>
      <w:r w:rsidRPr="001970CC">
        <w:rPr>
          <w:sz w:val="24"/>
          <w:szCs w:val="24"/>
          <w:lang w:val="ro-RO"/>
        </w:rPr>
        <w:t>informează beneficiarii cu privire la: drepturile sociale, serviciile primite precum şi cu privire la situaţiile de risc ce pot apărea pe parcursul derulării serviciilor, comunică drepturile şiobligaţiile, în calitate de beneficiari ai serviciilor sociale; informează beneficiarii cu privire la serviciile prevăzute în contractul de furnizare servicii; că pot participa la procesul de luare a deciziilor în furnizarea serviciilor sociale; despre păstrarea confidenţialităţii asupra datelor personale, informaţiilor furnizate şi primite; despre garantarea demnităţii</w:t>
      </w:r>
      <w:r w:rsidR="0010626F" w:rsidRPr="001970CC">
        <w:rPr>
          <w:sz w:val="24"/>
          <w:szCs w:val="24"/>
          <w:lang w:val="ro-RO"/>
        </w:rPr>
        <w:t xml:space="preserve"> </w:t>
      </w:r>
      <w:r w:rsidRPr="001970CC">
        <w:rPr>
          <w:sz w:val="24"/>
          <w:szCs w:val="24"/>
          <w:lang w:val="ro-RO"/>
        </w:rPr>
        <w:t>şi</w:t>
      </w:r>
      <w:r w:rsidR="0010626F" w:rsidRPr="001970CC">
        <w:rPr>
          <w:sz w:val="24"/>
          <w:szCs w:val="24"/>
          <w:lang w:val="ro-RO"/>
        </w:rPr>
        <w:t xml:space="preserve"> </w:t>
      </w:r>
      <w:r w:rsidRPr="001970CC">
        <w:rPr>
          <w:sz w:val="24"/>
          <w:szCs w:val="24"/>
          <w:lang w:val="ro-RO"/>
        </w:rPr>
        <w:t>intimităţii; despre protecţia împotriva riscurilor de abuz şi neglijare; despre dreptul de a-şi exprima liber opinia cu privire la serviciile primite;</w:t>
      </w:r>
    </w:p>
    <w:p w14:paraId="1008A344" w14:textId="77777777" w:rsidR="0010626F" w:rsidRPr="001970CC" w:rsidRDefault="00AE3401" w:rsidP="00061747">
      <w:pPr>
        <w:numPr>
          <w:ilvl w:val="0"/>
          <w:numId w:val="27"/>
        </w:numPr>
        <w:tabs>
          <w:tab w:val="left" w:pos="360"/>
          <w:tab w:val="left" w:pos="1103"/>
        </w:tabs>
        <w:suppressAutoHyphens/>
        <w:ind w:left="0" w:firstLine="0"/>
        <w:jc w:val="both"/>
        <w:rPr>
          <w:sz w:val="24"/>
          <w:szCs w:val="24"/>
          <w:lang w:val="ro-RO" w:eastAsia="en-US"/>
        </w:rPr>
      </w:pPr>
      <w:r w:rsidRPr="001970CC">
        <w:rPr>
          <w:sz w:val="24"/>
          <w:szCs w:val="24"/>
          <w:lang w:val="ro-RO"/>
        </w:rPr>
        <w:t>păstreaza confidentialitatea datelor conform Contractului de confidentialitate;</w:t>
      </w:r>
    </w:p>
    <w:p w14:paraId="366C1FC0" w14:textId="77777777" w:rsidR="0010626F" w:rsidRPr="001970CC" w:rsidRDefault="0010626F" w:rsidP="00061747">
      <w:pPr>
        <w:numPr>
          <w:ilvl w:val="0"/>
          <w:numId w:val="27"/>
        </w:numPr>
        <w:tabs>
          <w:tab w:val="left" w:pos="360"/>
          <w:tab w:val="left" w:pos="1103"/>
        </w:tabs>
        <w:suppressAutoHyphens/>
        <w:ind w:left="0" w:firstLine="0"/>
        <w:jc w:val="both"/>
        <w:rPr>
          <w:sz w:val="24"/>
          <w:szCs w:val="24"/>
          <w:lang w:val="ro-RO"/>
        </w:rPr>
      </w:pPr>
      <w:r w:rsidRPr="001970CC">
        <w:rPr>
          <w:sz w:val="24"/>
          <w:szCs w:val="24"/>
          <w:lang w:val="ro-RO" w:eastAsia="en-US"/>
        </w:rPr>
        <w:t>c</w:t>
      </w:r>
      <w:r w:rsidR="00AE3401" w:rsidRPr="001970CC">
        <w:rPr>
          <w:sz w:val="24"/>
          <w:szCs w:val="24"/>
          <w:lang w:val="ro-RO" w:eastAsia="en-US"/>
        </w:rPr>
        <w:t>unoaşte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respectă R.O.I., R.O.F., normele de protecţia</w:t>
      </w:r>
      <w:r w:rsidRPr="001970CC">
        <w:rPr>
          <w:sz w:val="24"/>
          <w:szCs w:val="24"/>
          <w:lang w:val="ro-RO" w:eastAsia="en-US"/>
        </w:rPr>
        <w:t xml:space="preserve"> </w:t>
      </w:r>
      <w:r w:rsidR="00AE3401" w:rsidRPr="001970CC">
        <w:rPr>
          <w:sz w:val="24"/>
          <w:szCs w:val="24"/>
          <w:lang w:val="ro-RO" w:eastAsia="en-US"/>
        </w:rPr>
        <w:t>muncii, apărarea</w:t>
      </w:r>
      <w:r w:rsidRPr="001970CC">
        <w:rPr>
          <w:sz w:val="24"/>
          <w:szCs w:val="24"/>
          <w:lang w:val="ro-RO" w:eastAsia="en-US"/>
        </w:rPr>
        <w:t xml:space="preserve"> </w:t>
      </w:r>
      <w:r w:rsidR="00AE3401" w:rsidRPr="001970CC">
        <w:rPr>
          <w:sz w:val="24"/>
          <w:szCs w:val="24"/>
          <w:lang w:val="ro-RO" w:eastAsia="en-US"/>
        </w:rPr>
        <w:t>împotriva</w:t>
      </w:r>
      <w:r w:rsidRPr="001970CC">
        <w:rPr>
          <w:sz w:val="24"/>
          <w:szCs w:val="24"/>
          <w:lang w:val="ro-RO" w:eastAsia="en-US"/>
        </w:rPr>
        <w:t xml:space="preserve"> </w:t>
      </w:r>
      <w:r w:rsidR="00AE3401" w:rsidRPr="001970CC">
        <w:rPr>
          <w:sz w:val="24"/>
          <w:szCs w:val="24"/>
          <w:lang w:val="ro-RO" w:eastAsia="en-US"/>
        </w:rPr>
        <w:t>incendiilor, securitate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sănătate a muncii</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este direct răspunzător de nerespectarea lor;</w:t>
      </w:r>
    </w:p>
    <w:p w14:paraId="6D0ADD7E" w14:textId="77777777" w:rsidR="00AE3401" w:rsidRPr="001970CC" w:rsidRDefault="00AE3401" w:rsidP="00061747">
      <w:pPr>
        <w:numPr>
          <w:ilvl w:val="0"/>
          <w:numId w:val="27"/>
        </w:numPr>
        <w:tabs>
          <w:tab w:val="left" w:pos="360"/>
          <w:tab w:val="left" w:pos="1103"/>
        </w:tabs>
        <w:suppressAutoHyphens/>
        <w:ind w:left="0" w:firstLine="0"/>
        <w:jc w:val="both"/>
        <w:rPr>
          <w:sz w:val="24"/>
          <w:szCs w:val="24"/>
          <w:lang w:val="ro-RO"/>
        </w:rPr>
      </w:pPr>
      <w:r w:rsidRPr="001970CC">
        <w:rPr>
          <w:sz w:val="24"/>
          <w:szCs w:val="24"/>
          <w:lang w:val="ro-RO"/>
        </w:rPr>
        <w:t>execută</w:t>
      </w:r>
      <w:r w:rsidR="00F4229E" w:rsidRPr="001970CC">
        <w:rPr>
          <w:sz w:val="24"/>
          <w:szCs w:val="24"/>
          <w:lang w:val="ro-RO"/>
        </w:rPr>
        <w:t xml:space="preserve"> </w:t>
      </w:r>
      <w:r w:rsidRPr="001970CC">
        <w:rPr>
          <w:sz w:val="24"/>
          <w:szCs w:val="24"/>
          <w:lang w:val="ro-RO"/>
        </w:rPr>
        <w:t>şi</w:t>
      </w:r>
      <w:r w:rsidR="00F4229E" w:rsidRPr="001970CC">
        <w:rPr>
          <w:sz w:val="24"/>
          <w:szCs w:val="24"/>
          <w:lang w:val="ro-RO"/>
        </w:rPr>
        <w:t xml:space="preserve"> </w:t>
      </w:r>
      <w:r w:rsidRPr="001970CC">
        <w:rPr>
          <w:sz w:val="24"/>
          <w:szCs w:val="24"/>
          <w:lang w:val="ro-RO"/>
        </w:rPr>
        <w:t>alte</w:t>
      </w:r>
      <w:r w:rsidR="00F4229E" w:rsidRPr="001970CC">
        <w:rPr>
          <w:sz w:val="24"/>
          <w:szCs w:val="24"/>
          <w:lang w:val="ro-RO"/>
        </w:rPr>
        <w:t xml:space="preserve"> </w:t>
      </w:r>
      <w:r w:rsidRPr="001970CC">
        <w:rPr>
          <w:sz w:val="24"/>
          <w:szCs w:val="24"/>
          <w:lang w:val="ro-RO"/>
        </w:rPr>
        <w:t>atribuţii</w:t>
      </w:r>
      <w:r w:rsidR="00F4229E" w:rsidRPr="001970CC">
        <w:rPr>
          <w:sz w:val="24"/>
          <w:szCs w:val="24"/>
          <w:lang w:val="ro-RO"/>
        </w:rPr>
        <w:t xml:space="preserve"> </w:t>
      </w:r>
      <w:r w:rsidRPr="001970CC">
        <w:rPr>
          <w:sz w:val="24"/>
          <w:szCs w:val="24"/>
          <w:lang w:val="ro-RO"/>
        </w:rPr>
        <w:t>trasate de şeful de centru, în</w:t>
      </w:r>
      <w:r w:rsidR="00F4229E" w:rsidRPr="001970CC">
        <w:rPr>
          <w:sz w:val="24"/>
          <w:szCs w:val="24"/>
          <w:lang w:val="ro-RO"/>
        </w:rPr>
        <w:t xml:space="preserve"> </w:t>
      </w:r>
      <w:r w:rsidRPr="001970CC">
        <w:rPr>
          <w:sz w:val="24"/>
          <w:szCs w:val="24"/>
          <w:lang w:val="ro-RO"/>
        </w:rPr>
        <w:t>limita</w:t>
      </w:r>
      <w:r w:rsidR="00F4229E" w:rsidRPr="001970CC">
        <w:rPr>
          <w:sz w:val="24"/>
          <w:szCs w:val="24"/>
          <w:lang w:val="ro-RO"/>
        </w:rPr>
        <w:t xml:space="preserve"> </w:t>
      </w:r>
      <w:r w:rsidRPr="001970CC">
        <w:rPr>
          <w:sz w:val="24"/>
          <w:szCs w:val="24"/>
          <w:lang w:val="ro-RO"/>
        </w:rPr>
        <w:t>competenţelor</w:t>
      </w:r>
      <w:r w:rsidR="00F4229E" w:rsidRPr="001970CC">
        <w:rPr>
          <w:sz w:val="24"/>
          <w:szCs w:val="24"/>
          <w:lang w:val="ro-RO"/>
        </w:rPr>
        <w:t xml:space="preserve"> </w:t>
      </w:r>
      <w:r w:rsidRPr="001970CC">
        <w:rPr>
          <w:sz w:val="24"/>
          <w:szCs w:val="24"/>
          <w:lang w:val="ro-RO"/>
        </w:rPr>
        <w:t>profesionale.</w:t>
      </w:r>
    </w:p>
    <w:bookmarkEnd w:id="7"/>
    <w:p w14:paraId="54E01552" w14:textId="77777777" w:rsidR="00AE3401" w:rsidRPr="001970CC" w:rsidRDefault="00AE3401" w:rsidP="001D0D5B">
      <w:pPr>
        <w:tabs>
          <w:tab w:val="left" w:pos="1103"/>
        </w:tabs>
        <w:rPr>
          <w:sz w:val="24"/>
          <w:szCs w:val="24"/>
          <w:lang w:val="ro-RO"/>
        </w:rPr>
      </w:pPr>
    </w:p>
    <w:p w14:paraId="339ED005" w14:textId="2836573B" w:rsidR="00AE3401" w:rsidRPr="001970CC" w:rsidRDefault="00E842E2" w:rsidP="0023439E">
      <w:pPr>
        <w:numPr>
          <w:ilvl w:val="0"/>
          <w:numId w:val="8"/>
        </w:numPr>
        <w:jc w:val="both"/>
        <w:rPr>
          <w:b/>
          <w:sz w:val="24"/>
          <w:szCs w:val="24"/>
          <w:lang w:val="ro-RO"/>
        </w:rPr>
      </w:pPr>
      <w:r w:rsidRPr="001970CC">
        <w:rPr>
          <w:b/>
          <w:sz w:val="24"/>
          <w:szCs w:val="24"/>
          <w:lang w:val="ro-RO"/>
        </w:rPr>
        <w:t xml:space="preserve">Educator </w:t>
      </w:r>
    </w:p>
    <w:p w14:paraId="60D95502" w14:textId="64D7CC64" w:rsidR="00DB0082" w:rsidRDefault="00DB0082" w:rsidP="00DB0082">
      <w:pPr>
        <w:jc w:val="both"/>
        <w:rPr>
          <w:b/>
          <w:i/>
          <w:iCs/>
          <w:sz w:val="24"/>
          <w:szCs w:val="24"/>
          <w:lang w:val="it-IT"/>
        </w:rPr>
      </w:pPr>
      <w:r w:rsidRPr="001970CC">
        <w:rPr>
          <w:b/>
          <w:i/>
          <w:iCs/>
          <w:sz w:val="24"/>
          <w:szCs w:val="24"/>
          <w:lang w:val="it-IT"/>
        </w:rPr>
        <w:t xml:space="preserve"> Atribuții principale:</w:t>
      </w:r>
    </w:p>
    <w:p w14:paraId="44A8BCE7" w14:textId="77777777" w:rsidR="00703873" w:rsidRPr="001970CC" w:rsidRDefault="00703873" w:rsidP="00DB0082">
      <w:pPr>
        <w:jc w:val="both"/>
        <w:rPr>
          <w:b/>
          <w:i/>
          <w:iCs/>
          <w:sz w:val="24"/>
          <w:szCs w:val="24"/>
          <w:lang w:val="it-IT"/>
        </w:rPr>
      </w:pPr>
    </w:p>
    <w:p w14:paraId="6795ABAA"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organizează și participa la toate activitățile de socializare și petrecere a timpului liber a beneficiarilor;</w:t>
      </w:r>
    </w:p>
    <w:p w14:paraId="73E779A3" w14:textId="77777777" w:rsidR="00AA52E3" w:rsidRPr="001970CC" w:rsidRDefault="00AE3401" w:rsidP="0023439E">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elaborează programe de recuperare și dezvoltare a abilităților de autogospodărire în vederea menținerii sau creșterii gradului de independența a beneficiarilor;</w:t>
      </w:r>
    </w:p>
    <w:p w14:paraId="12325D1A"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alcătuiește grupele de lucru, în funcție de gradul de dependență și anumite criterii bine stabilite ale  beneficiarilor;</w:t>
      </w:r>
    </w:p>
    <w:p w14:paraId="312A5DBA"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organizează întâlniri cu beneficiarii, pentru a descoperi eventualele pasiuni pe care aceștia le-au avut;</w:t>
      </w:r>
    </w:p>
    <w:p w14:paraId="415A73A6"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sprijină și încurajează  beneficiarii  să participe la cât mai multe activități de grup și se preocupă să existe o relație  de colaborare și prietenie între aceștia;</w:t>
      </w:r>
    </w:p>
    <w:p w14:paraId="4613814B"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se preocupă de petrecerea timpului liber al beneficiarilor într-un mod cât mai agreabil;</w:t>
      </w:r>
    </w:p>
    <w:p w14:paraId="7553F9DA"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organizează și însoțește grupurile de beneficiari în excursii și drumeții;</w:t>
      </w:r>
    </w:p>
    <w:p w14:paraId="31A517B5"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este direct implicat în organizarea unor concursuri sau în sărbătorirea unor evenimente;</w:t>
      </w:r>
    </w:p>
    <w:p w14:paraId="258B49CE"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lastRenderedPageBreak/>
        <w:t>acordă atenție deosebită persoanelor agresive, pentru care va întocmi, împreună cu medicul și psihologul un program special individual;</w:t>
      </w:r>
    </w:p>
    <w:p w14:paraId="6B9B2F83"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cunoaște problematica, cerințele speciale ale persoanelor cu dizabilități, necesitând abilități de relaționare și comunicare cu acestea;</w:t>
      </w:r>
    </w:p>
    <w:p w14:paraId="3B7A9FF6"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are obligația participării la toate cursurile de perfecționare în domeniu;</w:t>
      </w:r>
    </w:p>
    <w:p w14:paraId="6A578571"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duce la îndeplinire orice sarcină trasată de conducerea unității;</w:t>
      </w:r>
    </w:p>
    <w:p w14:paraId="3AA74187"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prezintă periodic conducătorului unității raportul de activitate;</w:t>
      </w:r>
    </w:p>
    <w:p w14:paraId="3D89AD16"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primește pe lista de inventar obiectele de inventar  necesare desfășurării activității și răspunde de bună lor funcționare;</w:t>
      </w:r>
    </w:p>
    <w:p w14:paraId="65C2050C"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întocmește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actele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necesare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și</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respectă</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standardele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specifice minime de calitate;</w:t>
      </w:r>
    </w:p>
    <w:p w14:paraId="5F489851" w14:textId="77777777" w:rsidR="00AA52E3" w:rsidRPr="001970CC" w:rsidRDefault="00AE3401" w:rsidP="00061747">
      <w:pPr>
        <w:pStyle w:val="NoSpacing"/>
        <w:numPr>
          <w:ilvl w:val="0"/>
          <w:numId w:val="28"/>
        </w:numPr>
        <w:tabs>
          <w:tab w:val="left" w:pos="360"/>
        </w:tabs>
        <w:ind w:left="0" w:firstLine="0"/>
        <w:jc w:val="both"/>
        <w:rPr>
          <w:rFonts w:ascii="Times New Roman" w:hAnsi="Times New Roman"/>
          <w:sz w:val="24"/>
          <w:szCs w:val="24"/>
          <w:lang w:val="ro-RO"/>
        </w:rPr>
      </w:pPr>
      <w:r w:rsidRPr="001970CC">
        <w:rPr>
          <w:rFonts w:ascii="Times New Roman" w:hAnsi="Times New Roman"/>
          <w:sz w:val="24"/>
          <w:szCs w:val="24"/>
          <w:lang w:val="ro-RO"/>
        </w:rPr>
        <w:t>face parte din echipa multidisciplinară a unității și participa la elaborarea Planului Personalizat în urmă evaluării nevoilor individuale și a reevaluărilor periodice ale beneficiarilor;</w:t>
      </w:r>
    </w:p>
    <w:p w14:paraId="7F083809" w14:textId="77777777" w:rsidR="00AA52E3" w:rsidRPr="001970CC" w:rsidRDefault="00AE3401" w:rsidP="00061747">
      <w:pPr>
        <w:pStyle w:val="NoSpacing"/>
        <w:numPr>
          <w:ilvl w:val="0"/>
          <w:numId w:val="28"/>
        </w:numPr>
        <w:tabs>
          <w:tab w:val="left" w:pos="360"/>
        </w:tabs>
        <w:suppressAutoHyphens/>
        <w:ind w:left="0" w:firstLine="0"/>
        <w:jc w:val="both"/>
        <w:rPr>
          <w:rFonts w:ascii="Times New Roman" w:hAnsi="Times New Roman"/>
          <w:sz w:val="24"/>
          <w:szCs w:val="24"/>
          <w:lang w:val="ro-RO"/>
        </w:rPr>
      </w:pPr>
      <w:r w:rsidRPr="001970CC">
        <w:rPr>
          <w:rFonts w:ascii="Times New Roman" w:hAnsi="Times New Roman"/>
          <w:sz w:val="24"/>
          <w:szCs w:val="24"/>
          <w:lang w:val="ro-RO"/>
        </w:rPr>
        <w:t>gestionează</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dosarele personale ale salariațilorși se preocupă  să fie completate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cu</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toate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actele</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necesare;</w:t>
      </w:r>
    </w:p>
    <w:p w14:paraId="795A9E96" w14:textId="77777777" w:rsidR="009C7742" w:rsidRPr="001970CC" w:rsidRDefault="00AE3401" w:rsidP="00061747">
      <w:pPr>
        <w:pStyle w:val="NoSpacing"/>
        <w:numPr>
          <w:ilvl w:val="0"/>
          <w:numId w:val="28"/>
        </w:numPr>
        <w:tabs>
          <w:tab w:val="left" w:pos="360"/>
        </w:tabs>
        <w:suppressAutoHyphens/>
        <w:ind w:left="0" w:firstLine="0"/>
        <w:jc w:val="both"/>
        <w:rPr>
          <w:rFonts w:ascii="Times New Roman" w:hAnsi="Times New Roman"/>
          <w:sz w:val="24"/>
          <w:szCs w:val="24"/>
          <w:lang w:val="ro-RO"/>
        </w:rPr>
      </w:pPr>
      <w:r w:rsidRPr="001970CC">
        <w:rPr>
          <w:rFonts w:ascii="Times New Roman" w:hAnsi="Times New Roman"/>
          <w:sz w:val="24"/>
          <w:szCs w:val="24"/>
          <w:lang w:val="ro-RO"/>
        </w:rPr>
        <w:t>păstrează</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confidentialitatea</w:t>
      </w:r>
      <w:r w:rsidR="00AA52E3" w:rsidRPr="001970CC">
        <w:rPr>
          <w:rFonts w:ascii="Times New Roman" w:hAnsi="Times New Roman"/>
          <w:sz w:val="24"/>
          <w:szCs w:val="24"/>
          <w:lang w:val="ro-RO"/>
        </w:rPr>
        <w:t xml:space="preserve"> </w:t>
      </w:r>
      <w:r w:rsidRPr="001970CC">
        <w:rPr>
          <w:rFonts w:ascii="Times New Roman" w:hAnsi="Times New Roman"/>
          <w:sz w:val="24"/>
          <w:szCs w:val="24"/>
          <w:lang w:val="ro-RO"/>
        </w:rPr>
        <w:t>datelor conform Contractului de confidentialitate;</w:t>
      </w:r>
    </w:p>
    <w:p w14:paraId="2482E14C" w14:textId="77777777" w:rsidR="009C7742" w:rsidRPr="001970CC" w:rsidRDefault="00AE3401" w:rsidP="00061747">
      <w:pPr>
        <w:pStyle w:val="NoSpacing"/>
        <w:numPr>
          <w:ilvl w:val="0"/>
          <w:numId w:val="28"/>
        </w:numPr>
        <w:tabs>
          <w:tab w:val="left" w:pos="360"/>
        </w:tabs>
        <w:suppressAutoHyphens/>
        <w:ind w:left="0" w:firstLine="0"/>
        <w:jc w:val="both"/>
        <w:rPr>
          <w:rFonts w:ascii="Times New Roman" w:hAnsi="Times New Roman"/>
          <w:sz w:val="24"/>
          <w:szCs w:val="24"/>
          <w:lang w:val="ro-RO"/>
        </w:rPr>
      </w:pPr>
      <w:r w:rsidRPr="001970CC">
        <w:rPr>
          <w:rFonts w:ascii="Times New Roman" w:hAnsi="Times New Roman"/>
          <w:sz w:val="24"/>
          <w:szCs w:val="24"/>
          <w:lang w:val="ro-RO"/>
        </w:rPr>
        <w:t>cunoaşte</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şi</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respectă R.O.I., R.O.F., normele de protecţia</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muncii, apărarea</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împotriva</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incendiilor, securitate</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şi</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sănătate a muncii</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şi</w:t>
      </w:r>
      <w:r w:rsidR="009C7742" w:rsidRPr="001970CC">
        <w:rPr>
          <w:rFonts w:ascii="Times New Roman" w:hAnsi="Times New Roman"/>
          <w:sz w:val="24"/>
          <w:szCs w:val="24"/>
          <w:lang w:val="ro-RO"/>
        </w:rPr>
        <w:t xml:space="preserve"> </w:t>
      </w:r>
      <w:r w:rsidRPr="001970CC">
        <w:rPr>
          <w:rFonts w:ascii="Times New Roman" w:hAnsi="Times New Roman"/>
          <w:sz w:val="24"/>
          <w:szCs w:val="24"/>
          <w:lang w:val="ro-RO"/>
        </w:rPr>
        <w:t>este direct răspunzător de nerespectarea lor;</w:t>
      </w:r>
    </w:p>
    <w:p w14:paraId="4C09DD60" w14:textId="77777777" w:rsidR="00AE3401" w:rsidRPr="001970CC" w:rsidRDefault="009C7742" w:rsidP="00061747">
      <w:pPr>
        <w:pStyle w:val="NoSpacing"/>
        <w:numPr>
          <w:ilvl w:val="0"/>
          <w:numId w:val="28"/>
        </w:numPr>
        <w:tabs>
          <w:tab w:val="left" w:pos="360"/>
        </w:tabs>
        <w:suppressAutoHyphens/>
        <w:ind w:left="0" w:firstLine="0"/>
        <w:jc w:val="both"/>
        <w:rPr>
          <w:rFonts w:ascii="Times New Roman" w:hAnsi="Times New Roman"/>
          <w:sz w:val="24"/>
          <w:szCs w:val="24"/>
          <w:lang w:val="ro-RO"/>
        </w:rPr>
      </w:pPr>
      <w:r w:rsidRPr="001970CC">
        <w:rPr>
          <w:rFonts w:ascii="Times New Roman" w:hAnsi="Times New Roman"/>
          <w:sz w:val="24"/>
          <w:szCs w:val="24"/>
          <w:lang w:val="ro-RO"/>
        </w:rPr>
        <w:t>ex</w:t>
      </w:r>
      <w:r w:rsidR="00AE3401" w:rsidRPr="001970CC">
        <w:rPr>
          <w:rFonts w:ascii="Times New Roman" w:hAnsi="Times New Roman"/>
          <w:sz w:val="24"/>
          <w:szCs w:val="24"/>
          <w:lang w:val="ro-RO"/>
        </w:rPr>
        <w:t>ecută</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şi</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alte</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atribuţii</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trasate de şeful de centru, în</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limita</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competenţelor</w:t>
      </w:r>
      <w:r w:rsidRPr="001970CC">
        <w:rPr>
          <w:rFonts w:ascii="Times New Roman" w:hAnsi="Times New Roman"/>
          <w:sz w:val="24"/>
          <w:szCs w:val="24"/>
          <w:lang w:val="ro-RO"/>
        </w:rPr>
        <w:t xml:space="preserve"> </w:t>
      </w:r>
      <w:r w:rsidR="00AE3401" w:rsidRPr="001970CC">
        <w:rPr>
          <w:rFonts w:ascii="Times New Roman" w:hAnsi="Times New Roman"/>
          <w:sz w:val="24"/>
          <w:szCs w:val="24"/>
          <w:lang w:val="ro-RO"/>
        </w:rPr>
        <w:t>profesionale.</w:t>
      </w:r>
    </w:p>
    <w:p w14:paraId="317E91A1" w14:textId="77777777" w:rsidR="00AE3401" w:rsidRPr="001970CC" w:rsidRDefault="00AE3401" w:rsidP="001D0D5B">
      <w:pPr>
        <w:rPr>
          <w:sz w:val="24"/>
          <w:szCs w:val="24"/>
          <w:lang w:val="ro-RO"/>
        </w:rPr>
      </w:pPr>
    </w:p>
    <w:p w14:paraId="5FA59A96" w14:textId="77777777" w:rsidR="00AE3401" w:rsidRPr="001970CC" w:rsidRDefault="00AE3401" w:rsidP="0023439E">
      <w:pPr>
        <w:numPr>
          <w:ilvl w:val="0"/>
          <w:numId w:val="8"/>
        </w:numPr>
        <w:jc w:val="both"/>
        <w:rPr>
          <w:b/>
          <w:sz w:val="24"/>
          <w:szCs w:val="24"/>
          <w:lang w:val="ro-RO"/>
        </w:rPr>
      </w:pPr>
      <w:r w:rsidRPr="001970CC">
        <w:rPr>
          <w:b/>
          <w:sz w:val="24"/>
          <w:szCs w:val="24"/>
          <w:lang w:val="ro-RO"/>
        </w:rPr>
        <w:t>Kinetoterapeut</w:t>
      </w:r>
    </w:p>
    <w:p w14:paraId="14CA05DB" w14:textId="2FD25B92" w:rsidR="00442996" w:rsidRDefault="00442996" w:rsidP="00442996">
      <w:pPr>
        <w:jc w:val="both"/>
        <w:rPr>
          <w:b/>
          <w:i/>
          <w:iCs/>
          <w:sz w:val="24"/>
          <w:szCs w:val="24"/>
          <w:lang w:val="it-IT"/>
        </w:rPr>
      </w:pPr>
      <w:bookmarkStart w:id="8" w:name="_Hlk144903558"/>
      <w:r w:rsidRPr="001970CC">
        <w:rPr>
          <w:b/>
          <w:i/>
          <w:iCs/>
          <w:sz w:val="24"/>
          <w:szCs w:val="24"/>
          <w:lang w:val="it-IT"/>
        </w:rPr>
        <w:t xml:space="preserve">     Atribuții principale:</w:t>
      </w:r>
    </w:p>
    <w:p w14:paraId="079C4F06" w14:textId="77777777" w:rsidR="00703873" w:rsidRPr="001970CC" w:rsidRDefault="00703873" w:rsidP="00442996">
      <w:pPr>
        <w:jc w:val="both"/>
        <w:rPr>
          <w:b/>
          <w:i/>
          <w:iCs/>
          <w:sz w:val="24"/>
          <w:szCs w:val="24"/>
          <w:lang w:val="it-IT"/>
        </w:rPr>
      </w:pPr>
    </w:p>
    <w:p w14:paraId="7C57A069" w14:textId="77777777" w:rsidR="00AE3401"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efectueaza evaluarea  beneficiarului  la primirea în unitate incluzând următoarele aspecte:</w:t>
      </w:r>
    </w:p>
    <w:p w14:paraId="48B1DDD8" w14:textId="77777777" w:rsidR="00AE3401" w:rsidRPr="001970CC" w:rsidRDefault="00AE3401" w:rsidP="00061747">
      <w:pPr>
        <w:pStyle w:val="ListParagraph"/>
        <w:numPr>
          <w:ilvl w:val="0"/>
          <w:numId w:val="2"/>
        </w:numPr>
        <w:ind w:left="0" w:firstLine="0"/>
        <w:jc w:val="both"/>
        <w:rPr>
          <w:bCs/>
          <w:sz w:val="24"/>
          <w:szCs w:val="24"/>
          <w:lang w:val="ro-RO"/>
        </w:rPr>
      </w:pPr>
      <w:r w:rsidRPr="001970CC">
        <w:rPr>
          <w:sz w:val="24"/>
          <w:szCs w:val="24"/>
          <w:lang w:val="ro-RO"/>
        </w:rPr>
        <w:t>autonomie personală şi stare fizică;</w:t>
      </w:r>
    </w:p>
    <w:p w14:paraId="6A98917D" w14:textId="77777777" w:rsidR="00AE3401" w:rsidRPr="001970CC" w:rsidRDefault="00AE3401" w:rsidP="00061747">
      <w:pPr>
        <w:pStyle w:val="ListParagraph"/>
        <w:numPr>
          <w:ilvl w:val="0"/>
          <w:numId w:val="2"/>
        </w:numPr>
        <w:ind w:left="0" w:firstLine="0"/>
        <w:jc w:val="both"/>
        <w:rPr>
          <w:sz w:val="24"/>
          <w:szCs w:val="24"/>
          <w:lang w:val="ro-RO"/>
        </w:rPr>
      </w:pPr>
      <w:r w:rsidRPr="001970CC">
        <w:rPr>
          <w:sz w:val="24"/>
          <w:szCs w:val="24"/>
          <w:lang w:val="ro-RO"/>
        </w:rPr>
        <w:t>locomoţie, mobilitate generală;</w:t>
      </w:r>
    </w:p>
    <w:p w14:paraId="7A12696F"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pregăteşte beneficiarii şi aparatura pentru  efectuarea activităților propuse;</w:t>
      </w:r>
    </w:p>
    <w:p w14:paraId="2F63BF49"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efectuează exerciţiikinetice pentru recuperarea beneficiarilor cu diferite afecţiuni fizice, în funcţie de diagnostic;</w:t>
      </w:r>
    </w:p>
    <w:p w14:paraId="20AE2605"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evaluează gradul de recuperare a beneficiarilor;</w:t>
      </w:r>
    </w:p>
    <w:p w14:paraId="53F540C4"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asigură condiţiileigienico-sanitare  înainte de  efectuarea activităţilor;</w:t>
      </w:r>
    </w:p>
    <w:p w14:paraId="02C28CD4"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întocmeşte programul de recuperare, fixează activităţile necesare beneficiarilor şi îi programează pentru procedurile necesare;</w:t>
      </w:r>
    </w:p>
    <w:p w14:paraId="7CA14A86"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supraveghează permanent beneficiarul în timpul  procedurilor kinetice;</w:t>
      </w:r>
    </w:p>
    <w:p w14:paraId="52B4E8A6"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face parte din echipa multidisciplinară a unităţii, participă la identificarea nevoilor individuale şi la evaluările periodice în vederea întocmirii Planului Personalizat;</w:t>
      </w:r>
    </w:p>
    <w:p w14:paraId="014DFD5A" w14:textId="77777777" w:rsidR="00C01F8C"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întocmeşte referate pentru aprovizionarea cu materiale și medicamente necesare tratametuluikinetic;</w:t>
      </w:r>
    </w:p>
    <w:p w14:paraId="27FD1F64"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întocmeşte</w:t>
      </w:r>
      <w:r w:rsidR="00C01F8C" w:rsidRPr="001970CC">
        <w:rPr>
          <w:sz w:val="24"/>
          <w:szCs w:val="24"/>
          <w:lang w:val="ro-RO"/>
        </w:rPr>
        <w:t xml:space="preserve"> </w:t>
      </w:r>
      <w:r w:rsidRPr="001970CC">
        <w:rPr>
          <w:sz w:val="24"/>
          <w:szCs w:val="24"/>
          <w:lang w:val="ro-RO"/>
        </w:rPr>
        <w:t>şi completează fişa beneficiarului;</w:t>
      </w:r>
    </w:p>
    <w:p w14:paraId="34AA13ED"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 xml:space="preserve">informează beneficiarii şisusţinătorii legali ai acestora privind activităţile, metodele, procedurile propuse  a  fi efectuate şi va consemna în Registrul de evidenţă privind informarea beneficiarilor; </w:t>
      </w:r>
    </w:p>
    <w:p w14:paraId="7BCB2CD8"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asigură condiţii pentru mişcareşiactivităţi în aer liber; pentru beneficiarii cu risc, se iau măsuri speciale pentru desfăşurareaactivităţilor fizice;</w:t>
      </w:r>
    </w:p>
    <w:p w14:paraId="3C845670"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participă la toate activităţile de grup în aer liber cu beneficiarii;</w:t>
      </w:r>
    </w:p>
    <w:p w14:paraId="3BF4E193"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propune activităţi de recuperare pentru creşterea gradului de independenţă atât prin proceduri kinetice cât şi prin masaj;</w:t>
      </w:r>
    </w:p>
    <w:p w14:paraId="3C7EAAE8"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cunoaşte</w:t>
      </w:r>
      <w:r w:rsidR="003E5170" w:rsidRPr="001970CC">
        <w:rPr>
          <w:sz w:val="24"/>
          <w:szCs w:val="24"/>
          <w:lang w:val="ro-RO"/>
        </w:rPr>
        <w:t xml:space="preserve"> </w:t>
      </w:r>
      <w:r w:rsidRPr="001970CC">
        <w:rPr>
          <w:sz w:val="24"/>
          <w:szCs w:val="24"/>
          <w:lang w:val="ro-RO"/>
        </w:rPr>
        <w:t>şi respectă standardele specifice minime de calitate;</w:t>
      </w:r>
    </w:p>
    <w:p w14:paraId="626F4C56"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lastRenderedPageBreak/>
        <w:t>respectă demnitatea şi intimitatea beneficiarilor;</w:t>
      </w:r>
    </w:p>
    <w:p w14:paraId="62D07913" w14:textId="77777777" w:rsidR="003E5170" w:rsidRPr="001970CC" w:rsidRDefault="00AE3401" w:rsidP="00061747">
      <w:pPr>
        <w:numPr>
          <w:ilvl w:val="0"/>
          <w:numId w:val="29"/>
        </w:numPr>
        <w:tabs>
          <w:tab w:val="left" w:pos="360"/>
        </w:tabs>
        <w:ind w:left="0" w:firstLine="0"/>
        <w:jc w:val="both"/>
        <w:rPr>
          <w:sz w:val="24"/>
          <w:szCs w:val="24"/>
          <w:lang w:val="ro-RO"/>
        </w:rPr>
      </w:pPr>
      <w:r w:rsidRPr="001970CC">
        <w:rPr>
          <w:sz w:val="24"/>
          <w:szCs w:val="24"/>
          <w:lang w:val="ro-RO"/>
        </w:rPr>
        <w:t>oferă beneficiarilor un exemplu de igienă şi comportament;</w:t>
      </w:r>
    </w:p>
    <w:p w14:paraId="72C1B513" w14:textId="77777777" w:rsidR="003E5170" w:rsidRPr="001970CC" w:rsidRDefault="003E5170" w:rsidP="00061747">
      <w:pPr>
        <w:numPr>
          <w:ilvl w:val="0"/>
          <w:numId w:val="29"/>
        </w:numPr>
        <w:tabs>
          <w:tab w:val="left" w:pos="360"/>
        </w:tabs>
        <w:ind w:left="0" w:firstLine="0"/>
        <w:jc w:val="both"/>
        <w:rPr>
          <w:sz w:val="24"/>
          <w:szCs w:val="24"/>
          <w:lang w:val="ro-RO"/>
        </w:rPr>
      </w:pPr>
      <w:r w:rsidRPr="001970CC">
        <w:rPr>
          <w:sz w:val="24"/>
          <w:szCs w:val="24"/>
          <w:lang w:val="ro-RO"/>
        </w:rPr>
        <w:t>a</w:t>
      </w:r>
      <w:r w:rsidR="00AE3401" w:rsidRPr="001970CC">
        <w:rPr>
          <w:sz w:val="24"/>
          <w:szCs w:val="24"/>
          <w:lang w:val="ro-RO"/>
        </w:rPr>
        <w:t>plică</w:t>
      </w:r>
      <w:r w:rsidRPr="001970CC">
        <w:rPr>
          <w:sz w:val="24"/>
          <w:szCs w:val="24"/>
          <w:lang w:val="ro-RO"/>
        </w:rPr>
        <w:t xml:space="preserve"> </w:t>
      </w:r>
      <w:r w:rsidR="00AE3401" w:rsidRPr="001970CC">
        <w:rPr>
          <w:sz w:val="24"/>
          <w:szCs w:val="24"/>
          <w:lang w:val="ro-RO"/>
        </w:rPr>
        <w:t>tehnici</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exerciţii în</w:t>
      </w:r>
      <w:r w:rsidRPr="001970CC">
        <w:rPr>
          <w:sz w:val="24"/>
          <w:szCs w:val="24"/>
          <w:lang w:val="ro-RO"/>
        </w:rPr>
        <w:t xml:space="preserve"> </w:t>
      </w:r>
      <w:r w:rsidR="00AE3401" w:rsidRPr="001970CC">
        <w:rPr>
          <w:sz w:val="24"/>
          <w:szCs w:val="24"/>
          <w:lang w:val="ro-RO"/>
        </w:rPr>
        <w:t>vederea</w:t>
      </w:r>
      <w:r w:rsidRPr="001970CC">
        <w:rPr>
          <w:sz w:val="24"/>
          <w:szCs w:val="24"/>
          <w:lang w:val="ro-RO"/>
        </w:rPr>
        <w:t xml:space="preserve"> </w:t>
      </w:r>
      <w:r w:rsidR="00AE3401" w:rsidRPr="001970CC">
        <w:rPr>
          <w:sz w:val="24"/>
          <w:szCs w:val="24"/>
          <w:lang w:val="ro-RO"/>
        </w:rPr>
        <w:t>menținerii/dezvoltării</w:t>
      </w:r>
      <w:r w:rsidRPr="001970CC">
        <w:rPr>
          <w:sz w:val="24"/>
          <w:szCs w:val="24"/>
          <w:lang w:val="ro-RO"/>
        </w:rPr>
        <w:t xml:space="preserve"> </w:t>
      </w:r>
      <w:r w:rsidR="00AE3401" w:rsidRPr="001970CC">
        <w:rPr>
          <w:sz w:val="24"/>
          <w:szCs w:val="24"/>
          <w:lang w:val="ro-RO"/>
        </w:rPr>
        <w:t>deprinderilor de mobilitate;</w:t>
      </w:r>
    </w:p>
    <w:p w14:paraId="0C4C9EAE" w14:textId="77777777" w:rsidR="003E5170" w:rsidRPr="001970CC" w:rsidRDefault="00AE3401" w:rsidP="00061747">
      <w:pPr>
        <w:numPr>
          <w:ilvl w:val="0"/>
          <w:numId w:val="29"/>
        </w:numPr>
        <w:tabs>
          <w:tab w:val="left" w:pos="360"/>
        </w:tabs>
        <w:suppressAutoHyphens/>
        <w:ind w:left="0" w:firstLine="0"/>
        <w:jc w:val="both"/>
        <w:rPr>
          <w:sz w:val="24"/>
          <w:szCs w:val="24"/>
          <w:lang w:val="ro-RO"/>
        </w:rPr>
      </w:pPr>
      <w:r w:rsidRPr="001970CC">
        <w:rPr>
          <w:sz w:val="24"/>
          <w:szCs w:val="24"/>
          <w:lang w:val="ro-RO"/>
        </w:rPr>
        <w:t>aplică</w:t>
      </w:r>
      <w:r w:rsidR="003E5170" w:rsidRPr="001970CC">
        <w:rPr>
          <w:sz w:val="24"/>
          <w:szCs w:val="24"/>
          <w:lang w:val="ro-RO"/>
        </w:rPr>
        <w:t xml:space="preserve"> </w:t>
      </w:r>
      <w:r w:rsidRPr="001970CC">
        <w:rPr>
          <w:sz w:val="24"/>
          <w:szCs w:val="24"/>
          <w:lang w:val="ro-RO"/>
        </w:rPr>
        <w:t>tehnici</w:t>
      </w:r>
      <w:r w:rsidR="003E5170" w:rsidRPr="001970CC">
        <w:rPr>
          <w:sz w:val="24"/>
          <w:szCs w:val="24"/>
          <w:lang w:val="ro-RO"/>
        </w:rPr>
        <w:t xml:space="preserve"> </w:t>
      </w:r>
      <w:r w:rsidRPr="001970CC">
        <w:rPr>
          <w:sz w:val="24"/>
          <w:szCs w:val="24"/>
          <w:lang w:val="ro-RO"/>
        </w:rPr>
        <w:t>şie</w:t>
      </w:r>
      <w:r w:rsidR="003E5170" w:rsidRPr="001970CC">
        <w:rPr>
          <w:sz w:val="24"/>
          <w:szCs w:val="24"/>
          <w:lang w:val="ro-RO"/>
        </w:rPr>
        <w:t xml:space="preserve"> </w:t>
      </w:r>
      <w:r w:rsidRPr="001970CC">
        <w:rPr>
          <w:sz w:val="24"/>
          <w:szCs w:val="24"/>
          <w:lang w:val="ro-RO"/>
        </w:rPr>
        <w:t>xerciţii</w:t>
      </w:r>
      <w:r w:rsidR="003E5170" w:rsidRPr="001970CC">
        <w:rPr>
          <w:sz w:val="24"/>
          <w:szCs w:val="24"/>
          <w:lang w:val="ro-RO"/>
        </w:rPr>
        <w:t xml:space="preserve"> </w:t>
      </w:r>
      <w:r w:rsidRPr="001970CC">
        <w:rPr>
          <w:sz w:val="24"/>
          <w:szCs w:val="24"/>
          <w:lang w:val="ro-RO"/>
        </w:rPr>
        <w:t>în</w:t>
      </w:r>
      <w:r w:rsidR="003E5170" w:rsidRPr="001970CC">
        <w:rPr>
          <w:sz w:val="24"/>
          <w:szCs w:val="24"/>
          <w:lang w:val="ro-RO"/>
        </w:rPr>
        <w:t xml:space="preserve"> </w:t>
      </w:r>
      <w:r w:rsidRPr="001970CC">
        <w:rPr>
          <w:sz w:val="24"/>
          <w:szCs w:val="24"/>
          <w:lang w:val="ro-RO"/>
        </w:rPr>
        <w:t>vederea</w:t>
      </w:r>
      <w:r w:rsidR="003E5170" w:rsidRPr="001970CC">
        <w:rPr>
          <w:sz w:val="24"/>
          <w:szCs w:val="24"/>
          <w:lang w:val="ro-RO"/>
        </w:rPr>
        <w:t xml:space="preserve"> </w:t>
      </w:r>
      <w:r w:rsidRPr="001970CC">
        <w:rPr>
          <w:sz w:val="24"/>
          <w:szCs w:val="24"/>
          <w:lang w:val="ro-RO"/>
        </w:rPr>
        <w:t>menţinerii/dezvoltării</w:t>
      </w:r>
      <w:r w:rsidR="003E5170" w:rsidRPr="001970CC">
        <w:rPr>
          <w:sz w:val="24"/>
          <w:szCs w:val="24"/>
          <w:lang w:val="ro-RO"/>
        </w:rPr>
        <w:t xml:space="preserve"> </w:t>
      </w:r>
      <w:r w:rsidRPr="001970CC">
        <w:rPr>
          <w:sz w:val="24"/>
          <w:szCs w:val="24"/>
          <w:lang w:val="ro-RO"/>
        </w:rPr>
        <w:t>deprinderilor de viaţă</w:t>
      </w:r>
      <w:r w:rsidR="003E5170" w:rsidRPr="001970CC">
        <w:rPr>
          <w:sz w:val="24"/>
          <w:szCs w:val="24"/>
          <w:lang w:val="ro-RO"/>
        </w:rPr>
        <w:t xml:space="preserve"> </w:t>
      </w:r>
      <w:r w:rsidRPr="001970CC">
        <w:rPr>
          <w:sz w:val="24"/>
          <w:szCs w:val="24"/>
          <w:lang w:val="ro-RO"/>
        </w:rPr>
        <w:t>independentă;</w:t>
      </w:r>
    </w:p>
    <w:p w14:paraId="72702797" w14:textId="77777777" w:rsidR="003E5170" w:rsidRPr="001970CC" w:rsidRDefault="00AE3401" w:rsidP="00061747">
      <w:pPr>
        <w:numPr>
          <w:ilvl w:val="0"/>
          <w:numId w:val="29"/>
        </w:numPr>
        <w:tabs>
          <w:tab w:val="left" w:pos="360"/>
        </w:tabs>
        <w:suppressAutoHyphens/>
        <w:ind w:left="0" w:firstLine="0"/>
        <w:jc w:val="both"/>
        <w:rPr>
          <w:sz w:val="24"/>
          <w:szCs w:val="24"/>
          <w:lang w:val="ro-RO" w:eastAsia="en-US"/>
        </w:rPr>
      </w:pPr>
      <w:r w:rsidRPr="001970CC">
        <w:rPr>
          <w:sz w:val="24"/>
          <w:szCs w:val="24"/>
          <w:lang w:val="ro-RO"/>
        </w:rPr>
        <w:t>pastrează confidențialitatea datelor conform Contractului de confidenţialitate;</w:t>
      </w:r>
    </w:p>
    <w:p w14:paraId="53ABB667" w14:textId="77777777" w:rsidR="005B3DFC" w:rsidRPr="001970CC" w:rsidRDefault="003E5170" w:rsidP="00061747">
      <w:pPr>
        <w:numPr>
          <w:ilvl w:val="0"/>
          <w:numId w:val="29"/>
        </w:numPr>
        <w:tabs>
          <w:tab w:val="left" w:pos="360"/>
        </w:tabs>
        <w:suppressAutoHyphens/>
        <w:ind w:left="0" w:firstLine="0"/>
        <w:jc w:val="both"/>
        <w:rPr>
          <w:sz w:val="24"/>
          <w:szCs w:val="24"/>
          <w:lang w:val="ro-RO"/>
        </w:rPr>
      </w:pPr>
      <w:r w:rsidRPr="001970CC">
        <w:rPr>
          <w:sz w:val="24"/>
          <w:szCs w:val="24"/>
          <w:lang w:val="ro-RO"/>
        </w:rPr>
        <w:t>c</w:t>
      </w:r>
      <w:r w:rsidR="00AE3401" w:rsidRPr="001970CC">
        <w:rPr>
          <w:sz w:val="24"/>
          <w:szCs w:val="24"/>
          <w:lang w:val="ro-RO" w:eastAsia="en-US"/>
        </w:rPr>
        <w:t>unoaşte</w:t>
      </w:r>
      <w:r w:rsidR="00DE4AA0" w:rsidRPr="001970CC">
        <w:rPr>
          <w:sz w:val="24"/>
          <w:szCs w:val="24"/>
          <w:lang w:val="ro-RO" w:eastAsia="en-US"/>
        </w:rPr>
        <w:t xml:space="preserve"> </w:t>
      </w:r>
      <w:r w:rsidR="00AE3401" w:rsidRPr="001970CC">
        <w:rPr>
          <w:sz w:val="24"/>
          <w:szCs w:val="24"/>
          <w:lang w:val="ro-RO" w:eastAsia="en-US"/>
        </w:rPr>
        <w:t>şi</w:t>
      </w:r>
      <w:r w:rsidR="00DE4AA0" w:rsidRPr="001970CC">
        <w:rPr>
          <w:sz w:val="24"/>
          <w:szCs w:val="24"/>
          <w:lang w:val="ro-RO" w:eastAsia="en-US"/>
        </w:rPr>
        <w:t xml:space="preserve"> </w:t>
      </w:r>
      <w:r w:rsidR="00AE3401" w:rsidRPr="001970CC">
        <w:rPr>
          <w:sz w:val="24"/>
          <w:szCs w:val="24"/>
          <w:lang w:val="ro-RO" w:eastAsia="en-US"/>
        </w:rPr>
        <w:t>respectă R.O.I., R.O.F., normele de protecţia</w:t>
      </w:r>
      <w:r w:rsidR="00DE4AA0" w:rsidRPr="001970CC">
        <w:rPr>
          <w:sz w:val="24"/>
          <w:szCs w:val="24"/>
          <w:lang w:val="ro-RO" w:eastAsia="en-US"/>
        </w:rPr>
        <w:t xml:space="preserve"> </w:t>
      </w:r>
      <w:r w:rsidR="00AE3401" w:rsidRPr="001970CC">
        <w:rPr>
          <w:sz w:val="24"/>
          <w:szCs w:val="24"/>
          <w:lang w:val="ro-RO" w:eastAsia="en-US"/>
        </w:rPr>
        <w:t>muncii, apărarea</w:t>
      </w:r>
      <w:r w:rsidR="00DE4AA0" w:rsidRPr="001970CC">
        <w:rPr>
          <w:sz w:val="24"/>
          <w:szCs w:val="24"/>
          <w:lang w:val="ro-RO" w:eastAsia="en-US"/>
        </w:rPr>
        <w:t xml:space="preserve"> </w:t>
      </w:r>
      <w:r w:rsidR="00AE3401" w:rsidRPr="001970CC">
        <w:rPr>
          <w:sz w:val="24"/>
          <w:szCs w:val="24"/>
          <w:lang w:val="ro-RO" w:eastAsia="en-US"/>
        </w:rPr>
        <w:t>împotriva</w:t>
      </w:r>
      <w:r w:rsidR="00DE4AA0" w:rsidRPr="001970CC">
        <w:rPr>
          <w:sz w:val="24"/>
          <w:szCs w:val="24"/>
          <w:lang w:val="ro-RO" w:eastAsia="en-US"/>
        </w:rPr>
        <w:t xml:space="preserve"> </w:t>
      </w:r>
      <w:r w:rsidR="00AE3401" w:rsidRPr="001970CC">
        <w:rPr>
          <w:sz w:val="24"/>
          <w:szCs w:val="24"/>
          <w:lang w:val="ro-RO" w:eastAsia="en-US"/>
        </w:rPr>
        <w:t>incendiilor, securitate</w:t>
      </w:r>
      <w:r w:rsidR="00DE4AA0" w:rsidRPr="001970CC">
        <w:rPr>
          <w:sz w:val="24"/>
          <w:szCs w:val="24"/>
          <w:lang w:val="ro-RO" w:eastAsia="en-US"/>
        </w:rPr>
        <w:t xml:space="preserve"> </w:t>
      </w:r>
      <w:r w:rsidR="00AE3401" w:rsidRPr="001970CC">
        <w:rPr>
          <w:sz w:val="24"/>
          <w:szCs w:val="24"/>
          <w:lang w:val="ro-RO" w:eastAsia="en-US"/>
        </w:rPr>
        <w:t>şi</w:t>
      </w:r>
      <w:r w:rsidR="00DE4AA0" w:rsidRPr="001970CC">
        <w:rPr>
          <w:sz w:val="24"/>
          <w:szCs w:val="24"/>
          <w:lang w:val="ro-RO" w:eastAsia="en-US"/>
        </w:rPr>
        <w:t xml:space="preserve"> </w:t>
      </w:r>
      <w:r w:rsidR="00AE3401" w:rsidRPr="001970CC">
        <w:rPr>
          <w:sz w:val="24"/>
          <w:szCs w:val="24"/>
          <w:lang w:val="ro-RO" w:eastAsia="en-US"/>
        </w:rPr>
        <w:t>sănătate a muncii</w:t>
      </w:r>
      <w:r w:rsidR="00DE4AA0" w:rsidRPr="001970CC">
        <w:rPr>
          <w:sz w:val="24"/>
          <w:szCs w:val="24"/>
          <w:lang w:val="ro-RO" w:eastAsia="en-US"/>
        </w:rPr>
        <w:t xml:space="preserve"> </w:t>
      </w:r>
      <w:r w:rsidR="00AE3401" w:rsidRPr="001970CC">
        <w:rPr>
          <w:sz w:val="24"/>
          <w:szCs w:val="24"/>
          <w:lang w:val="ro-RO" w:eastAsia="en-US"/>
        </w:rPr>
        <w:t>şi</w:t>
      </w:r>
      <w:r w:rsidR="00DE4AA0" w:rsidRPr="001970CC">
        <w:rPr>
          <w:sz w:val="24"/>
          <w:szCs w:val="24"/>
          <w:lang w:val="ro-RO" w:eastAsia="en-US"/>
        </w:rPr>
        <w:t xml:space="preserve"> </w:t>
      </w:r>
      <w:r w:rsidR="00AE3401" w:rsidRPr="001970CC">
        <w:rPr>
          <w:sz w:val="24"/>
          <w:szCs w:val="24"/>
          <w:lang w:val="ro-RO" w:eastAsia="en-US"/>
        </w:rPr>
        <w:t>este direct răspunzător de nerespectarea lor;</w:t>
      </w:r>
    </w:p>
    <w:p w14:paraId="7D8172A5" w14:textId="77777777" w:rsidR="00AE3401" w:rsidRPr="001970CC" w:rsidRDefault="00AE3401" w:rsidP="00061747">
      <w:pPr>
        <w:numPr>
          <w:ilvl w:val="0"/>
          <w:numId w:val="29"/>
        </w:numPr>
        <w:tabs>
          <w:tab w:val="left" w:pos="360"/>
        </w:tabs>
        <w:suppressAutoHyphens/>
        <w:ind w:left="0" w:firstLine="0"/>
        <w:jc w:val="both"/>
        <w:rPr>
          <w:sz w:val="24"/>
          <w:szCs w:val="24"/>
          <w:lang w:val="ro-RO"/>
        </w:rPr>
      </w:pPr>
      <w:r w:rsidRPr="001970CC">
        <w:rPr>
          <w:sz w:val="24"/>
          <w:szCs w:val="24"/>
          <w:lang w:val="ro-RO"/>
        </w:rPr>
        <w:t>execută</w:t>
      </w:r>
      <w:r w:rsidR="005B3DFC" w:rsidRPr="001970CC">
        <w:rPr>
          <w:sz w:val="24"/>
          <w:szCs w:val="24"/>
          <w:lang w:val="ro-RO"/>
        </w:rPr>
        <w:t xml:space="preserve"> </w:t>
      </w:r>
      <w:r w:rsidRPr="001970CC">
        <w:rPr>
          <w:sz w:val="24"/>
          <w:szCs w:val="24"/>
          <w:lang w:val="ro-RO"/>
        </w:rPr>
        <w:t>şi</w:t>
      </w:r>
      <w:r w:rsidR="005B3DFC" w:rsidRPr="001970CC">
        <w:rPr>
          <w:sz w:val="24"/>
          <w:szCs w:val="24"/>
          <w:lang w:val="ro-RO"/>
        </w:rPr>
        <w:t xml:space="preserve"> </w:t>
      </w:r>
      <w:r w:rsidRPr="001970CC">
        <w:rPr>
          <w:sz w:val="24"/>
          <w:szCs w:val="24"/>
          <w:lang w:val="ro-RO"/>
        </w:rPr>
        <w:t>alte</w:t>
      </w:r>
      <w:r w:rsidR="005B3DFC" w:rsidRPr="001970CC">
        <w:rPr>
          <w:sz w:val="24"/>
          <w:szCs w:val="24"/>
          <w:lang w:val="ro-RO"/>
        </w:rPr>
        <w:t xml:space="preserve"> </w:t>
      </w:r>
      <w:r w:rsidRPr="001970CC">
        <w:rPr>
          <w:sz w:val="24"/>
          <w:szCs w:val="24"/>
          <w:lang w:val="ro-RO"/>
        </w:rPr>
        <w:t>atribuţii</w:t>
      </w:r>
      <w:r w:rsidR="005B3DFC" w:rsidRPr="001970CC">
        <w:rPr>
          <w:sz w:val="24"/>
          <w:szCs w:val="24"/>
          <w:lang w:val="ro-RO"/>
        </w:rPr>
        <w:t xml:space="preserve"> </w:t>
      </w:r>
      <w:r w:rsidRPr="001970CC">
        <w:rPr>
          <w:sz w:val="24"/>
          <w:szCs w:val="24"/>
          <w:lang w:val="ro-RO"/>
        </w:rPr>
        <w:t>trasate de şeful de centru, în</w:t>
      </w:r>
      <w:r w:rsidR="005B3DFC" w:rsidRPr="001970CC">
        <w:rPr>
          <w:sz w:val="24"/>
          <w:szCs w:val="24"/>
          <w:lang w:val="ro-RO"/>
        </w:rPr>
        <w:t xml:space="preserve"> </w:t>
      </w:r>
      <w:r w:rsidRPr="001970CC">
        <w:rPr>
          <w:sz w:val="24"/>
          <w:szCs w:val="24"/>
          <w:lang w:val="ro-RO"/>
        </w:rPr>
        <w:t>limita</w:t>
      </w:r>
      <w:r w:rsidR="005B3DFC" w:rsidRPr="001970CC">
        <w:rPr>
          <w:sz w:val="24"/>
          <w:szCs w:val="24"/>
          <w:lang w:val="ro-RO"/>
        </w:rPr>
        <w:t xml:space="preserve"> </w:t>
      </w:r>
      <w:r w:rsidRPr="001970CC">
        <w:rPr>
          <w:sz w:val="24"/>
          <w:szCs w:val="24"/>
          <w:lang w:val="ro-RO"/>
        </w:rPr>
        <w:t>competenţelor</w:t>
      </w:r>
      <w:r w:rsidR="005B3DFC" w:rsidRPr="001970CC">
        <w:rPr>
          <w:sz w:val="24"/>
          <w:szCs w:val="24"/>
          <w:lang w:val="ro-RO"/>
        </w:rPr>
        <w:t xml:space="preserve"> </w:t>
      </w:r>
      <w:r w:rsidRPr="001970CC">
        <w:rPr>
          <w:sz w:val="24"/>
          <w:szCs w:val="24"/>
          <w:lang w:val="ro-RO"/>
        </w:rPr>
        <w:t>profesionale.</w:t>
      </w:r>
    </w:p>
    <w:bookmarkEnd w:id="8"/>
    <w:p w14:paraId="6A180CFD" w14:textId="77777777" w:rsidR="0023439E" w:rsidRPr="001970CC" w:rsidRDefault="0023439E" w:rsidP="0023439E">
      <w:pPr>
        <w:tabs>
          <w:tab w:val="left" w:pos="720"/>
        </w:tabs>
        <w:jc w:val="both"/>
        <w:rPr>
          <w:b/>
          <w:bCs/>
          <w:sz w:val="24"/>
          <w:szCs w:val="24"/>
          <w:lang w:val="ro-RO"/>
        </w:rPr>
      </w:pPr>
    </w:p>
    <w:p w14:paraId="37B7393A" w14:textId="77777777" w:rsidR="00AE3401" w:rsidRPr="001970CC" w:rsidRDefault="00AE3401" w:rsidP="0023439E">
      <w:pPr>
        <w:numPr>
          <w:ilvl w:val="0"/>
          <w:numId w:val="8"/>
        </w:numPr>
        <w:tabs>
          <w:tab w:val="left" w:pos="360"/>
        </w:tabs>
        <w:jc w:val="both"/>
        <w:rPr>
          <w:b/>
          <w:bCs/>
          <w:sz w:val="24"/>
          <w:szCs w:val="24"/>
          <w:lang w:val="ro-RO"/>
        </w:rPr>
      </w:pPr>
      <w:r w:rsidRPr="001970CC">
        <w:rPr>
          <w:b/>
          <w:bCs/>
          <w:sz w:val="24"/>
          <w:szCs w:val="24"/>
          <w:lang w:val="ro-RO"/>
        </w:rPr>
        <w:t>Psiholog</w:t>
      </w:r>
    </w:p>
    <w:p w14:paraId="36895901" w14:textId="4BE8C2A0" w:rsidR="00442996" w:rsidRDefault="00442996" w:rsidP="00442996">
      <w:pPr>
        <w:jc w:val="both"/>
        <w:rPr>
          <w:b/>
          <w:i/>
          <w:iCs/>
          <w:sz w:val="24"/>
          <w:szCs w:val="24"/>
          <w:lang w:val="it-IT"/>
        </w:rPr>
      </w:pPr>
      <w:r w:rsidRPr="001970CC">
        <w:rPr>
          <w:b/>
          <w:i/>
          <w:iCs/>
          <w:sz w:val="24"/>
          <w:szCs w:val="24"/>
          <w:lang w:val="it-IT"/>
        </w:rPr>
        <w:t xml:space="preserve">  Atribuții principale:</w:t>
      </w:r>
    </w:p>
    <w:p w14:paraId="4548A76F" w14:textId="77777777" w:rsidR="00703873" w:rsidRPr="001970CC" w:rsidRDefault="00703873" w:rsidP="00442996">
      <w:pPr>
        <w:jc w:val="both"/>
        <w:rPr>
          <w:b/>
          <w:i/>
          <w:iCs/>
          <w:sz w:val="24"/>
          <w:szCs w:val="24"/>
          <w:lang w:val="it-IT"/>
        </w:rPr>
      </w:pPr>
    </w:p>
    <w:p w14:paraId="2CD1DD73" w14:textId="77777777" w:rsidR="00E9629C" w:rsidRPr="001970CC" w:rsidRDefault="0023439E" w:rsidP="00061747">
      <w:pPr>
        <w:numPr>
          <w:ilvl w:val="0"/>
          <w:numId w:val="30"/>
        </w:numPr>
        <w:tabs>
          <w:tab w:val="left" w:pos="360"/>
        </w:tabs>
        <w:ind w:left="0" w:firstLine="0"/>
        <w:jc w:val="both"/>
        <w:rPr>
          <w:sz w:val="24"/>
          <w:szCs w:val="24"/>
          <w:lang w:val="ro-RO"/>
        </w:rPr>
      </w:pPr>
      <w:r w:rsidRPr="001970CC">
        <w:rPr>
          <w:sz w:val="24"/>
          <w:szCs w:val="24"/>
          <w:lang w:val="ro-RO"/>
        </w:rPr>
        <w:t>î</w:t>
      </w:r>
      <w:r w:rsidR="00AE3401" w:rsidRPr="001970CC">
        <w:rPr>
          <w:sz w:val="24"/>
          <w:szCs w:val="24"/>
          <w:lang w:val="ro-RO"/>
        </w:rPr>
        <w:t>ntocmeşte</w:t>
      </w:r>
      <w:r w:rsidR="00E9629C" w:rsidRPr="001970CC">
        <w:rPr>
          <w:sz w:val="24"/>
          <w:szCs w:val="24"/>
          <w:lang w:val="ro-RO"/>
        </w:rPr>
        <w:t xml:space="preserve"> </w:t>
      </w:r>
      <w:r w:rsidR="00AE3401" w:rsidRPr="001970CC">
        <w:rPr>
          <w:sz w:val="24"/>
          <w:szCs w:val="24"/>
          <w:lang w:val="ro-RO"/>
        </w:rPr>
        <w:t>şi completează fişe psihologice cu privire la evoluţia comportamentului beneficiarilor, vizitează  beneficiarii în orice moment al programului;</w:t>
      </w:r>
    </w:p>
    <w:p w14:paraId="0A295F4B" w14:textId="77777777" w:rsidR="00E9629C" w:rsidRPr="001970CC" w:rsidRDefault="00AE3401" w:rsidP="00061747">
      <w:pPr>
        <w:numPr>
          <w:ilvl w:val="0"/>
          <w:numId w:val="30"/>
        </w:numPr>
        <w:tabs>
          <w:tab w:val="left" w:pos="360"/>
        </w:tabs>
        <w:suppressAutoHyphens/>
        <w:ind w:left="0" w:firstLine="0"/>
        <w:jc w:val="both"/>
        <w:rPr>
          <w:sz w:val="24"/>
          <w:szCs w:val="24"/>
          <w:lang w:val="ro-RO"/>
        </w:rPr>
      </w:pPr>
      <w:r w:rsidRPr="001970CC">
        <w:rPr>
          <w:sz w:val="24"/>
          <w:szCs w:val="24"/>
          <w:lang w:val="ro-RO"/>
        </w:rPr>
        <w:t xml:space="preserve">monitorizează şi analizează din punct de vedere psihologic situaţia beneficiarilor aflaţi în dificultate instituţionalizaţi în centru, respectând drepturile acestora; </w:t>
      </w:r>
    </w:p>
    <w:p w14:paraId="703983E7" w14:textId="77777777" w:rsidR="00E9629C" w:rsidRPr="001970CC" w:rsidRDefault="00AE3401" w:rsidP="00061747">
      <w:pPr>
        <w:numPr>
          <w:ilvl w:val="0"/>
          <w:numId w:val="30"/>
        </w:numPr>
        <w:tabs>
          <w:tab w:val="left" w:pos="360"/>
        </w:tabs>
        <w:suppressAutoHyphens/>
        <w:ind w:left="0" w:firstLine="0"/>
        <w:jc w:val="both"/>
        <w:rPr>
          <w:sz w:val="24"/>
          <w:szCs w:val="24"/>
          <w:lang w:val="ro-RO"/>
        </w:rPr>
      </w:pPr>
      <w:r w:rsidRPr="001970CC">
        <w:rPr>
          <w:sz w:val="24"/>
          <w:szCs w:val="24"/>
          <w:lang w:val="ro-RO"/>
        </w:rPr>
        <w:t>monitorizează şi evaluează periodic evoluţia beneficiarilor, consilierea şi integrarea în grupuri de terapie (artterapie, meloterapie);</w:t>
      </w:r>
    </w:p>
    <w:p w14:paraId="698635F1" w14:textId="77777777" w:rsidR="00E9629C" w:rsidRPr="001970CC" w:rsidRDefault="00AE3401" w:rsidP="00061747">
      <w:pPr>
        <w:numPr>
          <w:ilvl w:val="0"/>
          <w:numId w:val="30"/>
        </w:numPr>
        <w:tabs>
          <w:tab w:val="left" w:pos="360"/>
        </w:tabs>
        <w:suppressAutoHyphens/>
        <w:ind w:left="0" w:firstLine="0"/>
        <w:jc w:val="both"/>
        <w:rPr>
          <w:sz w:val="24"/>
          <w:szCs w:val="24"/>
          <w:lang w:val="ro-RO"/>
        </w:rPr>
      </w:pPr>
      <w:r w:rsidRPr="001970CC">
        <w:rPr>
          <w:sz w:val="24"/>
          <w:szCs w:val="24"/>
          <w:lang w:val="ro-RO"/>
        </w:rPr>
        <w:t>întreprinde măsuri psihologice şi psihosociologice ce urmăresc, pe baza depistării timpurii a unor factori negativi, disfuncţionali,  realizarea unor relaţii interpersonale;</w:t>
      </w:r>
    </w:p>
    <w:p w14:paraId="5CD056A9" w14:textId="77777777" w:rsidR="00E9629C" w:rsidRPr="001970CC" w:rsidRDefault="00AE3401" w:rsidP="00061747">
      <w:pPr>
        <w:numPr>
          <w:ilvl w:val="0"/>
          <w:numId w:val="30"/>
        </w:numPr>
        <w:tabs>
          <w:tab w:val="left" w:pos="360"/>
        </w:tabs>
        <w:suppressAutoHyphens/>
        <w:ind w:left="0" w:firstLine="0"/>
        <w:jc w:val="both"/>
        <w:rPr>
          <w:sz w:val="24"/>
          <w:szCs w:val="24"/>
          <w:lang w:val="ro-RO"/>
        </w:rPr>
      </w:pPr>
      <w:r w:rsidRPr="001970CC">
        <w:rPr>
          <w:sz w:val="24"/>
          <w:szCs w:val="24"/>
          <w:lang w:val="ro-RO"/>
        </w:rPr>
        <w:t>depistează şi consiliază beneficiarii care prezintă probleme pe linia adaptării, ca urmare a  măsurii de instituţionalizare;</w:t>
      </w:r>
    </w:p>
    <w:p w14:paraId="3F9971C1" w14:textId="77777777" w:rsidR="00AE3401" w:rsidRPr="001970CC" w:rsidRDefault="00AE3401" w:rsidP="00061747">
      <w:pPr>
        <w:numPr>
          <w:ilvl w:val="0"/>
          <w:numId w:val="30"/>
        </w:numPr>
        <w:tabs>
          <w:tab w:val="left" w:pos="360"/>
        </w:tabs>
        <w:suppressAutoHyphens/>
        <w:ind w:left="0" w:firstLine="0"/>
        <w:jc w:val="both"/>
        <w:rPr>
          <w:sz w:val="24"/>
          <w:szCs w:val="24"/>
          <w:lang w:val="ro-RO"/>
        </w:rPr>
      </w:pPr>
      <w:r w:rsidRPr="001970CC">
        <w:rPr>
          <w:sz w:val="24"/>
          <w:szCs w:val="24"/>
          <w:lang w:val="ro-RO"/>
        </w:rPr>
        <w:t>structurează programul de tratament în vederea recuperării psihologice:</w:t>
      </w:r>
    </w:p>
    <w:p w14:paraId="7CADC337" w14:textId="77777777" w:rsidR="00AE3401" w:rsidRPr="001970CC" w:rsidRDefault="00AE3401" w:rsidP="00061747">
      <w:pPr>
        <w:pStyle w:val="ListParagraph"/>
        <w:numPr>
          <w:ilvl w:val="0"/>
          <w:numId w:val="3"/>
        </w:numPr>
        <w:suppressAutoHyphens/>
        <w:ind w:left="0" w:firstLine="0"/>
        <w:jc w:val="both"/>
        <w:rPr>
          <w:sz w:val="24"/>
          <w:szCs w:val="24"/>
          <w:lang w:val="ro-RO"/>
        </w:rPr>
      </w:pPr>
      <w:r w:rsidRPr="001970CC">
        <w:rPr>
          <w:sz w:val="24"/>
          <w:szCs w:val="24"/>
          <w:lang w:val="ro-RO"/>
        </w:rPr>
        <w:t>psihoterapii individuale;</w:t>
      </w:r>
    </w:p>
    <w:p w14:paraId="31270779" w14:textId="77777777" w:rsidR="00AE3401" w:rsidRPr="001970CC" w:rsidRDefault="00AE3401" w:rsidP="00061747">
      <w:pPr>
        <w:pStyle w:val="ListParagraph"/>
        <w:numPr>
          <w:ilvl w:val="0"/>
          <w:numId w:val="3"/>
        </w:numPr>
        <w:ind w:left="0" w:firstLine="0"/>
        <w:jc w:val="both"/>
        <w:rPr>
          <w:sz w:val="24"/>
          <w:szCs w:val="24"/>
          <w:lang w:val="ro-RO"/>
        </w:rPr>
      </w:pPr>
      <w:r w:rsidRPr="001970CC">
        <w:rPr>
          <w:sz w:val="24"/>
          <w:szCs w:val="24"/>
          <w:lang w:val="ro-RO"/>
        </w:rPr>
        <w:t>psihoterapii de grup;</w:t>
      </w:r>
    </w:p>
    <w:p w14:paraId="4156756A" w14:textId="77777777" w:rsidR="00AE3401" w:rsidRPr="001970CC" w:rsidRDefault="00AE3401" w:rsidP="00061747">
      <w:pPr>
        <w:pStyle w:val="ListParagraph"/>
        <w:numPr>
          <w:ilvl w:val="0"/>
          <w:numId w:val="3"/>
        </w:numPr>
        <w:ind w:left="0" w:firstLine="0"/>
        <w:jc w:val="both"/>
        <w:rPr>
          <w:sz w:val="24"/>
          <w:szCs w:val="24"/>
          <w:lang w:val="ro-RO"/>
        </w:rPr>
      </w:pPr>
      <w:r w:rsidRPr="001970CC">
        <w:rPr>
          <w:sz w:val="24"/>
          <w:szCs w:val="24"/>
          <w:lang w:val="ro-RO"/>
        </w:rPr>
        <w:t>psihoterapii de familie;</w:t>
      </w:r>
    </w:p>
    <w:p w14:paraId="2CE32FC9"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colaborează cu medicul şi</w:t>
      </w:r>
      <w:r w:rsidR="00E9629C" w:rsidRPr="001970CC">
        <w:rPr>
          <w:sz w:val="24"/>
          <w:szCs w:val="24"/>
          <w:lang w:val="ro-RO"/>
        </w:rPr>
        <w:t xml:space="preserve"> </w:t>
      </w:r>
      <w:r w:rsidRPr="001970CC">
        <w:rPr>
          <w:sz w:val="24"/>
          <w:szCs w:val="24"/>
          <w:lang w:val="ro-RO"/>
        </w:rPr>
        <w:t>asistenţii medicali în vederea atenuării cazurilor de comportament deviant, tulburări de comportament, instabilitate emoțională și efectuează consiliere psihologicăşi terapii de suport pentru diminuarea insecurităţii afective, ameliorarea sentimentelor de deprimare afectivă şi prevenirea crizelor de efect;</w:t>
      </w:r>
    </w:p>
    <w:p w14:paraId="22AD086A"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aplică terapii de remediere a perturbării relaţiilor interpersonale generate de agresivitate și încăpătânare;</w:t>
      </w:r>
    </w:p>
    <w:p w14:paraId="63288E8A"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evaluează periodic beneficiarii şi trimite spre avizare şefului de centru</w:t>
      </w:r>
      <w:r w:rsidR="00E9629C" w:rsidRPr="001970CC">
        <w:rPr>
          <w:sz w:val="24"/>
          <w:szCs w:val="24"/>
          <w:lang w:val="ro-RO"/>
        </w:rPr>
        <w:t xml:space="preserve"> </w:t>
      </w:r>
      <w:r w:rsidRPr="001970CC">
        <w:rPr>
          <w:sz w:val="24"/>
          <w:szCs w:val="24"/>
          <w:lang w:val="ro-RO"/>
        </w:rPr>
        <w:t>Fişele individuale de evaluare psihologică;</w:t>
      </w:r>
    </w:p>
    <w:p w14:paraId="25F141A4"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face parte din echipa multidisciplinară a unităţii</w:t>
      </w:r>
      <w:r w:rsidR="00E9629C" w:rsidRPr="001970CC">
        <w:rPr>
          <w:sz w:val="24"/>
          <w:szCs w:val="24"/>
          <w:lang w:val="ro-RO"/>
        </w:rPr>
        <w:t xml:space="preserve"> </w:t>
      </w:r>
      <w:r w:rsidRPr="001970CC">
        <w:rPr>
          <w:sz w:val="24"/>
          <w:szCs w:val="24"/>
          <w:lang w:val="ro-RO"/>
        </w:rPr>
        <w:t>şi participă la identificarea nevoilor individuale ale beneficiarilor şi la evaluările periodice, în vederea întocmirii Planului Personalizat;</w:t>
      </w:r>
    </w:p>
    <w:p w14:paraId="336FED92"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respectă demnitatea şi intimitatea beneficiarilor;</w:t>
      </w:r>
    </w:p>
    <w:p w14:paraId="67F9CE55"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oferă beneficiarilor un exemplu de igienă, corectitudine şi comportament;</w:t>
      </w:r>
    </w:p>
    <w:p w14:paraId="756D79FA"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întocmeşte</w:t>
      </w:r>
      <w:r w:rsidR="00E9629C" w:rsidRPr="001970CC">
        <w:rPr>
          <w:sz w:val="24"/>
          <w:szCs w:val="24"/>
          <w:lang w:val="ro-RO"/>
        </w:rPr>
        <w:t xml:space="preserve"> </w:t>
      </w:r>
      <w:r w:rsidRPr="001970CC">
        <w:rPr>
          <w:sz w:val="24"/>
          <w:szCs w:val="24"/>
          <w:lang w:val="ro-RO"/>
        </w:rPr>
        <w:t>actele</w:t>
      </w:r>
      <w:r w:rsidR="00E9629C" w:rsidRPr="001970CC">
        <w:rPr>
          <w:sz w:val="24"/>
          <w:szCs w:val="24"/>
          <w:lang w:val="ro-RO"/>
        </w:rPr>
        <w:t xml:space="preserve"> </w:t>
      </w:r>
      <w:r w:rsidRPr="001970CC">
        <w:rPr>
          <w:sz w:val="24"/>
          <w:szCs w:val="24"/>
          <w:lang w:val="ro-RO"/>
        </w:rPr>
        <w:t>necesare</w:t>
      </w:r>
      <w:r w:rsidR="00E9629C" w:rsidRPr="001970CC">
        <w:rPr>
          <w:sz w:val="24"/>
          <w:szCs w:val="24"/>
          <w:lang w:val="ro-RO"/>
        </w:rPr>
        <w:t xml:space="preserve"> </w:t>
      </w:r>
      <w:r w:rsidRPr="001970CC">
        <w:rPr>
          <w:sz w:val="24"/>
          <w:szCs w:val="24"/>
          <w:lang w:val="ro-RO"/>
        </w:rPr>
        <w:t>şi</w:t>
      </w:r>
      <w:r w:rsidR="00E9629C" w:rsidRPr="001970CC">
        <w:rPr>
          <w:sz w:val="24"/>
          <w:szCs w:val="24"/>
          <w:lang w:val="ro-RO"/>
        </w:rPr>
        <w:t xml:space="preserve"> </w:t>
      </w:r>
      <w:r w:rsidRPr="001970CC">
        <w:rPr>
          <w:sz w:val="24"/>
          <w:szCs w:val="24"/>
          <w:lang w:val="ro-RO"/>
        </w:rPr>
        <w:t>respectă</w:t>
      </w:r>
      <w:r w:rsidR="00E9629C" w:rsidRPr="001970CC">
        <w:rPr>
          <w:sz w:val="24"/>
          <w:szCs w:val="24"/>
          <w:lang w:val="ro-RO"/>
        </w:rPr>
        <w:t xml:space="preserve"> </w:t>
      </w:r>
      <w:r w:rsidRPr="001970CC">
        <w:rPr>
          <w:sz w:val="24"/>
          <w:szCs w:val="24"/>
          <w:lang w:val="ro-RO"/>
        </w:rPr>
        <w:t>standardele</w:t>
      </w:r>
      <w:r w:rsidR="00E9629C" w:rsidRPr="001970CC">
        <w:rPr>
          <w:sz w:val="24"/>
          <w:szCs w:val="24"/>
          <w:lang w:val="ro-RO"/>
        </w:rPr>
        <w:t xml:space="preserve"> </w:t>
      </w:r>
      <w:r w:rsidRPr="001970CC">
        <w:rPr>
          <w:sz w:val="24"/>
          <w:szCs w:val="24"/>
          <w:lang w:val="ro-RO"/>
        </w:rPr>
        <w:t>specifice  minime de calitate.</w:t>
      </w:r>
    </w:p>
    <w:p w14:paraId="03ED69A1"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rPr>
        <w:t>respectă dreptul la protejarea imaginii publice şi vieții intime, private şi familiare a beneficiarilor centrului;</w:t>
      </w:r>
      <w:r w:rsidR="00E9629C" w:rsidRPr="001970CC">
        <w:rPr>
          <w:sz w:val="24"/>
          <w:szCs w:val="24"/>
          <w:lang w:val="ro-RO"/>
        </w:rPr>
        <w:t xml:space="preserve"> </w:t>
      </w:r>
    </w:p>
    <w:p w14:paraId="45F9F811" w14:textId="77777777" w:rsidR="00E9629C" w:rsidRPr="001970CC" w:rsidRDefault="00AE3401" w:rsidP="00061747">
      <w:pPr>
        <w:numPr>
          <w:ilvl w:val="0"/>
          <w:numId w:val="31"/>
        </w:numPr>
        <w:tabs>
          <w:tab w:val="left" w:pos="360"/>
        </w:tabs>
        <w:ind w:left="0" w:firstLine="0"/>
        <w:jc w:val="both"/>
        <w:rPr>
          <w:sz w:val="24"/>
          <w:szCs w:val="24"/>
          <w:lang w:val="ro-RO" w:eastAsia="en-US"/>
        </w:rPr>
      </w:pPr>
      <w:r w:rsidRPr="001970CC">
        <w:rPr>
          <w:sz w:val="24"/>
          <w:szCs w:val="24"/>
          <w:lang w:val="ro-RO"/>
        </w:rPr>
        <w:t>păstrează</w:t>
      </w:r>
      <w:r w:rsidR="00E9629C" w:rsidRPr="001970CC">
        <w:rPr>
          <w:sz w:val="24"/>
          <w:szCs w:val="24"/>
          <w:lang w:val="ro-RO"/>
        </w:rPr>
        <w:t xml:space="preserve"> </w:t>
      </w:r>
      <w:r w:rsidRPr="001970CC">
        <w:rPr>
          <w:sz w:val="24"/>
          <w:szCs w:val="24"/>
          <w:lang w:val="ro-RO"/>
        </w:rPr>
        <w:t>confidențialitatea</w:t>
      </w:r>
      <w:r w:rsidR="00E9629C" w:rsidRPr="001970CC">
        <w:rPr>
          <w:sz w:val="24"/>
          <w:szCs w:val="24"/>
          <w:lang w:val="ro-RO"/>
        </w:rPr>
        <w:t xml:space="preserve"> </w:t>
      </w:r>
      <w:r w:rsidRPr="001970CC">
        <w:rPr>
          <w:sz w:val="24"/>
          <w:szCs w:val="24"/>
          <w:lang w:val="ro-RO"/>
        </w:rPr>
        <w:t>datelor conform Contractului de confidenţialitate;</w:t>
      </w:r>
    </w:p>
    <w:p w14:paraId="21AE6EF5" w14:textId="77777777" w:rsidR="00E9629C" w:rsidRPr="001970CC" w:rsidRDefault="00AE3401" w:rsidP="00061747">
      <w:pPr>
        <w:numPr>
          <w:ilvl w:val="0"/>
          <w:numId w:val="31"/>
        </w:numPr>
        <w:tabs>
          <w:tab w:val="left" w:pos="360"/>
        </w:tabs>
        <w:ind w:left="0" w:firstLine="0"/>
        <w:jc w:val="both"/>
        <w:rPr>
          <w:sz w:val="24"/>
          <w:szCs w:val="24"/>
          <w:lang w:val="ro-RO"/>
        </w:rPr>
      </w:pPr>
      <w:r w:rsidRPr="001970CC">
        <w:rPr>
          <w:sz w:val="24"/>
          <w:szCs w:val="24"/>
          <w:lang w:val="ro-RO" w:eastAsia="en-US"/>
        </w:rPr>
        <w:t>cunoaşte</w:t>
      </w:r>
      <w:r w:rsidR="00E9629C" w:rsidRPr="001970CC">
        <w:rPr>
          <w:sz w:val="24"/>
          <w:szCs w:val="24"/>
          <w:lang w:val="ro-RO" w:eastAsia="en-US"/>
        </w:rPr>
        <w:t xml:space="preserve"> </w:t>
      </w:r>
      <w:r w:rsidRPr="001970CC">
        <w:rPr>
          <w:sz w:val="24"/>
          <w:szCs w:val="24"/>
          <w:lang w:val="ro-RO" w:eastAsia="en-US"/>
        </w:rPr>
        <w:t>şi</w:t>
      </w:r>
      <w:r w:rsidR="00E9629C" w:rsidRPr="001970CC">
        <w:rPr>
          <w:sz w:val="24"/>
          <w:szCs w:val="24"/>
          <w:lang w:val="ro-RO" w:eastAsia="en-US"/>
        </w:rPr>
        <w:t xml:space="preserve"> </w:t>
      </w:r>
      <w:r w:rsidRPr="001970CC">
        <w:rPr>
          <w:sz w:val="24"/>
          <w:szCs w:val="24"/>
          <w:lang w:val="ro-RO" w:eastAsia="en-US"/>
        </w:rPr>
        <w:t>respectă R.O.I., R.O.F., normele de protecţia</w:t>
      </w:r>
      <w:r w:rsidR="00E9629C" w:rsidRPr="001970CC">
        <w:rPr>
          <w:sz w:val="24"/>
          <w:szCs w:val="24"/>
          <w:lang w:val="ro-RO" w:eastAsia="en-US"/>
        </w:rPr>
        <w:t xml:space="preserve"> </w:t>
      </w:r>
      <w:r w:rsidRPr="001970CC">
        <w:rPr>
          <w:sz w:val="24"/>
          <w:szCs w:val="24"/>
          <w:lang w:val="ro-RO" w:eastAsia="en-US"/>
        </w:rPr>
        <w:t>muncii, apărarea</w:t>
      </w:r>
      <w:r w:rsidR="00E9629C" w:rsidRPr="001970CC">
        <w:rPr>
          <w:sz w:val="24"/>
          <w:szCs w:val="24"/>
          <w:lang w:val="ro-RO" w:eastAsia="en-US"/>
        </w:rPr>
        <w:t xml:space="preserve"> </w:t>
      </w:r>
      <w:r w:rsidRPr="001970CC">
        <w:rPr>
          <w:sz w:val="24"/>
          <w:szCs w:val="24"/>
          <w:lang w:val="ro-RO" w:eastAsia="en-US"/>
        </w:rPr>
        <w:t>împotriva</w:t>
      </w:r>
      <w:r w:rsidR="00E9629C" w:rsidRPr="001970CC">
        <w:rPr>
          <w:sz w:val="24"/>
          <w:szCs w:val="24"/>
          <w:lang w:val="ro-RO" w:eastAsia="en-US"/>
        </w:rPr>
        <w:t xml:space="preserve"> </w:t>
      </w:r>
      <w:r w:rsidRPr="001970CC">
        <w:rPr>
          <w:sz w:val="24"/>
          <w:szCs w:val="24"/>
          <w:lang w:val="ro-RO" w:eastAsia="en-US"/>
        </w:rPr>
        <w:t>incendiilor, securitate</w:t>
      </w:r>
      <w:r w:rsidR="00E9629C" w:rsidRPr="001970CC">
        <w:rPr>
          <w:sz w:val="24"/>
          <w:szCs w:val="24"/>
          <w:lang w:val="ro-RO" w:eastAsia="en-US"/>
        </w:rPr>
        <w:t xml:space="preserve"> </w:t>
      </w:r>
      <w:r w:rsidRPr="001970CC">
        <w:rPr>
          <w:sz w:val="24"/>
          <w:szCs w:val="24"/>
          <w:lang w:val="ro-RO" w:eastAsia="en-US"/>
        </w:rPr>
        <w:t>şi</w:t>
      </w:r>
      <w:r w:rsidR="00E9629C" w:rsidRPr="001970CC">
        <w:rPr>
          <w:sz w:val="24"/>
          <w:szCs w:val="24"/>
          <w:lang w:val="ro-RO" w:eastAsia="en-US"/>
        </w:rPr>
        <w:t xml:space="preserve"> </w:t>
      </w:r>
      <w:r w:rsidRPr="001970CC">
        <w:rPr>
          <w:sz w:val="24"/>
          <w:szCs w:val="24"/>
          <w:lang w:val="ro-RO" w:eastAsia="en-US"/>
        </w:rPr>
        <w:t>sănătate a muncii</w:t>
      </w:r>
      <w:r w:rsidR="00E9629C" w:rsidRPr="001970CC">
        <w:rPr>
          <w:sz w:val="24"/>
          <w:szCs w:val="24"/>
          <w:lang w:val="ro-RO" w:eastAsia="en-US"/>
        </w:rPr>
        <w:t xml:space="preserve"> </w:t>
      </w:r>
      <w:r w:rsidRPr="001970CC">
        <w:rPr>
          <w:sz w:val="24"/>
          <w:szCs w:val="24"/>
          <w:lang w:val="ro-RO" w:eastAsia="en-US"/>
        </w:rPr>
        <w:t>şi</w:t>
      </w:r>
      <w:r w:rsidR="00E9629C" w:rsidRPr="001970CC">
        <w:rPr>
          <w:sz w:val="24"/>
          <w:szCs w:val="24"/>
          <w:lang w:val="ro-RO" w:eastAsia="en-US"/>
        </w:rPr>
        <w:t xml:space="preserve"> </w:t>
      </w:r>
      <w:r w:rsidRPr="001970CC">
        <w:rPr>
          <w:sz w:val="24"/>
          <w:szCs w:val="24"/>
          <w:lang w:val="ro-RO" w:eastAsia="en-US"/>
        </w:rPr>
        <w:t>este direct răspunzător de nerespectarea lor;</w:t>
      </w:r>
    </w:p>
    <w:p w14:paraId="3BE36B1F" w14:textId="77777777" w:rsidR="00AE3401" w:rsidRPr="001970CC" w:rsidRDefault="00E9629C" w:rsidP="00061747">
      <w:pPr>
        <w:numPr>
          <w:ilvl w:val="0"/>
          <w:numId w:val="31"/>
        </w:numPr>
        <w:tabs>
          <w:tab w:val="left" w:pos="360"/>
        </w:tabs>
        <w:ind w:left="0" w:firstLine="0"/>
        <w:jc w:val="both"/>
        <w:rPr>
          <w:sz w:val="24"/>
          <w:szCs w:val="24"/>
          <w:lang w:val="ro-RO"/>
        </w:rPr>
      </w:pPr>
      <w:r w:rsidRPr="001970CC">
        <w:rPr>
          <w:sz w:val="24"/>
          <w:szCs w:val="24"/>
          <w:lang w:val="ro-RO" w:eastAsia="en-US"/>
        </w:rPr>
        <w:t>e</w:t>
      </w:r>
      <w:r w:rsidR="00AE3401" w:rsidRPr="001970CC">
        <w:rPr>
          <w:sz w:val="24"/>
          <w:szCs w:val="24"/>
          <w:lang w:val="ro-RO"/>
        </w:rPr>
        <w:t>xecută</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alte</w:t>
      </w:r>
      <w:r w:rsidRPr="001970CC">
        <w:rPr>
          <w:sz w:val="24"/>
          <w:szCs w:val="24"/>
          <w:lang w:val="ro-RO"/>
        </w:rPr>
        <w:t xml:space="preserve"> </w:t>
      </w:r>
      <w:r w:rsidR="00AE3401" w:rsidRPr="001970CC">
        <w:rPr>
          <w:sz w:val="24"/>
          <w:szCs w:val="24"/>
          <w:lang w:val="ro-RO"/>
        </w:rPr>
        <w:t>atribuţii</w:t>
      </w:r>
      <w:r w:rsidRPr="001970CC">
        <w:rPr>
          <w:sz w:val="24"/>
          <w:szCs w:val="24"/>
          <w:lang w:val="ro-RO"/>
        </w:rPr>
        <w:t xml:space="preserve"> </w:t>
      </w:r>
      <w:r w:rsidR="00AE3401" w:rsidRPr="001970CC">
        <w:rPr>
          <w:sz w:val="24"/>
          <w:szCs w:val="24"/>
          <w:lang w:val="ro-RO"/>
        </w:rPr>
        <w:t>trasate de şeful de centru, în</w:t>
      </w:r>
      <w:r w:rsidRPr="001970CC">
        <w:rPr>
          <w:sz w:val="24"/>
          <w:szCs w:val="24"/>
          <w:lang w:val="ro-RO"/>
        </w:rPr>
        <w:t xml:space="preserve"> </w:t>
      </w:r>
      <w:r w:rsidR="00AE3401" w:rsidRPr="001970CC">
        <w:rPr>
          <w:sz w:val="24"/>
          <w:szCs w:val="24"/>
          <w:lang w:val="ro-RO"/>
        </w:rPr>
        <w:t>limita</w:t>
      </w:r>
      <w:r w:rsidRPr="001970CC">
        <w:rPr>
          <w:sz w:val="24"/>
          <w:szCs w:val="24"/>
          <w:lang w:val="ro-RO"/>
        </w:rPr>
        <w:t xml:space="preserve"> </w:t>
      </w:r>
      <w:r w:rsidR="00AE3401" w:rsidRPr="001970CC">
        <w:rPr>
          <w:sz w:val="24"/>
          <w:szCs w:val="24"/>
          <w:lang w:val="ro-RO"/>
        </w:rPr>
        <w:t>competenţelor</w:t>
      </w:r>
      <w:r w:rsidRPr="001970CC">
        <w:rPr>
          <w:sz w:val="24"/>
          <w:szCs w:val="24"/>
          <w:lang w:val="ro-RO"/>
        </w:rPr>
        <w:t xml:space="preserve"> </w:t>
      </w:r>
      <w:r w:rsidR="00AE3401" w:rsidRPr="001970CC">
        <w:rPr>
          <w:sz w:val="24"/>
          <w:szCs w:val="24"/>
          <w:lang w:val="ro-RO"/>
        </w:rPr>
        <w:t>profesionale.</w:t>
      </w:r>
    </w:p>
    <w:p w14:paraId="1E914DFE" w14:textId="77777777" w:rsidR="00AE3401" w:rsidRDefault="00AE3401" w:rsidP="001D0D5B">
      <w:pPr>
        <w:jc w:val="both"/>
        <w:rPr>
          <w:sz w:val="24"/>
          <w:szCs w:val="24"/>
          <w:lang w:val="ro-RO"/>
        </w:rPr>
      </w:pPr>
    </w:p>
    <w:p w14:paraId="631405C1" w14:textId="77777777" w:rsidR="003D43FA" w:rsidRPr="001970CC" w:rsidRDefault="003D43FA" w:rsidP="001D0D5B">
      <w:pPr>
        <w:jc w:val="both"/>
        <w:rPr>
          <w:sz w:val="24"/>
          <w:szCs w:val="24"/>
          <w:lang w:val="ro-RO"/>
        </w:rPr>
      </w:pPr>
    </w:p>
    <w:p w14:paraId="4769D8EC" w14:textId="77777777" w:rsidR="00AE3401" w:rsidRPr="001970CC" w:rsidRDefault="00AE3401" w:rsidP="0023439E">
      <w:pPr>
        <w:numPr>
          <w:ilvl w:val="0"/>
          <w:numId w:val="8"/>
        </w:numPr>
        <w:jc w:val="both"/>
        <w:rPr>
          <w:b/>
          <w:sz w:val="24"/>
          <w:szCs w:val="24"/>
          <w:lang w:val="ro-RO"/>
        </w:rPr>
      </w:pPr>
      <w:r w:rsidRPr="001970CC">
        <w:rPr>
          <w:b/>
          <w:sz w:val="24"/>
          <w:szCs w:val="24"/>
          <w:lang w:val="ro-RO"/>
        </w:rPr>
        <w:lastRenderedPageBreak/>
        <w:t>Infirmiera</w:t>
      </w:r>
    </w:p>
    <w:p w14:paraId="42B3B2CC" w14:textId="5A883812" w:rsidR="00AE3401" w:rsidRDefault="00442996" w:rsidP="001D0D5B">
      <w:pPr>
        <w:jc w:val="both"/>
        <w:rPr>
          <w:b/>
          <w:i/>
          <w:iCs/>
          <w:sz w:val="24"/>
          <w:szCs w:val="24"/>
          <w:lang w:val="it-IT"/>
        </w:rPr>
      </w:pPr>
      <w:r w:rsidRPr="001970CC">
        <w:rPr>
          <w:b/>
          <w:i/>
          <w:iCs/>
          <w:sz w:val="24"/>
          <w:szCs w:val="24"/>
          <w:lang w:val="it-IT"/>
        </w:rPr>
        <w:t>Atribuții principale:</w:t>
      </w:r>
    </w:p>
    <w:p w14:paraId="78A3DB20" w14:textId="77777777" w:rsidR="00703873" w:rsidRPr="001D2859" w:rsidRDefault="00703873" w:rsidP="001D0D5B">
      <w:pPr>
        <w:jc w:val="both"/>
        <w:rPr>
          <w:b/>
          <w:i/>
          <w:iCs/>
          <w:sz w:val="24"/>
          <w:szCs w:val="24"/>
          <w:lang w:val="it-IT"/>
        </w:rPr>
      </w:pPr>
    </w:p>
    <w:p w14:paraId="02DF0684" w14:textId="77777777" w:rsidR="00061894"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îşi</w:t>
      </w:r>
      <w:r w:rsidR="00061894" w:rsidRPr="001970CC">
        <w:rPr>
          <w:sz w:val="24"/>
          <w:szCs w:val="24"/>
          <w:lang w:val="ro-RO"/>
        </w:rPr>
        <w:t xml:space="preserve"> </w:t>
      </w:r>
      <w:r w:rsidRPr="001970CC">
        <w:rPr>
          <w:sz w:val="24"/>
          <w:szCs w:val="24"/>
          <w:lang w:val="ro-RO"/>
        </w:rPr>
        <w:t>desfăşoară</w:t>
      </w:r>
      <w:r w:rsidR="00061894" w:rsidRPr="001970CC">
        <w:rPr>
          <w:sz w:val="24"/>
          <w:szCs w:val="24"/>
          <w:lang w:val="ro-RO"/>
        </w:rPr>
        <w:t xml:space="preserve"> </w:t>
      </w:r>
      <w:r w:rsidRPr="001970CC">
        <w:rPr>
          <w:sz w:val="24"/>
          <w:szCs w:val="24"/>
          <w:lang w:val="ro-RO"/>
        </w:rPr>
        <w:t>activitatea sub îndrumarea</w:t>
      </w:r>
      <w:r w:rsidR="00061894" w:rsidRPr="001970CC">
        <w:rPr>
          <w:sz w:val="24"/>
          <w:szCs w:val="24"/>
          <w:lang w:val="ro-RO"/>
        </w:rPr>
        <w:t xml:space="preserve"> </w:t>
      </w:r>
      <w:r w:rsidRPr="001970CC">
        <w:rPr>
          <w:sz w:val="24"/>
          <w:szCs w:val="24"/>
          <w:lang w:val="ro-RO"/>
        </w:rPr>
        <w:t>şi sub supravegherea</w:t>
      </w:r>
      <w:r w:rsidR="00061894" w:rsidRPr="001970CC">
        <w:rPr>
          <w:sz w:val="24"/>
          <w:szCs w:val="24"/>
          <w:lang w:val="ro-RO"/>
        </w:rPr>
        <w:t xml:space="preserve"> </w:t>
      </w:r>
      <w:r w:rsidRPr="001970CC">
        <w:rPr>
          <w:sz w:val="24"/>
          <w:szCs w:val="24"/>
          <w:lang w:val="ro-RO"/>
        </w:rPr>
        <w:t>asistenților</w:t>
      </w:r>
      <w:r w:rsidR="00061894" w:rsidRPr="001970CC">
        <w:rPr>
          <w:sz w:val="24"/>
          <w:szCs w:val="24"/>
          <w:lang w:val="ro-RO"/>
        </w:rPr>
        <w:t xml:space="preserve"> </w:t>
      </w:r>
      <w:r w:rsidRPr="001970CC">
        <w:rPr>
          <w:sz w:val="24"/>
          <w:szCs w:val="24"/>
          <w:lang w:val="ro-RO"/>
        </w:rPr>
        <w:t>medicali;</w:t>
      </w:r>
    </w:p>
    <w:p w14:paraId="4109B797" w14:textId="77777777" w:rsidR="00061894"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efectuează</w:t>
      </w:r>
      <w:r w:rsidR="00061894" w:rsidRPr="001970CC">
        <w:rPr>
          <w:sz w:val="24"/>
          <w:szCs w:val="24"/>
          <w:lang w:val="ro-RO"/>
        </w:rPr>
        <w:t xml:space="preserve"> </w:t>
      </w:r>
      <w:r w:rsidRPr="001970CC">
        <w:rPr>
          <w:sz w:val="24"/>
          <w:szCs w:val="24"/>
          <w:lang w:val="ro-RO"/>
        </w:rPr>
        <w:t>curăţenia</w:t>
      </w:r>
      <w:r w:rsidR="00061894" w:rsidRPr="001970CC">
        <w:rPr>
          <w:sz w:val="24"/>
          <w:szCs w:val="24"/>
          <w:lang w:val="ro-RO"/>
        </w:rPr>
        <w:t xml:space="preserve"> </w:t>
      </w:r>
      <w:r w:rsidRPr="001970CC">
        <w:rPr>
          <w:sz w:val="24"/>
          <w:szCs w:val="24"/>
          <w:lang w:val="ro-RO"/>
        </w:rPr>
        <w:t>şi</w:t>
      </w:r>
      <w:r w:rsidR="00061894" w:rsidRPr="001970CC">
        <w:rPr>
          <w:sz w:val="24"/>
          <w:szCs w:val="24"/>
          <w:lang w:val="ro-RO"/>
        </w:rPr>
        <w:t xml:space="preserve"> </w:t>
      </w:r>
      <w:r w:rsidRPr="001970CC">
        <w:rPr>
          <w:sz w:val="24"/>
          <w:szCs w:val="24"/>
          <w:lang w:val="ro-RO"/>
        </w:rPr>
        <w:t>dezinfecţia</w:t>
      </w:r>
      <w:r w:rsidR="00061894" w:rsidRPr="001970CC">
        <w:rPr>
          <w:sz w:val="24"/>
          <w:szCs w:val="24"/>
          <w:lang w:val="ro-RO"/>
        </w:rPr>
        <w:t xml:space="preserve"> </w:t>
      </w:r>
      <w:r w:rsidRPr="001970CC">
        <w:rPr>
          <w:sz w:val="24"/>
          <w:szCs w:val="24"/>
          <w:lang w:val="ro-RO"/>
        </w:rPr>
        <w:t>fotoliilor</w:t>
      </w:r>
      <w:r w:rsidR="00061894" w:rsidRPr="001970CC">
        <w:rPr>
          <w:sz w:val="24"/>
          <w:szCs w:val="24"/>
          <w:lang w:val="ro-RO"/>
        </w:rPr>
        <w:t xml:space="preserve"> </w:t>
      </w:r>
      <w:r w:rsidRPr="001970CC">
        <w:rPr>
          <w:sz w:val="24"/>
          <w:szCs w:val="24"/>
          <w:lang w:val="ro-RO"/>
        </w:rPr>
        <w:t>rulante, tărgilor, cârjelor</w:t>
      </w:r>
      <w:r w:rsidR="00061894" w:rsidRPr="001970CC">
        <w:rPr>
          <w:sz w:val="24"/>
          <w:szCs w:val="24"/>
          <w:lang w:val="ro-RO"/>
        </w:rPr>
        <w:t xml:space="preserve"> </w:t>
      </w:r>
      <w:r w:rsidRPr="001970CC">
        <w:rPr>
          <w:sz w:val="24"/>
          <w:szCs w:val="24"/>
          <w:lang w:val="ro-RO"/>
        </w:rPr>
        <w:t>şi</w:t>
      </w:r>
      <w:r w:rsidR="00061894" w:rsidRPr="001970CC">
        <w:rPr>
          <w:sz w:val="24"/>
          <w:szCs w:val="24"/>
          <w:lang w:val="ro-RO"/>
        </w:rPr>
        <w:t xml:space="preserve"> </w:t>
      </w:r>
      <w:r w:rsidRPr="001970CC">
        <w:rPr>
          <w:sz w:val="24"/>
          <w:szCs w:val="24"/>
          <w:lang w:val="ro-RO"/>
        </w:rPr>
        <w:t>altor</w:t>
      </w:r>
      <w:r w:rsidR="00061894" w:rsidRPr="001970CC">
        <w:rPr>
          <w:sz w:val="24"/>
          <w:szCs w:val="24"/>
          <w:lang w:val="ro-RO"/>
        </w:rPr>
        <w:t xml:space="preserve"> </w:t>
      </w:r>
      <w:r w:rsidRPr="001970CC">
        <w:rPr>
          <w:sz w:val="24"/>
          <w:szCs w:val="24"/>
          <w:lang w:val="ro-RO"/>
        </w:rPr>
        <w:t>obiecte care servesc la deplasarea</w:t>
      </w:r>
      <w:r w:rsidR="00061894" w:rsidRPr="001970CC">
        <w:rPr>
          <w:sz w:val="24"/>
          <w:szCs w:val="24"/>
          <w:lang w:val="ro-RO"/>
        </w:rPr>
        <w:t xml:space="preserve"> </w:t>
      </w:r>
      <w:r w:rsidRPr="001970CC">
        <w:rPr>
          <w:sz w:val="24"/>
          <w:szCs w:val="24"/>
          <w:lang w:val="ro-RO"/>
        </w:rPr>
        <w:t xml:space="preserve">beneficiarilor; </w:t>
      </w:r>
    </w:p>
    <w:p w14:paraId="2CD4FA32" w14:textId="77777777" w:rsidR="00061894" w:rsidRPr="001970CC" w:rsidRDefault="00061894" w:rsidP="00061747">
      <w:pPr>
        <w:numPr>
          <w:ilvl w:val="0"/>
          <w:numId w:val="32"/>
        </w:numPr>
        <w:tabs>
          <w:tab w:val="left" w:pos="360"/>
        </w:tabs>
        <w:ind w:left="0" w:firstLine="0"/>
        <w:jc w:val="both"/>
        <w:rPr>
          <w:sz w:val="24"/>
          <w:szCs w:val="24"/>
          <w:lang w:val="ro-RO"/>
        </w:rPr>
      </w:pPr>
      <w:r w:rsidRPr="001970CC">
        <w:rPr>
          <w:sz w:val="24"/>
          <w:szCs w:val="24"/>
          <w:lang w:val="ro-RO"/>
        </w:rPr>
        <w:t>e</w:t>
      </w:r>
      <w:r w:rsidR="00AE3401" w:rsidRPr="001970CC">
        <w:rPr>
          <w:sz w:val="24"/>
          <w:szCs w:val="24"/>
          <w:lang w:val="ro-RO"/>
        </w:rPr>
        <w:t>fectuează verbal şi</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scris</w:t>
      </w:r>
      <w:r w:rsidRPr="001970CC">
        <w:rPr>
          <w:sz w:val="24"/>
          <w:szCs w:val="24"/>
          <w:lang w:val="ro-RO"/>
        </w:rPr>
        <w:t xml:space="preserve"> </w:t>
      </w:r>
      <w:r w:rsidR="00AE3401" w:rsidRPr="001970CC">
        <w:rPr>
          <w:sz w:val="24"/>
          <w:szCs w:val="24"/>
          <w:lang w:val="ro-RO"/>
        </w:rPr>
        <w:t>preluarea</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predarea</w:t>
      </w:r>
      <w:r w:rsidRPr="001970CC">
        <w:rPr>
          <w:sz w:val="24"/>
          <w:szCs w:val="24"/>
          <w:lang w:val="ro-RO"/>
        </w:rPr>
        <w:t xml:space="preserve"> </w:t>
      </w:r>
      <w:r w:rsidR="00AE3401" w:rsidRPr="001970CC">
        <w:rPr>
          <w:sz w:val="24"/>
          <w:szCs w:val="24"/>
          <w:lang w:val="ro-RO"/>
        </w:rPr>
        <w:t>beneficiarilor</w:t>
      </w:r>
      <w:r w:rsidRPr="001970CC">
        <w:rPr>
          <w:sz w:val="24"/>
          <w:szCs w:val="24"/>
          <w:lang w:val="ro-RO"/>
        </w:rPr>
        <w:t xml:space="preserve"> </w:t>
      </w:r>
      <w:r w:rsidR="00AE3401" w:rsidRPr="001970CC">
        <w:rPr>
          <w:sz w:val="24"/>
          <w:szCs w:val="24"/>
          <w:lang w:val="ro-RO"/>
        </w:rPr>
        <w:t>şi a serviciului</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cadrul</w:t>
      </w:r>
      <w:r w:rsidRPr="001970CC">
        <w:rPr>
          <w:sz w:val="24"/>
          <w:szCs w:val="24"/>
          <w:lang w:val="ro-RO"/>
        </w:rPr>
        <w:t xml:space="preserve"> </w:t>
      </w:r>
      <w:r w:rsidR="00AE3401" w:rsidRPr="001970CC">
        <w:rPr>
          <w:sz w:val="24"/>
          <w:szCs w:val="24"/>
          <w:lang w:val="ro-RO"/>
        </w:rPr>
        <w:t>raportului de tură;</w:t>
      </w:r>
    </w:p>
    <w:p w14:paraId="018F0E95" w14:textId="77777777" w:rsidR="00490113"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ajută</w:t>
      </w:r>
      <w:r w:rsidR="00061894" w:rsidRPr="001970CC">
        <w:rPr>
          <w:sz w:val="24"/>
          <w:szCs w:val="24"/>
          <w:lang w:val="ro-RO"/>
        </w:rPr>
        <w:t xml:space="preserve"> </w:t>
      </w:r>
      <w:r w:rsidRPr="001970CC">
        <w:rPr>
          <w:sz w:val="24"/>
          <w:szCs w:val="24"/>
          <w:lang w:val="ro-RO"/>
        </w:rPr>
        <w:t>ori de cate ori</w:t>
      </w:r>
      <w:r w:rsidR="00061894" w:rsidRPr="001970CC">
        <w:rPr>
          <w:sz w:val="24"/>
          <w:szCs w:val="24"/>
          <w:lang w:val="ro-RO"/>
        </w:rPr>
        <w:t xml:space="preserve"> </w:t>
      </w:r>
      <w:r w:rsidRPr="001970CC">
        <w:rPr>
          <w:sz w:val="24"/>
          <w:szCs w:val="24"/>
          <w:lang w:val="ro-RO"/>
        </w:rPr>
        <w:t>este</w:t>
      </w:r>
      <w:r w:rsidR="00061894" w:rsidRPr="001970CC">
        <w:rPr>
          <w:sz w:val="24"/>
          <w:szCs w:val="24"/>
          <w:lang w:val="ro-RO"/>
        </w:rPr>
        <w:t xml:space="preserve"> </w:t>
      </w:r>
      <w:r w:rsidRPr="001970CC">
        <w:rPr>
          <w:sz w:val="24"/>
          <w:szCs w:val="24"/>
          <w:lang w:val="ro-RO"/>
        </w:rPr>
        <w:t>necesar</w:t>
      </w:r>
      <w:r w:rsidR="00061894" w:rsidRPr="001970CC">
        <w:rPr>
          <w:sz w:val="24"/>
          <w:szCs w:val="24"/>
          <w:lang w:val="ro-RO"/>
        </w:rPr>
        <w:t xml:space="preserve"> </w:t>
      </w:r>
      <w:r w:rsidRPr="001970CC">
        <w:rPr>
          <w:sz w:val="24"/>
          <w:szCs w:val="24"/>
          <w:lang w:val="ro-RO"/>
        </w:rPr>
        <w:t>beneficiarii care nu se pot îngriji</w:t>
      </w:r>
      <w:r w:rsidR="00061894" w:rsidRPr="001970CC">
        <w:rPr>
          <w:sz w:val="24"/>
          <w:szCs w:val="24"/>
          <w:lang w:val="ro-RO"/>
        </w:rPr>
        <w:t xml:space="preserve"> </w:t>
      </w:r>
      <w:r w:rsidRPr="001970CC">
        <w:rPr>
          <w:sz w:val="24"/>
          <w:szCs w:val="24"/>
          <w:lang w:val="ro-RO"/>
        </w:rPr>
        <w:t>singuri (spălat</w:t>
      </w:r>
      <w:r w:rsidR="00061894" w:rsidRPr="001970CC">
        <w:rPr>
          <w:sz w:val="24"/>
          <w:szCs w:val="24"/>
          <w:lang w:val="ro-RO"/>
        </w:rPr>
        <w:t xml:space="preserve"> </w:t>
      </w:r>
      <w:r w:rsidRPr="001970CC">
        <w:rPr>
          <w:sz w:val="24"/>
          <w:szCs w:val="24"/>
          <w:lang w:val="ro-RO"/>
        </w:rPr>
        <w:t>parţial</w:t>
      </w:r>
      <w:r w:rsidR="00061894" w:rsidRPr="001970CC">
        <w:rPr>
          <w:sz w:val="24"/>
          <w:szCs w:val="24"/>
          <w:lang w:val="ro-RO"/>
        </w:rPr>
        <w:t xml:space="preserve"> </w:t>
      </w:r>
      <w:r w:rsidRPr="001970CC">
        <w:rPr>
          <w:sz w:val="24"/>
          <w:szCs w:val="24"/>
          <w:lang w:val="ro-RO"/>
        </w:rPr>
        <w:t>sau total, pieptănat, îmbrăcat/dezbrăcat, încălţat/descălţat, transfer în</w:t>
      </w:r>
      <w:r w:rsidR="00E55288" w:rsidRPr="001970CC">
        <w:rPr>
          <w:sz w:val="24"/>
          <w:szCs w:val="24"/>
          <w:lang w:val="ro-RO"/>
        </w:rPr>
        <w:t xml:space="preserve"> </w:t>
      </w:r>
      <w:r w:rsidRPr="001970CC">
        <w:rPr>
          <w:sz w:val="24"/>
          <w:szCs w:val="24"/>
          <w:lang w:val="ro-RO"/>
        </w:rPr>
        <w:t>fotoliul</w:t>
      </w:r>
      <w:r w:rsidR="00E55288" w:rsidRPr="001970CC">
        <w:rPr>
          <w:sz w:val="24"/>
          <w:szCs w:val="24"/>
          <w:lang w:val="ro-RO"/>
        </w:rPr>
        <w:t xml:space="preserve"> </w:t>
      </w:r>
      <w:r w:rsidRPr="001970CC">
        <w:rPr>
          <w:sz w:val="24"/>
          <w:szCs w:val="24"/>
          <w:lang w:val="ro-RO"/>
        </w:rPr>
        <w:t>rulant, deplasarea</w:t>
      </w:r>
      <w:r w:rsidR="00490113" w:rsidRPr="001970CC">
        <w:rPr>
          <w:sz w:val="24"/>
          <w:szCs w:val="24"/>
          <w:lang w:val="ro-RO"/>
        </w:rPr>
        <w:t xml:space="preserve"> </w:t>
      </w:r>
      <w:r w:rsidRPr="001970CC">
        <w:rPr>
          <w:sz w:val="24"/>
          <w:szCs w:val="24"/>
          <w:lang w:val="ro-RO"/>
        </w:rPr>
        <w:t>în</w:t>
      </w:r>
      <w:r w:rsidR="00490113" w:rsidRPr="001970CC">
        <w:rPr>
          <w:sz w:val="24"/>
          <w:szCs w:val="24"/>
          <w:lang w:val="ro-RO"/>
        </w:rPr>
        <w:t xml:space="preserve"> </w:t>
      </w:r>
      <w:r w:rsidRPr="001970CC">
        <w:rPr>
          <w:sz w:val="24"/>
          <w:szCs w:val="24"/>
          <w:lang w:val="ro-RO"/>
        </w:rPr>
        <w:t>interiorul</w:t>
      </w:r>
      <w:r w:rsidR="00490113" w:rsidRPr="001970CC">
        <w:rPr>
          <w:sz w:val="24"/>
          <w:szCs w:val="24"/>
          <w:lang w:val="ro-RO"/>
        </w:rPr>
        <w:t xml:space="preserve"> </w:t>
      </w:r>
      <w:r w:rsidRPr="001970CC">
        <w:rPr>
          <w:sz w:val="24"/>
          <w:szCs w:val="24"/>
          <w:lang w:val="ro-RO"/>
        </w:rPr>
        <w:t xml:space="preserve">camerei, etc.); </w:t>
      </w:r>
    </w:p>
    <w:p w14:paraId="682F295E" w14:textId="77777777" w:rsidR="00490113" w:rsidRPr="001970CC" w:rsidRDefault="00490113" w:rsidP="00061747">
      <w:pPr>
        <w:numPr>
          <w:ilvl w:val="0"/>
          <w:numId w:val="32"/>
        </w:numPr>
        <w:tabs>
          <w:tab w:val="left" w:pos="360"/>
        </w:tabs>
        <w:ind w:left="0" w:firstLine="0"/>
        <w:jc w:val="both"/>
        <w:rPr>
          <w:sz w:val="24"/>
          <w:szCs w:val="24"/>
          <w:lang w:val="ro-RO"/>
        </w:rPr>
      </w:pPr>
      <w:r w:rsidRPr="001970CC">
        <w:rPr>
          <w:sz w:val="24"/>
          <w:szCs w:val="24"/>
          <w:lang w:val="ro-RO"/>
        </w:rPr>
        <w:t>e</w:t>
      </w:r>
      <w:r w:rsidR="00AE3401" w:rsidRPr="001970CC">
        <w:rPr>
          <w:sz w:val="24"/>
          <w:szCs w:val="24"/>
          <w:lang w:val="ro-RO"/>
        </w:rPr>
        <w:t>fectuează</w:t>
      </w:r>
      <w:r w:rsidRPr="001970CC">
        <w:rPr>
          <w:sz w:val="24"/>
          <w:szCs w:val="24"/>
          <w:lang w:val="ro-RO"/>
        </w:rPr>
        <w:t xml:space="preserve"> </w:t>
      </w:r>
      <w:r w:rsidR="00AE3401" w:rsidRPr="001970CC">
        <w:rPr>
          <w:sz w:val="24"/>
          <w:szCs w:val="24"/>
          <w:lang w:val="ro-RO"/>
        </w:rPr>
        <w:t>zilnic</w:t>
      </w:r>
      <w:r w:rsidRPr="001970CC">
        <w:rPr>
          <w:sz w:val="24"/>
          <w:szCs w:val="24"/>
          <w:lang w:val="ro-RO"/>
        </w:rPr>
        <w:t xml:space="preserve"> </w:t>
      </w:r>
      <w:r w:rsidR="00AE3401" w:rsidRPr="001970CC">
        <w:rPr>
          <w:sz w:val="24"/>
          <w:szCs w:val="24"/>
          <w:lang w:val="ro-RO"/>
        </w:rPr>
        <w:t>manevrele de prevenire a ulcerului de decubit (escarelor) și</w:t>
      </w:r>
      <w:r w:rsidRPr="001970CC">
        <w:rPr>
          <w:sz w:val="24"/>
          <w:szCs w:val="24"/>
          <w:lang w:val="ro-RO"/>
        </w:rPr>
        <w:t xml:space="preserve"> </w:t>
      </w:r>
      <w:r w:rsidR="00AE3401" w:rsidRPr="001970CC">
        <w:rPr>
          <w:sz w:val="24"/>
          <w:szCs w:val="24"/>
          <w:lang w:val="ro-RO"/>
        </w:rPr>
        <w:t>utilizează</w:t>
      </w:r>
      <w:r w:rsidRPr="001970CC">
        <w:rPr>
          <w:sz w:val="24"/>
          <w:szCs w:val="24"/>
          <w:lang w:val="ro-RO"/>
        </w:rPr>
        <w:t xml:space="preserve"> </w:t>
      </w:r>
      <w:r w:rsidR="00AE3401" w:rsidRPr="001970CC">
        <w:rPr>
          <w:sz w:val="24"/>
          <w:szCs w:val="24"/>
          <w:lang w:val="ro-RO"/>
        </w:rPr>
        <w:t>materiale</w:t>
      </w:r>
      <w:r w:rsidRPr="001970CC">
        <w:rPr>
          <w:sz w:val="24"/>
          <w:szCs w:val="24"/>
          <w:lang w:val="ro-RO"/>
        </w:rPr>
        <w:t xml:space="preserve"> </w:t>
      </w:r>
      <w:r w:rsidR="00AE3401" w:rsidRPr="001970CC">
        <w:rPr>
          <w:sz w:val="24"/>
          <w:szCs w:val="24"/>
          <w:lang w:val="ro-RO"/>
        </w:rPr>
        <w:t>și</w:t>
      </w:r>
      <w:r w:rsidRPr="001970CC">
        <w:rPr>
          <w:sz w:val="24"/>
          <w:szCs w:val="24"/>
          <w:lang w:val="ro-RO"/>
        </w:rPr>
        <w:t xml:space="preserve"> </w:t>
      </w:r>
      <w:r w:rsidR="00AE3401" w:rsidRPr="001970CC">
        <w:rPr>
          <w:sz w:val="24"/>
          <w:szCs w:val="24"/>
          <w:lang w:val="ro-RO"/>
        </w:rPr>
        <w:t>echipamente</w:t>
      </w:r>
      <w:r w:rsidRPr="001970CC">
        <w:rPr>
          <w:sz w:val="24"/>
          <w:szCs w:val="24"/>
          <w:lang w:val="ro-RO"/>
        </w:rPr>
        <w:t xml:space="preserve"> </w:t>
      </w:r>
      <w:r w:rsidR="00AE3401" w:rsidRPr="001970CC">
        <w:rPr>
          <w:sz w:val="24"/>
          <w:szCs w:val="24"/>
          <w:lang w:val="ro-RO"/>
        </w:rPr>
        <w:t>specifice (saltele</w:t>
      </w:r>
      <w:r w:rsidRPr="001970CC">
        <w:rPr>
          <w:sz w:val="24"/>
          <w:szCs w:val="24"/>
          <w:lang w:val="ro-RO"/>
        </w:rPr>
        <w:t xml:space="preserve"> </w:t>
      </w:r>
      <w:r w:rsidR="00AE3401" w:rsidRPr="001970CC">
        <w:rPr>
          <w:sz w:val="24"/>
          <w:szCs w:val="24"/>
          <w:lang w:val="ro-RO"/>
        </w:rPr>
        <w:t>și</w:t>
      </w:r>
      <w:r w:rsidRPr="001970CC">
        <w:rPr>
          <w:sz w:val="24"/>
          <w:szCs w:val="24"/>
          <w:lang w:val="ro-RO"/>
        </w:rPr>
        <w:t xml:space="preserve"> </w:t>
      </w:r>
      <w:r w:rsidR="00AE3401" w:rsidRPr="001970CC">
        <w:rPr>
          <w:sz w:val="24"/>
          <w:szCs w:val="24"/>
          <w:lang w:val="ro-RO"/>
        </w:rPr>
        <w:t>perne</w:t>
      </w:r>
      <w:r w:rsidRPr="001970CC">
        <w:rPr>
          <w:sz w:val="24"/>
          <w:szCs w:val="24"/>
          <w:lang w:val="ro-RO"/>
        </w:rPr>
        <w:t xml:space="preserve"> antiescara, etc.</w:t>
      </w:r>
      <w:r w:rsidR="00AE3401" w:rsidRPr="001970CC">
        <w:rPr>
          <w:sz w:val="24"/>
          <w:szCs w:val="24"/>
          <w:lang w:val="ro-RO"/>
        </w:rPr>
        <w:t>) pentru</w:t>
      </w:r>
      <w:r w:rsidRPr="001970CC">
        <w:rPr>
          <w:sz w:val="24"/>
          <w:szCs w:val="24"/>
          <w:lang w:val="ro-RO"/>
        </w:rPr>
        <w:t xml:space="preserve"> </w:t>
      </w:r>
      <w:r w:rsidR="00AE3401" w:rsidRPr="001970CC">
        <w:rPr>
          <w:sz w:val="24"/>
          <w:szCs w:val="24"/>
          <w:lang w:val="ro-RO"/>
        </w:rPr>
        <w:t>beneficiarii</w:t>
      </w:r>
      <w:r w:rsidRPr="001970CC">
        <w:rPr>
          <w:sz w:val="24"/>
          <w:szCs w:val="24"/>
          <w:lang w:val="ro-RO"/>
        </w:rPr>
        <w:t xml:space="preserve"> </w:t>
      </w:r>
      <w:r w:rsidR="00AE3401" w:rsidRPr="001970CC">
        <w:rPr>
          <w:sz w:val="24"/>
          <w:szCs w:val="24"/>
          <w:lang w:val="ro-RO"/>
        </w:rPr>
        <w:t>imobilizați la pat;</w:t>
      </w:r>
    </w:p>
    <w:p w14:paraId="7452E0AD" w14:textId="77777777" w:rsidR="00490113"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toaletează</w:t>
      </w:r>
      <w:r w:rsidR="00490113" w:rsidRPr="001970CC">
        <w:rPr>
          <w:sz w:val="24"/>
          <w:szCs w:val="24"/>
          <w:lang w:val="ro-RO"/>
        </w:rPr>
        <w:t xml:space="preserve"> </w:t>
      </w:r>
      <w:r w:rsidRPr="001970CC">
        <w:rPr>
          <w:sz w:val="24"/>
          <w:szCs w:val="24"/>
          <w:lang w:val="ro-RO"/>
        </w:rPr>
        <w:t>zilnic</w:t>
      </w:r>
      <w:r w:rsidR="00490113" w:rsidRPr="001970CC">
        <w:rPr>
          <w:sz w:val="24"/>
          <w:szCs w:val="24"/>
          <w:lang w:val="ro-RO"/>
        </w:rPr>
        <w:t xml:space="preserve"> </w:t>
      </w:r>
      <w:r w:rsidRPr="001970CC">
        <w:rPr>
          <w:sz w:val="24"/>
          <w:szCs w:val="24"/>
          <w:lang w:val="ro-RO"/>
        </w:rPr>
        <w:t>și</w:t>
      </w:r>
      <w:r w:rsidR="00490113" w:rsidRPr="001970CC">
        <w:rPr>
          <w:sz w:val="24"/>
          <w:szCs w:val="24"/>
          <w:lang w:val="ro-RO"/>
        </w:rPr>
        <w:t xml:space="preserve"> </w:t>
      </w:r>
      <w:r w:rsidRPr="001970CC">
        <w:rPr>
          <w:sz w:val="24"/>
          <w:szCs w:val="24"/>
          <w:lang w:val="ro-RO"/>
        </w:rPr>
        <w:t>ori de cate ori</w:t>
      </w:r>
      <w:r w:rsidR="00490113" w:rsidRPr="001970CC">
        <w:rPr>
          <w:sz w:val="24"/>
          <w:szCs w:val="24"/>
          <w:lang w:val="ro-RO"/>
        </w:rPr>
        <w:t xml:space="preserve"> </w:t>
      </w:r>
      <w:r w:rsidRPr="001970CC">
        <w:rPr>
          <w:sz w:val="24"/>
          <w:szCs w:val="24"/>
          <w:lang w:val="ro-RO"/>
        </w:rPr>
        <w:t>este</w:t>
      </w:r>
      <w:r w:rsidR="00490113" w:rsidRPr="001970CC">
        <w:rPr>
          <w:sz w:val="24"/>
          <w:szCs w:val="24"/>
          <w:lang w:val="ro-RO"/>
        </w:rPr>
        <w:t xml:space="preserve"> </w:t>
      </w:r>
      <w:r w:rsidRPr="001970CC">
        <w:rPr>
          <w:sz w:val="24"/>
          <w:szCs w:val="24"/>
          <w:lang w:val="ro-RO"/>
        </w:rPr>
        <w:t>necesar</w:t>
      </w:r>
      <w:r w:rsidR="00490113" w:rsidRPr="001970CC">
        <w:rPr>
          <w:sz w:val="24"/>
          <w:szCs w:val="24"/>
          <w:lang w:val="ro-RO"/>
        </w:rPr>
        <w:t xml:space="preserve"> </w:t>
      </w:r>
      <w:r w:rsidRPr="001970CC">
        <w:rPr>
          <w:sz w:val="24"/>
          <w:szCs w:val="24"/>
          <w:lang w:val="ro-RO"/>
        </w:rPr>
        <w:t>beneficiarii cu incontinență (urinară, de fecale, mixtă)</w:t>
      </w:r>
      <w:r w:rsidR="00490113" w:rsidRPr="001970CC">
        <w:rPr>
          <w:sz w:val="24"/>
          <w:szCs w:val="24"/>
          <w:lang w:val="ro-RO"/>
        </w:rPr>
        <w:t xml:space="preserve"> </w:t>
      </w:r>
      <w:r w:rsidRPr="001970CC">
        <w:rPr>
          <w:sz w:val="24"/>
          <w:szCs w:val="24"/>
          <w:lang w:val="ro-RO"/>
        </w:rPr>
        <w:t>și</w:t>
      </w:r>
      <w:r w:rsidR="00490113" w:rsidRPr="001970CC">
        <w:rPr>
          <w:sz w:val="24"/>
          <w:szCs w:val="24"/>
          <w:lang w:val="ro-RO"/>
        </w:rPr>
        <w:t xml:space="preserve"> </w:t>
      </w:r>
      <w:r w:rsidRPr="001970CC">
        <w:rPr>
          <w:sz w:val="24"/>
          <w:szCs w:val="24"/>
          <w:lang w:val="ro-RO"/>
        </w:rPr>
        <w:t>schimbă</w:t>
      </w:r>
      <w:r w:rsidR="00490113" w:rsidRPr="001970CC">
        <w:rPr>
          <w:sz w:val="24"/>
          <w:szCs w:val="24"/>
          <w:lang w:val="ro-RO"/>
        </w:rPr>
        <w:t xml:space="preserve"> </w:t>
      </w:r>
      <w:r w:rsidRPr="001970CC">
        <w:rPr>
          <w:sz w:val="24"/>
          <w:szCs w:val="24"/>
          <w:lang w:val="ro-RO"/>
        </w:rPr>
        <w:t>scutecul de unică</w:t>
      </w:r>
      <w:r w:rsidR="00490113" w:rsidRPr="001970CC">
        <w:rPr>
          <w:sz w:val="24"/>
          <w:szCs w:val="24"/>
          <w:lang w:val="ro-RO"/>
        </w:rPr>
        <w:t xml:space="preserve"> </w:t>
      </w:r>
      <w:r w:rsidRPr="001970CC">
        <w:rPr>
          <w:sz w:val="24"/>
          <w:szCs w:val="24"/>
          <w:lang w:val="ro-RO"/>
        </w:rPr>
        <w:t>folosință (minim de 3 ori/ zi) sau, ori de cate ori</w:t>
      </w:r>
      <w:r w:rsidR="00490113" w:rsidRPr="001970CC">
        <w:rPr>
          <w:sz w:val="24"/>
          <w:szCs w:val="24"/>
          <w:lang w:val="ro-RO"/>
        </w:rPr>
        <w:t xml:space="preserve"> </w:t>
      </w:r>
      <w:r w:rsidRPr="001970CC">
        <w:rPr>
          <w:sz w:val="24"/>
          <w:szCs w:val="24"/>
          <w:lang w:val="ro-RO"/>
        </w:rPr>
        <w:t>este</w:t>
      </w:r>
      <w:r w:rsidR="00490113" w:rsidRPr="001970CC">
        <w:rPr>
          <w:sz w:val="24"/>
          <w:szCs w:val="24"/>
          <w:lang w:val="ro-RO"/>
        </w:rPr>
        <w:t xml:space="preserve"> </w:t>
      </w:r>
      <w:r w:rsidRPr="001970CC">
        <w:rPr>
          <w:sz w:val="24"/>
          <w:szCs w:val="24"/>
          <w:lang w:val="ro-RO"/>
        </w:rPr>
        <w:t>necesar;</w:t>
      </w:r>
    </w:p>
    <w:p w14:paraId="2A8236DF" w14:textId="77777777" w:rsidR="00490113"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întreţine</w:t>
      </w:r>
      <w:r w:rsidR="00490113" w:rsidRPr="001970CC">
        <w:rPr>
          <w:sz w:val="24"/>
          <w:szCs w:val="24"/>
          <w:lang w:val="ro-RO"/>
        </w:rPr>
        <w:t xml:space="preserve"> </w:t>
      </w:r>
      <w:r w:rsidRPr="001970CC">
        <w:rPr>
          <w:sz w:val="24"/>
          <w:szCs w:val="24"/>
          <w:lang w:val="ro-RO"/>
        </w:rPr>
        <w:t>igiena</w:t>
      </w:r>
      <w:r w:rsidR="00490113" w:rsidRPr="001970CC">
        <w:rPr>
          <w:sz w:val="24"/>
          <w:szCs w:val="24"/>
          <w:lang w:val="ro-RO"/>
        </w:rPr>
        <w:t xml:space="preserve"> </w:t>
      </w:r>
      <w:r w:rsidRPr="001970CC">
        <w:rPr>
          <w:sz w:val="24"/>
          <w:szCs w:val="24"/>
          <w:lang w:val="ro-RO"/>
        </w:rPr>
        <w:t>paturilor</w:t>
      </w:r>
      <w:r w:rsidR="00490113" w:rsidRPr="001970CC">
        <w:rPr>
          <w:sz w:val="24"/>
          <w:szCs w:val="24"/>
          <w:lang w:val="ro-RO"/>
        </w:rPr>
        <w:t xml:space="preserve"> </w:t>
      </w:r>
      <w:r w:rsidRPr="001970CC">
        <w:rPr>
          <w:sz w:val="24"/>
          <w:szCs w:val="24"/>
          <w:lang w:val="ro-RO"/>
        </w:rPr>
        <w:t>şi</w:t>
      </w:r>
      <w:r w:rsidR="00490113" w:rsidRPr="001970CC">
        <w:rPr>
          <w:sz w:val="24"/>
          <w:szCs w:val="24"/>
          <w:lang w:val="ro-RO"/>
        </w:rPr>
        <w:t xml:space="preserve"> </w:t>
      </w:r>
      <w:r w:rsidRPr="001970CC">
        <w:rPr>
          <w:sz w:val="24"/>
          <w:szCs w:val="24"/>
          <w:lang w:val="ro-RO"/>
        </w:rPr>
        <w:t>a întregului mobilier din salon;</w:t>
      </w:r>
    </w:p>
    <w:p w14:paraId="607FE3C0" w14:textId="77777777" w:rsidR="00490113"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răspunde de starea de igienă a saloanelor;</w:t>
      </w:r>
    </w:p>
    <w:p w14:paraId="25511551" w14:textId="77777777" w:rsidR="00490113"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înlocuieşte</w:t>
      </w:r>
      <w:r w:rsidR="00490113" w:rsidRPr="001970CC">
        <w:rPr>
          <w:sz w:val="24"/>
          <w:szCs w:val="24"/>
          <w:lang w:val="ro-RO"/>
        </w:rPr>
        <w:t xml:space="preserve"> </w:t>
      </w:r>
      <w:r w:rsidRPr="001970CC">
        <w:rPr>
          <w:sz w:val="24"/>
          <w:szCs w:val="24"/>
          <w:lang w:val="ro-RO"/>
        </w:rPr>
        <w:t>şi</w:t>
      </w:r>
      <w:r w:rsidR="00490113" w:rsidRPr="001970CC">
        <w:rPr>
          <w:sz w:val="24"/>
          <w:szCs w:val="24"/>
          <w:lang w:val="ro-RO"/>
        </w:rPr>
        <w:t xml:space="preserve"> </w:t>
      </w:r>
      <w:r w:rsidRPr="001970CC">
        <w:rPr>
          <w:sz w:val="24"/>
          <w:szCs w:val="24"/>
          <w:lang w:val="ro-RO"/>
        </w:rPr>
        <w:t>transportă</w:t>
      </w:r>
      <w:r w:rsidR="00490113" w:rsidRPr="001970CC">
        <w:rPr>
          <w:sz w:val="24"/>
          <w:szCs w:val="24"/>
          <w:lang w:val="ro-RO"/>
        </w:rPr>
        <w:t xml:space="preserve"> </w:t>
      </w:r>
      <w:r w:rsidRPr="001970CC">
        <w:rPr>
          <w:sz w:val="24"/>
          <w:szCs w:val="24"/>
          <w:lang w:val="ro-RO"/>
        </w:rPr>
        <w:t>lenjeria</w:t>
      </w:r>
      <w:r w:rsidR="00490113" w:rsidRPr="001970CC">
        <w:rPr>
          <w:sz w:val="24"/>
          <w:szCs w:val="24"/>
          <w:lang w:val="ro-RO"/>
        </w:rPr>
        <w:t xml:space="preserve"> </w:t>
      </w:r>
      <w:r w:rsidRPr="001970CC">
        <w:rPr>
          <w:sz w:val="24"/>
          <w:szCs w:val="24"/>
          <w:lang w:val="ro-RO"/>
        </w:rPr>
        <w:t>murdară</w:t>
      </w:r>
      <w:r w:rsidR="00490113" w:rsidRPr="001970CC">
        <w:rPr>
          <w:sz w:val="24"/>
          <w:szCs w:val="24"/>
          <w:lang w:val="ro-RO"/>
        </w:rPr>
        <w:t xml:space="preserve"> </w:t>
      </w:r>
      <w:r w:rsidRPr="001970CC">
        <w:rPr>
          <w:sz w:val="24"/>
          <w:szCs w:val="24"/>
          <w:lang w:val="ro-RO"/>
        </w:rPr>
        <w:t>în</w:t>
      </w:r>
      <w:r w:rsidR="00490113" w:rsidRPr="001970CC">
        <w:rPr>
          <w:sz w:val="24"/>
          <w:szCs w:val="24"/>
          <w:lang w:val="ro-RO"/>
        </w:rPr>
        <w:t xml:space="preserve"> </w:t>
      </w:r>
      <w:r w:rsidRPr="001970CC">
        <w:rPr>
          <w:sz w:val="24"/>
          <w:szCs w:val="24"/>
          <w:lang w:val="ro-RO"/>
        </w:rPr>
        <w:t>condiţiile</w:t>
      </w:r>
      <w:r w:rsidR="00490113" w:rsidRPr="001970CC">
        <w:rPr>
          <w:sz w:val="24"/>
          <w:szCs w:val="24"/>
          <w:lang w:val="ro-RO"/>
        </w:rPr>
        <w:t xml:space="preserve"> </w:t>
      </w:r>
      <w:r w:rsidRPr="001970CC">
        <w:rPr>
          <w:sz w:val="24"/>
          <w:szCs w:val="24"/>
          <w:lang w:val="ro-RO"/>
        </w:rPr>
        <w:t>stabilite de normele de igienă (circuitul</w:t>
      </w:r>
      <w:r w:rsidR="00490113" w:rsidRPr="001970CC">
        <w:rPr>
          <w:sz w:val="24"/>
          <w:szCs w:val="24"/>
          <w:lang w:val="ro-RO"/>
        </w:rPr>
        <w:t xml:space="preserve"> </w:t>
      </w:r>
      <w:r w:rsidRPr="001970CC">
        <w:rPr>
          <w:sz w:val="24"/>
          <w:szCs w:val="24"/>
          <w:lang w:val="ro-RO"/>
        </w:rPr>
        <w:t>rufelor, colectarea</w:t>
      </w:r>
      <w:r w:rsidR="00490113" w:rsidRPr="001970CC">
        <w:rPr>
          <w:sz w:val="24"/>
          <w:szCs w:val="24"/>
          <w:lang w:val="ro-RO"/>
        </w:rPr>
        <w:t xml:space="preserve"> </w:t>
      </w:r>
      <w:r w:rsidRPr="001970CC">
        <w:rPr>
          <w:sz w:val="24"/>
          <w:szCs w:val="24"/>
          <w:lang w:val="ro-RO"/>
        </w:rPr>
        <w:t>lor</w:t>
      </w:r>
      <w:r w:rsidR="00490113" w:rsidRPr="001970CC">
        <w:rPr>
          <w:sz w:val="24"/>
          <w:szCs w:val="24"/>
          <w:lang w:val="ro-RO"/>
        </w:rPr>
        <w:t xml:space="preserve"> </w:t>
      </w:r>
      <w:r w:rsidRPr="001970CC">
        <w:rPr>
          <w:sz w:val="24"/>
          <w:szCs w:val="24"/>
          <w:lang w:val="ro-RO"/>
        </w:rPr>
        <w:t>în</w:t>
      </w:r>
      <w:r w:rsidR="00490113" w:rsidRPr="001970CC">
        <w:rPr>
          <w:sz w:val="24"/>
          <w:szCs w:val="24"/>
          <w:lang w:val="ro-RO"/>
        </w:rPr>
        <w:t xml:space="preserve"> </w:t>
      </w:r>
      <w:r w:rsidRPr="001970CC">
        <w:rPr>
          <w:sz w:val="24"/>
          <w:szCs w:val="24"/>
          <w:lang w:val="ro-RO"/>
        </w:rPr>
        <w:t>saci de plastic, circuitul</w:t>
      </w:r>
      <w:r w:rsidR="00490113" w:rsidRPr="001970CC">
        <w:rPr>
          <w:sz w:val="24"/>
          <w:szCs w:val="24"/>
          <w:lang w:val="ro-RO"/>
        </w:rPr>
        <w:t xml:space="preserve"> </w:t>
      </w:r>
      <w:r w:rsidRPr="001970CC">
        <w:rPr>
          <w:sz w:val="24"/>
          <w:szCs w:val="24"/>
          <w:lang w:val="ro-RO"/>
        </w:rPr>
        <w:t>rufelor</w:t>
      </w:r>
      <w:r w:rsidR="00490113" w:rsidRPr="001970CC">
        <w:rPr>
          <w:sz w:val="24"/>
          <w:szCs w:val="24"/>
          <w:lang w:val="ro-RO"/>
        </w:rPr>
        <w:t xml:space="preserve"> </w:t>
      </w:r>
      <w:r w:rsidRPr="001970CC">
        <w:rPr>
          <w:sz w:val="24"/>
          <w:szCs w:val="24"/>
          <w:lang w:val="ro-RO"/>
        </w:rPr>
        <w:t>curate);</w:t>
      </w:r>
    </w:p>
    <w:p w14:paraId="32AB92BA" w14:textId="77777777" w:rsidR="00490113"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efectuează</w:t>
      </w:r>
      <w:r w:rsidR="00490113" w:rsidRPr="001970CC">
        <w:rPr>
          <w:sz w:val="24"/>
          <w:szCs w:val="24"/>
          <w:lang w:val="ro-RO"/>
        </w:rPr>
        <w:t xml:space="preserve"> </w:t>
      </w:r>
      <w:r w:rsidRPr="001970CC">
        <w:rPr>
          <w:sz w:val="24"/>
          <w:szCs w:val="24"/>
          <w:lang w:val="ro-RO"/>
        </w:rPr>
        <w:t>ori de câte</w:t>
      </w:r>
      <w:r w:rsidR="00490113" w:rsidRPr="001970CC">
        <w:rPr>
          <w:sz w:val="24"/>
          <w:szCs w:val="24"/>
          <w:lang w:val="ro-RO"/>
        </w:rPr>
        <w:t xml:space="preserve"> </w:t>
      </w:r>
      <w:r w:rsidRPr="001970CC">
        <w:rPr>
          <w:sz w:val="24"/>
          <w:szCs w:val="24"/>
          <w:lang w:val="ro-RO"/>
        </w:rPr>
        <w:t>ori este necesar</w:t>
      </w:r>
      <w:r w:rsidR="00490113" w:rsidRPr="001970CC">
        <w:rPr>
          <w:sz w:val="24"/>
          <w:szCs w:val="24"/>
          <w:lang w:val="ro-RO"/>
        </w:rPr>
        <w:t xml:space="preserve"> </w:t>
      </w:r>
      <w:r w:rsidRPr="001970CC">
        <w:rPr>
          <w:sz w:val="24"/>
          <w:szCs w:val="24"/>
          <w:lang w:val="ro-RO"/>
        </w:rPr>
        <w:t>activitatea</w:t>
      </w:r>
      <w:r w:rsidR="00490113" w:rsidRPr="001970CC">
        <w:rPr>
          <w:sz w:val="24"/>
          <w:szCs w:val="24"/>
          <w:lang w:val="ro-RO"/>
        </w:rPr>
        <w:t xml:space="preserve"> </w:t>
      </w:r>
      <w:r w:rsidRPr="001970CC">
        <w:rPr>
          <w:sz w:val="24"/>
          <w:szCs w:val="24"/>
          <w:lang w:val="ro-RO"/>
        </w:rPr>
        <w:t>din</w:t>
      </w:r>
      <w:r w:rsidR="00490113" w:rsidRPr="001970CC">
        <w:rPr>
          <w:sz w:val="24"/>
          <w:szCs w:val="24"/>
          <w:lang w:val="ro-RO"/>
        </w:rPr>
        <w:t xml:space="preserve"> </w:t>
      </w:r>
      <w:r w:rsidRPr="001970CC">
        <w:rPr>
          <w:sz w:val="24"/>
          <w:szCs w:val="24"/>
          <w:lang w:val="ro-RO"/>
        </w:rPr>
        <w:t>sector (spălarea</w:t>
      </w:r>
      <w:r w:rsidR="00490113" w:rsidRPr="001970CC">
        <w:rPr>
          <w:sz w:val="24"/>
          <w:szCs w:val="24"/>
          <w:lang w:val="ro-RO"/>
        </w:rPr>
        <w:t xml:space="preserve"> </w:t>
      </w:r>
      <w:r w:rsidRPr="001970CC">
        <w:rPr>
          <w:sz w:val="24"/>
          <w:szCs w:val="24"/>
          <w:lang w:val="ro-RO"/>
        </w:rPr>
        <w:t>şi</w:t>
      </w:r>
      <w:r w:rsidR="00490113" w:rsidRPr="001970CC">
        <w:rPr>
          <w:sz w:val="24"/>
          <w:szCs w:val="24"/>
          <w:lang w:val="ro-RO"/>
        </w:rPr>
        <w:t xml:space="preserve"> </w:t>
      </w:r>
      <w:r w:rsidRPr="001970CC">
        <w:rPr>
          <w:sz w:val="24"/>
          <w:szCs w:val="24"/>
          <w:lang w:val="ro-RO"/>
        </w:rPr>
        <w:t>dezinfectarea</w:t>
      </w:r>
      <w:r w:rsidR="00490113" w:rsidRPr="001970CC">
        <w:rPr>
          <w:sz w:val="24"/>
          <w:szCs w:val="24"/>
          <w:lang w:val="ro-RO"/>
        </w:rPr>
        <w:t xml:space="preserve"> pavimentelor, mobilierului, etc</w:t>
      </w:r>
      <w:r w:rsidRPr="001970CC">
        <w:rPr>
          <w:sz w:val="24"/>
          <w:szCs w:val="24"/>
          <w:lang w:val="ro-RO"/>
        </w:rPr>
        <w:t>.) ;</w:t>
      </w:r>
    </w:p>
    <w:p w14:paraId="7B28BC4A" w14:textId="77777777" w:rsidR="00490113" w:rsidRPr="001970CC" w:rsidRDefault="00490113" w:rsidP="00061747">
      <w:pPr>
        <w:numPr>
          <w:ilvl w:val="0"/>
          <w:numId w:val="32"/>
        </w:numPr>
        <w:tabs>
          <w:tab w:val="left" w:pos="360"/>
        </w:tabs>
        <w:ind w:left="0" w:firstLine="0"/>
        <w:jc w:val="both"/>
        <w:rPr>
          <w:sz w:val="24"/>
          <w:szCs w:val="24"/>
          <w:lang w:val="ro-RO"/>
        </w:rPr>
      </w:pPr>
      <w:r w:rsidRPr="001970CC">
        <w:rPr>
          <w:sz w:val="24"/>
          <w:szCs w:val="24"/>
          <w:lang w:val="ro-RO"/>
        </w:rPr>
        <w:t>t</w:t>
      </w:r>
      <w:r w:rsidR="00AE3401" w:rsidRPr="001970CC">
        <w:rPr>
          <w:sz w:val="24"/>
          <w:szCs w:val="24"/>
          <w:lang w:val="ro-RO"/>
        </w:rPr>
        <w:t>ransportă</w:t>
      </w:r>
      <w:r w:rsidRPr="001970CC">
        <w:rPr>
          <w:sz w:val="24"/>
          <w:szCs w:val="24"/>
          <w:lang w:val="ro-RO"/>
        </w:rPr>
        <w:t xml:space="preserve"> </w:t>
      </w:r>
      <w:r w:rsidR="00AE3401" w:rsidRPr="001970CC">
        <w:rPr>
          <w:sz w:val="24"/>
          <w:szCs w:val="24"/>
          <w:lang w:val="ro-RO"/>
        </w:rPr>
        <w:t>hrana</w:t>
      </w:r>
      <w:r w:rsidRPr="001970CC">
        <w:rPr>
          <w:sz w:val="24"/>
          <w:szCs w:val="24"/>
          <w:lang w:val="ro-RO"/>
        </w:rPr>
        <w:t xml:space="preserve"> </w:t>
      </w:r>
      <w:r w:rsidR="00AE3401" w:rsidRPr="001970CC">
        <w:rPr>
          <w:sz w:val="24"/>
          <w:szCs w:val="24"/>
          <w:lang w:val="ro-RO"/>
        </w:rPr>
        <w:t>beneficiarilor de la bucătărie la sălile de mese</w:t>
      </w:r>
      <w:r w:rsidRPr="001970CC">
        <w:rPr>
          <w:sz w:val="24"/>
          <w:szCs w:val="24"/>
          <w:lang w:val="ro-RO"/>
        </w:rPr>
        <w:t xml:space="preserve"> </w:t>
      </w:r>
      <w:r w:rsidR="00AE3401" w:rsidRPr="001970CC">
        <w:rPr>
          <w:sz w:val="24"/>
          <w:szCs w:val="24"/>
          <w:lang w:val="ro-RO"/>
        </w:rPr>
        <w:t>pentru a fi distribuită</w:t>
      </w:r>
      <w:r w:rsidRPr="001970CC">
        <w:rPr>
          <w:sz w:val="24"/>
          <w:szCs w:val="24"/>
          <w:lang w:val="ro-RO"/>
        </w:rPr>
        <w:t xml:space="preserve"> </w:t>
      </w:r>
      <w:r w:rsidR="00AE3401" w:rsidRPr="001970CC">
        <w:rPr>
          <w:sz w:val="24"/>
          <w:szCs w:val="24"/>
          <w:lang w:val="ro-RO"/>
        </w:rPr>
        <w:t>acestora, respectându-se normele de igienă;</w:t>
      </w:r>
    </w:p>
    <w:p w14:paraId="64CC511A"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asigură</w:t>
      </w:r>
      <w:r w:rsidR="005F57CB" w:rsidRPr="001970CC">
        <w:rPr>
          <w:sz w:val="24"/>
          <w:szCs w:val="24"/>
          <w:lang w:val="ro-RO"/>
        </w:rPr>
        <w:t xml:space="preserve"> </w:t>
      </w:r>
      <w:r w:rsidRPr="001970CC">
        <w:rPr>
          <w:sz w:val="24"/>
          <w:szCs w:val="24"/>
          <w:lang w:val="ro-RO"/>
        </w:rPr>
        <w:t>dezinfectarea</w:t>
      </w:r>
      <w:r w:rsidR="005F57CB" w:rsidRPr="001970CC">
        <w:rPr>
          <w:sz w:val="24"/>
          <w:szCs w:val="24"/>
          <w:lang w:val="ro-RO"/>
        </w:rPr>
        <w:t xml:space="preserve"> </w:t>
      </w:r>
      <w:r w:rsidRPr="001970CC">
        <w:rPr>
          <w:sz w:val="24"/>
          <w:szCs w:val="24"/>
          <w:lang w:val="ro-RO"/>
        </w:rPr>
        <w:t>tacâmurilor</w:t>
      </w:r>
      <w:r w:rsidR="005F57CB" w:rsidRPr="001970CC">
        <w:rPr>
          <w:sz w:val="24"/>
          <w:szCs w:val="24"/>
          <w:lang w:val="ro-RO"/>
        </w:rPr>
        <w:t xml:space="preserve"> </w:t>
      </w:r>
      <w:r w:rsidRPr="001970CC">
        <w:rPr>
          <w:sz w:val="24"/>
          <w:szCs w:val="24"/>
          <w:lang w:val="ro-RO"/>
        </w:rPr>
        <w:t>și a veselei la oficiu</w:t>
      </w:r>
      <w:r w:rsidR="005F57CB" w:rsidRPr="001970CC">
        <w:rPr>
          <w:sz w:val="24"/>
          <w:szCs w:val="24"/>
          <w:lang w:val="ro-RO"/>
        </w:rPr>
        <w:t xml:space="preserve"> </w:t>
      </w:r>
      <w:r w:rsidRPr="001970CC">
        <w:rPr>
          <w:sz w:val="24"/>
          <w:szCs w:val="24"/>
          <w:lang w:val="ro-RO"/>
        </w:rPr>
        <w:t>şi</w:t>
      </w:r>
      <w:r w:rsidR="005F57CB" w:rsidRPr="001970CC">
        <w:rPr>
          <w:sz w:val="24"/>
          <w:szCs w:val="24"/>
          <w:lang w:val="ro-RO"/>
        </w:rPr>
        <w:t xml:space="preserve"> </w:t>
      </w:r>
      <w:r w:rsidRPr="001970CC">
        <w:rPr>
          <w:sz w:val="24"/>
          <w:szCs w:val="24"/>
          <w:lang w:val="ro-RO"/>
        </w:rPr>
        <w:t>depozitarea</w:t>
      </w:r>
      <w:r w:rsidR="005F57CB" w:rsidRPr="001970CC">
        <w:rPr>
          <w:sz w:val="24"/>
          <w:szCs w:val="24"/>
          <w:lang w:val="ro-RO"/>
        </w:rPr>
        <w:t xml:space="preserve"> </w:t>
      </w:r>
      <w:r w:rsidRPr="001970CC">
        <w:rPr>
          <w:sz w:val="24"/>
          <w:szCs w:val="24"/>
          <w:lang w:val="ro-RO"/>
        </w:rPr>
        <w:t>acestora</w:t>
      </w:r>
      <w:r w:rsidR="005F57CB" w:rsidRPr="001970CC">
        <w:rPr>
          <w:sz w:val="24"/>
          <w:szCs w:val="24"/>
          <w:lang w:val="ro-RO"/>
        </w:rPr>
        <w:t xml:space="preserve"> </w:t>
      </w:r>
      <w:r w:rsidRPr="001970CC">
        <w:rPr>
          <w:sz w:val="24"/>
          <w:szCs w:val="24"/>
          <w:lang w:val="ro-RO"/>
        </w:rPr>
        <w:t>în</w:t>
      </w:r>
      <w:r w:rsidR="005F57CB" w:rsidRPr="001970CC">
        <w:rPr>
          <w:sz w:val="24"/>
          <w:szCs w:val="24"/>
          <w:lang w:val="ro-RO"/>
        </w:rPr>
        <w:t xml:space="preserve"> </w:t>
      </w:r>
      <w:r w:rsidRPr="001970CC">
        <w:rPr>
          <w:sz w:val="24"/>
          <w:szCs w:val="24"/>
          <w:lang w:val="ro-RO"/>
        </w:rPr>
        <w:t>condiţii</w:t>
      </w:r>
      <w:r w:rsidR="005F57CB" w:rsidRPr="001970CC">
        <w:rPr>
          <w:sz w:val="24"/>
          <w:szCs w:val="24"/>
          <w:lang w:val="ro-RO"/>
        </w:rPr>
        <w:t xml:space="preserve"> </w:t>
      </w:r>
      <w:r w:rsidRPr="001970CC">
        <w:rPr>
          <w:sz w:val="24"/>
          <w:szCs w:val="24"/>
          <w:lang w:val="ro-RO"/>
        </w:rPr>
        <w:t>igienice;</w:t>
      </w:r>
    </w:p>
    <w:p w14:paraId="0D5033C8"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ajută</w:t>
      </w:r>
      <w:r w:rsidR="005F57CB" w:rsidRPr="001970CC">
        <w:rPr>
          <w:sz w:val="24"/>
          <w:szCs w:val="24"/>
          <w:lang w:val="ro-RO"/>
        </w:rPr>
        <w:t xml:space="preserve"> </w:t>
      </w:r>
      <w:r w:rsidRPr="001970CC">
        <w:rPr>
          <w:sz w:val="24"/>
          <w:szCs w:val="24"/>
          <w:lang w:val="ro-RO"/>
        </w:rPr>
        <w:t>beneficiarii</w:t>
      </w:r>
      <w:r w:rsidR="005F57CB" w:rsidRPr="001970CC">
        <w:rPr>
          <w:sz w:val="24"/>
          <w:szCs w:val="24"/>
          <w:lang w:val="ro-RO"/>
        </w:rPr>
        <w:t xml:space="preserve"> </w:t>
      </w:r>
      <w:r w:rsidRPr="001970CC">
        <w:rPr>
          <w:sz w:val="24"/>
          <w:szCs w:val="24"/>
          <w:lang w:val="ro-RO"/>
        </w:rPr>
        <w:t>să se alimenteze</w:t>
      </w:r>
      <w:r w:rsidR="005F57CB" w:rsidRPr="001970CC">
        <w:rPr>
          <w:sz w:val="24"/>
          <w:szCs w:val="24"/>
          <w:lang w:val="ro-RO"/>
        </w:rPr>
        <w:t xml:space="preserve"> </w:t>
      </w:r>
      <w:r w:rsidRPr="001970CC">
        <w:rPr>
          <w:sz w:val="24"/>
          <w:szCs w:val="24"/>
          <w:lang w:val="ro-RO"/>
        </w:rPr>
        <w:t>și</w:t>
      </w:r>
      <w:r w:rsidR="005F57CB" w:rsidRPr="001970CC">
        <w:rPr>
          <w:sz w:val="24"/>
          <w:szCs w:val="24"/>
          <w:lang w:val="ro-RO"/>
        </w:rPr>
        <w:t xml:space="preserve"> </w:t>
      </w:r>
      <w:r w:rsidRPr="001970CC">
        <w:rPr>
          <w:sz w:val="24"/>
          <w:szCs w:val="24"/>
          <w:lang w:val="ro-RO"/>
        </w:rPr>
        <w:t>asigură</w:t>
      </w:r>
      <w:r w:rsidR="005F57CB" w:rsidRPr="001970CC">
        <w:rPr>
          <w:sz w:val="24"/>
          <w:szCs w:val="24"/>
          <w:lang w:val="ro-RO"/>
        </w:rPr>
        <w:t xml:space="preserve"> </w:t>
      </w:r>
      <w:r w:rsidRPr="001970CC">
        <w:rPr>
          <w:sz w:val="24"/>
          <w:szCs w:val="24"/>
          <w:lang w:val="ro-RO"/>
        </w:rPr>
        <w:t>alimentația</w:t>
      </w:r>
      <w:r w:rsidR="005F57CB" w:rsidRPr="001970CC">
        <w:rPr>
          <w:sz w:val="24"/>
          <w:szCs w:val="24"/>
          <w:lang w:val="ro-RO"/>
        </w:rPr>
        <w:t xml:space="preserve"> </w:t>
      </w:r>
      <w:r w:rsidRPr="001970CC">
        <w:rPr>
          <w:sz w:val="24"/>
          <w:szCs w:val="24"/>
          <w:lang w:val="ro-RO"/>
        </w:rPr>
        <w:t>pasivă la beneficiarii</w:t>
      </w:r>
      <w:r w:rsidR="005F57CB" w:rsidRPr="001970CC">
        <w:rPr>
          <w:sz w:val="24"/>
          <w:szCs w:val="24"/>
          <w:lang w:val="ro-RO"/>
        </w:rPr>
        <w:t xml:space="preserve"> </w:t>
      </w:r>
      <w:r w:rsidRPr="001970CC">
        <w:rPr>
          <w:sz w:val="24"/>
          <w:szCs w:val="24"/>
          <w:lang w:val="ro-RO"/>
        </w:rPr>
        <w:t>imobilizați la pat;</w:t>
      </w:r>
    </w:p>
    <w:p w14:paraId="58DF3142"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asigură</w:t>
      </w:r>
      <w:r w:rsidR="005F57CB" w:rsidRPr="001970CC">
        <w:rPr>
          <w:sz w:val="24"/>
          <w:szCs w:val="24"/>
          <w:lang w:val="ro-RO"/>
        </w:rPr>
        <w:t xml:space="preserve"> </w:t>
      </w:r>
      <w:r w:rsidRPr="001970CC">
        <w:rPr>
          <w:sz w:val="24"/>
          <w:szCs w:val="24"/>
          <w:lang w:val="ro-RO"/>
        </w:rPr>
        <w:t>păstrarea</w:t>
      </w:r>
      <w:r w:rsidR="005F57CB" w:rsidRPr="001970CC">
        <w:rPr>
          <w:sz w:val="24"/>
          <w:szCs w:val="24"/>
          <w:lang w:val="ro-RO"/>
        </w:rPr>
        <w:t xml:space="preserve"> </w:t>
      </w:r>
      <w:r w:rsidRPr="001970CC">
        <w:rPr>
          <w:sz w:val="24"/>
          <w:szCs w:val="24"/>
          <w:lang w:val="ro-RO"/>
        </w:rPr>
        <w:t>în</w:t>
      </w:r>
      <w:r w:rsidR="005F57CB" w:rsidRPr="001970CC">
        <w:rPr>
          <w:sz w:val="24"/>
          <w:szCs w:val="24"/>
          <w:lang w:val="ro-RO"/>
        </w:rPr>
        <w:t xml:space="preserve"> </w:t>
      </w:r>
      <w:r w:rsidRPr="001970CC">
        <w:rPr>
          <w:sz w:val="24"/>
          <w:szCs w:val="24"/>
          <w:lang w:val="ro-RO"/>
        </w:rPr>
        <w:t>condiţii</w:t>
      </w:r>
      <w:r w:rsidR="005F57CB" w:rsidRPr="001970CC">
        <w:rPr>
          <w:sz w:val="24"/>
          <w:szCs w:val="24"/>
          <w:lang w:val="ro-RO"/>
        </w:rPr>
        <w:t xml:space="preserve"> </w:t>
      </w:r>
      <w:r w:rsidRPr="001970CC">
        <w:rPr>
          <w:sz w:val="24"/>
          <w:szCs w:val="24"/>
          <w:lang w:val="ro-RO"/>
        </w:rPr>
        <w:t>igienice a alimentelor</w:t>
      </w:r>
      <w:r w:rsidR="005F57CB" w:rsidRPr="001970CC">
        <w:rPr>
          <w:sz w:val="24"/>
          <w:szCs w:val="24"/>
          <w:lang w:val="ro-RO"/>
        </w:rPr>
        <w:t xml:space="preserve"> </w:t>
      </w:r>
      <w:r w:rsidRPr="001970CC">
        <w:rPr>
          <w:sz w:val="24"/>
          <w:szCs w:val="24"/>
          <w:lang w:val="ro-RO"/>
        </w:rPr>
        <w:t>aduse de către</w:t>
      </w:r>
      <w:r w:rsidR="005F57CB" w:rsidRPr="001970CC">
        <w:rPr>
          <w:sz w:val="24"/>
          <w:szCs w:val="24"/>
          <w:lang w:val="ro-RO"/>
        </w:rPr>
        <w:t xml:space="preserve"> </w:t>
      </w:r>
      <w:r w:rsidRPr="001970CC">
        <w:rPr>
          <w:sz w:val="24"/>
          <w:szCs w:val="24"/>
          <w:lang w:val="ro-RO"/>
        </w:rPr>
        <w:t>aparţinători;</w:t>
      </w:r>
    </w:p>
    <w:p w14:paraId="05719443"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asigură</w:t>
      </w:r>
      <w:r w:rsidR="005F57CB" w:rsidRPr="001970CC">
        <w:rPr>
          <w:sz w:val="24"/>
          <w:szCs w:val="24"/>
          <w:lang w:val="ro-RO"/>
        </w:rPr>
        <w:t xml:space="preserve"> </w:t>
      </w:r>
      <w:r w:rsidRPr="001970CC">
        <w:rPr>
          <w:sz w:val="24"/>
          <w:szCs w:val="24"/>
          <w:lang w:val="ro-RO"/>
        </w:rPr>
        <w:t>păstrarea</w:t>
      </w:r>
      <w:r w:rsidR="005F57CB" w:rsidRPr="001970CC">
        <w:rPr>
          <w:sz w:val="24"/>
          <w:szCs w:val="24"/>
          <w:lang w:val="ro-RO"/>
        </w:rPr>
        <w:t xml:space="preserve"> </w:t>
      </w:r>
      <w:r w:rsidRPr="001970CC">
        <w:rPr>
          <w:sz w:val="24"/>
          <w:szCs w:val="24"/>
          <w:lang w:val="ro-RO"/>
        </w:rPr>
        <w:t>şi</w:t>
      </w:r>
      <w:r w:rsidR="005F57CB" w:rsidRPr="001970CC">
        <w:rPr>
          <w:sz w:val="24"/>
          <w:szCs w:val="24"/>
          <w:lang w:val="ro-RO"/>
        </w:rPr>
        <w:t xml:space="preserve"> </w:t>
      </w:r>
      <w:r w:rsidRPr="001970CC">
        <w:rPr>
          <w:sz w:val="24"/>
          <w:szCs w:val="24"/>
          <w:lang w:val="ro-RO"/>
        </w:rPr>
        <w:t>folosirea</w:t>
      </w:r>
      <w:r w:rsidR="005F57CB" w:rsidRPr="001970CC">
        <w:rPr>
          <w:sz w:val="24"/>
          <w:szCs w:val="24"/>
          <w:lang w:val="ro-RO"/>
        </w:rPr>
        <w:t xml:space="preserve"> </w:t>
      </w:r>
      <w:r w:rsidRPr="001970CC">
        <w:rPr>
          <w:sz w:val="24"/>
          <w:szCs w:val="24"/>
          <w:lang w:val="ro-RO"/>
        </w:rPr>
        <w:t>în</w:t>
      </w:r>
      <w:r w:rsidR="005F57CB" w:rsidRPr="001970CC">
        <w:rPr>
          <w:sz w:val="24"/>
          <w:szCs w:val="24"/>
          <w:lang w:val="ro-RO"/>
        </w:rPr>
        <w:t xml:space="preserve"> </w:t>
      </w:r>
      <w:r w:rsidRPr="001970CC">
        <w:rPr>
          <w:sz w:val="24"/>
          <w:szCs w:val="24"/>
          <w:lang w:val="ro-RO"/>
        </w:rPr>
        <w:t>bune</w:t>
      </w:r>
      <w:r w:rsidR="005F57CB" w:rsidRPr="001970CC">
        <w:rPr>
          <w:sz w:val="24"/>
          <w:szCs w:val="24"/>
          <w:lang w:val="ro-RO"/>
        </w:rPr>
        <w:t xml:space="preserve"> </w:t>
      </w:r>
      <w:r w:rsidRPr="001970CC">
        <w:rPr>
          <w:sz w:val="24"/>
          <w:szCs w:val="24"/>
          <w:lang w:val="ro-RO"/>
        </w:rPr>
        <w:t>condiţii a inventarului</w:t>
      </w:r>
      <w:r w:rsidR="005F57CB" w:rsidRPr="001970CC">
        <w:rPr>
          <w:sz w:val="24"/>
          <w:szCs w:val="24"/>
          <w:lang w:val="ro-RO"/>
        </w:rPr>
        <w:t xml:space="preserve"> </w:t>
      </w:r>
      <w:r w:rsidRPr="001970CC">
        <w:rPr>
          <w:sz w:val="24"/>
          <w:szCs w:val="24"/>
          <w:lang w:val="ro-RO"/>
        </w:rPr>
        <w:t>pe care îl au în</w:t>
      </w:r>
      <w:r w:rsidR="005F57CB" w:rsidRPr="001970CC">
        <w:rPr>
          <w:sz w:val="24"/>
          <w:szCs w:val="24"/>
          <w:lang w:val="ro-RO"/>
        </w:rPr>
        <w:t xml:space="preserve"> </w:t>
      </w:r>
      <w:r w:rsidRPr="001970CC">
        <w:rPr>
          <w:sz w:val="24"/>
          <w:szCs w:val="24"/>
          <w:lang w:val="ro-RO"/>
        </w:rPr>
        <w:t>primire;</w:t>
      </w:r>
    </w:p>
    <w:p w14:paraId="7151754D"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răspunde la internarea</w:t>
      </w:r>
      <w:r w:rsidR="005F57CB" w:rsidRPr="001970CC">
        <w:rPr>
          <w:sz w:val="24"/>
          <w:szCs w:val="24"/>
          <w:lang w:val="ro-RO"/>
        </w:rPr>
        <w:t xml:space="preserve"> </w:t>
      </w:r>
      <w:r w:rsidRPr="001970CC">
        <w:rPr>
          <w:sz w:val="24"/>
          <w:szCs w:val="24"/>
          <w:lang w:val="ro-RO"/>
        </w:rPr>
        <w:t>beneficiarilor de igiena</w:t>
      </w:r>
      <w:r w:rsidR="005F57CB" w:rsidRPr="001970CC">
        <w:rPr>
          <w:sz w:val="24"/>
          <w:szCs w:val="24"/>
          <w:lang w:val="ro-RO"/>
        </w:rPr>
        <w:t xml:space="preserve"> </w:t>
      </w:r>
      <w:r w:rsidRPr="001970CC">
        <w:rPr>
          <w:sz w:val="24"/>
          <w:szCs w:val="24"/>
          <w:lang w:val="ro-RO"/>
        </w:rPr>
        <w:t>corporală, îmbrăcămintea</w:t>
      </w:r>
      <w:r w:rsidR="005F57CB" w:rsidRPr="001970CC">
        <w:rPr>
          <w:sz w:val="24"/>
          <w:szCs w:val="24"/>
          <w:lang w:val="ro-RO"/>
        </w:rPr>
        <w:t xml:space="preserve"> </w:t>
      </w:r>
      <w:r w:rsidRPr="001970CC">
        <w:rPr>
          <w:sz w:val="24"/>
          <w:szCs w:val="24"/>
          <w:lang w:val="ro-RO"/>
        </w:rPr>
        <w:t>personală, schimbarea</w:t>
      </w:r>
      <w:r w:rsidR="005F57CB" w:rsidRPr="001970CC">
        <w:rPr>
          <w:sz w:val="24"/>
          <w:szCs w:val="24"/>
          <w:lang w:val="ro-RO"/>
        </w:rPr>
        <w:t xml:space="preserve"> </w:t>
      </w:r>
      <w:r w:rsidRPr="001970CC">
        <w:rPr>
          <w:sz w:val="24"/>
          <w:szCs w:val="24"/>
          <w:lang w:val="ro-RO"/>
        </w:rPr>
        <w:t>cu</w:t>
      </w:r>
      <w:r w:rsidR="005F57CB" w:rsidRPr="001970CC">
        <w:rPr>
          <w:sz w:val="24"/>
          <w:szCs w:val="24"/>
          <w:lang w:val="ro-RO"/>
        </w:rPr>
        <w:t xml:space="preserve"> </w:t>
      </w:r>
      <w:r w:rsidRPr="001970CC">
        <w:rPr>
          <w:sz w:val="24"/>
          <w:szCs w:val="24"/>
          <w:lang w:val="ro-RO"/>
        </w:rPr>
        <w:t>echipamentul</w:t>
      </w:r>
      <w:r w:rsidR="005F57CB" w:rsidRPr="001970CC">
        <w:rPr>
          <w:sz w:val="24"/>
          <w:szCs w:val="24"/>
          <w:lang w:val="ro-RO"/>
        </w:rPr>
        <w:t xml:space="preserve"> </w:t>
      </w:r>
      <w:r w:rsidRPr="001970CC">
        <w:rPr>
          <w:sz w:val="24"/>
          <w:szCs w:val="24"/>
          <w:lang w:val="ro-RO"/>
        </w:rPr>
        <w:t>unităţii</w:t>
      </w:r>
      <w:r w:rsidR="005F57CB" w:rsidRPr="001970CC">
        <w:rPr>
          <w:sz w:val="24"/>
          <w:szCs w:val="24"/>
          <w:lang w:val="ro-RO"/>
        </w:rPr>
        <w:t xml:space="preserve"> </w:t>
      </w:r>
      <w:r w:rsidRPr="001970CC">
        <w:rPr>
          <w:sz w:val="24"/>
          <w:szCs w:val="24"/>
          <w:lang w:val="ro-RO"/>
        </w:rPr>
        <w:t>şi</w:t>
      </w:r>
      <w:r w:rsidR="005F57CB" w:rsidRPr="001970CC">
        <w:rPr>
          <w:sz w:val="24"/>
          <w:szCs w:val="24"/>
          <w:lang w:val="ro-RO"/>
        </w:rPr>
        <w:t xml:space="preserve"> </w:t>
      </w:r>
      <w:r w:rsidRPr="001970CC">
        <w:rPr>
          <w:sz w:val="24"/>
          <w:szCs w:val="24"/>
          <w:lang w:val="ro-RO"/>
        </w:rPr>
        <w:t>predarea</w:t>
      </w:r>
      <w:r w:rsidR="005F57CB" w:rsidRPr="001970CC">
        <w:rPr>
          <w:sz w:val="24"/>
          <w:szCs w:val="24"/>
          <w:lang w:val="ro-RO"/>
        </w:rPr>
        <w:t xml:space="preserve"> </w:t>
      </w:r>
      <w:r w:rsidRPr="001970CC">
        <w:rPr>
          <w:sz w:val="24"/>
          <w:szCs w:val="24"/>
          <w:lang w:val="ro-RO"/>
        </w:rPr>
        <w:t>efectelor personale la magazia</w:t>
      </w:r>
      <w:r w:rsidR="005F57CB" w:rsidRPr="001970CC">
        <w:rPr>
          <w:sz w:val="24"/>
          <w:szCs w:val="24"/>
          <w:lang w:val="ro-RO"/>
        </w:rPr>
        <w:t xml:space="preserve"> </w:t>
      </w:r>
      <w:r w:rsidRPr="001970CC">
        <w:rPr>
          <w:sz w:val="24"/>
          <w:szCs w:val="24"/>
          <w:lang w:val="ro-RO"/>
        </w:rPr>
        <w:t>unităţii;</w:t>
      </w:r>
    </w:p>
    <w:p w14:paraId="5D0DF632"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efectuează</w:t>
      </w:r>
      <w:r w:rsidR="005F57CB" w:rsidRPr="001970CC">
        <w:rPr>
          <w:sz w:val="24"/>
          <w:szCs w:val="24"/>
          <w:lang w:val="ro-RO"/>
        </w:rPr>
        <w:t xml:space="preserve"> </w:t>
      </w:r>
      <w:r w:rsidRPr="001970CC">
        <w:rPr>
          <w:sz w:val="24"/>
          <w:szCs w:val="24"/>
          <w:lang w:val="ro-RO"/>
        </w:rPr>
        <w:t>toaleta</w:t>
      </w:r>
      <w:r w:rsidR="005F57CB" w:rsidRPr="001970CC">
        <w:rPr>
          <w:sz w:val="24"/>
          <w:szCs w:val="24"/>
          <w:lang w:val="ro-RO"/>
        </w:rPr>
        <w:t xml:space="preserve"> </w:t>
      </w:r>
      <w:r w:rsidRPr="001970CC">
        <w:rPr>
          <w:sz w:val="24"/>
          <w:szCs w:val="24"/>
          <w:lang w:val="ro-RO"/>
        </w:rPr>
        <w:t>pe</w:t>
      </w:r>
      <w:r w:rsidR="005F57CB" w:rsidRPr="001970CC">
        <w:rPr>
          <w:sz w:val="24"/>
          <w:szCs w:val="24"/>
          <w:lang w:val="ro-RO"/>
        </w:rPr>
        <w:t xml:space="preserve"> </w:t>
      </w:r>
      <w:r w:rsidRPr="001970CC">
        <w:rPr>
          <w:sz w:val="24"/>
          <w:szCs w:val="24"/>
          <w:lang w:val="ro-RO"/>
        </w:rPr>
        <w:t>regiuni a beneficiarului, zilnic;</w:t>
      </w:r>
    </w:p>
    <w:p w14:paraId="7BAAB34D"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efectuează</w:t>
      </w:r>
      <w:r w:rsidR="005F57CB" w:rsidRPr="001970CC">
        <w:rPr>
          <w:sz w:val="24"/>
          <w:szCs w:val="24"/>
          <w:lang w:val="ro-RO"/>
        </w:rPr>
        <w:t xml:space="preserve"> </w:t>
      </w:r>
      <w:r w:rsidRPr="001970CC">
        <w:rPr>
          <w:sz w:val="24"/>
          <w:szCs w:val="24"/>
          <w:lang w:val="ro-RO"/>
        </w:rPr>
        <w:t>baia</w:t>
      </w:r>
      <w:r w:rsidR="005F57CB" w:rsidRPr="001970CC">
        <w:rPr>
          <w:sz w:val="24"/>
          <w:szCs w:val="24"/>
          <w:lang w:val="ro-RO"/>
        </w:rPr>
        <w:t xml:space="preserve"> </w:t>
      </w:r>
      <w:r w:rsidRPr="001970CC">
        <w:rPr>
          <w:sz w:val="24"/>
          <w:szCs w:val="24"/>
          <w:lang w:val="ro-RO"/>
        </w:rPr>
        <w:t>generală a beneficiarului</w:t>
      </w:r>
      <w:r w:rsidR="005F57CB" w:rsidRPr="001970CC">
        <w:rPr>
          <w:sz w:val="24"/>
          <w:szCs w:val="24"/>
          <w:lang w:val="ro-RO"/>
        </w:rPr>
        <w:t xml:space="preserve"> </w:t>
      </w:r>
      <w:r w:rsidRPr="001970CC">
        <w:rPr>
          <w:sz w:val="24"/>
          <w:szCs w:val="24"/>
          <w:lang w:val="ro-RO"/>
        </w:rPr>
        <w:t>ori de câte</w:t>
      </w:r>
      <w:r w:rsidR="005F57CB" w:rsidRPr="001970CC">
        <w:rPr>
          <w:sz w:val="24"/>
          <w:szCs w:val="24"/>
          <w:lang w:val="ro-RO"/>
        </w:rPr>
        <w:t xml:space="preserve"> </w:t>
      </w:r>
      <w:r w:rsidRPr="001970CC">
        <w:rPr>
          <w:sz w:val="24"/>
          <w:szCs w:val="24"/>
          <w:lang w:val="ro-RO"/>
        </w:rPr>
        <w:t>ori este necesar;</w:t>
      </w:r>
    </w:p>
    <w:p w14:paraId="5EAD9AB0"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în</w:t>
      </w:r>
      <w:r w:rsidR="005F57CB" w:rsidRPr="001970CC">
        <w:rPr>
          <w:sz w:val="24"/>
          <w:szCs w:val="24"/>
          <w:lang w:val="ro-RO"/>
        </w:rPr>
        <w:t xml:space="preserve"> </w:t>
      </w:r>
      <w:r w:rsidRPr="001970CC">
        <w:rPr>
          <w:sz w:val="24"/>
          <w:szCs w:val="24"/>
          <w:lang w:val="ro-RO"/>
        </w:rPr>
        <w:t>caz de deces al unui</w:t>
      </w:r>
      <w:r w:rsidR="005F57CB" w:rsidRPr="001970CC">
        <w:rPr>
          <w:sz w:val="24"/>
          <w:szCs w:val="24"/>
          <w:lang w:val="ro-RO"/>
        </w:rPr>
        <w:t xml:space="preserve"> </w:t>
      </w:r>
      <w:r w:rsidRPr="001970CC">
        <w:rPr>
          <w:sz w:val="24"/>
          <w:szCs w:val="24"/>
          <w:lang w:val="ro-RO"/>
        </w:rPr>
        <w:t>beneficiar, efectuează</w:t>
      </w:r>
      <w:r w:rsidR="005F57CB" w:rsidRPr="001970CC">
        <w:rPr>
          <w:sz w:val="24"/>
          <w:szCs w:val="24"/>
          <w:lang w:val="ro-RO"/>
        </w:rPr>
        <w:t xml:space="preserve"> </w:t>
      </w:r>
      <w:r w:rsidRPr="001970CC">
        <w:rPr>
          <w:sz w:val="24"/>
          <w:szCs w:val="24"/>
          <w:lang w:val="ro-RO"/>
        </w:rPr>
        <w:t>baia, îmbrăcarea</w:t>
      </w:r>
      <w:r w:rsidR="005F57CB" w:rsidRPr="001970CC">
        <w:rPr>
          <w:sz w:val="24"/>
          <w:szCs w:val="24"/>
          <w:lang w:val="ro-RO"/>
        </w:rPr>
        <w:t xml:space="preserve"> </w:t>
      </w:r>
      <w:r w:rsidRPr="001970CC">
        <w:rPr>
          <w:sz w:val="24"/>
          <w:szCs w:val="24"/>
          <w:lang w:val="ro-RO"/>
        </w:rPr>
        <w:t>și</w:t>
      </w:r>
      <w:r w:rsidR="005F57CB" w:rsidRPr="001970CC">
        <w:rPr>
          <w:sz w:val="24"/>
          <w:szCs w:val="24"/>
          <w:lang w:val="ro-RO"/>
        </w:rPr>
        <w:t xml:space="preserve"> </w:t>
      </w:r>
      <w:r w:rsidRPr="001970CC">
        <w:rPr>
          <w:sz w:val="24"/>
          <w:szCs w:val="24"/>
          <w:lang w:val="ro-RO"/>
        </w:rPr>
        <w:t>transportul</w:t>
      </w:r>
      <w:r w:rsidR="005F57CB" w:rsidRPr="001970CC">
        <w:rPr>
          <w:sz w:val="24"/>
          <w:szCs w:val="24"/>
          <w:lang w:val="ro-RO"/>
        </w:rPr>
        <w:t xml:space="preserve"> </w:t>
      </w:r>
      <w:r w:rsidRPr="001970CC">
        <w:rPr>
          <w:sz w:val="24"/>
          <w:szCs w:val="24"/>
          <w:lang w:val="ro-RO"/>
        </w:rPr>
        <w:t>acestuia la morga</w:t>
      </w:r>
      <w:r w:rsidR="005F57CB" w:rsidRPr="001970CC">
        <w:rPr>
          <w:sz w:val="24"/>
          <w:szCs w:val="24"/>
          <w:lang w:val="ro-RO"/>
        </w:rPr>
        <w:t xml:space="preserve"> </w:t>
      </w:r>
      <w:r w:rsidRPr="001970CC">
        <w:rPr>
          <w:sz w:val="24"/>
          <w:szCs w:val="24"/>
          <w:lang w:val="ro-RO"/>
        </w:rPr>
        <w:t>din</w:t>
      </w:r>
      <w:r w:rsidR="005F57CB" w:rsidRPr="001970CC">
        <w:rPr>
          <w:sz w:val="24"/>
          <w:szCs w:val="24"/>
          <w:lang w:val="ro-RO"/>
        </w:rPr>
        <w:t xml:space="preserve"> </w:t>
      </w:r>
      <w:r w:rsidRPr="001970CC">
        <w:rPr>
          <w:sz w:val="24"/>
          <w:szCs w:val="24"/>
          <w:lang w:val="ro-RO"/>
        </w:rPr>
        <w:t>cadrul</w:t>
      </w:r>
      <w:r w:rsidR="005F57CB" w:rsidRPr="001970CC">
        <w:rPr>
          <w:sz w:val="24"/>
          <w:szCs w:val="24"/>
          <w:lang w:val="ro-RO"/>
        </w:rPr>
        <w:t xml:space="preserve"> </w:t>
      </w:r>
      <w:r w:rsidRPr="001970CC">
        <w:rPr>
          <w:sz w:val="24"/>
          <w:szCs w:val="24"/>
          <w:lang w:val="ro-RO"/>
        </w:rPr>
        <w:t>instituției.</w:t>
      </w:r>
    </w:p>
    <w:p w14:paraId="45144CBF" w14:textId="77777777" w:rsidR="005F57CB" w:rsidRPr="001970CC" w:rsidRDefault="005F57CB" w:rsidP="00061747">
      <w:pPr>
        <w:numPr>
          <w:ilvl w:val="0"/>
          <w:numId w:val="32"/>
        </w:numPr>
        <w:tabs>
          <w:tab w:val="left" w:pos="360"/>
        </w:tabs>
        <w:ind w:left="0" w:firstLine="0"/>
        <w:jc w:val="both"/>
        <w:rPr>
          <w:sz w:val="24"/>
          <w:szCs w:val="24"/>
          <w:lang w:val="ro-RO"/>
        </w:rPr>
      </w:pPr>
      <w:r w:rsidRPr="001970CC">
        <w:rPr>
          <w:sz w:val="24"/>
          <w:szCs w:val="24"/>
          <w:lang w:val="ro-RO"/>
        </w:rPr>
        <w:t>c</w:t>
      </w:r>
      <w:r w:rsidR="00AE3401" w:rsidRPr="001970CC">
        <w:rPr>
          <w:sz w:val="24"/>
          <w:szCs w:val="24"/>
          <w:lang w:val="ro-RO"/>
        </w:rPr>
        <w:t>ontrolează</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asigură</w:t>
      </w:r>
      <w:r w:rsidRPr="001970CC">
        <w:rPr>
          <w:sz w:val="24"/>
          <w:szCs w:val="24"/>
          <w:lang w:val="ro-RO"/>
        </w:rPr>
        <w:t xml:space="preserve"> </w:t>
      </w:r>
      <w:r w:rsidR="00AE3401" w:rsidRPr="001970CC">
        <w:rPr>
          <w:sz w:val="24"/>
          <w:szCs w:val="24"/>
          <w:lang w:val="ro-RO"/>
        </w:rPr>
        <w:t>echipamentul</w:t>
      </w:r>
      <w:r w:rsidRPr="001970CC">
        <w:rPr>
          <w:sz w:val="24"/>
          <w:szCs w:val="24"/>
          <w:lang w:val="ro-RO"/>
        </w:rPr>
        <w:t xml:space="preserve"> </w:t>
      </w:r>
      <w:r w:rsidR="00AE3401" w:rsidRPr="001970CC">
        <w:rPr>
          <w:sz w:val="24"/>
          <w:szCs w:val="24"/>
          <w:lang w:val="ro-RO"/>
        </w:rPr>
        <w:t>beneficiarului</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funcţie de necesităţile</w:t>
      </w:r>
      <w:r w:rsidRPr="001970CC">
        <w:rPr>
          <w:sz w:val="24"/>
          <w:szCs w:val="24"/>
          <w:lang w:val="ro-RO"/>
        </w:rPr>
        <w:t xml:space="preserve"> </w:t>
      </w:r>
      <w:r w:rsidR="00AE3401" w:rsidRPr="001970CC">
        <w:rPr>
          <w:sz w:val="24"/>
          <w:szCs w:val="24"/>
          <w:lang w:val="ro-RO"/>
        </w:rPr>
        <w:t>acestuia;</w:t>
      </w:r>
    </w:p>
    <w:p w14:paraId="36D10A10"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schimbă</w:t>
      </w:r>
      <w:r w:rsidR="005F57CB" w:rsidRPr="001970CC">
        <w:rPr>
          <w:sz w:val="24"/>
          <w:szCs w:val="24"/>
          <w:lang w:val="ro-RO"/>
        </w:rPr>
        <w:t xml:space="preserve"> </w:t>
      </w:r>
      <w:r w:rsidRPr="001970CC">
        <w:rPr>
          <w:sz w:val="24"/>
          <w:szCs w:val="24"/>
          <w:lang w:val="ro-RO"/>
        </w:rPr>
        <w:t>poziţia</w:t>
      </w:r>
      <w:r w:rsidR="005F57CB" w:rsidRPr="001970CC">
        <w:rPr>
          <w:sz w:val="24"/>
          <w:szCs w:val="24"/>
          <w:lang w:val="ro-RO"/>
        </w:rPr>
        <w:t xml:space="preserve"> </w:t>
      </w:r>
      <w:r w:rsidRPr="001970CC">
        <w:rPr>
          <w:sz w:val="24"/>
          <w:szCs w:val="24"/>
          <w:lang w:val="ro-RO"/>
        </w:rPr>
        <w:t>beneficiarilor</w:t>
      </w:r>
      <w:r w:rsidR="005F57CB" w:rsidRPr="001970CC">
        <w:rPr>
          <w:sz w:val="24"/>
          <w:szCs w:val="24"/>
          <w:lang w:val="ro-RO"/>
        </w:rPr>
        <w:t xml:space="preserve"> </w:t>
      </w:r>
      <w:r w:rsidRPr="001970CC">
        <w:rPr>
          <w:sz w:val="24"/>
          <w:szCs w:val="24"/>
          <w:lang w:val="ro-RO"/>
        </w:rPr>
        <w:t>imobilizaţi la interval de 2 ore;</w:t>
      </w:r>
    </w:p>
    <w:p w14:paraId="0C7BD704"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asigură</w:t>
      </w:r>
      <w:r w:rsidR="005F57CB" w:rsidRPr="001970CC">
        <w:rPr>
          <w:sz w:val="24"/>
          <w:szCs w:val="24"/>
          <w:lang w:val="ro-RO"/>
        </w:rPr>
        <w:t xml:space="preserve"> </w:t>
      </w:r>
      <w:r w:rsidRPr="001970CC">
        <w:rPr>
          <w:sz w:val="24"/>
          <w:szCs w:val="24"/>
          <w:lang w:val="ro-RO"/>
        </w:rPr>
        <w:t>deplasarea</w:t>
      </w:r>
      <w:r w:rsidR="005F57CB" w:rsidRPr="001970CC">
        <w:rPr>
          <w:sz w:val="24"/>
          <w:szCs w:val="24"/>
          <w:lang w:val="ro-RO"/>
        </w:rPr>
        <w:t xml:space="preserve"> </w:t>
      </w:r>
      <w:r w:rsidRPr="001970CC">
        <w:rPr>
          <w:sz w:val="24"/>
          <w:szCs w:val="24"/>
          <w:lang w:val="ro-RO"/>
        </w:rPr>
        <w:t>beneficiarilor care se mobilizează</w:t>
      </w:r>
      <w:r w:rsidR="005F57CB" w:rsidRPr="001970CC">
        <w:rPr>
          <w:sz w:val="24"/>
          <w:szCs w:val="24"/>
          <w:lang w:val="ro-RO"/>
        </w:rPr>
        <w:t xml:space="preserve"> </w:t>
      </w:r>
      <w:r w:rsidRPr="001970CC">
        <w:rPr>
          <w:sz w:val="24"/>
          <w:szCs w:val="24"/>
          <w:lang w:val="ro-RO"/>
        </w:rPr>
        <w:t>greu, la grupul</w:t>
      </w:r>
      <w:r w:rsidR="005F57CB" w:rsidRPr="001970CC">
        <w:rPr>
          <w:sz w:val="24"/>
          <w:szCs w:val="24"/>
          <w:lang w:val="ro-RO"/>
        </w:rPr>
        <w:t xml:space="preserve"> </w:t>
      </w:r>
      <w:r w:rsidRPr="001970CC">
        <w:rPr>
          <w:sz w:val="24"/>
          <w:szCs w:val="24"/>
          <w:lang w:val="ro-RO"/>
        </w:rPr>
        <w:t>sanitar</w:t>
      </w:r>
      <w:r w:rsidR="005F57CB" w:rsidRPr="001970CC">
        <w:rPr>
          <w:sz w:val="24"/>
          <w:szCs w:val="24"/>
          <w:lang w:val="ro-RO"/>
        </w:rPr>
        <w:t xml:space="preserve"> </w:t>
      </w:r>
      <w:r w:rsidRPr="001970CC">
        <w:rPr>
          <w:sz w:val="24"/>
          <w:szCs w:val="24"/>
          <w:lang w:val="ro-RO"/>
        </w:rPr>
        <w:t>pentru</w:t>
      </w:r>
      <w:r w:rsidR="005F57CB" w:rsidRPr="001970CC">
        <w:rPr>
          <w:sz w:val="24"/>
          <w:szCs w:val="24"/>
          <w:lang w:val="ro-RO"/>
        </w:rPr>
        <w:t xml:space="preserve"> </w:t>
      </w:r>
      <w:r w:rsidRPr="001970CC">
        <w:rPr>
          <w:sz w:val="24"/>
          <w:szCs w:val="24"/>
          <w:lang w:val="ro-RO"/>
        </w:rPr>
        <w:t>efectuarea</w:t>
      </w:r>
      <w:r w:rsidR="005F57CB" w:rsidRPr="001970CC">
        <w:rPr>
          <w:sz w:val="24"/>
          <w:szCs w:val="24"/>
          <w:lang w:val="ro-RO"/>
        </w:rPr>
        <w:t xml:space="preserve"> </w:t>
      </w:r>
      <w:r w:rsidRPr="001970CC">
        <w:rPr>
          <w:sz w:val="24"/>
          <w:szCs w:val="24"/>
          <w:lang w:val="ro-RO"/>
        </w:rPr>
        <w:t>nevoilor</w:t>
      </w:r>
      <w:r w:rsidR="005F57CB" w:rsidRPr="001970CC">
        <w:rPr>
          <w:sz w:val="24"/>
          <w:szCs w:val="24"/>
          <w:lang w:val="ro-RO"/>
        </w:rPr>
        <w:t xml:space="preserve"> </w:t>
      </w:r>
      <w:r w:rsidRPr="001970CC">
        <w:rPr>
          <w:sz w:val="24"/>
          <w:szCs w:val="24"/>
          <w:lang w:val="ro-RO"/>
        </w:rPr>
        <w:t>fiziologice;</w:t>
      </w:r>
    </w:p>
    <w:p w14:paraId="05F467B5" w14:textId="77777777" w:rsidR="005F57CB"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supraveghează</w:t>
      </w:r>
      <w:r w:rsidR="005F57CB" w:rsidRPr="001970CC">
        <w:rPr>
          <w:sz w:val="24"/>
          <w:szCs w:val="24"/>
          <w:lang w:val="ro-RO"/>
        </w:rPr>
        <w:t xml:space="preserve"> </w:t>
      </w:r>
      <w:r w:rsidRPr="001970CC">
        <w:rPr>
          <w:sz w:val="24"/>
          <w:szCs w:val="24"/>
          <w:lang w:val="ro-RO"/>
        </w:rPr>
        <w:t>beneficiarii</w:t>
      </w:r>
      <w:r w:rsidR="005F57CB" w:rsidRPr="001970CC">
        <w:rPr>
          <w:sz w:val="24"/>
          <w:szCs w:val="24"/>
          <w:lang w:val="ro-RO"/>
        </w:rPr>
        <w:t xml:space="preserve"> </w:t>
      </w:r>
      <w:r w:rsidRPr="001970CC">
        <w:rPr>
          <w:sz w:val="24"/>
          <w:szCs w:val="24"/>
          <w:lang w:val="ro-RO"/>
        </w:rPr>
        <w:t>pe</w:t>
      </w:r>
      <w:r w:rsidR="005F57CB" w:rsidRPr="001970CC">
        <w:rPr>
          <w:sz w:val="24"/>
          <w:szCs w:val="24"/>
          <w:lang w:val="ro-RO"/>
        </w:rPr>
        <w:t xml:space="preserve"> </w:t>
      </w:r>
      <w:r w:rsidRPr="001970CC">
        <w:rPr>
          <w:sz w:val="24"/>
          <w:szCs w:val="24"/>
          <w:lang w:val="ro-RO"/>
        </w:rPr>
        <w:t>durata</w:t>
      </w:r>
      <w:r w:rsidR="005F57CB" w:rsidRPr="001970CC">
        <w:rPr>
          <w:sz w:val="24"/>
          <w:szCs w:val="24"/>
          <w:lang w:val="ro-RO"/>
        </w:rPr>
        <w:t xml:space="preserve"> </w:t>
      </w:r>
      <w:r w:rsidRPr="001970CC">
        <w:rPr>
          <w:sz w:val="24"/>
          <w:szCs w:val="24"/>
          <w:lang w:val="ro-RO"/>
        </w:rPr>
        <w:t>programului de lucru;</w:t>
      </w:r>
    </w:p>
    <w:p w14:paraId="0C3B4786" w14:textId="77777777" w:rsidR="00963EFF"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răspunde de securitatea</w:t>
      </w:r>
      <w:r w:rsidR="00963EFF" w:rsidRPr="001970CC">
        <w:rPr>
          <w:sz w:val="24"/>
          <w:szCs w:val="24"/>
          <w:lang w:val="ro-RO"/>
        </w:rPr>
        <w:t xml:space="preserve"> </w:t>
      </w:r>
      <w:r w:rsidRPr="001970CC">
        <w:rPr>
          <w:sz w:val="24"/>
          <w:szCs w:val="24"/>
          <w:lang w:val="ro-RO"/>
        </w:rPr>
        <w:t>vieţii</w:t>
      </w:r>
      <w:r w:rsidR="00963EFF" w:rsidRPr="001970CC">
        <w:rPr>
          <w:sz w:val="24"/>
          <w:szCs w:val="24"/>
          <w:lang w:val="ro-RO"/>
        </w:rPr>
        <w:t xml:space="preserve"> </w:t>
      </w:r>
      <w:r w:rsidRPr="001970CC">
        <w:rPr>
          <w:sz w:val="24"/>
          <w:szCs w:val="24"/>
          <w:lang w:val="ro-RO"/>
        </w:rPr>
        <w:t>beneficiarilor;</w:t>
      </w:r>
    </w:p>
    <w:p w14:paraId="59339F11" w14:textId="77777777" w:rsidR="00963EFF"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participă la vizita</w:t>
      </w:r>
      <w:r w:rsidR="00963EFF" w:rsidRPr="001970CC">
        <w:rPr>
          <w:sz w:val="24"/>
          <w:szCs w:val="24"/>
          <w:lang w:val="ro-RO"/>
        </w:rPr>
        <w:t xml:space="preserve"> </w:t>
      </w:r>
      <w:r w:rsidRPr="001970CC">
        <w:rPr>
          <w:sz w:val="24"/>
          <w:szCs w:val="24"/>
          <w:lang w:val="ro-RO"/>
        </w:rPr>
        <w:t>medicală</w:t>
      </w:r>
      <w:r w:rsidR="00963EFF" w:rsidRPr="001970CC">
        <w:rPr>
          <w:sz w:val="24"/>
          <w:szCs w:val="24"/>
          <w:lang w:val="ro-RO"/>
        </w:rPr>
        <w:t xml:space="preserve"> </w:t>
      </w:r>
      <w:r w:rsidRPr="001970CC">
        <w:rPr>
          <w:sz w:val="24"/>
          <w:szCs w:val="24"/>
          <w:lang w:val="ro-RO"/>
        </w:rPr>
        <w:t>împreună</w:t>
      </w:r>
      <w:r w:rsidR="00963EFF" w:rsidRPr="001970CC">
        <w:rPr>
          <w:sz w:val="24"/>
          <w:szCs w:val="24"/>
          <w:lang w:val="ro-RO"/>
        </w:rPr>
        <w:t xml:space="preserve"> </w:t>
      </w:r>
      <w:r w:rsidRPr="001970CC">
        <w:rPr>
          <w:sz w:val="24"/>
          <w:szCs w:val="24"/>
          <w:lang w:val="ro-RO"/>
        </w:rPr>
        <w:t>cu</w:t>
      </w:r>
      <w:r w:rsidR="00963EFF" w:rsidRPr="001970CC">
        <w:rPr>
          <w:sz w:val="24"/>
          <w:szCs w:val="24"/>
          <w:lang w:val="ro-RO"/>
        </w:rPr>
        <w:t xml:space="preserve"> </w:t>
      </w:r>
      <w:r w:rsidRPr="001970CC">
        <w:rPr>
          <w:sz w:val="24"/>
          <w:szCs w:val="24"/>
          <w:lang w:val="ro-RO"/>
        </w:rPr>
        <w:t>medicul</w:t>
      </w:r>
      <w:r w:rsidR="00963EFF" w:rsidRPr="001970CC">
        <w:rPr>
          <w:sz w:val="24"/>
          <w:szCs w:val="24"/>
          <w:lang w:val="ro-RO"/>
        </w:rPr>
        <w:t xml:space="preserve"> </w:t>
      </w:r>
      <w:r w:rsidRPr="001970CC">
        <w:rPr>
          <w:sz w:val="24"/>
          <w:szCs w:val="24"/>
          <w:lang w:val="ro-RO"/>
        </w:rPr>
        <w:t>şi</w:t>
      </w:r>
      <w:r w:rsidR="00963EFF" w:rsidRPr="001970CC">
        <w:rPr>
          <w:sz w:val="24"/>
          <w:szCs w:val="24"/>
          <w:lang w:val="ro-RO"/>
        </w:rPr>
        <w:t xml:space="preserve"> </w:t>
      </w:r>
      <w:r w:rsidRPr="001970CC">
        <w:rPr>
          <w:sz w:val="24"/>
          <w:szCs w:val="24"/>
          <w:lang w:val="ro-RO"/>
        </w:rPr>
        <w:t>asistenta de sector;</w:t>
      </w:r>
    </w:p>
    <w:p w14:paraId="2C6A42A4" w14:textId="77777777" w:rsidR="00963EFF"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însoţeşte</w:t>
      </w:r>
      <w:r w:rsidR="00963EFF" w:rsidRPr="001970CC">
        <w:rPr>
          <w:sz w:val="24"/>
          <w:szCs w:val="24"/>
          <w:lang w:val="ro-RO"/>
        </w:rPr>
        <w:t xml:space="preserve"> </w:t>
      </w:r>
      <w:r w:rsidRPr="001970CC">
        <w:rPr>
          <w:sz w:val="24"/>
          <w:szCs w:val="24"/>
          <w:lang w:val="ro-RO"/>
        </w:rPr>
        <w:t>asistenta la investigaţii, tratamente, recoltări, pansamente;</w:t>
      </w:r>
    </w:p>
    <w:p w14:paraId="038B63E6"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însoţeste</w:t>
      </w:r>
      <w:r w:rsidR="00026278" w:rsidRPr="001970CC">
        <w:rPr>
          <w:sz w:val="24"/>
          <w:szCs w:val="24"/>
          <w:lang w:val="ro-RO"/>
        </w:rPr>
        <w:t xml:space="preserve"> </w:t>
      </w:r>
      <w:r w:rsidRPr="001970CC">
        <w:rPr>
          <w:sz w:val="24"/>
          <w:szCs w:val="24"/>
          <w:lang w:val="ro-RO"/>
        </w:rPr>
        <w:t>asistenta la cabinetele de specialitate</w:t>
      </w:r>
      <w:r w:rsidR="00026278" w:rsidRPr="001970CC">
        <w:rPr>
          <w:sz w:val="24"/>
          <w:szCs w:val="24"/>
          <w:lang w:val="ro-RO"/>
        </w:rPr>
        <w:t xml:space="preserve"> </w:t>
      </w:r>
      <w:r w:rsidRPr="001970CC">
        <w:rPr>
          <w:sz w:val="24"/>
          <w:szCs w:val="24"/>
          <w:lang w:val="ro-RO"/>
        </w:rPr>
        <w:t>împreună</w:t>
      </w:r>
      <w:r w:rsidR="00026278" w:rsidRPr="001970CC">
        <w:rPr>
          <w:sz w:val="24"/>
          <w:szCs w:val="24"/>
          <w:lang w:val="ro-RO"/>
        </w:rPr>
        <w:t xml:space="preserve"> </w:t>
      </w:r>
      <w:r w:rsidRPr="001970CC">
        <w:rPr>
          <w:sz w:val="24"/>
          <w:szCs w:val="24"/>
          <w:lang w:val="ro-RO"/>
        </w:rPr>
        <w:t>cu</w:t>
      </w:r>
      <w:r w:rsidR="00026278" w:rsidRPr="001970CC">
        <w:rPr>
          <w:sz w:val="24"/>
          <w:szCs w:val="24"/>
          <w:lang w:val="ro-RO"/>
        </w:rPr>
        <w:t xml:space="preserve"> </w:t>
      </w:r>
      <w:r w:rsidRPr="001970CC">
        <w:rPr>
          <w:sz w:val="24"/>
          <w:szCs w:val="24"/>
          <w:lang w:val="ro-RO"/>
        </w:rPr>
        <w:t>beneficiarul;</w:t>
      </w:r>
    </w:p>
    <w:p w14:paraId="15842BA0"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comunică</w:t>
      </w:r>
      <w:r w:rsidR="00026278" w:rsidRPr="001970CC">
        <w:rPr>
          <w:sz w:val="24"/>
          <w:szCs w:val="24"/>
          <w:lang w:val="ro-RO"/>
        </w:rPr>
        <w:t xml:space="preserve"> </w:t>
      </w:r>
      <w:r w:rsidRPr="001970CC">
        <w:rPr>
          <w:sz w:val="24"/>
          <w:szCs w:val="24"/>
          <w:lang w:val="ro-RO"/>
        </w:rPr>
        <w:t>asistenților</w:t>
      </w:r>
      <w:r w:rsidR="00026278" w:rsidRPr="001970CC">
        <w:rPr>
          <w:sz w:val="24"/>
          <w:szCs w:val="24"/>
          <w:lang w:val="ro-RO"/>
        </w:rPr>
        <w:t xml:space="preserve"> </w:t>
      </w:r>
      <w:r w:rsidRPr="001970CC">
        <w:rPr>
          <w:sz w:val="24"/>
          <w:szCs w:val="24"/>
          <w:lang w:val="ro-RO"/>
        </w:rPr>
        <w:t>medicali</w:t>
      </w:r>
      <w:r w:rsidR="00026278" w:rsidRPr="001970CC">
        <w:rPr>
          <w:sz w:val="24"/>
          <w:szCs w:val="24"/>
          <w:lang w:val="ro-RO"/>
        </w:rPr>
        <w:t xml:space="preserve"> </w:t>
      </w:r>
      <w:r w:rsidRPr="001970CC">
        <w:rPr>
          <w:sz w:val="24"/>
          <w:szCs w:val="24"/>
          <w:lang w:val="ro-RO"/>
        </w:rPr>
        <w:t>orice</w:t>
      </w:r>
      <w:r w:rsidR="00026278" w:rsidRPr="001970CC">
        <w:rPr>
          <w:sz w:val="24"/>
          <w:szCs w:val="24"/>
          <w:lang w:val="ro-RO"/>
        </w:rPr>
        <w:t xml:space="preserve"> </w:t>
      </w:r>
      <w:r w:rsidRPr="001970CC">
        <w:rPr>
          <w:sz w:val="24"/>
          <w:szCs w:val="24"/>
          <w:lang w:val="ro-RO"/>
        </w:rPr>
        <w:t>problemă</w:t>
      </w:r>
      <w:r w:rsidR="00026278" w:rsidRPr="001970CC">
        <w:rPr>
          <w:sz w:val="24"/>
          <w:szCs w:val="24"/>
          <w:lang w:val="ro-RO"/>
        </w:rPr>
        <w:t xml:space="preserve"> </w:t>
      </w:r>
      <w:r w:rsidRPr="001970CC">
        <w:rPr>
          <w:sz w:val="24"/>
          <w:szCs w:val="24"/>
          <w:lang w:val="ro-RO"/>
        </w:rPr>
        <w:t>medicală</w:t>
      </w:r>
      <w:r w:rsidR="00026278" w:rsidRPr="001970CC">
        <w:rPr>
          <w:sz w:val="24"/>
          <w:szCs w:val="24"/>
          <w:lang w:val="ro-RO"/>
        </w:rPr>
        <w:t xml:space="preserve"> </w:t>
      </w:r>
      <w:r w:rsidRPr="001970CC">
        <w:rPr>
          <w:sz w:val="24"/>
          <w:szCs w:val="24"/>
          <w:lang w:val="ro-RO"/>
        </w:rPr>
        <w:t>şi</w:t>
      </w:r>
      <w:r w:rsidR="00026278" w:rsidRPr="001970CC">
        <w:rPr>
          <w:sz w:val="24"/>
          <w:szCs w:val="24"/>
          <w:lang w:val="ro-RO"/>
        </w:rPr>
        <w:t xml:space="preserve"> </w:t>
      </w:r>
      <w:r w:rsidRPr="001970CC">
        <w:rPr>
          <w:sz w:val="24"/>
          <w:szCs w:val="24"/>
          <w:lang w:val="ro-RO"/>
        </w:rPr>
        <w:t>tehnică</w:t>
      </w:r>
      <w:r w:rsidR="00026278" w:rsidRPr="001970CC">
        <w:rPr>
          <w:sz w:val="24"/>
          <w:szCs w:val="24"/>
          <w:lang w:val="ro-RO"/>
        </w:rPr>
        <w:t xml:space="preserve"> </w:t>
      </w:r>
      <w:r w:rsidRPr="001970CC">
        <w:rPr>
          <w:sz w:val="24"/>
          <w:szCs w:val="24"/>
          <w:lang w:val="ro-RO"/>
        </w:rPr>
        <w:t>apărută</w:t>
      </w:r>
      <w:r w:rsidR="00026278" w:rsidRPr="001970CC">
        <w:rPr>
          <w:sz w:val="24"/>
          <w:szCs w:val="24"/>
          <w:lang w:val="ro-RO"/>
        </w:rPr>
        <w:t xml:space="preserve"> </w:t>
      </w:r>
      <w:r w:rsidRPr="001970CC">
        <w:rPr>
          <w:sz w:val="24"/>
          <w:szCs w:val="24"/>
          <w:lang w:val="ro-RO"/>
        </w:rPr>
        <w:t>în</w:t>
      </w:r>
      <w:r w:rsidR="00026278" w:rsidRPr="001970CC">
        <w:rPr>
          <w:sz w:val="24"/>
          <w:szCs w:val="24"/>
          <w:lang w:val="ro-RO"/>
        </w:rPr>
        <w:t xml:space="preserve"> </w:t>
      </w:r>
      <w:r w:rsidRPr="001970CC">
        <w:rPr>
          <w:sz w:val="24"/>
          <w:szCs w:val="24"/>
          <w:lang w:val="ro-RO"/>
        </w:rPr>
        <w:t>sector;</w:t>
      </w:r>
    </w:p>
    <w:p w14:paraId="0A8A4E07"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execută</w:t>
      </w:r>
      <w:r w:rsidR="00026278" w:rsidRPr="001970CC">
        <w:rPr>
          <w:sz w:val="24"/>
          <w:szCs w:val="24"/>
          <w:lang w:val="ro-RO"/>
        </w:rPr>
        <w:t xml:space="preserve"> </w:t>
      </w:r>
      <w:r w:rsidRPr="001970CC">
        <w:rPr>
          <w:sz w:val="24"/>
          <w:szCs w:val="24"/>
          <w:lang w:val="ro-RO"/>
        </w:rPr>
        <w:t>orice</w:t>
      </w:r>
      <w:r w:rsidR="00026278" w:rsidRPr="001970CC">
        <w:rPr>
          <w:sz w:val="24"/>
          <w:szCs w:val="24"/>
          <w:lang w:val="ro-RO"/>
        </w:rPr>
        <w:t xml:space="preserve"> </w:t>
      </w:r>
      <w:r w:rsidRPr="001970CC">
        <w:rPr>
          <w:sz w:val="24"/>
          <w:szCs w:val="24"/>
          <w:lang w:val="ro-RO"/>
        </w:rPr>
        <w:t>sarcină</w:t>
      </w:r>
      <w:r w:rsidR="00026278" w:rsidRPr="001970CC">
        <w:rPr>
          <w:sz w:val="24"/>
          <w:szCs w:val="24"/>
          <w:lang w:val="ro-RO"/>
        </w:rPr>
        <w:t xml:space="preserve"> </w:t>
      </w:r>
      <w:r w:rsidRPr="001970CC">
        <w:rPr>
          <w:sz w:val="24"/>
          <w:szCs w:val="24"/>
          <w:lang w:val="ro-RO"/>
        </w:rPr>
        <w:t>primită din partea</w:t>
      </w:r>
      <w:r w:rsidR="00026278" w:rsidRPr="001970CC">
        <w:rPr>
          <w:sz w:val="24"/>
          <w:szCs w:val="24"/>
          <w:lang w:val="ro-RO"/>
        </w:rPr>
        <w:t xml:space="preserve"> </w:t>
      </w:r>
      <w:r w:rsidRPr="001970CC">
        <w:rPr>
          <w:sz w:val="24"/>
          <w:szCs w:val="24"/>
          <w:lang w:val="ro-RO"/>
        </w:rPr>
        <w:t>conducătorului</w:t>
      </w:r>
      <w:r w:rsidR="00026278" w:rsidRPr="001970CC">
        <w:rPr>
          <w:sz w:val="24"/>
          <w:szCs w:val="24"/>
          <w:lang w:val="ro-RO"/>
        </w:rPr>
        <w:t xml:space="preserve"> </w:t>
      </w:r>
      <w:r w:rsidRPr="001970CC">
        <w:rPr>
          <w:sz w:val="24"/>
          <w:szCs w:val="24"/>
          <w:lang w:val="ro-RO"/>
        </w:rPr>
        <w:t>unităţii, a medicilor</w:t>
      </w:r>
      <w:r w:rsidR="00026278" w:rsidRPr="001970CC">
        <w:rPr>
          <w:sz w:val="24"/>
          <w:szCs w:val="24"/>
          <w:lang w:val="ro-RO"/>
        </w:rPr>
        <w:t xml:space="preserve"> </w:t>
      </w:r>
      <w:r w:rsidRPr="001970CC">
        <w:rPr>
          <w:sz w:val="24"/>
          <w:szCs w:val="24"/>
          <w:lang w:val="ro-RO"/>
        </w:rPr>
        <w:t>şi</w:t>
      </w:r>
      <w:r w:rsidR="00026278" w:rsidRPr="001970CC">
        <w:rPr>
          <w:sz w:val="24"/>
          <w:szCs w:val="24"/>
          <w:lang w:val="ro-RO"/>
        </w:rPr>
        <w:t xml:space="preserve"> </w:t>
      </w:r>
      <w:r w:rsidRPr="001970CC">
        <w:rPr>
          <w:sz w:val="24"/>
          <w:szCs w:val="24"/>
          <w:lang w:val="ro-RO"/>
        </w:rPr>
        <w:t>asistenților</w:t>
      </w:r>
      <w:r w:rsidR="00026278" w:rsidRPr="001970CC">
        <w:rPr>
          <w:sz w:val="24"/>
          <w:szCs w:val="24"/>
          <w:lang w:val="ro-RO"/>
        </w:rPr>
        <w:t xml:space="preserve"> </w:t>
      </w:r>
      <w:r w:rsidRPr="001970CC">
        <w:rPr>
          <w:sz w:val="24"/>
          <w:szCs w:val="24"/>
          <w:lang w:val="ro-RO"/>
        </w:rPr>
        <w:t>medicali;</w:t>
      </w:r>
    </w:p>
    <w:p w14:paraId="76E01F28"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lastRenderedPageBreak/>
        <w:t>declară de urgenţă</w:t>
      </w:r>
      <w:r w:rsidR="00026278" w:rsidRPr="001970CC">
        <w:rPr>
          <w:sz w:val="24"/>
          <w:szCs w:val="24"/>
          <w:lang w:val="ro-RO"/>
        </w:rPr>
        <w:t xml:space="preserve"> </w:t>
      </w:r>
      <w:r w:rsidRPr="001970CC">
        <w:rPr>
          <w:sz w:val="24"/>
          <w:szCs w:val="24"/>
          <w:lang w:val="ro-RO"/>
        </w:rPr>
        <w:t>apariţia</w:t>
      </w:r>
      <w:r w:rsidR="00026278" w:rsidRPr="001970CC">
        <w:rPr>
          <w:sz w:val="24"/>
          <w:szCs w:val="24"/>
          <w:lang w:val="ro-RO"/>
        </w:rPr>
        <w:t xml:space="preserve"> </w:t>
      </w:r>
      <w:r w:rsidRPr="001970CC">
        <w:rPr>
          <w:sz w:val="24"/>
          <w:szCs w:val="24"/>
          <w:lang w:val="ro-RO"/>
        </w:rPr>
        <w:t>oricărei</w:t>
      </w:r>
      <w:r w:rsidR="00026278" w:rsidRPr="001970CC">
        <w:rPr>
          <w:sz w:val="24"/>
          <w:szCs w:val="24"/>
          <w:lang w:val="ro-RO"/>
        </w:rPr>
        <w:t xml:space="preserve"> </w:t>
      </w:r>
      <w:r w:rsidRPr="001970CC">
        <w:rPr>
          <w:sz w:val="24"/>
          <w:szCs w:val="24"/>
          <w:lang w:val="ro-RO"/>
        </w:rPr>
        <w:t>boli personale, pentru a se lua</w:t>
      </w:r>
      <w:r w:rsidR="00026278" w:rsidRPr="001970CC">
        <w:rPr>
          <w:sz w:val="24"/>
          <w:szCs w:val="24"/>
          <w:lang w:val="ro-RO"/>
        </w:rPr>
        <w:t xml:space="preserve"> </w:t>
      </w:r>
      <w:r w:rsidRPr="001970CC">
        <w:rPr>
          <w:sz w:val="24"/>
          <w:szCs w:val="24"/>
          <w:lang w:val="ro-RO"/>
        </w:rPr>
        <w:t>măsurile</w:t>
      </w:r>
      <w:r w:rsidR="00026278" w:rsidRPr="001970CC">
        <w:rPr>
          <w:sz w:val="24"/>
          <w:szCs w:val="24"/>
          <w:lang w:val="ro-RO"/>
        </w:rPr>
        <w:t xml:space="preserve"> </w:t>
      </w:r>
      <w:r w:rsidRPr="001970CC">
        <w:rPr>
          <w:sz w:val="24"/>
          <w:szCs w:val="24"/>
          <w:lang w:val="ro-RO"/>
        </w:rPr>
        <w:t>necesare;</w:t>
      </w:r>
    </w:p>
    <w:p w14:paraId="0F183FB7"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urmăreşte ca dormitoarele</w:t>
      </w:r>
      <w:r w:rsidR="00026278" w:rsidRPr="001970CC">
        <w:rPr>
          <w:sz w:val="24"/>
          <w:szCs w:val="24"/>
          <w:lang w:val="ro-RO"/>
        </w:rPr>
        <w:t xml:space="preserve"> </w:t>
      </w:r>
      <w:r w:rsidRPr="001970CC">
        <w:rPr>
          <w:sz w:val="24"/>
          <w:szCs w:val="24"/>
          <w:lang w:val="ro-RO"/>
        </w:rPr>
        <w:t>să</w:t>
      </w:r>
      <w:r w:rsidR="00026278" w:rsidRPr="001970CC">
        <w:rPr>
          <w:sz w:val="24"/>
          <w:szCs w:val="24"/>
          <w:lang w:val="ro-RO"/>
        </w:rPr>
        <w:t xml:space="preserve"> </w:t>
      </w:r>
      <w:r w:rsidRPr="001970CC">
        <w:rPr>
          <w:sz w:val="24"/>
          <w:szCs w:val="24"/>
          <w:lang w:val="ro-RO"/>
        </w:rPr>
        <w:t>ofere</w:t>
      </w:r>
      <w:r w:rsidR="00026278" w:rsidRPr="001970CC">
        <w:rPr>
          <w:sz w:val="24"/>
          <w:szCs w:val="24"/>
          <w:lang w:val="ro-RO"/>
        </w:rPr>
        <w:t xml:space="preserve"> </w:t>
      </w:r>
      <w:r w:rsidRPr="001970CC">
        <w:rPr>
          <w:sz w:val="24"/>
          <w:szCs w:val="24"/>
          <w:lang w:val="ro-RO"/>
        </w:rPr>
        <w:t>siguranţă</w:t>
      </w:r>
      <w:r w:rsidR="00026278" w:rsidRPr="001970CC">
        <w:rPr>
          <w:sz w:val="24"/>
          <w:szCs w:val="24"/>
          <w:lang w:val="ro-RO"/>
        </w:rPr>
        <w:t xml:space="preserve"> </w:t>
      </w:r>
      <w:r w:rsidRPr="001970CC">
        <w:rPr>
          <w:sz w:val="24"/>
          <w:szCs w:val="24"/>
          <w:lang w:val="ro-RO"/>
        </w:rPr>
        <w:t>beneficiarilor (ferestre, uşi, prize,instalaţii);</w:t>
      </w:r>
    </w:p>
    <w:p w14:paraId="3050FE76"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participă la programe de perfecţionare</w:t>
      </w:r>
      <w:r w:rsidR="00026278" w:rsidRPr="001970CC">
        <w:rPr>
          <w:sz w:val="24"/>
          <w:szCs w:val="24"/>
          <w:lang w:val="ro-RO"/>
        </w:rPr>
        <w:t xml:space="preserve"> </w:t>
      </w:r>
      <w:r w:rsidRPr="001970CC">
        <w:rPr>
          <w:sz w:val="24"/>
          <w:szCs w:val="24"/>
          <w:lang w:val="ro-RO"/>
        </w:rPr>
        <w:t>pentru a fi la curent cu</w:t>
      </w:r>
      <w:r w:rsidR="00026278" w:rsidRPr="001970CC">
        <w:rPr>
          <w:sz w:val="24"/>
          <w:szCs w:val="24"/>
          <w:lang w:val="ro-RO"/>
        </w:rPr>
        <w:t xml:space="preserve"> </w:t>
      </w:r>
      <w:r w:rsidRPr="001970CC">
        <w:rPr>
          <w:sz w:val="24"/>
          <w:szCs w:val="24"/>
          <w:lang w:val="ro-RO"/>
        </w:rPr>
        <w:t>reglementările</w:t>
      </w:r>
      <w:r w:rsidR="00026278" w:rsidRPr="001970CC">
        <w:rPr>
          <w:sz w:val="24"/>
          <w:szCs w:val="24"/>
          <w:lang w:val="ro-RO"/>
        </w:rPr>
        <w:t xml:space="preserve"> </w:t>
      </w:r>
      <w:r w:rsidRPr="001970CC">
        <w:rPr>
          <w:sz w:val="24"/>
          <w:szCs w:val="24"/>
          <w:lang w:val="ro-RO"/>
        </w:rPr>
        <w:t>legislative</w:t>
      </w:r>
      <w:r w:rsidR="00026278" w:rsidRPr="001970CC">
        <w:rPr>
          <w:sz w:val="24"/>
          <w:szCs w:val="24"/>
          <w:lang w:val="ro-RO"/>
        </w:rPr>
        <w:t xml:space="preserve"> </w:t>
      </w:r>
      <w:r w:rsidRPr="001970CC">
        <w:rPr>
          <w:sz w:val="24"/>
          <w:szCs w:val="24"/>
          <w:lang w:val="ro-RO"/>
        </w:rPr>
        <w:t>şi</w:t>
      </w:r>
      <w:r w:rsidR="00026278" w:rsidRPr="001970CC">
        <w:rPr>
          <w:sz w:val="24"/>
          <w:szCs w:val="24"/>
          <w:lang w:val="ro-RO"/>
        </w:rPr>
        <w:t xml:space="preserve"> </w:t>
      </w:r>
      <w:r w:rsidRPr="001970CC">
        <w:rPr>
          <w:sz w:val="24"/>
          <w:szCs w:val="24"/>
          <w:lang w:val="ro-RO"/>
        </w:rPr>
        <w:t>cu</w:t>
      </w:r>
      <w:r w:rsidR="00026278" w:rsidRPr="001970CC">
        <w:rPr>
          <w:sz w:val="24"/>
          <w:szCs w:val="24"/>
          <w:lang w:val="ro-RO"/>
        </w:rPr>
        <w:t xml:space="preserve"> </w:t>
      </w:r>
      <w:r w:rsidRPr="001970CC">
        <w:rPr>
          <w:sz w:val="24"/>
          <w:szCs w:val="24"/>
          <w:lang w:val="ro-RO"/>
        </w:rPr>
        <w:t>standardele</w:t>
      </w:r>
      <w:r w:rsidR="00026278" w:rsidRPr="001970CC">
        <w:rPr>
          <w:sz w:val="24"/>
          <w:szCs w:val="24"/>
          <w:lang w:val="ro-RO"/>
        </w:rPr>
        <w:t xml:space="preserve"> </w:t>
      </w:r>
      <w:r w:rsidRPr="001970CC">
        <w:rPr>
          <w:sz w:val="24"/>
          <w:szCs w:val="24"/>
          <w:lang w:val="ro-RO"/>
        </w:rPr>
        <w:t>specifice minime de calitate,cu</w:t>
      </w:r>
      <w:r w:rsidR="00026278" w:rsidRPr="001970CC">
        <w:rPr>
          <w:sz w:val="24"/>
          <w:szCs w:val="24"/>
          <w:lang w:val="ro-RO"/>
        </w:rPr>
        <w:t xml:space="preserve"> </w:t>
      </w:r>
      <w:r w:rsidRPr="001970CC">
        <w:rPr>
          <w:sz w:val="24"/>
          <w:szCs w:val="24"/>
          <w:lang w:val="ro-RO"/>
        </w:rPr>
        <w:t>bunele</w:t>
      </w:r>
      <w:r w:rsidR="00026278" w:rsidRPr="001970CC">
        <w:rPr>
          <w:sz w:val="24"/>
          <w:szCs w:val="24"/>
          <w:lang w:val="ro-RO"/>
        </w:rPr>
        <w:t xml:space="preserve"> </w:t>
      </w:r>
      <w:r w:rsidRPr="001970CC">
        <w:rPr>
          <w:sz w:val="24"/>
          <w:szCs w:val="24"/>
          <w:lang w:val="ro-RO"/>
        </w:rPr>
        <w:t>practici</w:t>
      </w:r>
      <w:r w:rsidR="00026278" w:rsidRPr="001970CC">
        <w:rPr>
          <w:sz w:val="24"/>
          <w:szCs w:val="24"/>
          <w:lang w:val="ro-RO"/>
        </w:rPr>
        <w:t xml:space="preserve"> </w:t>
      </w:r>
      <w:r w:rsidRPr="001970CC">
        <w:rPr>
          <w:sz w:val="24"/>
          <w:szCs w:val="24"/>
          <w:lang w:val="ro-RO"/>
        </w:rPr>
        <w:t>în</w:t>
      </w:r>
      <w:r w:rsidR="00026278" w:rsidRPr="001970CC">
        <w:rPr>
          <w:sz w:val="24"/>
          <w:szCs w:val="24"/>
          <w:lang w:val="ro-RO"/>
        </w:rPr>
        <w:t xml:space="preserve"> </w:t>
      </w:r>
      <w:r w:rsidRPr="001970CC">
        <w:rPr>
          <w:sz w:val="24"/>
          <w:szCs w:val="24"/>
          <w:lang w:val="ro-RO"/>
        </w:rPr>
        <w:t>domeniu;</w:t>
      </w:r>
    </w:p>
    <w:p w14:paraId="2E3ECA70"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respectă</w:t>
      </w:r>
      <w:r w:rsidR="00026278" w:rsidRPr="001970CC">
        <w:rPr>
          <w:sz w:val="24"/>
          <w:szCs w:val="24"/>
          <w:lang w:val="ro-RO"/>
        </w:rPr>
        <w:t xml:space="preserve"> </w:t>
      </w:r>
      <w:r w:rsidRPr="001970CC">
        <w:rPr>
          <w:sz w:val="24"/>
          <w:szCs w:val="24"/>
          <w:lang w:val="ro-RO"/>
        </w:rPr>
        <w:t>standardele</w:t>
      </w:r>
      <w:r w:rsidR="00026278" w:rsidRPr="001970CC">
        <w:rPr>
          <w:sz w:val="24"/>
          <w:szCs w:val="24"/>
          <w:lang w:val="ro-RO"/>
        </w:rPr>
        <w:t xml:space="preserve"> </w:t>
      </w:r>
      <w:r w:rsidRPr="001970CC">
        <w:rPr>
          <w:sz w:val="24"/>
          <w:szCs w:val="24"/>
          <w:lang w:val="ro-RO"/>
        </w:rPr>
        <w:t>specifice minime de calitate;</w:t>
      </w:r>
    </w:p>
    <w:p w14:paraId="39E8EECC" w14:textId="77777777" w:rsidR="00026278"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rPr>
        <w:t xml:space="preserve">respectă dreptul la protejarea imaginii publice și vieții intime, private și familiare a beneficiarilor centrului; </w:t>
      </w:r>
    </w:p>
    <w:p w14:paraId="381DE638" w14:textId="77777777" w:rsidR="00026278" w:rsidRPr="001970CC" w:rsidRDefault="00AE3401" w:rsidP="00061747">
      <w:pPr>
        <w:numPr>
          <w:ilvl w:val="0"/>
          <w:numId w:val="32"/>
        </w:numPr>
        <w:tabs>
          <w:tab w:val="left" w:pos="360"/>
        </w:tabs>
        <w:ind w:left="0" w:firstLine="0"/>
        <w:jc w:val="both"/>
        <w:rPr>
          <w:sz w:val="24"/>
          <w:szCs w:val="24"/>
          <w:lang w:val="ro-RO" w:eastAsia="en-US"/>
        </w:rPr>
      </w:pPr>
      <w:r w:rsidRPr="001970CC">
        <w:rPr>
          <w:sz w:val="24"/>
          <w:szCs w:val="24"/>
          <w:lang w:val="ro-RO"/>
        </w:rPr>
        <w:t>păstrează</w:t>
      </w:r>
      <w:r w:rsidR="00026278" w:rsidRPr="001970CC">
        <w:rPr>
          <w:sz w:val="24"/>
          <w:szCs w:val="24"/>
          <w:lang w:val="ro-RO"/>
        </w:rPr>
        <w:t xml:space="preserve"> </w:t>
      </w:r>
      <w:r w:rsidRPr="001970CC">
        <w:rPr>
          <w:sz w:val="24"/>
          <w:szCs w:val="24"/>
          <w:lang w:val="ro-RO"/>
        </w:rPr>
        <w:t>confidențialitate</w:t>
      </w:r>
      <w:r w:rsidR="00026278" w:rsidRPr="001970CC">
        <w:rPr>
          <w:sz w:val="24"/>
          <w:szCs w:val="24"/>
          <w:lang w:val="ro-RO"/>
        </w:rPr>
        <w:t xml:space="preserve"> </w:t>
      </w:r>
      <w:r w:rsidRPr="001970CC">
        <w:rPr>
          <w:sz w:val="24"/>
          <w:szCs w:val="24"/>
          <w:lang w:val="ro-RO"/>
        </w:rPr>
        <w:t>adatelor conform Contractului de confidenţialitate;</w:t>
      </w:r>
    </w:p>
    <w:p w14:paraId="6E15D193" w14:textId="77777777" w:rsidR="00B506AE" w:rsidRPr="001970CC" w:rsidRDefault="00AE3401" w:rsidP="00061747">
      <w:pPr>
        <w:numPr>
          <w:ilvl w:val="0"/>
          <w:numId w:val="32"/>
        </w:numPr>
        <w:tabs>
          <w:tab w:val="left" w:pos="360"/>
        </w:tabs>
        <w:ind w:left="0" w:firstLine="0"/>
        <w:jc w:val="both"/>
        <w:rPr>
          <w:sz w:val="24"/>
          <w:szCs w:val="24"/>
          <w:lang w:val="ro-RO"/>
        </w:rPr>
      </w:pPr>
      <w:r w:rsidRPr="001970CC">
        <w:rPr>
          <w:sz w:val="24"/>
          <w:szCs w:val="24"/>
          <w:lang w:val="ro-RO" w:eastAsia="en-US"/>
        </w:rPr>
        <w:t>cunoaşte</w:t>
      </w:r>
      <w:r w:rsidR="00B506AE" w:rsidRPr="001970CC">
        <w:rPr>
          <w:sz w:val="24"/>
          <w:szCs w:val="24"/>
          <w:lang w:val="ro-RO" w:eastAsia="en-US"/>
        </w:rPr>
        <w:t xml:space="preserve"> </w:t>
      </w:r>
      <w:r w:rsidRPr="001970CC">
        <w:rPr>
          <w:sz w:val="24"/>
          <w:szCs w:val="24"/>
          <w:lang w:val="ro-RO" w:eastAsia="en-US"/>
        </w:rPr>
        <w:t>şi</w:t>
      </w:r>
      <w:r w:rsidR="00B506AE" w:rsidRPr="001970CC">
        <w:rPr>
          <w:sz w:val="24"/>
          <w:szCs w:val="24"/>
          <w:lang w:val="ro-RO" w:eastAsia="en-US"/>
        </w:rPr>
        <w:t xml:space="preserve"> </w:t>
      </w:r>
      <w:r w:rsidRPr="001970CC">
        <w:rPr>
          <w:sz w:val="24"/>
          <w:szCs w:val="24"/>
          <w:lang w:val="ro-RO" w:eastAsia="en-US"/>
        </w:rPr>
        <w:t>respectă R.O.I., R.O.F., normele de protecţia</w:t>
      </w:r>
      <w:r w:rsidR="00B506AE" w:rsidRPr="001970CC">
        <w:rPr>
          <w:sz w:val="24"/>
          <w:szCs w:val="24"/>
          <w:lang w:val="ro-RO" w:eastAsia="en-US"/>
        </w:rPr>
        <w:t xml:space="preserve"> </w:t>
      </w:r>
      <w:r w:rsidRPr="001970CC">
        <w:rPr>
          <w:sz w:val="24"/>
          <w:szCs w:val="24"/>
          <w:lang w:val="ro-RO" w:eastAsia="en-US"/>
        </w:rPr>
        <w:t>muncii, apărarea</w:t>
      </w:r>
      <w:r w:rsidR="00B506AE" w:rsidRPr="001970CC">
        <w:rPr>
          <w:sz w:val="24"/>
          <w:szCs w:val="24"/>
          <w:lang w:val="ro-RO" w:eastAsia="en-US"/>
        </w:rPr>
        <w:t xml:space="preserve"> </w:t>
      </w:r>
      <w:r w:rsidRPr="001970CC">
        <w:rPr>
          <w:sz w:val="24"/>
          <w:szCs w:val="24"/>
          <w:lang w:val="ro-RO" w:eastAsia="en-US"/>
        </w:rPr>
        <w:t>împotriva</w:t>
      </w:r>
      <w:r w:rsidR="00B506AE" w:rsidRPr="001970CC">
        <w:rPr>
          <w:sz w:val="24"/>
          <w:szCs w:val="24"/>
          <w:lang w:val="ro-RO" w:eastAsia="en-US"/>
        </w:rPr>
        <w:t xml:space="preserve"> </w:t>
      </w:r>
      <w:r w:rsidRPr="001970CC">
        <w:rPr>
          <w:sz w:val="24"/>
          <w:szCs w:val="24"/>
          <w:lang w:val="ro-RO" w:eastAsia="en-US"/>
        </w:rPr>
        <w:t>incendiilor, securitate</w:t>
      </w:r>
      <w:r w:rsidR="00B506AE" w:rsidRPr="001970CC">
        <w:rPr>
          <w:sz w:val="24"/>
          <w:szCs w:val="24"/>
          <w:lang w:val="ro-RO" w:eastAsia="en-US"/>
        </w:rPr>
        <w:t xml:space="preserve"> </w:t>
      </w:r>
      <w:r w:rsidRPr="001970CC">
        <w:rPr>
          <w:sz w:val="24"/>
          <w:szCs w:val="24"/>
          <w:lang w:val="ro-RO" w:eastAsia="en-US"/>
        </w:rPr>
        <w:t>şi</w:t>
      </w:r>
      <w:r w:rsidR="00B506AE" w:rsidRPr="001970CC">
        <w:rPr>
          <w:sz w:val="24"/>
          <w:szCs w:val="24"/>
          <w:lang w:val="ro-RO" w:eastAsia="en-US"/>
        </w:rPr>
        <w:t xml:space="preserve"> </w:t>
      </w:r>
      <w:r w:rsidRPr="001970CC">
        <w:rPr>
          <w:sz w:val="24"/>
          <w:szCs w:val="24"/>
          <w:lang w:val="ro-RO" w:eastAsia="en-US"/>
        </w:rPr>
        <w:t>sănătate a muncii</w:t>
      </w:r>
      <w:r w:rsidR="00B506AE" w:rsidRPr="001970CC">
        <w:rPr>
          <w:sz w:val="24"/>
          <w:szCs w:val="24"/>
          <w:lang w:val="ro-RO" w:eastAsia="en-US"/>
        </w:rPr>
        <w:t xml:space="preserve"> </w:t>
      </w:r>
      <w:r w:rsidRPr="001970CC">
        <w:rPr>
          <w:sz w:val="24"/>
          <w:szCs w:val="24"/>
          <w:lang w:val="ro-RO" w:eastAsia="en-US"/>
        </w:rPr>
        <w:t>şi</w:t>
      </w:r>
      <w:r w:rsidR="00B506AE" w:rsidRPr="001970CC">
        <w:rPr>
          <w:sz w:val="24"/>
          <w:szCs w:val="24"/>
          <w:lang w:val="ro-RO" w:eastAsia="en-US"/>
        </w:rPr>
        <w:t xml:space="preserve"> </w:t>
      </w:r>
      <w:r w:rsidRPr="001970CC">
        <w:rPr>
          <w:sz w:val="24"/>
          <w:szCs w:val="24"/>
          <w:lang w:val="ro-RO" w:eastAsia="en-US"/>
        </w:rPr>
        <w:t>este direct răspunzător de nerespectarea lor;</w:t>
      </w:r>
    </w:p>
    <w:p w14:paraId="5615EF6F" w14:textId="77777777" w:rsidR="00AE3401" w:rsidRPr="001970CC" w:rsidRDefault="00B506AE" w:rsidP="00061747">
      <w:pPr>
        <w:numPr>
          <w:ilvl w:val="0"/>
          <w:numId w:val="32"/>
        </w:numPr>
        <w:tabs>
          <w:tab w:val="left" w:pos="360"/>
        </w:tabs>
        <w:ind w:left="0" w:firstLine="0"/>
        <w:jc w:val="both"/>
        <w:rPr>
          <w:sz w:val="24"/>
          <w:szCs w:val="24"/>
          <w:lang w:val="ro-RO"/>
        </w:rPr>
      </w:pPr>
      <w:r w:rsidRPr="001970CC">
        <w:rPr>
          <w:sz w:val="24"/>
          <w:szCs w:val="24"/>
          <w:lang w:val="ro-RO" w:eastAsia="en-US"/>
        </w:rPr>
        <w:t>e</w:t>
      </w:r>
      <w:r w:rsidR="00AE3401" w:rsidRPr="001970CC">
        <w:rPr>
          <w:sz w:val="24"/>
          <w:szCs w:val="24"/>
          <w:lang w:val="ro-RO"/>
        </w:rPr>
        <w:t>xecută</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alte</w:t>
      </w:r>
      <w:r w:rsidRPr="001970CC">
        <w:rPr>
          <w:sz w:val="24"/>
          <w:szCs w:val="24"/>
          <w:lang w:val="ro-RO"/>
        </w:rPr>
        <w:t xml:space="preserve"> </w:t>
      </w:r>
      <w:r w:rsidR="00AE3401" w:rsidRPr="001970CC">
        <w:rPr>
          <w:sz w:val="24"/>
          <w:szCs w:val="24"/>
          <w:lang w:val="ro-RO"/>
        </w:rPr>
        <w:t>atribuţii</w:t>
      </w:r>
      <w:r w:rsidRPr="001970CC">
        <w:rPr>
          <w:sz w:val="24"/>
          <w:szCs w:val="24"/>
          <w:lang w:val="ro-RO"/>
        </w:rPr>
        <w:t xml:space="preserve"> </w:t>
      </w:r>
      <w:r w:rsidR="00AE3401" w:rsidRPr="001970CC">
        <w:rPr>
          <w:sz w:val="24"/>
          <w:szCs w:val="24"/>
          <w:lang w:val="ro-RO"/>
        </w:rPr>
        <w:t>trasate de şeful de centru, în</w:t>
      </w:r>
      <w:r w:rsidRPr="001970CC">
        <w:rPr>
          <w:sz w:val="24"/>
          <w:szCs w:val="24"/>
          <w:lang w:val="ro-RO"/>
        </w:rPr>
        <w:t xml:space="preserve"> </w:t>
      </w:r>
      <w:r w:rsidR="00AE3401" w:rsidRPr="001970CC">
        <w:rPr>
          <w:sz w:val="24"/>
          <w:szCs w:val="24"/>
          <w:lang w:val="ro-RO"/>
        </w:rPr>
        <w:t>limita</w:t>
      </w:r>
      <w:r w:rsidRPr="001970CC">
        <w:rPr>
          <w:sz w:val="24"/>
          <w:szCs w:val="24"/>
          <w:lang w:val="ro-RO"/>
        </w:rPr>
        <w:t xml:space="preserve"> </w:t>
      </w:r>
      <w:r w:rsidR="00AE3401" w:rsidRPr="001970CC">
        <w:rPr>
          <w:sz w:val="24"/>
          <w:szCs w:val="24"/>
          <w:lang w:val="ro-RO"/>
        </w:rPr>
        <w:t>competenţelor</w:t>
      </w:r>
      <w:r w:rsidRPr="001970CC">
        <w:rPr>
          <w:sz w:val="24"/>
          <w:szCs w:val="24"/>
          <w:lang w:val="ro-RO"/>
        </w:rPr>
        <w:t xml:space="preserve"> </w:t>
      </w:r>
      <w:r w:rsidR="00AE3401" w:rsidRPr="001970CC">
        <w:rPr>
          <w:sz w:val="24"/>
          <w:szCs w:val="24"/>
          <w:lang w:val="ro-RO"/>
        </w:rPr>
        <w:t>profesionale.</w:t>
      </w:r>
    </w:p>
    <w:p w14:paraId="4B3F6E2D" w14:textId="77777777" w:rsidR="001D2859" w:rsidRPr="001970CC" w:rsidRDefault="001D2859" w:rsidP="001D0D5B">
      <w:pPr>
        <w:jc w:val="both"/>
        <w:rPr>
          <w:sz w:val="24"/>
          <w:szCs w:val="24"/>
          <w:lang w:val="ro-RO"/>
        </w:rPr>
      </w:pPr>
    </w:p>
    <w:p w14:paraId="70583EDB" w14:textId="77777777" w:rsidR="00AE3401" w:rsidRPr="001970CC" w:rsidRDefault="0023439E" w:rsidP="0023439E">
      <w:pPr>
        <w:numPr>
          <w:ilvl w:val="0"/>
          <w:numId w:val="8"/>
        </w:numPr>
        <w:jc w:val="both"/>
        <w:rPr>
          <w:b/>
          <w:sz w:val="24"/>
          <w:szCs w:val="24"/>
          <w:lang w:val="ro-RO"/>
        </w:rPr>
      </w:pPr>
      <w:r w:rsidRPr="001970CC">
        <w:rPr>
          <w:b/>
          <w:sz w:val="24"/>
          <w:szCs w:val="24"/>
          <w:lang w:val="ro-RO"/>
        </w:rPr>
        <w:t>S</w:t>
      </w:r>
      <w:r w:rsidR="00AE3401" w:rsidRPr="001970CC">
        <w:rPr>
          <w:b/>
          <w:sz w:val="24"/>
          <w:szCs w:val="24"/>
          <w:lang w:val="ro-RO"/>
        </w:rPr>
        <w:t>pălătoreasă</w:t>
      </w:r>
    </w:p>
    <w:p w14:paraId="46FA2E59" w14:textId="06D0DFA8" w:rsidR="00925FBF" w:rsidRDefault="00442996" w:rsidP="00442996">
      <w:pPr>
        <w:jc w:val="both"/>
        <w:rPr>
          <w:b/>
          <w:i/>
          <w:iCs/>
          <w:sz w:val="24"/>
          <w:szCs w:val="24"/>
          <w:lang w:val="it-IT"/>
        </w:rPr>
      </w:pPr>
      <w:r w:rsidRPr="001970CC">
        <w:rPr>
          <w:b/>
          <w:i/>
          <w:iCs/>
          <w:sz w:val="24"/>
          <w:szCs w:val="24"/>
          <w:lang w:val="it-IT"/>
        </w:rPr>
        <w:t xml:space="preserve"> Atribuții principale:</w:t>
      </w:r>
    </w:p>
    <w:p w14:paraId="2763D37F" w14:textId="77777777" w:rsidR="00703873" w:rsidRPr="001970CC" w:rsidRDefault="00703873" w:rsidP="00442996">
      <w:pPr>
        <w:jc w:val="both"/>
        <w:rPr>
          <w:b/>
          <w:i/>
          <w:iCs/>
          <w:sz w:val="24"/>
          <w:szCs w:val="24"/>
          <w:lang w:val="it-IT"/>
        </w:rPr>
      </w:pPr>
    </w:p>
    <w:p w14:paraId="63C9F242"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răspunde de spălatul</w:t>
      </w:r>
      <w:r w:rsidR="000C4B5C" w:rsidRPr="001970CC">
        <w:rPr>
          <w:sz w:val="24"/>
          <w:szCs w:val="24"/>
          <w:lang w:val="ro-RO"/>
        </w:rPr>
        <w:t xml:space="preserve"> </w:t>
      </w:r>
      <w:r w:rsidRPr="001970CC">
        <w:rPr>
          <w:sz w:val="24"/>
          <w:szCs w:val="24"/>
          <w:lang w:val="ro-RO"/>
        </w:rPr>
        <w:t>zilnic al lenjeriei</w:t>
      </w:r>
      <w:r w:rsidR="000C4B5C" w:rsidRPr="001970CC">
        <w:rPr>
          <w:sz w:val="24"/>
          <w:szCs w:val="24"/>
          <w:lang w:val="ro-RO"/>
        </w:rPr>
        <w:t xml:space="preserve"> </w:t>
      </w:r>
      <w:r w:rsidRPr="001970CC">
        <w:rPr>
          <w:sz w:val="24"/>
          <w:szCs w:val="24"/>
          <w:lang w:val="ro-RO"/>
        </w:rPr>
        <w:t>și</w:t>
      </w:r>
      <w:r w:rsidR="000C4B5C" w:rsidRPr="001970CC">
        <w:rPr>
          <w:sz w:val="24"/>
          <w:szCs w:val="24"/>
          <w:lang w:val="ro-RO"/>
        </w:rPr>
        <w:t xml:space="preserve"> </w:t>
      </w:r>
      <w:r w:rsidRPr="001970CC">
        <w:rPr>
          <w:sz w:val="24"/>
          <w:szCs w:val="24"/>
          <w:lang w:val="ro-RO"/>
        </w:rPr>
        <w:t>echipamentului</w:t>
      </w:r>
      <w:r w:rsidR="000C4B5C" w:rsidRPr="001970CC">
        <w:rPr>
          <w:sz w:val="24"/>
          <w:szCs w:val="24"/>
          <w:lang w:val="ro-RO"/>
        </w:rPr>
        <w:t xml:space="preserve"> </w:t>
      </w:r>
      <w:r w:rsidRPr="001970CC">
        <w:rPr>
          <w:sz w:val="24"/>
          <w:szCs w:val="24"/>
          <w:lang w:val="ro-RO"/>
        </w:rPr>
        <w:t>pe care-l primește</w:t>
      </w:r>
      <w:r w:rsidR="000C4B5C" w:rsidRPr="001970CC">
        <w:rPr>
          <w:sz w:val="24"/>
          <w:szCs w:val="24"/>
          <w:lang w:val="ro-RO"/>
        </w:rPr>
        <w:t xml:space="preserve"> </w:t>
      </w:r>
      <w:r w:rsidRPr="001970CC">
        <w:rPr>
          <w:sz w:val="24"/>
          <w:szCs w:val="24"/>
          <w:lang w:val="ro-RO"/>
        </w:rPr>
        <w:t>pe</w:t>
      </w:r>
      <w:r w:rsidR="000C4B5C" w:rsidRPr="001970CC">
        <w:rPr>
          <w:sz w:val="24"/>
          <w:szCs w:val="24"/>
          <w:lang w:val="ro-RO"/>
        </w:rPr>
        <w:t xml:space="preserve"> </w:t>
      </w:r>
      <w:r w:rsidRPr="001970CC">
        <w:rPr>
          <w:sz w:val="24"/>
          <w:szCs w:val="24"/>
          <w:lang w:val="ro-RO"/>
        </w:rPr>
        <w:t>bază de proces-verbal;</w:t>
      </w:r>
    </w:p>
    <w:p w14:paraId="555FC290"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lenjeria</w:t>
      </w:r>
      <w:r w:rsidR="000C4B5C" w:rsidRPr="001970CC">
        <w:rPr>
          <w:sz w:val="24"/>
          <w:szCs w:val="24"/>
          <w:lang w:val="ro-RO"/>
        </w:rPr>
        <w:t xml:space="preserve"> </w:t>
      </w:r>
      <w:r w:rsidRPr="001970CC">
        <w:rPr>
          <w:sz w:val="24"/>
          <w:szCs w:val="24"/>
          <w:lang w:val="ro-RO"/>
        </w:rPr>
        <w:t>și</w:t>
      </w:r>
      <w:r w:rsidR="000C4B5C" w:rsidRPr="001970CC">
        <w:rPr>
          <w:sz w:val="24"/>
          <w:szCs w:val="24"/>
          <w:lang w:val="ro-RO"/>
        </w:rPr>
        <w:t xml:space="preserve"> </w:t>
      </w:r>
      <w:r w:rsidRPr="001970CC">
        <w:rPr>
          <w:sz w:val="24"/>
          <w:szCs w:val="24"/>
          <w:lang w:val="ro-RO"/>
        </w:rPr>
        <w:t>echipamentul</w:t>
      </w:r>
      <w:r w:rsidR="000C4B5C" w:rsidRPr="001970CC">
        <w:rPr>
          <w:sz w:val="24"/>
          <w:szCs w:val="24"/>
          <w:lang w:val="ro-RO"/>
        </w:rPr>
        <w:t xml:space="preserve"> </w:t>
      </w:r>
      <w:r w:rsidRPr="001970CC">
        <w:rPr>
          <w:sz w:val="24"/>
          <w:szCs w:val="24"/>
          <w:lang w:val="ro-RO"/>
        </w:rPr>
        <w:t>spălat</w:t>
      </w:r>
      <w:r w:rsidR="000C4B5C" w:rsidRPr="001970CC">
        <w:rPr>
          <w:sz w:val="24"/>
          <w:szCs w:val="24"/>
          <w:lang w:val="ro-RO"/>
        </w:rPr>
        <w:t xml:space="preserve"> </w:t>
      </w:r>
      <w:r w:rsidRPr="001970CC">
        <w:rPr>
          <w:sz w:val="24"/>
          <w:szCs w:val="24"/>
          <w:lang w:val="ro-RO"/>
        </w:rPr>
        <w:t>sunt</w:t>
      </w:r>
      <w:r w:rsidR="000C4B5C" w:rsidRPr="001970CC">
        <w:rPr>
          <w:sz w:val="24"/>
          <w:szCs w:val="24"/>
          <w:lang w:val="ro-RO"/>
        </w:rPr>
        <w:t xml:space="preserve"> </w:t>
      </w:r>
      <w:r w:rsidRPr="001970CC">
        <w:rPr>
          <w:sz w:val="24"/>
          <w:szCs w:val="24"/>
          <w:lang w:val="ro-RO"/>
        </w:rPr>
        <w:t>predate</w:t>
      </w:r>
      <w:r w:rsidR="000C4B5C" w:rsidRPr="001970CC">
        <w:rPr>
          <w:sz w:val="24"/>
          <w:szCs w:val="24"/>
          <w:lang w:val="ro-RO"/>
        </w:rPr>
        <w:t xml:space="preserve"> </w:t>
      </w:r>
      <w:r w:rsidRPr="001970CC">
        <w:rPr>
          <w:sz w:val="24"/>
          <w:szCs w:val="24"/>
          <w:lang w:val="ro-RO"/>
        </w:rPr>
        <w:t>pe</w:t>
      </w:r>
      <w:r w:rsidR="000C4B5C" w:rsidRPr="001970CC">
        <w:rPr>
          <w:sz w:val="24"/>
          <w:szCs w:val="24"/>
          <w:lang w:val="ro-RO"/>
        </w:rPr>
        <w:t xml:space="preserve"> </w:t>
      </w:r>
      <w:r w:rsidRPr="001970CC">
        <w:rPr>
          <w:sz w:val="24"/>
          <w:szCs w:val="24"/>
          <w:lang w:val="ro-RO"/>
        </w:rPr>
        <w:t>bază de proces verbal, curate la lenjerie;</w:t>
      </w:r>
    </w:p>
    <w:p w14:paraId="55B8006D"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efectuează și întreține curățenie la locul de muncă;</w:t>
      </w:r>
    </w:p>
    <w:p w14:paraId="0EF547F1"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îngrijește și răspunde de obiectele de inventar  pe care le are în păstrare;</w:t>
      </w:r>
    </w:p>
    <w:p w14:paraId="72D5A311"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anunță urgent orice defecțiune aparută la utilajele din dotare;</w:t>
      </w:r>
    </w:p>
    <w:p w14:paraId="08DDBE10"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notează zilnic în Fișa de consum cantitățile de materiale folosite;</w:t>
      </w:r>
    </w:p>
    <w:p w14:paraId="3DD11B18" w14:textId="77777777" w:rsidR="000C4B5C" w:rsidRPr="001970CC" w:rsidRDefault="00AE3401" w:rsidP="00061747">
      <w:pPr>
        <w:numPr>
          <w:ilvl w:val="0"/>
          <w:numId w:val="33"/>
        </w:numPr>
        <w:tabs>
          <w:tab w:val="left" w:pos="360"/>
        </w:tabs>
        <w:ind w:left="0" w:firstLine="0"/>
        <w:rPr>
          <w:sz w:val="24"/>
          <w:szCs w:val="24"/>
          <w:lang w:val="ro-RO"/>
        </w:rPr>
      </w:pPr>
      <w:r w:rsidRPr="001970CC">
        <w:rPr>
          <w:sz w:val="24"/>
          <w:szCs w:val="24"/>
          <w:lang w:val="ro-RO"/>
        </w:rPr>
        <w:t>întocmește referat de necesitate pentru materialele utilizate;</w:t>
      </w:r>
    </w:p>
    <w:p w14:paraId="1A0932CD" w14:textId="77777777" w:rsidR="000C4B5C" w:rsidRPr="001970CC" w:rsidRDefault="00AE3401" w:rsidP="00061747">
      <w:pPr>
        <w:numPr>
          <w:ilvl w:val="0"/>
          <w:numId w:val="33"/>
        </w:numPr>
        <w:tabs>
          <w:tab w:val="left" w:pos="360"/>
        </w:tabs>
        <w:suppressAutoHyphens/>
        <w:ind w:left="0" w:firstLine="0"/>
        <w:rPr>
          <w:sz w:val="24"/>
          <w:szCs w:val="24"/>
          <w:lang w:val="ro-RO"/>
        </w:rPr>
      </w:pPr>
      <w:r w:rsidRPr="001970CC">
        <w:rPr>
          <w:sz w:val="24"/>
          <w:szCs w:val="24"/>
          <w:lang w:val="ro-RO"/>
        </w:rPr>
        <w:t>participă</w:t>
      </w:r>
      <w:r w:rsidR="000C4B5C" w:rsidRPr="001970CC">
        <w:rPr>
          <w:sz w:val="24"/>
          <w:szCs w:val="24"/>
          <w:lang w:val="ro-RO"/>
        </w:rPr>
        <w:t xml:space="preserve"> </w:t>
      </w:r>
      <w:r w:rsidRPr="001970CC">
        <w:rPr>
          <w:sz w:val="24"/>
          <w:szCs w:val="24"/>
          <w:lang w:val="ro-RO"/>
        </w:rPr>
        <w:t>activ</w:t>
      </w:r>
      <w:r w:rsidR="000C4B5C" w:rsidRPr="001970CC">
        <w:rPr>
          <w:sz w:val="24"/>
          <w:szCs w:val="24"/>
          <w:lang w:val="ro-RO"/>
        </w:rPr>
        <w:t xml:space="preserve"> </w:t>
      </w:r>
      <w:r w:rsidRPr="001970CC">
        <w:rPr>
          <w:sz w:val="24"/>
          <w:szCs w:val="24"/>
          <w:lang w:val="ro-RO"/>
        </w:rPr>
        <w:t>și</w:t>
      </w:r>
      <w:r w:rsidR="000C4B5C" w:rsidRPr="001970CC">
        <w:rPr>
          <w:sz w:val="24"/>
          <w:szCs w:val="24"/>
          <w:lang w:val="ro-RO"/>
        </w:rPr>
        <w:t xml:space="preserve"> </w:t>
      </w:r>
      <w:r w:rsidRPr="001970CC">
        <w:rPr>
          <w:sz w:val="24"/>
          <w:szCs w:val="24"/>
          <w:lang w:val="ro-RO"/>
        </w:rPr>
        <w:t>intervine</w:t>
      </w:r>
      <w:r w:rsidR="000C4B5C" w:rsidRPr="001970CC">
        <w:rPr>
          <w:sz w:val="24"/>
          <w:szCs w:val="24"/>
          <w:lang w:val="ro-RO"/>
        </w:rPr>
        <w:t xml:space="preserve"> </w:t>
      </w:r>
      <w:r w:rsidRPr="001970CC">
        <w:rPr>
          <w:sz w:val="24"/>
          <w:szCs w:val="24"/>
          <w:lang w:val="ro-RO"/>
        </w:rPr>
        <w:t>ori de câte</w:t>
      </w:r>
      <w:r w:rsidR="000C4B5C" w:rsidRPr="001970CC">
        <w:rPr>
          <w:sz w:val="24"/>
          <w:szCs w:val="24"/>
          <w:lang w:val="ro-RO"/>
        </w:rPr>
        <w:t xml:space="preserve"> </w:t>
      </w:r>
      <w:r w:rsidRPr="001970CC">
        <w:rPr>
          <w:sz w:val="24"/>
          <w:szCs w:val="24"/>
          <w:lang w:val="ro-RO"/>
        </w:rPr>
        <w:t>ori</w:t>
      </w:r>
      <w:r w:rsidR="000C4B5C" w:rsidRPr="001970CC">
        <w:rPr>
          <w:sz w:val="24"/>
          <w:szCs w:val="24"/>
          <w:lang w:val="ro-RO"/>
        </w:rPr>
        <w:t xml:space="preserve"> </w:t>
      </w:r>
      <w:r w:rsidRPr="001970CC">
        <w:rPr>
          <w:sz w:val="24"/>
          <w:szCs w:val="24"/>
          <w:lang w:val="ro-RO"/>
        </w:rPr>
        <w:t>este</w:t>
      </w:r>
      <w:r w:rsidR="000C4B5C" w:rsidRPr="001970CC">
        <w:rPr>
          <w:sz w:val="24"/>
          <w:szCs w:val="24"/>
          <w:lang w:val="ro-RO"/>
        </w:rPr>
        <w:t xml:space="preserve"> </w:t>
      </w:r>
      <w:r w:rsidRPr="001970CC">
        <w:rPr>
          <w:sz w:val="24"/>
          <w:szCs w:val="24"/>
          <w:lang w:val="ro-RO"/>
        </w:rPr>
        <w:t>nevoie</w:t>
      </w:r>
      <w:r w:rsidR="000C4B5C" w:rsidRPr="001970CC">
        <w:rPr>
          <w:sz w:val="24"/>
          <w:szCs w:val="24"/>
          <w:lang w:val="ro-RO"/>
        </w:rPr>
        <w:t xml:space="preserve"> </w:t>
      </w:r>
      <w:r w:rsidRPr="001970CC">
        <w:rPr>
          <w:sz w:val="24"/>
          <w:szCs w:val="24"/>
          <w:lang w:val="ro-RO"/>
        </w:rPr>
        <w:t>în</w:t>
      </w:r>
      <w:r w:rsidR="000C4B5C" w:rsidRPr="001970CC">
        <w:rPr>
          <w:sz w:val="24"/>
          <w:szCs w:val="24"/>
          <w:lang w:val="ro-RO"/>
        </w:rPr>
        <w:t xml:space="preserve"> </w:t>
      </w:r>
      <w:r w:rsidRPr="001970CC">
        <w:rPr>
          <w:sz w:val="24"/>
          <w:szCs w:val="24"/>
          <w:lang w:val="ro-RO"/>
        </w:rPr>
        <w:t>relația cu beneficiarii;</w:t>
      </w:r>
    </w:p>
    <w:p w14:paraId="6DEE9619" w14:textId="77777777" w:rsidR="000C4B5C" w:rsidRPr="001970CC" w:rsidRDefault="000C4B5C" w:rsidP="00061747">
      <w:pPr>
        <w:numPr>
          <w:ilvl w:val="0"/>
          <w:numId w:val="33"/>
        </w:numPr>
        <w:tabs>
          <w:tab w:val="left" w:pos="360"/>
        </w:tabs>
        <w:suppressAutoHyphens/>
        <w:ind w:left="0" w:firstLine="0"/>
        <w:jc w:val="both"/>
        <w:rPr>
          <w:sz w:val="24"/>
          <w:szCs w:val="24"/>
          <w:lang w:val="ro-RO" w:eastAsia="en-US"/>
        </w:rPr>
      </w:pPr>
      <w:r w:rsidRPr="001970CC">
        <w:rPr>
          <w:sz w:val="24"/>
          <w:szCs w:val="24"/>
          <w:lang w:val="ro-RO"/>
        </w:rPr>
        <w:t>p</w:t>
      </w:r>
      <w:r w:rsidR="00AE3401" w:rsidRPr="001970CC">
        <w:rPr>
          <w:sz w:val="24"/>
          <w:szCs w:val="24"/>
          <w:lang w:val="ro-RO"/>
        </w:rPr>
        <w:t>ăstrează</w:t>
      </w:r>
      <w:r w:rsidRPr="001970CC">
        <w:rPr>
          <w:sz w:val="24"/>
          <w:szCs w:val="24"/>
          <w:lang w:val="ro-RO"/>
        </w:rPr>
        <w:t xml:space="preserve"> </w:t>
      </w:r>
      <w:r w:rsidR="00AE3401" w:rsidRPr="001970CC">
        <w:rPr>
          <w:sz w:val="24"/>
          <w:szCs w:val="24"/>
          <w:lang w:val="ro-RO"/>
        </w:rPr>
        <w:t>confidențialitatea</w:t>
      </w:r>
      <w:r w:rsidRPr="001970CC">
        <w:rPr>
          <w:sz w:val="24"/>
          <w:szCs w:val="24"/>
          <w:lang w:val="ro-RO"/>
        </w:rPr>
        <w:t xml:space="preserve"> </w:t>
      </w:r>
      <w:r w:rsidR="00AE3401" w:rsidRPr="001970CC">
        <w:rPr>
          <w:sz w:val="24"/>
          <w:szCs w:val="24"/>
          <w:lang w:val="ro-RO"/>
        </w:rPr>
        <w:t>datelor conform Contractului de confidențialitate;</w:t>
      </w:r>
    </w:p>
    <w:p w14:paraId="75011CB0" w14:textId="77777777" w:rsidR="000C4B5C" w:rsidRPr="001970CC" w:rsidRDefault="000C4B5C" w:rsidP="00061747">
      <w:pPr>
        <w:numPr>
          <w:ilvl w:val="0"/>
          <w:numId w:val="33"/>
        </w:numPr>
        <w:tabs>
          <w:tab w:val="left" w:pos="360"/>
        </w:tabs>
        <w:suppressAutoHyphens/>
        <w:ind w:left="0" w:firstLine="0"/>
        <w:jc w:val="both"/>
        <w:rPr>
          <w:sz w:val="24"/>
          <w:szCs w:val="24"/>
          <w:lang w:val="ro-RO"/>
        </w:rPr>
      </w:pPr>
      <w:r w:rsidRPr="001970CC">
        <w:rPr>
          <w:sz w:val="24"/>
          <w:szCs w:val="24"/>
          <w:lang w:val="ro-RO"/>
        </w:rPr>
        <w:t>c</w:t>
      </w:r>
      <w:r w:rsidR="00AE3401" w:rsidRPr="001970CC">
        <w:rPr>
          <w:sz w:val="24"/>
          <w:szCs w:val="24"/>
          <w:lang w:val="ro-RO" w:eastAsia="en-US"/>
        </w:rPr>
        <w:t>unoaşte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respectă R.O.I., R.O.F., normele de protecţia</w:t>
      </w:r>
      <w:r w:rsidRPr="001970CC">
        <w:rPr>
          <w:sz w:val="24"/>
          <w:szCs w:val="24"/>
          <w:lang w:val="ro-RO" w:eastAsia="en-US"/>
        </w:rPr>
        <w:t xml:space="preserve"> </w:t>
      </w:r>
      <w:r w:rsidR="00AE3401" w:rsidRPr="001970CC">
        <w:rPr>
          <w:sz w:val="24"/>
          <w:szCs w:val="24"/>
          <w:lang w:val="ro-RO" w:eastAsia="en-US"/>
        </w:rPr>
        <w:t>muncii, apărarea</w:t>
      </w:r>
      <w:r w:rsidRPr="001970CC">
        <w:rPr>
          <w:sz w:val="24"/>
          <w:szCs w:val="24"/>
          <w:lang w:val="ro-RO" w:eastAsia="en-US"/>
        </w:rPr>
        <w:t xml:space="preserve"> </w:t>
      </w:r>
      <w:r w:rsidR="00AE3401" w:rsidRPr="001970CC">
        <w:rPr>
          <w:sz w:val="24"/>
          <w:szCs w:val="24"/>
          <w:lang w:val="ro-RO" w:eastAsia="en-US"/>
        </w:rPr>
        <w:t>împotriva</w:t>
      </w:r>
      <w:r w:rsidRPr="001970CC">
        <w:rPr>
          <w:sz w:val="24"/>
          <w:szCs w:val="24"/>
          <w:lang w:val="ro-RO" w:eastAsia="en-US"/>
        </w:rPr>
        <w:t xml:space="preserve"> </w:t>
      </w:r>
      <w:r w:rsidR="00AE3401" w:rsidRPr="001970CC">
        <w:rPr>
          <w:sz w:val="24"/>
          <w:szCs w:val="24"/>
          <w:lang w:val="ro-RO" w:eastAsia="en-US"/>
        </w:rPr>
        <w:t>incendiilor, securitate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sănătate a muncii</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este direct răspunzător de nerespectarea lor;</w:t>
      </w:r>
    </w:p>
    <w:p w14:paraId="46B68373" w14:textId="77777777" w:rsidR="00AE3401" w:rsidRPr="001970CC" w:rsidRDefault="000C4B5C" w:rsidP="00061747">
      <w:pPr>
        <w:numPr>
          <w:ilvl w:val="0"/>
          <w:numId w:val="33"/>
        </w:numPr>
        <w:tabs>
          <w:tab w:val="left" w:pos="360"/>
        </w:tabs>
        <w:suppressAutoHyphens/>
        <w:ind w:left="0" w:firstLine="0"/>
        <w:jc w:val="both"/>
        <w:rPr>
          <w:sz w:val="24"/>
          <w:szCs w:val="24"/>
          <w:lang w:val="ro-RO"/>
        </w:rPr>
      </w:pPr>
      <w:r w:rsidRPr="001970CC">
        <w:rPr>
          <w:sz w:val="24"/>
          <w:szCs w:val="24"/>
          <w:lang w:val="ro-RO" w:eastAsia="en-US"/>
        </w:rPr>
        <w:t>e</w:t>
      </w:r>
      <w:r w:rsidR="00AE3401" w:rsidRPr="001970CC">
        <w:rPr>
          <w:sz w:val="24"/>
          <w:szCs w:val="24"/>
          <w:lang w:val="ro-RO"/>
        </w:rPr>
        <w:t>xecută</w:t>
      </w:r>
      <w:r w:rsidR="00322C35" w:rsidRPr="001970CC">
        <w:rPr>
          <w:sz w:val="24"/>
          <w:szCs w:val="24"/>
          <w:lang w:val="ro-RO"/>
        </w:rPr>
        <w:t xml:space="preserve"> </w:t>
      </w:r>
      <w:r w:rsidR="00AE3401" w:rsidRPr="001970CC">
        <w:rPr>
          <w:sz w:val="24"/>
          <w:szCs w:val="24"/>
          <w:lang w:val="ro-RO"/>
        </w:rPr>
        <w:t>şi</w:t>
      </w:r>
      <w:r w:rsidR="00322C35" w:rsidRPr="001970CC">
        <w:rPr>
          <w:sz w:val="24"/>
          <w:szCs w:val="24"/>
          <w:lang w:val="ro-RO"/>
        </w:rPr>
        <w:t xml:space="preserve"> </w:t>
      </w:r>
      <w:r w:rsidR="00AE3401" w:rsidRPr="001970CC">
        <w:rPr>
          <w:sz w:val="24"/>
          <w:szCs w:val="24"/>
          <w:lang w:val="ro-RO"/>
        </w:rPr>
        <w:t>alte</w:t>
      </w:r>
      <w:r w:rsidR="00322C35" w:rsidRPr="001970CC">
        <w:rPr>
          <w:sz w:val="24"/>
          <w:szCs w:val="24"/>
          <w:lang w:val="ro-RO"/>
        </w:rPr>
        <w:t xml:space="preserve"> </w:t>
      </w:r>
      <w:r w:rsidR="00AE3401" w:rsidRPr="001970CC">
        <w:rPr>
          <w:sz w:val="24"/>
          <w:szCs w:val="24"/>
          <w:lang w:val="ro-RO"/>
        </w:rPr>
        <w:t>atribuţii</w:t>
      </w:r>
      <w:r w:rsidR="00322C35" w:rsidRPr="001970CC">
        <w:rPr>
          <w:sz w:val="24"/>
          <w:szCs w:val="24"/>
          <w:lang w:val="ro-RO"/>
        </w:rPr>
        <w:t xml:space="preserve"> </w:t>
      </w:r>
      <w:r w:rsidR="00AE3401" w:rsidRPr="001970CC">
        <w:rPr>
          <w:sz w:val="24"/>
          <w:szCs w:val="24"/>
          <w:lang w:val="ro-RO"/>
        </w:rPr>
        <w:t>trasate de şeful de centru, în</w:t>
      </w:r>
      <w:r w:rsidR="00322C35" w:rsidRPr="001970CC">
        <w:rPr>
          <w:sz w:val="24"/>
          <w:szCs w:val="24"/>
          <w:lang w:val="ro-RO"/>
        </w:rPr>
        <w:t xml:space="preserve"> </w:t>
      </w:r>
      <w:r w:rsidR="00AE3401" w:rsidRPr="001970CC">
        <w:rPr>
          <w:sz w:val="24"/>
          <w:szCs w:val="24"/>
          <w:lang w:val="ro-RO"/>
        </w:rPr>
        <w:t>limita</w:t>
      </w:r>
      <w:r w:rsidR="00322C35" w:rsidRPr="001970CC">
        <w:rPr>
          <w:sz w:val="24"/>
          <w:szCs w:val="24"/>
          <w:lang w:val="ro-RO"/>
        </w:rPr>
        <w:t xml:space="preserve"> </w:t>
      </w:r>
      <w:r w:rsidR="00AE3401" w:rsidRPr="001970CC">
        <w:rPr>
          <w:sz w:val="24"/>
          <w:szCs w:val="24"/>
          <w:lang w:val="ro-RO"/>
        </w:rPr>
        <w:t>competenţelor</w:t>
      </w:r>
      <w:r w:rsidR="00322C35" w:rsidRPr="001970CC">
        <w:rPr>
          <w:sz w:val="24"/>
          <w:szCs w:val="24"/>
          <w:lang w:val="ro-RO"/>
        </w:rPr>
        <w:t xml:space="preserve"> </w:t>
      </w:r>
      <w:r w:rsidR="00AE3401" w:rsidRPr="001970CC">
        <w:rPr>
          <w:sz w:val="24"/>
          <w:szCs w:val="24"/>
          <w:lang w:val="ro-RO"/>
        </w:rPr>
        <w:t>profesionale.</w:t>
      </w:r>
    </w:p>
    <w:p w14:paraId="62DDA1D3" w14:textId="77777777" w:rsidR="0023439E" w:rsidRPr="001970CC" w:rsidRDefault="0023439E" w:rsidP="0023439E">
      <w:pPr>
        <w:rPr>
          <w:sz w:val="24"/>
          <w:szCs w:val="24"/>
          <w:lang w:val="ro-RO"/>
        </w:rPr>
      </w:pPr>
    </w:p>
    <w:p w14:paraId="6B960DB1" w14:textId="77777777" w:rsidR="00AE3401" w:rsidRPr="001970CC" w:rsidRDefault="00AE3401" w:rsidP="0023439E">
      <w:pPr>
        <w:numPr>
          <w:ilvl w:val="0"/>
          <w:numId w:val="8"/>
        </w:numPr>
        <w:rPr>
          <w:b/>
          <w:sz w:val="24"/>
          <w:szCs w:val="24"/>
          <w:lang w:val="ro-RO" w:eastAsia="en-GB"/>
        </w:rPr>
      </w:pPr>
      <w:r w:rsidRPr="001970CC">
        <w:rPr>
          <w:b/>
          <w:sz w:val="24"/>
          <w:szCs w:val="24"/>
          <w:lang w:val="ro-RO" w:eastAsia="en-GB"/>
        </w:rPr>
        <w:t xml:space="preserve">Îngrijitor  </w:t>
      </w:r>
    </w:p>
    <w:p w14:paraId="2D43349E" w14:textId="4072610C" w:rsidR="00442996" w:rsidRDefault="00442996" w:rsidP="00442996">
      <w:pPr>
        <w:jc w:val="both"/>
        <w:rPr>
          <w:b/>
          <w:i/>
          <w:iCs/>
          <w:sz w:val="24"/>
          <w:szCs w:val="24"/>
          <w:lang w:val="it-IT"/>
        </w:rPr>
      </w:pPr>
      <w:r w:rsidRPr="001970CC">
        <w:rPr>
          <w:b/>
          <w:i/>
          <w:iCs/>
          <w:sz w:val="24"/>
          <w:szCs w:val="24"/>
          <w:lang w:val="it-IT"/>
        </w:rPr>
        <w:t xml:space="preserve">  Atribuții principale:</w:t>
      </w:r>
    </w:p>
    <w:p w14:paraId="3BB6EEA0" w14:textId="77777777" w:rsidR="00703873" w:rsidRPr="001970CC" w:rsidRDefault="00703873" w:rsidP="00442996">
      <w:pPr>
        <w:jc w:val="both"/>
        <w:rPr>
          <w:b/>
          <w:i/>
          <w:iCs/>
          <w:sz w:val="24"/>
          <w:szCs w:val="24"/>
          <w:lang w:val="it-IT"/>
        </w:rPr>
      </w:pPr>
    </w:p>
    <w:p w14:paraId="46A9ED90"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asigură curățenia</w:t>
      </w:r>
      <w:r w:rsidR="00953012" w:rsidRPr="001970CC">
        <w:rPr>
          <w:sz w:val="24"/>
          <w:szCs w:val="24"/>
          <w:lang w:val="ro-RO"/>
        </w:rPr>
        <w:t xml:space="preserve"> </w:t>
      </w:r>
      <w:r w:rsidRPr="001970CC">
        <w:rPr>
          <w:sz w:val="24"/>
          <w:szCs w:val="24"/>
          <w:lang w:val="ro-RO"/>
        </w:rPr>
        <w:t>unității (pereți, uși, coridoare, balustrade, scări, oficii, grupuri sanitare, cabinete, birouri, balcoane, săli de mese);</w:t>
      </w:r>
    </w:p>
    <w:p w14:paraId="000B8881"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transportă gunoiul și rezidurile alimentare în condiții corespunzătoare;</w:t>
      </w:r>
    </w:p>
    <w:p w14:paraId="55807283"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asigură curățenia, dezinfecția și păstrarea recipientelor utilizate;</w:t>
      </w:r>
    </w:p>
    <w:p w14:paraId="3BB5E787"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răspunde de păstrarea în bune condiții a materialelor de curățenie și depozitarea în recipiente corespunzătoare (etichetate) a soluțiilor dezinfectante conform Ordinelor Ministerului Sănătății afișate la oficiu;</w:t>
      </w:r>
    </w:p>
    <w:p w14:paraId="4C8008A6"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asigură curățenia, dezinfecția și păstrarea recipientelor în care păstrează și transportă gunoiul;</w:t>
      </w:r>
    </w:p>
    <w:p w14:paraId="66D8A3A4"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respectă permanent normele de igienă personală;</w:t>
      </w:r>
    </w:p>
    <w:p w14:paraId="200AB487"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poartă echipamentul de protecție stabilit pe care îl schimbă ori de câte ori este necesar;</w:t>
      </w:r>
    </w:p>
    <w:p w14:paraId="55BC72BD"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rPr>
      </w:pPr>
      <w:r w:rsidRPr="001970CC">
        <w:rPr>
          <w:sz w:val="24"/>
          <w:szCs w:val="24"/>
          <w:lang w:val="ro-RO"/>
        </w:rPr>
        <w:t>își desfășoară activitatea numai sub îndrumarea și sub supravegherea infirmierei și a asistentelor medicale;</w:t>
      </w:r>
    </w:p>
    <w:p w14:paraId="398A9261" w14:textId="77777777" w:rsidR="00953012"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bCs/>
          <w:sz w:val="24"/>
          <w:szCs w:val="24"/>
          <w:lang w:val="ro-RO"/>
        </w:rPr>
        <w:t>respectă</w:t>
      </w:r>
      <w:r w:rsidR="00953012" w:rsidRPr="001970CC">
        <w:rPr>
          <w:bCs/>
          <w:sz w:val="24"/>
          <w:szCs w:val="24"/>
          <w:lang w:val="ro-RO"/>
        </w:rPr>
        <w:t xml:space="preserve"> </w:t>
      </w:r>
      <w:r w:rsidRPr="001970CC">
        <w:rPr>
          <w:bCs/>
          <w:sz w:val="24"/>
          <w:szCs w:val="24"/>
          <w:lang w:val="ro-RO"/>
        </w:rPr>
        <w:t>normele</w:t>
      </w:r>
      <w:r w:rsidR="00953012" w:rsidRPr="001970CC">
        <w:rPr>
          <w:bCs/>
          <w:sz w:val="24"/>
          <w:szCs w:val="24"/>
          <w:lang w:val="ro-RO"/>
        </w:rPr>
        <w:t xml:space="preserve"> </w:t>
      </w:r>
      <w:r w:rsidRPr="001970CC">
        <w:rPr>
          <w:bCs/>
          <w:sz w:val="24"/>
          <w:szCs w:val="24"/>
          <w:lang w:val="ro-RO"/>
        </w:rPr>
        <w:t>în</w:t>
      </w:r>
      <w:r w:rsidR="00953012" w:rsidRPr="001970CC">
        <w:rPr>
          <w:bCs/>
          <w:sz w:val="24"/>
          <w:szCs w:val="24"/>
          <w:lang w:val="ro-RO"/>
        </w:rPr>
        <w:t xml:space="preserve"> </w:t>
      </w:r>
      <w:r w:rsidRPr="001970CC">
        <w:rPr>
          <w:bCs/>
          <w:sz w:val="24"/>
          <w:szCs w:val="24"/>
          <w:lang w:val="ro-RO"/>
        </w:rPr>
        <w:t>vigoare</w:t>
      </w:r>
      <w:r w:rsidR="00953012" w:rsidRPr="001970CC">
        <w:rPr>
          <w:bCs/>
          <w:sz w:val="24"/>
          <w:szCs w:val="24"/>
          <w:lang w:val="ro-RO"/>
        </w:rPr>
        <w:t xml:space="preserve"> </w:t>
      </w:r>
      <w:r w:rsidRPr="001970CC">
        <w:rPr>
          <w:bCs/>
          <w:sz w:val="24"/>
          <w:szCs w:val="24"/>
          <w:lang w:val="ro-RO"/>
        </w:rPr>
        <w:t>privind</w:t>
      </w:r>
      <w:r w:rsidR="00953012" w:rsidRPr="001970CC">
        <w:rPr>
          <w:bCs/>
          <w:sz w:val="24"/>
          <w:szCs w:val="24"/>
          <w:lang w:val="ro-RO"/>
        </w:rPr>
        <w:t xml:space="preserve"> </w:t>
      </w:r>
      <w:r w:rsidRPr="001970CC">
        <w:rPr>
          <w:bCs/>
          <w:sz w:val="24"/>
          <w:szCs w:val="24"/>
          <w:lang w:val="ro-RO"/>
        </w:rPr>
        <w:t>depozitarea</w:t>
      </w:r>
      <w:r w:rsidR="00953012" w:rsidRPr="001970CC">
        <w:rPr>
          <w:bCs/>
          <w:sz w:val="24"/>
          <w:szCs w:val="24"/>
          <w:lang w:val="ro-RO"/>
        </w:rPr>
        <w:t xml:space="preserve"> </w:t>
      </w:r>
      <w:r w:rsidRPr="001970CC">
        <w:rPr>
          <w:bCs/>
          <w:sz w:val="24"/>
          <w:szCs w:val="24"/>
          <w:lang w:val="ro-RO"/>
        </w:rPr>
        <w:t>și</w:t>
      </w:r>
      <w:r w:rsidR="00953012" w:rsidRPr="001970CC">
        <w:rPr>
          <w:bCs/>
          <w:sz w:val="24"/>
          <w:szCs w:val="24"/>
          <w:lang w:val="ro-RO"/>
        </w:rPr>
        <w:t xml:space="preserve"> </w:t>
      </w:r>
      <w:r w:rsidRPr="001970CC">
        <w:rPr>
          <w:bCs/>
          <w:sz w:val="24"/>
          <w:szCs w:val="24"/>
          <w:lang w:val="ro-RO"/>
        </w:rPr>
        <w:t>aruncarea</w:t>
      </w:r>
      <w:r w:rsidR="00953012" w:rsidRPr="001970CC">
        <w:rPr>
          <w:bCs/>
          <w:sz w:val="24"/>
          <w:szCs w:val="24"/>
          <w:lang w:val="ro-RO"/>
        </w:rPr>
        <w:t xml:space="preserve"> </w:t>
      </w:r>
      <w:r w:rsidRPr="001970CC">
        <w:rPr>
          <w:bCs/>
          <w:sz w:val="24"/>
          <w:szCs w:val="24"/>
          <w:lang w:val="ro-RO"/>
        </w:rPr>
        <w:t>deșeurilor</w:t>
      </w:r>
      <w:r w:rsidR="00953012" w:rsidRPr="001970CC">
        <w:rPr>
          <w:bCs/>
          <w:sz w:val="24"/>
          <w:szCs w:val="24"/>
          <w:lang w:val="ro-RO"/>
        </w:rPr>
        <w:t xml:space="preserve"> </w:t>
      </w:r>
      <w:r w:rsidRPr="001970CC">
        <w:rPr>
          <w:bCs/>
          <w:sz w:val="24"/>
          <w:szCs w:val="24"/>
          <w:lang w:val="ro-RO"/>
        </w:rPr>
        <w:t>în</w:t>
      </w:r>
      <w:r w:rsidR="00953012" w:rsidRPr="001970CC">
        <w:rPr>
          <w:bCs/>
          <w:sz w:val="24"/>
          <w:szCs w:val="24"/>
          <w:lang w:val="ro-RO"/>
        </w:rPr>
        <w:t xml:space="preserve"> </w:t>
      </w:r>
      <w:r w:rsidRPr="001970CC">
        <w:rPr>
          <w:bCs/>
          <w:sz w:val="24"/>
          <w:szCs w:val="24"/>
          <w:lang w:val="ro-RO"/>
        </w:rPr>
        <w:t>conformitate cu normele</w:t>
      </w:r>
      <w:r w:rsidR="00953012" w:rsidRPr="001970CC">
        <w:rPr>
          <w:bCs/>
          <w:sz w:val="24"/>
          <w:szCs w:val="24"/>
          <w:lang w:val="ro-RO"/>
        </w:rPr>
        <w:t xml:space="preserve"> </w:t>
      </w:r>
      <w:r w:rsidRPr="001970CC">
        <w:rPr>
          <w:bCs/>
          <w:sz w:val="24"/>
          <w:szCs w:val="24"/>
          <w:lang w:val="ro-RO"/>
        </w:rPr>
        <w:t>legale</w:t>
      </w:r>
      <w:r w:rsidR="00953012" w:rsidRPr="001970CC">
        <w:rPr>
          <w:bCs/>
          <w:sz w:val="24"/>
          <w:szCs w:val="24"/>
          <w:lang w:val="ro-RO"/>
        </w:rPr>
        <w:t xml:space="preserve"> </w:t>
      </w:r>
      <w:r w:rsidRPr="001970CC">
        <w:rPr>
          <w:bCs/>
          <w:sz w:val="24"/>
          <w:szCs w:val="24"/>
          <w:lang w:val="ro-RO"/>
        </w:rPr>
        <w:t>în</w:t>
      </w:r>
      <w:r w:rsidR="00953012" w:rsidRPr="001970CC">
        <w:rPr>
          <w:bCs/>
          <w:sz w:val="24"/>
          <w:szCs w:val="24"/>
          <w:lang w:val="ro-RO"/>
        </w:rPr>
        <w:t xml:space="preserve"> </w:t>
      </w:r>
      <w:r w:rsidRPr="001970CC">
        <w:rPr>
          <w:bCs/>
          <w:sz w:val="24"/>
          <w:szCs w:val="24"/>
          <w:lang w:val="ro-RO"/>
        </w:rPr>
        <w:t>vigoare</w:t>
      </w:r>
      <w:r w:rsidRPr="001970CC">
        <w:rPr>
          <w:sz w:val="24"/>
          <w:szCs w:val="24"/>
          <w:lang w:val="ro-RO"/>
        </w:rPr>
        <w:t>;</w:t>
      </w:r>
    </w:p>
    <w:p w14:paraId="141E654A" w14:textId="77777777" w:rsidR="00953012"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t>se asigură</w:t>
      </w:r>
      <w:r w:rsidR="00953012" w:rsidRPr="001970CC">
        <w:rPr>
          <w:sz w:val="24"/>
          <w:szCs w:val="24"/>
          <w:lang w:val="ro-RO" w:eastAsia="en-US"/>
        </w:rPr>
        <w:t xml:space="preserve"> </w:t>
      </w:r>
      <w:r w:rsidRPr="001970CC">
        <w:rPr>
          <w:sz w:val="24"/>
          <w:szCs w:val="24"/>
          <w:lang w:val="ro-RO" w:eastAsia="en-US"/>
        </w:rPr>
        <w:t>că</w:t>
      </w:r>
      <w:r w:rsidR="00953012" w:rsidRPr="001970CC">
        <w:rPr>
          <w:sz w:val="24"/>
          <w:szCs w:val="24"/>
          <w:lang w:val="ro-RO" w:eastAsia="en-US"/>
        </w:rPr>
        <w:t xml:space="preserve"> </w:t>
      </w:r>
      <w:r w:rsidRPr="001970CC">
        <w:rPr>
          <w:sz w:val="24"/>
          <w:szCs w:val="24"/>
          <w:lang w:val="ro-RO" w:eastAsia="en-US"/>
        </w:rPr>
        <w:t>spaţiile</w:t>
      </w:r>
      <w:r w:rsidR="00953012" w:rsidRPr="001970CC">
        <w:rPr>
          <w:sz w:val="24"/>
          <w:szCs w:val="24"/>
          <w:lang w:val="ro-RO" w:eastAsia="en-US"/>
        </w:rPr>
        <w:t xml:space="preserve"> </w:t>
      </w:r>
      <w:r w:rsidRPr="001970CC">
        <w:rPr>
          <w:sz w:val="24"/>
          <w:szCs w:val="24"/>
          <w:lang w:val="ro-RO" w:eastAsia="en-US"/>
        </w:rPr>
        <w:t>comune sunt curate, funcţionale</w:t>
      </w:r>
      <w:r w:rsidR="00953012" w:rsidRPr="001970CC">
        <w:rPr>
          <w:sz w:val="24"/>
          <w:szCs w:val="24"/>
          <w:lang w:val="ro-RO" w:eastAsia="en-US"/>
        </w:rPr>
        <w:t xml:space="preserve"> </w:t>
      </w:r>
      <w:r w:rsidRPr="001970CC">
        <w:rPr>
          <w:sz w:val="24"/>
          <w:szCs w:val="24"/>
          <w:lang w:val="ro-RO" w:eastAsia="en-US"/>
        </w:rPr>
        <w:t>şi</w:t>
      </w:r>
      <w:r w:rsidR="00953012" w:rsidRPr="001970CC">
        <w:rPr>
          <w:sz w:val="24"/>
          <w:szCs w:val="24"/>
          <w:lang w:val="ro-RO" w:eastAsia="en-US"/>
        </w:rPr>
        <w:t xml:space="preserve"> </w:t>
      </w:r>
      <w:r w:rsidRPr="001970CC">
        <w:rPr>
          <w:sz w:val="24"/>
          <w:szCs w:val="24"/>
          <w:lang w:val="ro-RO" w:eastAsia="en-US"/>
        </w:rPr>
        <w:t>confortabile;</w:t>
      </w:r>
    </w:p>
    <w:p w14:paraId="6D207763" w14:textId="77777777" w:rsidR="00953012"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lastRenderedPageBreak/>
        <w:t>respectă</w:t>
      </w:r>
      <w:r w:rsidR="00953012" w:rsidRPr="001970CC">
        <w:rPr>
          <w:sz w:val="24"/>
          <w:szCs w:val="24"/>
          <w:lang w:val="ro-RO" w:eastAsia="en-US"/>
        </w:rPr>
        <w:t xml:space="preserve"> </w:t>
      </w:r>
      <w:r w:rsidRPr="001970CC">
        <w:rPr>
          <w:sz w:val="24"/>
          <w:szCs w:val="24"/>
          <w:lang w:val="ro-RO" w:eastAsia="en-US"/>
        </w:rPr>
        <w:t>programul</w:t>
      </w:r>
      <w:r w:rsidR="00953012" w:rsidRPr="001970CC">
        <w:rPr>
          <w:sz w:val="24"/>
          <w:szCs w:val="24"/>
          <w:lang w:val="ro-RO" w:eastAsia="en-US"/>
        </w:rPr>
        <w:t xml:space="preserve"> </w:t>
      </w:r>
      <w:r w:rsidRPr="001970CC">
        <w:rPr>
          <w:sz w:val="24"/>
          <w:szCs w:val="24"/>
          <w:lang w:val="ro-RO" w:eastAsia="en-US"/>
        </w:rPr>
        <w:t>zilnic de igienizare a spaţiilor</w:t>
      </w:r>
      <w:r w:rsidR="00953012" w:rsidRPr="001970CC">
        <w:rPr>
          <w:sz w:val="24"/>
          <w:szCs w:val="24"/>
          <w:lang w:val="ro-RO" w:eastAsia="en-US"/>
        </w:rPr>
        <w:t xml:space="preserve"> </w:t>
      </w:r>
      <w:r w:rsidRPr="001970CC">
        <w:rPr>
          <w:sz w:val="24"/>
          <w:szCs w:val="24"/>
          <w:lang w:val="ro-RO" w:eastAsia="en-US"/>
        </w:rPr>
        <w:t>centrului;</w:t>
      </w:r>
    </w:p>
    <w:p w14:paraId="1190F0F3" w14:textId="77777777" w:rsidR="00953012"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t>efectuează</w:t>
      </w:r>
      <w:r w:rsidR="00953012" w:rsidRPr="001970CC">
        <w:rPr>
          <w:sz w:val="24"/>
          <w:szCs w:val="24"/>
          <w:lang w:val="ro-RO" w:eastAsia="en-US"/>
        </w:rPr>
        <w:t xml:space="preserve"> </w:t>
      </w:r>
      <w:r w:rsidRPr="001970CC">
        <w:rPr>
          <w:sz w:val="24"/>
          <w:szCs w:val="24"/>
          <w:lang w:val="ro-RO" w:eastAsia="en-US"/>
        </w:rPr>
        <w:t>curăţenia</w:t>
      </w:r>
      <w:r w:rsidR="00953012" w:rsidRPr="001970CC">
        <w:rPr>
          <w:sz w:val="24"/>
          <w:szCs w:val="24"/>
          <w:lang w:val="ro-RO" w:eastAsia="en-US"/>
        </w:rPr>
        <w:t xml:space="preserve"> </w:t>
      </w:r>
      <w:r w:rsidRPr="001970CC">
        <w:rPr>
          <w:sz w:val="24"/>
          <w:szCs w:val="24"/>
          <w:lang w:val="ro-RO" w:eastAsia="en-US"/>
        </w:rPr>
        <w:t>şi</w:t>
      </w:r>
      <w:r w:rsidR="00953012" w:rsidRPr="001970CC">
        <w:rPr>
          <w:sz w:val="24"/>
          <w:szCs w:val="24"/>
          <w:lang w:val="ro-RO" w:eastAsia="en-US"/>
        </w:rPr>
        <w:t xml:space="preserve"> </w:t>
      </w:r>
      <w:r w:rsidRPr="001970CC">
        <w:rPr>
          <w:sz w:val="24"/>
          <w:szCs w:val="24"/>
          <w:lang w:val="ro-RO" w:eastAsia="en-US"/>
        </w:rPr>
        <w:t>dezinfectarea</w:t>
      </w:r>
      <w:r w:rsidR="00953012" w:rsidRPr="001970CC">
        <w:rPr>
          <w:sz w:val="24"/>
          <w:szCs w:val="24"/>
          <w:lang w:val="ro-RO" w:eastAsia="en-US"/>
        </w:rPr>
        <w:t xml:space="preserve"> </w:t>
      </w:r>
      <w:r w:rsidRPr="001970CC">
        <w:rPr>
          <w:sz w:val="24"/>
          <w:szCs w:val="24"/>
          <w:lang w:val="ro-RO" w:eastAsia="en-US"/>
        </w:rPr>
        <w:t>zilnică a băilor</w:t>
      </w:r>
      <w:r w:rsidR="00953012" w:rsidRPr="001970CC">
        <w:rPr>
          <w:sz w:val="24"/>
          <w:szCs w:val="24"/>
          <w:lang w:val="ro-RO" w:eastAsia="en-US"/>
        </w:rPr>
        <w:t xml:space="preserve"> </w:t>
      </w:r>
      <w:r w:rsidRPr="001970CC">
        <w:rPr>
          <w:sz w:val="24"/>
          <w:szCs w:val="24"/>
          <w:lang w:val="ro-RO" w:eastAsia="en-US"/>
        </w:rPr>
        <w:t>şi</w:t>
      </w:r>
      <w:r w:rsidR="00953012" w:rsidRPr="001970CC">
        <w:rPr>
          <w:sz w:val="24"/>
          <w:szCs w:val="24"/>
          <w:lang w:val="ro-RO" w:eastAsia="en-US"/>
        </w:rPr>
        <w:t xml:space="preserve"> </w:t>
      </w:r>
      <w:r w:rsidRPr="001970CC">
        <w:rPr>
          <w:sz w:val="24"/>
          <w:szCs w:val="24"/>
          <w:lang w:val="ro-RO" w:eastAsia="en-US"/>
        </w:rPr>
        <w:t>wc-urilor cu materiale</w:t>
      </w:r>
      <w:r w:rsidR="00953012" w:rsidRPr="001970CC">
        <w:rPr>
          <w:sz w:val="24"/>
          <w:szCs w:val="24"/>
          <w:lang w:val="ro-RO" w:eastAsia="en-US"/>
        </w:rPr>
        <w:t xml:space="preserve"> </w:t>
      </w:r>
      <w:r w:rsidRPr="001970CC">
        <w:rPr>
          <w:sz w:val="24"/>
          <w:szCs w:val="24"/>
          <w:lang w:val="ro-RO" w:eastAsia="en-US"/>
        </w:rPr>
        <w:t>şi</w:t>
      </w:r>
      <w:r w:rsidR="00953012" w:rsidRPr="001970CC">
        <w:rPr>
          <w:sz w:val="24"/>
          <w:szCs w:val="24"/>
          <w:lang w:val="ro-RO" w:eastAsia="en-US"/>
        </w:rPr>
        <w:t xml:space="preserve"> </w:t>
      </w:r>
      <w:r w:rsidRPr="001970CC">
        <w:rPr>
          <w:sz w:val="24"/>
          <w:szCs w:val="24"/>
          <w:lang w:val="ro-RO" w:eastAsia="en-US"/>
        </w:rPr>
        <w:t>ustensile</w:t>
      </w:r>
      <w:r w:rsidR="00953012" w:rsidRPr="001970CC">
        <w:rPr>
          <w:sz w:val="24"/>
          <w:szCs w:val="24"/>
          <w:lang w:val="ro-RO" w:eastAsia="en-US"/>
        </w:rPr>
        <w:t xml:space="preserve"> </w:t>
      </w:r>
      <w:r w:rsidRPr="001970CC">
        <w:rPr>
          <w:sz w:val="24"/>
          <w:szCs w:val="24"/>
          <w:lang w:val="ro-RO" w:eastAsia="en-US"/>
        </w:rPr>
        <w:t>folosite</w:t>
      </w:r>
      <w:r w:rsidR="00953012" w:rsidRPr="001970CC">
        <w:rPr>
          <w:sz w:val="24"/>
          <w:szCs w:val="24"/>
          <w:lang w:val="ro-RO" w:eastAsia="en-US"/>
        </w:rPr>
        <w:t xml:space="preserve"> </w:t>
      </w:r>
      <w:r w:rsidRPr="001970CC">
        <w:rPr>
          <w:sz w:val="24"/>
          <w:szCs w:val="24"/>
          <w:lang w:val="ro-RO" w:eastAsia="en-US"/>
        </w:rPr>
        <w:t>numai</w:t>
      </w:r>
      <w:r w:rsidR="00953012" w:rsidRPr="001970CC">
        <w:rPr>
          <w:sz w:val="24"/>
          <w:szCs w:val="24"/>
          <w:lang w:val="ro-RO" w:eastAsia="en-US"/>
        </w:rPr>
        <w:t xml:space="preserve"> </w:t>
      </w:r>
      <w:r w:rsidRPr="001970CC">
        <w:rPr>
          <w:sz w:val="24"/>
          <w:szCs w:val="24"/>
          <w:lang w:val="ro-RO" w:eastAsia="en-US"/>
        </w:rPr>
        <w:t>în</w:t>
      </w:r>
      <w:r w:rsidR="00953012" w:rsidRPr="001970CC">
        <w:rPr>
          <w:sz w:val="24"/>
          <w:szCs w:val="24"/>
          <w:lang w:val="ro-RO" w:eastAsia="en-US"/>
        </w:rPr>
        <w:t xml:space="preserve"> </w:t>
      </w:r>
      <w:r w:rsidRPr="001970CC">
        <w:rPr>
          <w:sz w:val="24"/>
          <w:szCs w:val="24"/>
          <w:lang w:val="ro-RO" w:eastAsia="en-US"/>
        </w:rPr>
        <w:t>aceste</w:t>
      </w:r>
      <w:r w:rsidR="00953012" w:rsidRPr="001970CC">
        <w:rPr>
          <w:sz w:val="24"/>
          <w:szCs w:val="24"/>
          <w:lang w:val="ro-RO" w:eastAsia="en-US"/>
        </w:rPr>
        <w:t xml:space="preserve"> </w:t>
      </w:r>
      <w:r w:rsidRPr="001970CC">
        <w:rPr>
          <w:sz w:val="24"/>
          <w:szCs w:val="24"/>
          <w:lang w:val="ro-RO" w:eastAsia="en-US"/>
        </w:rPr>
        <w:t>scopuri;</w:t>
      </w:r>
    </w:p>
    <w:p w14:paraId="007867FB" w14:textId="77777777" w:rsidR="007717D4"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t>are un comportament etic cu beneficiarii;</w:t>
      </w:r>
    </w:p>
    <w:p w14:paraId="2639C986" w14:textId="77777777" w:rsidR="007717D4"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t>îngrijeşte şi răspunde de obiectele de inventar pe care la are în folosinţă;</w:t>
      </w:r>
    </w:p>
    <w:p w14:paraId="11F4DC25" w14:textId="77777777" w:rsidR="0080482A"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t>nu are voie să părăsească locul de muncă în timpul programului, fără acordul conducerii unităţii;</w:t>
      </w:r>
    </w:p>
    <w:p w14:paraId="79AE3AD6" w14:textId="77777777" w:rsidR="0080482A"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rPr>
        <w:t xml:space="preserve">păstrează confidențialitatea datelor conform Contractului de confidenţialitate; </w:t>
      </w:r>
    </w:p>
    <w:p w14:paraId="2C141F90" w14:textId="77777777" w:rsidR="0080482A"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eastAsia="en-US"/>
        </w:rPr>
        <w:t>cunoaşte</w:t>
      </w:r>
      <w:r w:rsidR="0080482A" w:rsidRPr="001970CC">
        <w:rPr>
          <w:sz w:val="24"/>
          <w:szCs w:val="24"/>
          <w:lang w:val="ro-RO" w:eastAsia="en-US"/>
        </w:rPr>
        <w:t xml:space="preserve"> </w:t>
      </w:r>
      <w:r w:rsidRPr="001970CC">
        <w:rPr>
          <w:sz w:val="24"/>
          <w:szCs w:val="24"/>
          <w:lang w:val="ro-RO" w:eastAsia="en-US"/>
        </w:rPr>
        <w:t>şi</w:t>
      </w:r>
      <w:r w:rsidR="0080482A" w:rsidRPr="001970CC">
        <w:rPr>
          <w:sz w:val="24"/>
          <w:szCs w:val="24"/>
          <w:lang w:val="ro-RO" w:eastAsia="en-US"/>
        </w:rPr>
        <w:t xml:space="preserve"> </w:t>
      </w:r>
      <w:r w:rsidRPr="001970CC">
        <w:rPr>
          <w:sz w:val="24"/>
          <w:szCs w:val="24"/>
          <w:lang w:val="ro-RO" w:eastAsia="en-US"/>
        </w:rPr>
        <w:t>respectă</w:t>
      </w:r>
      <w:r w:rsidR="009C1735" w:rsidRPr="001970CC">
        <w:rPr>
          <w:sz w:val="24"/>
          <w:szCs w:val="24"/>
          <w:lang w:val="ro-RO" w:eastAsia="en-US"/>
        </w:rPr>
        <w:t xml:space="preserve"> </w:t>
      </w:r>
      <w:r w:rsidRPr="001970CC">
        <w:rPr>
          <w:sz w:val="24"/>
          <w:szCs w:val="24"/>
          <w:lang w:val="ro-RO" w:eastAsia="en-US"/>
        </w:rPr>
        <w:t>prevederile R.O.I., R.O.F., normele de protecţia</w:t>
      </w:r>
      <w:r w:rsidR="0080482A" w:rsidRPr="001970CC">
        <w:rPr>
          <w:sz w:val="24"/>
          <w:szCs w:val="24"/>
          <w:lang w:val="ro-RO" w:eastAsia="en-US"/>
        </w:rPr>
        <w:t xml:space="preserve"> </w:t>
      </w:r>
      <w:r w:rsidRPr="001970CC">
        <w:rPr>
          <w:sz w:val="24"/>
          <w:szCs w:val="24"/>
          <w:lang w:val="ro-RO" w:eastAsia="en-US"/>
        </w:rPr>
        <w:t>muncii, apărarea</w:t>
      </w:r>
      <w:r w:rsidR="0080482A" w:rsidRPr="001970CC">
        <w:rPr>
          <w:sz w:val="24"/>
          <w:szCs w:val="24"/>
          <w:lang w:val="ro-RO" w:eastAsia="en-US"/>
        </w:rPr>
        <w:t xml:space="preserve"> </w:t>
      </w:r>
      <w:r w:rsidRPr="001970CC">
        <w:rPr>
          <w:sz w:val="24"/>
          <w:szCs w:val="24"/>
          <w:lang w:val="ro-RO" w:eastAsia="en-US"/>
        </w:rPr>
        <w:t>împotriva</w:t>
      </w:r>
      <w:r w:rsidR="0080482A" w:rsidRPr="001970CC">
        <w:rPr>
          <w:sz w:val="24"/>
          <w:szCs w:val="24"/>
          <w:lang w:val="ro-RO" w:eastAsia="en-US"/>
        </w:rPr>
        <w:t xml:space="preserve"> </w:t>
      </w:r>
      <w:r w:rsidRPr="001970CC">
        <w:rPr>
          <w:sz w:val="24"/>
          <w:szCs w:val="24"/>
          <w:lang w:val="ro-RO" w:eastAsia="en-US"/>
        </w:rPr>
        <w:t>incendiilor, securitate</w:t>
      </w:r>
      <w:r w:rsidR="0080482A" w:rsidRPr="001970CC">
        <w:rPr>
          <w:sz w:val="24"/>
          <w:szCs w:val="24"/>
          <w:lang w:val="ro-RO" w:eastAsia="en-US"/>
        </w:rPr>
        <w:t xml:space="preserve"> </w:t>
      </w:r>
      <w:r w:rsidRPr="001970CC">
        <w:rPr>
          <w:sz w:val="24"/>
          <w:szCs w:val="24"/>
          <w:lang w:val="ro-RO" w:eastAsia="en-US"/>
        </w:rPr>
        <w:t>şi</w:t>
      </w:r>
      <w:r w:rsidR="0080482A" w:rsidRPr="001970CC">
        <w:rPr>
          <w:sz w:val="24"/>
          <w:szCs w:val="24"/>
          <w:lang w:val="ro-RO" w:eastAsia="en-US"/>
        </w:rPr>
        <w:t xml:space="preserve"> </w:t>
      </w:r>
      <w:r w:rsidRPr="001970CC">
        <w:rPr>
          <w:sz w:val="24"/>
          <w:szCs w:val="24"/>
          <w:lang w:val="ro-RO" w:eastAsia="en-US"/>
        </w:rPr>
        <w:t>sănătate a muncii</w:t>
      </w:r>
      <w:r w:rsidR="0080482A" w:rsidRPr="001970CC">
        <w:rPr>
          <w:sz w:val="24"/>
          <w:szCs w:val="24"/>
          <w:lang w:val="ro-RO" w:eastAsia="en-US"/>
        </w:rPr>
        <w:t xml:space="preserve"> </w:t>
      </w:r>
      <w:r w:rsidRPr="001970CC">
        <w:rPr>
          <w:sz w:val="24"/>
          <w:szCs w:val="24"/>
          <w:lang w:val="ro-RO" w:eastAsia="en-US"/>
        </w:rPr>
        <w:t>şi</w:t>
      </w:r>
      <w:r w:rsidR="0080482A" w:rsidRPr="001970CC">
        <w:rPr>
          <w:sz w:val="24"/>
          <w:szCs w:val="24"/>
          <w:lang w:val="ro-RO" w:eastAsia="en-US"/>
        </w:rPr>
        <w:t xml:space="preserve"> </w:t>
      </w:r>
      <w:r w:rsidRPr="001970CC">
        <w:rPr>
          <w:sz w:val="24"/>
          <w:szCs w:val="24"/>
          <w:lang w:val="ro-RO" w:eastAsia="en-US"/>
        </w:rPr>
        <w:t>este direct răspunzător de nerespectarea lor;</w:t>
      </w:r>
    </w:p>
    <w:p w14:paraId="1B0BA444" w14:textId="77777777" w:rsidR="00AE3401" w:rsidRPr="001970CC" w:rsidRDefault="00AE3401" w:rsidP="00061747">
      <w:pPr>
        <w:numPr>
          <w:ilvl w:val="0"/>
          <w:numId w:val="18"/>
        </w:numPr>
        <w:tabs>
          <w:tab w:val="clear" w:pos="510"/>
          <w:tab w:val="num" w:pos="360"/>
        </w:tabs>
        <w:suppressAutoHyphens/>
        <w:ind w:left="0" w:firstLine="0"/>
        <w:jc w:val="both"/>
        <w:rPr>
          <w:sz w:val="24"/>
          <w:szCs w:val="24"/>
          <w:lang w:val="ro-RO" w:eastAsia="en-US"/>
        </w:rPr>
      </w:pPr>
      <w:r w:rsidRPr="001970CC">
        <w:rPr>
          <w:sz w:val="24"/>
          <w:szCs w:val="24"/>
          <w:lang w:val="ro-RO"/>
        </w:rPr>
        <w:t>execută</w:t>
      </w:r>
      <w:r w:rsidR="0080482A" w:rsidRPr="001970CC">
        <w:rPr>
          <w:sz w:val="24"/>
          <w:szCs w:val="24"/>
          <w:lang w:val="ro-RO"/>
        </w:rPr>
        <w:t xml:space="preserve"> </w:t>
      </w:r>
      <w:r w:rsidRPr="001970CC">
        <w:rPr>
          <w:sz w:val="24"/>
          <w:szCs w:val="24"/>
          <w:lang w:val="ro-RO"/>
        </w:rPr>
        <w:t>şi</w:t>
      </w:r>
      <w:r w:rsidR="0080482A" w:rsidRPr="001970CC">
        <w:rPr>
          <w:sz w:val="24"/>
          <w:szCs w:val="24"/>
          <w:lang w:val="ro-RO"/>
        </w:rPr>
        <w:t xml:space="preserve"> </w:t>
      </w:r>
      <w:r w:rsidRPr="001970CC">
        <w:rPr>
          <w:sz w:val="24"/>
          <w:szCs w:val="24"/>
          <w:lang w:val="ro-RO"/>
        </w:rPr>
        <w:t>alte</w:t>
      </w:r>
      <w:r w:rsidR="0080482A" w:rsidRPr="001970CC">
        <w:rPr>
          <w:sz w:val="24"/>
          <w:szCs w:val="24"/>
          <w:lang w:val="ro-RO"/>
        </w:rPr>
        <w:t xml:space="preserve"> </w:t>
      </w:r>
      <w:r w:rsidRPr="001970CC">
        <w:rPr>
          <w:sz w:val="24"/>
          <w:szCs w:val="24"/>
          <w:lang w:val="ro-RO"/>
        </w:rPr>
        <w:t>atribuţii</w:t>
      </w:r>
      <w:r w:rsidR="0080482A" w:rsidRPr="001970CC">
        <w:rPr>
          <w:sz w:val="24"/>
          <w:szCs w:val="24"/>
          <w:lang w:val="ro-RO"/>
        </w:rPr>
        <w:t xml:space="preserve"> </w:t>
      </w:r>
      <w:r w:rsidRPr="001970CC">
        <w:rPr>
          <w:sz w:val="24"/>
          <w:szCs w:val="24"/>
          <w:lang w:val="ro-RO"/>
        </w:rPr>
        <w:t>trasate de şeful de centru, în</w:t>
      </w:r>
      <w:r w:rsidR="0080482A" w:rsidRPr="001970CC">
        <w:rPr>
          <w:sz w:val="24"/>
          <w:szCs w:val="24"/>
          <w:lang w:val="ro-RO"/>
        </w:rPr>
        <w:t xml:space="preserve"> </w:t>
      </w:r>
      <w:r w:rsidRPr="001970CC">
        <w:rPr>
          <w:sz w:val="24"/>
          <w:szCs w:val="24"/>
          <w:lang w:val="ro-RO"/>
        </w:rPr>
        <w:t>limita</w:t>
      </w:r>
      <w:r w:rsidR="0080482A" w:rsidRPr="001970CC">
        <w:rPr>
          <w:sz w:val="24"/>
          <w:szCs w:val="24"/>
          <w:lang w:val="ro-RO"/>
        </w:rPr>
        <w:t xml:space="preserve"> </w:t>
      </w:r>
      <w:r w:rsidRPr="001970CC">
        <w:rPr>
          <w:sz w:val="24"/>
          <w:szCs w:val="24"/>
          <w:lang w:val="ro-RO"/>
        </w:rPr>
        <w:t>competenţelor</w:t>
      </w:r>
      <w:r w:rsidR="0080482A" w:rsidRPr="001970CC">
        <w:rPr>
          <w:sz w:val="24"/>
          <w:szCs w:val="24"/>
          <w:lang w:val="ro-RO"/>
        </w:rPr>
        <w:t xml:space="preserve"> </w:t>
      </w:r>
      <w:r w:rsidRPr="001970CC">
        <w:rPr>
          <w:sz w:val="24"/>
          <w:szCs w:val="24"/>
          <w:lang w:val="ro-RO"/>
        </w:rPr>
        <w:t>profesionale.</w:t>
      </w:r>
    </w:p>
    <w:p w14:paraId="28A98D16" w14:textId="77777777" w:rsidR="00AE3401" w:rsidRPr="001970CC" w:rsidRDefault="00AE3401" w:rsidP="001D0D5B">
      <w:pPr>
        <w:jc w:val="both"/>
        <w:rPr>
          <w:sz w:val="24"/>
          <w:szCs w:val="24"/>
          <w:lang w:val="ro-RO"/>
        </w:rPr>
      </w:pPr>
    </w:p>
    <w:p w14:paraId="0B964A4E" w14:textId="77777777" w:rsidR="00AE3401" w:rsidRPr="001970CC" w:rsidRDefault="00AE3401" w:rsidP="0023439E">
      <w:pPr>
        <w:pStyle w:val="ListParagraph"/>
        <w:numPr>
          <w:ilvl w:val="0"/>
          <w:numId w:val="8"/>
        </w:numPr>
        <w:contextualSpacing/>
        <w:rPr>
          <w:b/>
          <w:sz w:val="24"/>
          <w:szCs w:val="24"/>
          <w:lang w:val="ro-RO"/>
        </w:rPr>
      </w:pPr>
      <w:r w:rsidRPr="001970CC">
        <w:rPr>
          <w:b/>
          <w:sz w:val="24"/>
          <w:szCs w:val="24"/>
          <w:lang w:val="ro-RO"/>
        </w:rPr>
        <w:t>Terapeut</w:t>
      </w:r>
      <w:r w:rsidR="008C2458" w:rsidRPr="001970CC">
        <w:rPr>
          <w:b/>
          <w:sz w:val="24"/>
          <w:szCs w:val="24"/>
          <w:lang w:val="ro-RO"/>
        </w:rPr>
        <w:t xml:space="preserve"> </w:t>
      </w:r>
      <w:r w:rsidRPr="001970CC">
        <w:rPr>
          <w:b/>
          <w:sz w:val="24"/>
          <w:szCs w:val="24"/>
          <w:lang w:val="ro-RO"/>
        </w:rPr>
        <w:t>ocupaţional</w:t>
      </w:r>
    </w:p>
    <w:p w14:paraId="0B618388" w14:textId="28A19984" w:rsidR="00CC5FE4" w:rsidRDefault="00CC5FE4" w:rsidP="00CC5FE4">
      <w:pPr>
        <w:jc w:val="both"/>
        <w:rPr>
          <w:b/>
          <w:i/>
          <w:iCs/>
          <w:sz w:val="24"/>
          <w:szCs w:val="24"/>
          <w:lang w:val="it-IT"/>
        </w:rPr>
      </w:pPr>
      <w:r w:rsidRPr="001970CC">
        <w:rPr>
          <w:b/>
          <w:i/>
          <w:iCs/>
          <w:sz w:val="24"/>
          <w:szCs w:val="24"/>
          <w:lang w:val="it-IT"/>
        </w:rPr>
        <w:t xml:space="preserve">    Atribuții principale:</w:t>
      </w:r>
    </w:p>
    <w:p w14:paraId="7155393C" w14:textId="77777777" w:rsidR="00703873" w:rsidRPr="001970CC" w:rsidRDefault="00703873" w:rsidP="00CC5FE4">
      <w:pPr>
        <w:jc w:val="both"/>
        <w:rPr>
          <w:b/>
          <w:i/>
          <w:iCs/>
          <w:sz w:val="24"/>
          <w:szCs w:val="24"/>
          <w:lang w:val="it-IT"/>
        </w:rPr>
      </w:pPr>
    </w:p>
    <w:p w14:paraId="5575ED12" w14:textId="77777777" w:rsidR="001A6D8B" w:rsidRPr="001970CC" w:rsidRDefault="00AB4B2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eastAsia="ar-SA"/>
        </w:rPr>
        <w:t>e</w:t>
      </w:r>
      <w:r w:rsidR="00AE3401" w:rsidRPr="001970CC">
        <w:rPr>
          <w:sz w:val="24"/>
          <w:szCs w:val="24"/>
          <w:lang w:val="ro-RO" w:eastAsia="ar-SA"/>
        </w:rPr>
        <w:t>fectuează</w:t>
      </w:r>
      <w:r w:rsidRPr="001970CC">
        <w:rPr>
          <w:sz w:val="24"/>
          <w:szCs w:val="24"/>
          <w:lang w:val="ro-RO" w:eastAsia="ar-SA"/>
        </w:rPr>
        <w:t xml:space="preserve"> </w:t>
      </w:r>
      <w:r w:rsidR="00AE3401" w:rsidRPr="001970CC">
        <w:rPr>
          <w:sz w:val="24"/>
          <w:szCs w:val="24"/>
          <w:lang w:val="ro-RO" w:eastAsia="ar-SA"/>
        </w:rPr>
        <w:t>evaluarea</w:t>
      </w:r>
      <w:r w:rsidRPr="001970CC">
        <w:rPr>
          <w:sz w:val="24"/>
          <w:szCs w:val="24"/>
          <w:lang w:val="ro-RO" w:eastAsia="ar-SA"/>
        </w:rPr>
        <w:t xml:space="preserve"> </w:t>
      </w:r>
      <w:r w:rsidR="00AE3401" w:rsidRPr="001970CC">
        <w:rPr>
          <w:sz w:val="24"/>
          <w:szCs w:val="24"/>
          <w:lang w:val="ro-RO" w:eastAsia="ar-SA"/>
        </w:rPr>
        <w:t>nevoilor</w:t>
      </w:r>
      <w:r w:rsidRPr="001970CC">
        <w:rPr>
          <w:sz w:val="24"/>
          <w:szCs w:val="24"/>
          <w:lang w:val="ro-RO" w:eastAsia="ar-SA"/>
        </w:rPr>
        <w:t xml:space="preserve"> </w:t>
      </w:r>
      <w:r w:rsidR="00AE3401" w:rsidRPr="001970CC">
        <w:rPr>
          <w:sz w:val="24"/>
          <w:szCs w:val="24"/>
          <w:lang w:val="ro-RO" w:eastAsia="ar-SA"/>
        </w:rPr>
        <w:t>individuale ale beneficiarilor, imediat de la admiterea</w:t>
      </w:r>
      <w:r w:rsidR="001A6D8B" w:rsidRPr="001970CC">
        <w:rPr>
          <w:sz w:val="24"/>
          <w:szCs w:val="24"/>
          <w:lang w:val="ro-RO" w:eastAsia="ar-SA"/>
        </w:rPr>
        <w:t xml:space="preserve"> </w:t>
      </w:r>
      <w:r w:rsidR="00AE3401" w:rsidRPr="001970CC">
        <w:rPr>
          <w:sz w:val="24"/>
          <w:szCs w:val="24"/>
          <w:lang w:val="ro-RO" w:eastAsia="ar-SA"/>
        </w:rPr>
        <w:t>acestora</w:t>
      </w:r>
      <w:r w:rsidR="001A6D8B" w:rsidRPr="001970CC">
        <w:rPr>
          <w:sz w:val="24"/>
          <w:szCs w:val="24"/>
          <w:lang w:val="ro-RO" w:eastAsia="ar-SA"/>
        </w:rPr>
        <w:t xml:space="preserve"> </w:t>
      </w:r>
      <w:r w:rsidR="00AE3401" w:rsidRPr="001970CC">
        <w:rPr>
          <w:sz w:val="24"/>
          <w:szCs w:val="24"/>
          <w:lang w:val="ro-RO" w:eastAsia="ar-SA"/>
        </w:rPr>
        <w:t>în</w:t>
      </w:r>
      <w:r w:rsidR="001A6D8B" w:rsidRPr="001970CC">
        <w:rPr>
          <w:sz w:val="24"/>
          <w:szCs w:val="24"/>
          <w:lang w:val="ro-RO" w:eastAsia="ar-SA"/>
        </w:rPr>
        <w:t xml:space="preserve"> </w:t>
      </w:r>
      <w:r w:rsidR="00AE3401" w:rsidRPr="001970CC">
        <w:rPr>
          <w:sz w:val="24"/>
          <w:szCs w:val="24"/>
          <w:lang w:val="ro-RO" w:eastAsia="ar-SA"/>
        </w:rPr>
        <w:t>centru, în</w:t>
      </w:r>
      <w:r w:rsidR="001A6D8B" w:rsidRPr="001970CC">
        <w:rPr>
          <w:sz w:val="24"/>
          <w:szCs w:val="24"/>
          <w:lang w:val="ro-RO" w:eastAsia="ar-SA"/>
        </w:rPr>
        <w:t xml:space="preserve"> </w:t>
      </w:r>
      <w:r w:rsidR="00AE3401" w:rsidRPr="001970CC">
        <w:rPr>
          <w:sz w:val="24"/>
          <w:szCs w:val="24"/>
          <w:lang w:val="ro-RO" w:eastAsia="ar-SA"/>
        </w:rPr>
        <w:t>colaborare cu echipa</w:t>
      </w:r>
      <w:r w:rsidR="001A6D8B" w:rsidRPr="001970CC">
        <w:rPr>
          <w:sz w:val="24"/>
          <w:szCs w:val="24"/>
          <w:lang w:val="ro-RO" w:eastAsia="ar-SA"/>
        </w:rPr>
        <w:t xml:space="preserve"> </w:t>
      </w:r>
      <w:r w:rsidR="00AE3401" w:rsidRPr="001970CC">
        <w:rPr>
          <w:sz w:val="24"/>
          <w:szCs w:val="24"/>
          <w:lang w:val="ro-RO" w:eastAsia="ar-SA"/>
        </w:rPr>
        <w:t xml:space="preserve">multidisciplinară a centrului; </w:t>
      </w:r>
    </w:p>
    <w:p w14:paraId="2814A634" w14:textId="77777777" w:rsidR="001A6D8B"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efectuează, împreună cu ceilalţi</w:t>
      </w:r>
      <w:r w:rsidR="001A6D8B" w:rsidRPr="001970CC">
        <w:rPr>
          <w:sz w:val="24"/>
          <w:szCs w:val="24"/>
          <w:lang w:val="ro-RO"/>
        </w:rPr>
        <w:t xml:space="preserve"> </w:t>
      </w:r>
      <w:r w:rsidRPr="001970CC">
        <w:rPr>
          <w:sz w:val="24"/>
          <w:szCs w:val="24"/>
          <w:lang w:val="ro-RO"/>
        </w:rPr>
        <w:t>specialişti din cadrul</w:t>
      </w:r>
      <w:r w:rsidR="001A6D8B" w:rsidRPr="001970CC">
        <w:rPr>
          <w:sz w:val="24"/>
          <w:szCs w:val="24"/>
          <w:lang w:val="ro-RO"/>
        </w:rPr>
        <w:t xml:space="preserve"> </w:t>
      </w:r>
      <w:r w:rsidRPr="001970CC">
        <w:rPr>
          <w:sz w:val="24"/>
          <w:szCs w:val="24"/>
          <w:lang w:val="ro-RO"/>
        </w:rPr>
        <w:t>centrului, evalurea/reevaluarea</w:t>
      </w:r>
      <w:r w:rsidR="001A6D8B" w:rsidRPr="001970CC">
        <w:rPr>
          <w:sz w:val="24"/>
          <w:szCs w:val="24"/>
          <w:lang w:val="ro-RO"/>
        </w:rPr>
        <w:t xml:space="preserve"> </w:t>
      </w:r>
      <w:r w:rsidRPr="001970CC">
        <w:rPr>
          <w:sz w:val="24"/>
          <w:szCs w:val="24"/>
          <w:lang w:val="ro-RO"/>
        </w:rPr>
        <w:t>beneficiarilor, făcând</w:t>
      </w:r>
      <w:r w:rsidR="001A6D8B" w:rsidRPr="001970CC">
        <w:rPr>
          <w:sz w:val="24"/>
          <w:szCs w:val="24"/>
          <w:lang w:val="ro-RO"/>
        </w:rPr>
        <w:t xml:space="preserve"> </w:t>
      </w:r>
      <w:r w:rsidRPr="001970CC">
        <w:rPr>
          <w:sz w:val="24"/>
          <w:szCs w:val="24"/>
          <w:lang w:val="ro-RO"/>
        </w:rPr>
        <w:t>parte din echipa</w:t>
      </w:r>
      <w:r w:rsidR="001A6D8B" w:rsidRPr="001970CC">
        <w:rPr>
          <w:sz w:val="24"/>
          <w:szCs w:val="24"/>
          <w:lang w:val="ro-RO"/>
        </w:rPr>
        <w:t xml:space="preserve"> </w:t>
      </w:r>
      <w:r w:rsidRPr="001970CC">
        <w:rPr>
          <w:sz w:val="24"/>
          <w:szCs w:val="24"/>
          <w:lang w:val="ro-RO"/>
        </w:rPr>
        <w:t>multidiscplinară a centrului;</w:t>
      </w:r>
    </w:p>
    <w:p w14:paraId="3B38EA7D" w14:textId="77777777" w:rsidR="001A6D8B" w:rsidRPr="001970CC" w:rsidRDefault="00AE3401" w:rsidP="00061747">
      <w:pPr>
        <w:pStyle w:val="ListParagraph"/>
        <w:widowControl w:val="0"/>
        <w:numPr>
          <w:ilvl w:val="0"/>
          <w:numId w:val="34"/>
        </w:numPr>
        <w:tabs>
          <w:tab w:val="left" w:pos="360"/>
        </w:tabs>
        <w:suppressAutoHyphens/>
        <w:ind w:left="0" w:firstLine="0"/>
        <w:contextualSpacing/>
        <w:jc w:val="both"/>
        <w:rPr>
          <w:b/>
          <w:bCs/>
          <w:sz w:val="24"/>
          <w:szCs w:val="24"/>
          <w:lang w:val="ro-RO"/>
        </w:rPr>
      </w:pPr>
      <w:r w:rsidRPr="001970CC">
        <w:rPr>
          <w:sz w:val="24"/>
          <w:szCs w:val="24"/>
          <w:lang w:val="ro-RO"/>
        </w:rPr>
        <w:t>participă, împreună cu echipa</w:t>
      </w:r>
      <w:r w:rsidR="001A6D8B" w:rsidRPr="001970CC">
        <w:rPr>
          <w:sz w:val="24"/>
          <w:szCs w:val="24"/>
          <w:lang w:val="ro-RO"/>
        </w:rPr>
        <w:t xml:space="preserve"> </w:t>
      </w:r>
      <w:r w:rsidRPr="001970CC">
        <w:rPr>
          <w:sz w:val="24"/>
          <w:szCs w:val="24"/>
          <w:lang w:val="ro-RO"/>
        </w:rPr>
        <w:t>multidisciplinară, la elaborarea</w:t>
      </w:r>
      <w:r w:rsidR="001A6D8B" w:rsidRPr="001970CC">
        <w:rPr>
          <w:sz w:val="24"/>
          <w:szCs w:val="24"/>
          <w:lang w:val="ro-RO"/>
        </w:rPr>
        <w:t xml:space="preserve"> </w:t>
      </w:r>
      <w:r w:rsidRPr="001970CC">
        <w:rPr>
          <w:sz w:val="24"/>
          <w:szCs w:val="24"/>
          <w:lang w:val="ro-RO"/>
        </w:rPr>
        <w:t>şi</w:t>
      </w:r>
      <w:r w:rsidR="001A6D8B" w:rsidRPr="001970CC">
        <w:rPr>
          <w:sz w:val="24"/>
          <w:szCs w:val="24"/>
          <w:lang w:val="ro-RO"/>
        </w:rPr>
        <w:t xml:space="preserve"> </w:t>
      </w:r>
      <w:r w:rsidRPr="001970CC">
        <w:rPr>
          <w:sz w:val="24"/>
          <w:szCs w:val="24"/>
          <w:lang w:val="ro-RO"/>
        </w:rPr>
        <w:t>revizuirea</w:t>
      </w:r>
      <w:r w:rsidR="001A6D8B" w:rsidRPr="001970CC">
        <w:rPr>
          <w:sz w:val="24"/>
          <w:szCs w:val="24"/>
          <w:lang w:val="ro-RO"/>
        </w:rPr>
        <w:t xml:space="preserve"> </w:t>
      </w:r>
      <w:r w:rsidRPr="001970CC">
        <w:rPr>
          <w:sz w:val="24"/>
          <w:szCs w:val="24"/>
          <w:lang w:val="ro-RO"/>
        </w:rPr>
        <w:t>periodică a PP</w:t>
      </w:r>
      <w:r w:rsidR="001A6D8B" w:rsidRPr="001970CC">
        <w:rPr>
          <w:sz w:val="24"/>
          <w:szCs w:val="24"/>
          <w:lang w:val="ro-RO"/>
        </w:rPr>
        <w:t xml:space="preserve"> </w:t>
      </w:r>
      <w:r w:rsidRPr="001970CC">
        <w:rPr>
          <w:sz w:val="24"/>
          <w:szCs w:val="24"/>
          <w:lang w:val="ro-RO"/>
        </w:rPr>
        <w:t>pentru</w:t>
      </w:r>
      <w:r w:rsidR="001A6D8B" w:rsidRPr="001970CC">
        <w:rPr>
          <w:sz w:val="24"/>
          <w:szCs w:val="24"/>
          <w:lang w:val="ro-RO"/>
        </w:rPr>
        <w:t xml:space="preserve"> </w:t>
      </w:r>
      <w:r w:rsidRPr="001970CC">
        <w:rPr>
          <w:sz w:val="24"/>
          <w:szCs w:val="24"/>
          <w:lang w:val="ro-RO"/>
        </w:rPr>
        <w:t>beneficiarii</w:t>
      </w:r>
      <w:r w:rsidR="001A6D8B" w:rsidRPr="001970CC">
        <w:rPr>
          <w:sz w:val="24"/>
          <w:szCs w:val="24"/>
          <w:lang w:val="ro-RO"/>
        </w:rPr>
        <w:t xml:space="preserve"> </w:t>
      </w:r>
      <w:r w:rsidRPr="001970CC">
        <w:rPr>
          <w:sz w:val="24"/>
          <w:szCs w:val="24"/>
          <w:lang w:val="ro-RO"/>
        </w:rPr>
        <w:t>aflaţi</w:t>
      </w:r>
      <w:r w:rsidR="001A6D8B" w:rsidRPr="001970CC">
        <w:rPr>
          <w:sz w:val="24"/>
          <w:szCs w:val="24"/>
          <w:lang w:val="ro-RO"/>
        </w:rPr>
        <w:t xml:space="preserve"> </w:t>
      </w:r>
      <w:r w:rsidRPr="001970CC">
        <w:rPr>
          <w:sz w:val="24"/>
          <w:szCs w:val="24"/>
          <w:lang w:val="ro-RO"/>
        </w:rPr>
        <w:t>în</w:t>
      </w:r>
      <w:r w:rsidR="001A6D8B" w:rsidRPr="001970CC">
        <w:rPr>
          <w:sz w:val="24"/>
          <w:szCs w:val="24"/>
          <w:lang w:val="ro-RO"/>
        </w:rPr>
        <w:t xml:space="preserve"> </w:t>
      </w:r>
      <w:r w:rsidRPr="001970CC">
        <w:rPr>
          <w:sz w:val="24"/>
          <w:szCs w:val="24"/>
          <w:lang w:val="ro-RO"/>
        </w:rPr>
        <w:t>evidenţa</w:t>
      </w:r>
      <w:r w:rsidR="001A6D8B" w:rsidRPr="001970CC">
        <w:rPr>
          <w:sz w:val="24"/>
          <w:szCs w:val="24"/>
          <w:lang w:val="ro-RO"/>
        </w:rPr>
        <w:t xml:space="preserve"> </w:t>
      </w:r>
      <w:r w:rsidRPr="001970CC">
        <w:rPr>
          <w:sz w:val="24"/>
          <w:szCs w:val="24"/>
          <w:lang w:val="ro-RO"/>
        </w:rPr>
        <w:t>centrului;</w:t>
      </w:r>
    </w:p>
    <w:p w14:paraId="11888FD6" w14:textId="77777777" w:rsidR="001A6D8B"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întocmeşte</w:t>
      </w:r>
      <w:r w:rsidR="001A6D8B" w:rsidRPr="001970CC">
        <w:rPr>
          <w:sz w:val="24"/>
          <w:szCs w:val="24"/>
          <w:lang w:val="ro-RO"/>
        </w:rPr>
        <w:t xml:space="preserve"> </w:t>
      </w:r>
      <w:r w:rsidRPr="001970CC">
        <w:rPr>
          <w:sz w:val="24"/>
          <w:szCs w:val="24"/>
          <w:lang w:val="ro-RO"/>
        </w:rPr>
        <w:t>pentru</w:t>
      </w:r>
      <w:r w:rsidR="001A6D8B" w:rsidRPr="001970CC">
        <w:rPr>
          <w:sz w:val="24"/>
          <w:szCs w:val="24"/>
          <w:lang w:val="ro-RO"/>
        </w:rPr>
        <w:t xml:space="preserve"> </w:t>
      </w:r>
      <w:r w:rsidRPr="001970CC">
        <w:rPr>
          <w:sz w:val="24"/>
          <w:szCs w:val="24"/>
          <w:lang w:val="ro-RO"/>
        </w:rPr>
        <w:t>fiecare</w:t>
      </w:r>
      <w:r w:rsidR="001A6D8B" w:rsidRPr="001970CC">
        <w:rPr>
          <w:sz w:val="24"/>
          <w:szCs w:val="24"/>
          <w:lang w:val="ro-RO"/>
        </w:rPr>
        <w:t xml:space="preserve"> </w:t>
      </w:r>
      <w:r w:rsidRPr="001970CC">
        <w:rPr>
          <w:sz w:val="24"/>
          <w:szCs w:val="24"/>
          <w:lang w:val="ro-RO"/>
        </w:rPr>
        <w:t>beneficiar</w:t>
      </w:r>
      <w:r w:rsidR="001A6D8B" w:rsidRPr="001970CC">
        <w:rPr>
          <w:sz w:val="24"/>
          <w:szCs w:val="24"/>
          <w:lang w:val="ro-RO"/>
        </w:rPr>
        <w:t xml:space="preserve"> </w:t>
      </w:r>
      <w:r w:rsidRPr="001970CC">
        <w:rPr>
          <w:sz w:val="24"/>
          <w:szCs w:val="24"/>
          <w:lang w:val="ro-RO"/>
        </w:rPr>
        <w:t>în</w:t>
      </w:r>
      <w:r w:rsidR="001A6D8B" w:rsidRPr="001970CC">
        <w:rPr>
          <w:sz w:val="24"/>
          <w:szCs w:val="24"/>
          <w:lang w:val="ro-RO"/>
        </w:rPr>
        <w:t xml:space="preserve"> </w:t>
      </w:r>
      <w:r w:rsidRPr="001970CC">
        <w:rPr>
          <w:sz w:val="24"/>
          <w:szCs w:val="24"/>
          <w:lang w:val="ro-RO"/>
        </w:rPr>
        <w:t xml:space="preserve">parte, </w:t>
      </w:r>
      <w:r w:rsidRPr="001970CC">
        <w:rPr>
          <w:b/>
          <w:bCs/>
          <w:i/>
          <w:iCs/>
          <w:sz w:val="24"/>
          <w:szCs w:val="24"/>
          <w:lang w:val="ro-RO"/>
        </w:rPr>
        <w:t>Fişa</w:t>
      </w:r>
      <w:r w:rsidR="001A6D8B" w:rsidRPr="001970CC">
        <w:rPr>
          <w:b/>
          <w:bCs/>
          <w:i/>
          <w:iCs/>
          <w:sz w:val="24"/>
          <w:szCs w:val="24"/>
          <w:lang w:val="ro-RO"/>
        </w:rPr>
        <w:t xml:space="preserve"> </w:t>
      </w:r>
      <w:r w:rsidRPr="001970CC">
        <w:rPr>
          <w:b/>
          <w:bCs/>
          <w:i/>
          <w:iCs/>
          <w:sz w:val="24"/>
          <w:szCs w:val="24"/>
          <w:lang w:val="ro-RO"/>
        </w:rPr>
        <w:t xml:space="preserve">beneficiarului, </w:t>
      </w:r>
      <w:r w:rsidRPr="001970CC">
        <w:rPr>
          <w:sz w:val="24"/>
          <w:szCs w:val="24"/>
          <w:lang w:val="ro-RO"/>
        </w:rPr>
        <w:t>în care consemnează</w:t>
      </w:r>
      <w:r w:rsidR="001A6D8B" w:rsidRPr="001970CC">
        <w:rPr>
          <w:sz w:val="24"/>
          <w:szCs w:val="24"/>
          <w:lang w:val="ro-RO"/>
        </w:rPr>
        <w:t xml:space="preserve"> </w:t>
      </w:r>
      <w:r w:rsidRPr="001970CC">
        <w:rPr>
          <w:sz w:val="24"/>
          <w:szCs w:val="24"/>
          <w:lang w:val="ro-RO"/>
        </w:rPr>
        <w:t>serviciul</w:t>
      </w:r>
      <w:r w:rsidR="001A6D8B" w:rsidRPr="001970CC">
        <w:rPr>
          <w:sz w:val="24"/>
          <w:szCs w:val="24"/>
          <w:lang w:val="ro-RO"/>
        </w:rPr>
        <w:t xml:space="preserve"> </w:t>
      </w:r>
      <w:r w:rsidRPr="001970CC">
        <w:rPr>
          <w:sz w:val="24"/>
          <w:szCs w:val="24"/>
          <w:lang w:val="ro-RO"/>
        </w:rPr>
        <w:t>acordat, data furnizării</w:t>
      </w:r>
      <w:r w:rsidR="001A6D8B" w:rsidRPr="001970CC">
        <w:rPr>
          <w:sz w:val="24"/>
          <w:szCs w:val="24"/>
          <w:lang w:val="ro-RO"/>
        </w:rPr>
        <w:t xml:space="preserve"> </w:t>
      </w:r>
      <w:r w:rsidRPr="001970CC">
        <w:rPr>
          <w:sz w:val="24"/>
          <w:szCs w:val="24"/>
          <w:lang w:val="ro-RO"/>
        </w:rPr>
        <w:t>acestuia, observaţiile</w:t>
      </w:r>
      <w:r w:rsidR="001A6D8B" w:rsidRPr="001970CC">
        <w:rPr>
          <w:sz w:val="24"/>
          <w:szCs w:val="24"/>
          <w:lang w:val="ro-RO"/>
        </w:rPr>
        <w:t xml:space="preserve"> </w:t>
      </w:r>
      <w:r w:rsidRPr="001970CC">
        <w:rPr>
          <w:sz w:val="24"/>
          <w:szCs w:val="24"/>
          <w:lang w:val="ro-RO"/>
        </w:rPr>
        <w:t>privind</w:t>
      </w:r>
      <w:r w:rsidR="001A6D8B" w:rsidRPr="001970CC">
        <w:rPr>
          <w:sz w:val="24"/>
          <w:szCs w:val="24"/>
          <w:lang w:val="ro-RO"/>
        </w:rPr>
        <w:t xml:space="preserve"> </w:t>
      </w:r>
      <w:r w:rsidRPr="001970CC">
        <w:rPr>
          <w:sz w:val="24"/>
          <w:szCs w:val="24"/>
          <w:lang w:val="ro-RO"/>
        </w:rPr>
        <w:t>situaţia</w:t>
      </w:r>
      <w:r w:rsidR="001A6D8B" w:rsidRPr="001970CC">
        <w:rPr>
          <w:sz w:val="24"/>
          <w:szCs w:val="24"/>
          <w:lang w:val="ro-RO"/>
        </w:rPr>
        <w:t xml:space="preserve"> </w:t>
      </w:r>
      <w:r w:rsidRPr="001970CC">
        <w:rPr>
          <w:sz w:val="24"/>
          <w:szCs w:val="24"/>
          <w:lang w:val="ro-RO"/>
        </w:rPr>
        <w:t>beneficiarului, precum şi</w:t>
      </w:r>
      <w:r w:rsidR="001A6D8B" w:rsidRPr="001970CC">
        <w:rPr>
          <w:sz w:val="24"/>
          <w:szCs w:val="24"/>
          <w:lang w:val="ro-RO"/>
        </w:rPr>
        <w:t xml:space="preserve"> </w:t>
      </w:r>
      <w:r w:rsidRPr="001970CC">
        <w:rPr>
          <w:sz w:val="24"/>
          <w:szCs w:val="24"/>
          <w:lang w:val="ro-RO"/>
        </w:rPr>
        <w:t>durata</w:t>
      </w:r>
      <w:r w:rsidR="001A6D8B" w:rsidRPr="001970CC">
        <w:rPr>
          <w:sz w:val="24"/>
          <w:szCs w:val="24"/>
          <w:lang w:val="ro-RO"/>
        </w:rPr>
        <w:t xml:space="preserve"> </w:t>
      </w:r>
      <w:r w:rsidRPr="001970CC">
        <w:rPr>
          <w:sz w:val="24"/>
          <w:szCs w:val="24"/>
          <w:lang w:val="ro-RO"/>
        </w:rPr>
        <w:t>activităţii;</w:t>
      </w:r>
    </w:p>
    <w:p w14:paraId="3F02B0BA"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colaborează permanent şi</w:t>
      </w:r>
      <w:r w:rsidR="007F1E2E" w:rsidRPr="001970CC">
        <w:rPr>
          <w:sz w:val="24"/>
          <w:szCs w:val="24"/>
          <w:lang w:val="ro-RO"/>
        </w:rPr>
        <w:t xml:space="preserve"> </w:t>
      </w:r>
      <w:r w:rsidRPr="001970CC">
        <w:rPr>
          <w:sz w:val="24"/>
          <w:szCs w:val="24"/>
          <w:lang w:val="ro-RO"/>
        </w:rPr>
        <w:t>schimbă</w:t>
      </w:r>
      <w:r w:rsidR="007F1E2E" w:rsidRPr="001970CC">
        <w:rPr>
          <w:sz w:val="24"/>
          <w:szCs w:val="24"/>
          <w:lang w:val="ro-RO"/>
        </w:rPr>
        <w:t xml:space="preserve"> </w:t>
      </w:r>
      <w:r w:rsidRPr="001970CC">
        <w:rPr>
          <w:sz w:val="24"/>
          <w:szCs w:val="24"/>
          <w:lang w:val="ro-RO"/>
        </w:rPr>
        <w:t>informaţii</w:t>
      </w:r>
      <w:r w:rsidR="007F1E2E" w:rsidRPr="001970CC">
        <w:rPr>
          <w:sz w:val="24"/>
          <w:szCs w:val="24"/>
          <w:lang w:val="ro-RO"/>
        </w:rPr>
        <w:t xml:space="preserve"> </w:t>
      </w:r>
      <w:r w:rsidRPr="001970CC">
        <w:rPr>
          <w:sz w:val="24"/>
          <w:szCs w:val="24"/>
          <w:lang w:val="ro-RO"/>
        </w:rPr>
        <w:t>despre</w:t>
      </w:r>
      <w:r w:rsidR="007F1E2E" w:rsidRPr="001970CC">
        <w:rPr>
          <w:sz w:val="24"/>
          <w:szCs w:val="24"/>
          <w:lang w:val="ro-RO"/>
        </w:rPr>
        <w:t xml:space="preserve"> </w:t>
      </w:r>
      <w:r w:rsidRPr="001970CC">
        <w:rPr>
          <w:sz w:val="24"/>
          <w:szCs w:val="24"/>
          <w:lang w:val="ro-RO"/>
        </w:rPr>
        <w:t>fiecare</w:t>
      </w:r>
      <w:r w:rsidR="007F1E2E" w:rsidRPr="001970CC">
        <w:rPr>
          <w:sz w:val="24"/>
          <w:szCs w:val="24"/>
          <w:lang w:val="ro-RO"/>
        </w:rPr>
        <w:t xml:space="preserve"> </w:t>
      </w:r>
      <w:r w:rsidRPr="001970CC">
        <w:rPr>
          <w:sz w:val="24"/>
          <w:szCs w:val="24"/>
          <w:lang w:val="ro-RO"/>
        </w:rPr>
        <w:t>beneficiar cu personalul</w:t>
      </w:r>
      <w:r w:rsidR="007F1E2E" w:rsidRPr="001970CC">
        <w:rPr>
          <w:sz w:val="24"/>
          <w:szCs w:val="24"/>
          <w:lang w:val="ro-RO"/>
        </w:rPr>
        <w:t xml:space="preserve"> </w:t>
      </w:r>
      <w:r w:rsidRPr="001970CC">
        <w:rPr>
          <w:sz w:val="24"/>
          <w:szCs w:val="24"/>
          <w:lang w:val="ro-RO"/>
        </w:rPr>
        <w:t xml:space="preserve">angajat; </w:t>
      </w:r>
    </w:p>
    <w:p w14:paraId="65429AF2"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desfăşoară</w:t>
      </w:r>
      <w:r w:rsidR="007F1E2E" w:rsidRPr="001970CC">
        <w:rPr>
          <w:sz w:val="24"/>
          <w:szCs w:val="24"/>
          <w:lang w:val="ro-RO"/>
        </w:rPr>
        <w:t xml:space="preserve"> </w:t>
      </w:r>
      <w:r w:rsidRPr="001970CC">
        <w:rPr>
          <w:sz w:val="24"/>
          <w:szCs w:val="24"/>
          <w:lang w:val="ro-RO"/>
        </w:rPr>
        <w:t>activităţi de recuperare, reabilitare</w:t>
      </w:r>
      <w:r w:rsidR="007F1E2E" w:rsidRPr="001970CC">
        <w:rPr>
          <w:sz w:val="24"/>
          <w:szCs w:val="24"/>
          <w:lang w:val="ro-RO"/>
        </w:rPr>
        <w:t xml:space="preserve"> </w:t>
      </w:r>
      <w:r w:rsidRPr="001970CC">
        <w:rPr>
          <w:sz w:val="24"/>
          <w:szCs w:val="24"/>
          <w:lang w:val="ro-RO"/>
        </w:rPr>
        <w:t>socială cu beneficiarii, în</w:t>
      </w:r>
      <w:r w:rsidR="007F1E2E" w:rsidRPr="001970CC">
        <w:rPr>
          <w:sz w:val="24"/>
          <w:szCs w:val="24"/>
          <w:lang w:val="ro-RO"/>
        </w:rPr>
        <w:t xml:space="preserve"> </w:t>
      </w:r>
      <w:r w:rsidRPr="001970CC">
        <w:rPr>
          <w:sz w:val="24"/>
          <w:szCs w:val="24"/>
          <w:lang w:val="ro-RO"/>
        </w:rPr>
        <w:t>funcţie de categoriile de terapii</w:t>
      </w:r>
      <w:r w:rsidR="007F1E2E" w:rsidRPr="001970CC">
        <w:rPr>
          <w:sz w:val="24"/>
          <w:szCs w:val="24"/>
          <w:lang w:val="ro-RO"/>
        </w:rPr>
        <w:t xml:space="preserve"> </w:t>
      </w:r>
      <w:r w:rsidRPr="001970CC">
        <w:rPr>
          <w:sz w:val="24"/>
          <w:szCs w:val="24"/>
          <w:lang w:val="ro-RO"/>
        </w:rPr>
        <w:t>stabilite de echipa de evaluare;</w:t>
      </w:r>
    </w:p>
    <w:p w14:paraId="473F2BC7"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execută</w:t>
      </w:r>
      <w:r w:rsidR="007F1E2E" w:rsidRPr="001970CC">
        <w:rPr>
          <w:sz w:val="24"/>
          <w:szCs w:val="24"/>
          <w:lang w:val="ro-RO"/>
        </w:rPr>
        <w:t xml:space="preserve"> </w:t>
      </w:r>
      <w:r w:rsidRPr="001970CC">
        <w:rPr>
          <w:sz w:val="24"/>
          <w:szCs w:val="24"/>
          <w:lang w:val="ro-RO"/>
        </w:rPr>
        <w:t>activităţi cu scopul de a îmbunătăţi</w:t>
      </w:r>
      <w:r w:rsidR="007F1E2E" w:rsidRPr="001970CC">
        <w:rPr>
          <w:sz w:val="24"/>
          <w:szCs w:val="24"/>
          <w:lang w:val="ro-RO"/>
        </w:rPr>
        <w:t xml:space="preserve"> </w:t>
      </w:r>
      <w:r w:rsidRPr="001970CC">
        <w:rPr>
          <w:sz w:val="24"/>
          <w:szCs w:val="24"/>
          <w:lang w:val="ro-RO"/>
        </w:rPr>
        <w:t>şi/sau</w:t>
      </w:r>
      <w:r w:rsidR="007F1E2E" w:rsidRPr="001970CC">
        <w:rPr>
          <w:sz w:val="24"/>
          <w:szCs w:val="24"/>
          <w:lang w:val="ro-RO"/>
        </w:rPr>
        <w:t xml:space="preserve"> </w:t>
      </w:r>
      <w:r w:rsidRPr="001970CC">
        <w:rPr>
          <w:sz w:val="24"/>
          <w:szCs w:val="24"/>
          <w:lang w:val="ro-RO"/>
        </w:rPr>
        <w:t>menţine</w:t>
      </w:r>
      <w:r w:rsidR="007F1E2E" w:rsidRPr="001970CC">
        <w:rPr>
          <w:sz w:val="24"/>
          <w:szCs w:val="24"/>
          <w:lang w:val="ro-RO"/>
        </w:rPr>
        <w:t xml:space="preserve"> </w:t>
      </w:r>
      <w:r w:rsidRPr="001970CC">
        <w:rPr>
          <w:sz w:val="24"/>
          <w:szCs w:val="24"/>
          <w:lang w:val="ro-RO"/>
        </w:rPr>
        <w:t>iniţiativa, stima de sine şi</w:t>
      </w:r>
      <w:r w:rsidR="007F1E2E" w:rsidRPr="001970CC">
        <w:rPr>
          <w:sz w:val="24"/>
          <w:szCs w:val="24"/>
          <w:lang w:val="ro-RO"/>
        </w:rPr>
        <w:t xml:space="preserve"> </w:t>
      </w:r>
      <w:r w:rsidRPr="001970CC">
        <w:rPr>
          <w:sz w:val="24"/>
          <w:szCs w:val="24"/>
          <w:lang w:val="ro-RO"/>
        </w:rPr>
        <w:t>independenţa</w:t>
      </w:r>
      <w:r w:rsidR="007F1E2E" w:rsidRPr="001970CC">
        <w:rPr>
          <w:sz w:val="24"/>
          <w:szCs w:val="24"/>
          <w:lang w:val="ro-RO"/>
        </w:rPr>
        <w:t xml:space="preserve"> </w:t>
      </w:r>
      <w:r w:rsidRPr="001970CC">
        <w:rPr>
          <w:sz w:val="24"/>
          <w:szCs w:val="24"/>
          <w:lang w:val="ro-RO"/>
        </w:rPr>
        <w:t>utilizatorilor de servicii;</w:t>
      </w:r>
    </w:p>
    <w:p w14:paraId="5D7F406A"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iniţiază</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participă/colaborează cu</w:t>
      </w:r>
      <w:r w:rsidR="007F1E2E" w:rsidRPr="001970CC">
        <w:rPr>
          <w:sz w:val="24"/>
          <w:szCs w:val="24"/>
          <w:lang w:val="ro-RO"/>
        </w:rPr>
        <w:t xml:space="preserve"> </w:t>
      </w:r>
      <w:r w:rsidRPr="001970CC">
        <w:rPr>
          <w:sz w:val="24"/>
          <w:szCs w:val="24"/>
          <w:lang w:val="ro-RO"/>
        </w:rPr>
        <w:t>personalul</w:t>
      </w:r>
      <w:r w:rsidR="007F1E2E" w:rsidRPr="001970CC">
        <w:rPr>
          <w:sz w:val="24"/>
          <w:szCs w:val="24"/>
          <w:lang w:val="ro-RO"/>
        </w:rPr>
        <w:t xml:space="preserve"> </w:t>
      </w:r>
      <w:r w:rsidRPr="001970CC">
        <w:rPr>
          <w:sz w:val="24"/>
          <w:szCs w:val="24"/>
          <w:lang w:val="ro-RO"/>
        </w:rPr>
        <w:t>centrului</w:t>
      </w:r>
      <w:r w:rsidR="007F1E2E" w:rsidRPr="001970CC">
        <w:rPr>
          <w:sz w:val="24"/>
          <w:szCs w:val="24"/>
          <w:lang w:val="ro-RO"/>
        </w:rPr>
        <w:t xml:space="preserve"> </w:t>
      </w:r>
      <w:r w:rsidRPr="001970CC">
        <w:rPr>
          <w:sz w:val="24"/>
          <w:szCs w:val="24"/>
          <w:lang w:val="ro-RO"/>
        </w:rPr>
        <w:t>în</w:t>
      </w:r>
      <w:r w:rsidR="007F1E2E" w:rsidRPr="001970CC">
        <w:rPr>
          <w:sz w:val="24"/>
          <w:szCs w:val="24"/>
          <w:lang w:val="ro-RO"/>
        </w:rPr>
        <w:t xml:space="preserve"> </w:t>
      </w:r>
      <w:r w:rsidRPr="001970CC">
        <w:rPr>
          <w:sz w:val="24"/>
          <w:szCs w:val="24"/>
          <w:lang w:val="ro-RO"/>
        </w:rPr>
        <w:t>organizarea de programe recreative şi de recuperare</w:t>
      </w:r>
      <w:r w:rsidR="007F1E2E" w:rsidRPr="001970CC">
        <w:rPr>
          <w:sz w:val="24"/>
          <w:szCs w:val="24"/>
          <w:lang w:val="ro-RO"/>
        </w:rPr>
        <w:t xml:space="preserve"> </w:t>
      </w:r>
      <w:r w:rsidRPr="001970CC">
        <w:rPr>
          <w:sz w:val="24"/>
          <w:szCs w:val="24"/>
          <w:lang w:val="ro-RO"/>
        </w:rPr>
        <w:t>pentru</w:t>
      </w:r>
      <w:r w:rsidR="007F1E2E" w:rsidRPr="001970CC">
        <w:rPr>
          <w:sz w:val="24"/>
          <w:szCs w:val="24"/>
          <w:lang w:val="ro-RO"/>
        </w:rPr>
        <w:t xml:space="preserve"> </w:t>
      </w:r>
      <w:r w:rsidRPr="001970CC">
        <w:rPr>
          <w:sz w:val="24"/>
          <w:szCs w:val="24"/>
          <w:lang w:val="ro-RO"/>
        </w:rPr>
        <w:t>beneficiarii din centru, încurajând</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sprijinind</w:t>
      </w:r>
      <w:r w:rsidR="007F1E2E" w:rsidRPr="001970CC">
        <w:rPr>
          <w:sz w:val="24"/>
          <w:szCs w:val="24"/>
          <w:lang w:val="ro-RO"/>
        </w:rPr>
        <w:t xml:space="preserve"> </w:t>
      </w:r>
      <w:r w:rsidRPr="001970CC">
        <w:rPr>
          <w:sz w:val="24"/>
          <w:szCs w:val="24"/>
          <w:lang w:val="ro-RO"/>
        </w:rPr>
        <w:t>beneficiarii</w:t>
      </w:r>
      <w:r w:rsidR="007F1E2E" w:rsidRPr="001970CC">
        <w:rPr>
          <w:sz w:val="24"/>
          <w:szCs w:val="24"/>
          <w:lang w:val="ro-RO"/>
        </w:rPr>
        <w:t xml:space="preserve"> </w:t>
      </w:r>
      <w:r w:rsidRPr="001970CC">
        <w:rPr>
          <w:sz w:val="24"/>
          <w:szCs w:val="24"/>
          <w:lang w:val="ro-RO"/>
        </w:rPr>
        <w:t>să</w:t>
      </w:r>
      <w:r w:rsidR="007F1E2E" w:rsidRPr="001970CC">
        <w:rPr>
          <w:sz w:val="24"/>
          <w:szCs w:val="24"/>
          <w:lang w:val="ro-RO"/>
        </w:rPr>
        <w:t xml:space="preserve"> </w:t>
      </w:r>
      <w:r w:rsidRPr="001970CC">
        <w:rPr>
          <w:sz w:val="24"/>
          <w:szCs w:val="24"/>
          <w:lang w:val="ro-RO"/>
        </w:rPr>
        <w:t>manifeste</w:t>
      </w:r>
      <w:r w:rsidR="007F1E2E" w:rsidRPr="001970CC">
        <w:rPr>
          <w:sz w:val="24"/>
          <w:szCs w:val="24"/>
          <w:lang w:val="ro-RO"/>
        </w:rPr>
        <w:t xml:space="preserve"> </w:t>
      </w:r>
      <w:r w:rsidRPr="001970CC">
        <w:rPr>
          <w:sz w:val="24"/>
          <w:szCs w:val="24"/>
          <w:lang w:val="ro-RO"/>
        </w:rPr>
        <w:t>iniţiativă, să-şi</w:t>
      </w:r>
      <w:r w:rsidR="007F1E2E" w:rsidRPr="001970CC">
        <w:rPr>
          <w:sz w:val="24"/>
          <w:szCs w:val="24"/>
          <w:lang w:val="ro-RO"/>
        </w:rPr>
        <w:t xml:space="preserve"> </w:t>
      </w:r>
      <w:r w:rsidRPr="001970CC">
        <w:rPr>
          <w:sz w:val="24"/>
          <w:szCs w:val="24"/>
          <w:lang w:val="ro-RO"/>
        </w:rPr>
        <w:t>organizeze</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să execute, pe cât</w:t>
      </w:r>
      <w:r w:rsidR="007F1E2E" w:rsidRPr="001970CC">
        <w:rPr>
          <w:sz w:val="24"/>
          <w:szCs w:val="24"/>
          <w:lang w:val="ro-RO"/>
        </w:rPr>
        <w:t xml:space="preserve"> </w:t>
      </w:r>
      <w:r w:rsidRPr="001970CC">
        <w:rPr>
          <w:sz w:val="24"/>
          <w:szCs w:val="24"/>
          <w:lang w:val="ro-RO"/>
        </w:rPr>
        <w:t>posibil</w:t>
      </w:r>
      <w:r w:rsidR="007F1E2E" w:rsidRPr="001970CC">
        <w:rPr>
          <w:sz w:val="24"/>
          <w:szCs w:val="24"/>
          <w:lang w:val="ro-RO"/>
        </w:rPr>
        <w:t xml:space="preserve"> </w:t>
      </w:r>
      <w:r w:rsidRPr="001970CC">
        <w:rPr>
          <w:sz w:val="24"/>
          <w:szCs w:val="24"/>
          <w:lang w:val="ro-RO"/>
        </w:rPr>
        <w:t>autonom, activităţile</w:t>
      </w:r>
      <w:r w:rsidR="007F1E2E" w:rsidRPr="001970CC">
        <w:rPr>
          <w:sz w:val="24"/>
          <w:szCs w:val="24"/>
          <w:lang w:val="ro-RO"/>
        </w:rPr>
        <w:t xml:space="preserve"> </w:t>
      </w:r>
      <w:r w:rsidRPr="001970CC">
        <w:rPr>
          <w:sz w:val="24"/>
          <w:szCs w:val="24"/>
          <w:lang w:val="ro-RO"/>
        </w:rPr>
        <w:t>cotidiene;</w:t>
      </w:r>
    </w:p>
    <w:p w14:paraId="75D71B84"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stimulează</w:t>
      </w:r>
      <w:r w:rsidR="007F1E2E" w:rsidRPr="001970CC">
        <w:rPr>
          <w:sz w:val="24"/>
          <w:szCs w:val="24"/>
          <w:lang w:val="ro-RO"/>
        </w:rPr>
        <w:t xml:space="preserve"> </w:t>
      </w:r>
      <w:r w:rsidRPr="001970CC">
        <w:rPr>
          <w:sz w:val="24"/>
          <w:szCs w:val="24"/>
          <w:lang w:val="ro-RO"/>
        </w:rPr>
        <w:t>participarea</w:t>
      </w:r>
      <w:r w:rsidR="007F1E2E" w:rsidRPr="001970CC">
        <w:rPr>
          <w:sz w:val="24"/>
          <w:szCs w:val="24"/>
          <w:lang w:val="ro-RO"/>
        </w:rPr>
        <w:t xml:space="preserve"> </w:t>
      </w:r>
      <w:r w:rsidRPr="001970CC">
        <w:rPr>
          <w:sz w:val="24"/>
          <w:szCs w:val="24"/>
          <w:lang w:val="ro-RO"/>
        </w:rPr>
        <w:t>beneficiarilor la activităţile</w:t>
      </w:r>
      <w:r w:rsidR="007F1E2E" w:rsidRPr="001970CC">
        <w:rPr>
          <w:sz w:val="24"/>
          <w:szCs w:val="24"/>
          <w:lang w:val="ro-RO"/>
        </w:rPr>
        <w:t xml:space="preserve"> </w:t>
      </w:r>
      <w:r w:rsidRPr="001970CC">
        <w:rPr>
          <w:sz w:val="24"/>
          <w:szCs w:val="24"/>
          <w:lang w:val="ro-RO"/>
        </w:rPr>
        <w:t>individuale</w:t>
      </w:r>
      <w:r w:rsidR="007F1E2E" w:rsidRPr="001970CC">
        <w:rPr>
          <w:sz w:val="24"/>
          <w:szCs w:val="24"/>
          <w:lang w:val="ro-RO"/>
        </w:rPr>
        <w:t xml:space="preserve"> </w:t>
      </w:r>
      <w:r w:rsidRPr="001970CC">
        <w:rPr>
          <w:sz w:val="24"/>
          <w:szCs w:val="24"/>
          <w:lang w:val="ro-RO"/>
        </w:rPr>
        <w:t>şi de grup, luând</w:t>
      </w:r>
      <w:r w:rsidR="007F1E2E" w:rsidRPr="001970CC">
        <w:rPr>
          <w:sz w:val="24"/>
          <w:szCs w:val="24"/>
          <w:lang w:val="ro-RO"/>
        </w:rPr>
        <w:t xml:space="preserve"> </w:t>
      </w:r>
      <w:r w:rsidRPr="001970CC">
        <w:rPr>
          <w:sz w:val="24"/>
          <w:szCs w:val="24"/>
          <w:lang w:val="ro-RO"/>
        </w:rPr>
        <w:t>în</w:t>
      </w:r>
      <w:r w:rsidR="007F1E2E" w:rsidRPr="001970CC">
        <w:rPr>
          <w:sz w:val="24"/>
          <w:szCs w:val="24"/>
          <w:lang w:val="ro-RO"/>
        </w:rPr>
        <w:t xml:space="preserve"> </w:t>
      </w:r>
      <w:r w:rsidRPr="001970CC">
        <w:rPr>
          <w:sz w:val="24"/>
          <w:szCs w:val="24"/>
          <w:lang w:val="ro-RO"/>
        </w:rPr>
        <w:t>considerare</w:t>
      </w:r>
      <w:r w:rsidR="007F1E2E" w:rsidRPr="001970CC">
        <w:rPr>
          <w:sz w:val="24"/>
          <w:szCs w:val="24"/>
          <w:lang w:val="ro-RO"/>
        </w:rPr>
        <w:t xml:space="preserve"> </w:t>
      </w:r>
      <w:r w:rsidRPr="001970CC">
        <w:rPr>
          <w:sz w:val="24"/>
          <w:szCs w:val="24"/>
          <w:lang w:val="ro-RO"/>
        </w:rPr>
        <w:t>posibilităţile</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limitele</w:t>
      </w:r>
      <w:r w:rsidR="007F1E2E" w:rsidRPr="001970CC">
        <w:rPr>
          <w:sz w:val="24"/>
          <w:szCs w:val="24"/>
          <w:lang w:val="ro-RO"/>
        </w:rPr>
        <w:t xml:space="preserve"> </w:t>
      </w:r>
      <w:r w:rsidRPr="001970CC">
        <w:rPr>
          <w:sz w:val="24"/>
          <w:szCs w:val="24"/>
          <w:lang w:val="ro-RO"/>
        </w:rPr>
        <w:t>fiecărui</w:t>
      </w:r>
      <w:r w:rsidR="007F1E2E" w:rsidRPr="001970CC">
        <w:rPr>
          <w:sz w:val="24"/>
          <w:szCs w:val="24"/>
          <w:lang w:val="ro-RO"/>
        </w:rPr>
        <w:t xml:space="preserve"> </w:t>
      </w:r>
      <w:r w:rsidRPr="001970CC">
        <w:rPr>
          <w:sz w:val="24"/>
          <w:szCs w:val="24"/>
          <w:lang w:val="ro-RO"/>
        </w:rPr>
        <w:t>individ</w:t>
      </w:r>
      <w:r w:rsidR="007F1E2E" w:rsidRPr="001970CC">
        <w:rPr>
          <w:sz w:val="24"/>
          <w:szCs w:val="24"/>
          <w:lang w:val="ro-RO"/>
        </w:rPr>
        <w:t xml:space="preserve"> </w:t>
      </w:r>
      <w:r w:rsidRPr="001970CC">
        <w:rPr>
          <w:sz w:val="24"/>
          <w:szCs w:val="24"/>
          <w:lang w:val="ro-RO"/>
        </w:rPr>
        <w:t>şi al grupului;</w:t>
      </w:r>
    </w:p>
    <w:p w14:paraId="58477E34"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are responsabilitatea</w:t>
      </w:r>
      <w:r w:rsidR="007F1E2E" w:rsidRPr="001970CC">
        <w:rPr>
          <w:sz w:val="24"/>
          <w:szCs w:val="24"/>
          <w:lang w:val="ro-RO"/>
        </w:rPr>
        <w:t xml:space="preserve"> </w:t>
      </w:r>
      <w:r w:rsidRPr="001970CC">
        <w:rPr>
          <w:sz w:val="24"/>
          <w:szCs w:val="24"/>
          <w:lang w:val="ro-RO"/>
        </w:rPr>
        <w:t>asigurării</w:t>
      </w:r>
      <w:r w:rsidR="007F1E2E" w:rsidRPr="001970CC">
        <w:rPr>
          <w:sz w:val="24"/>
          <w:szCs w:val="24"/>
          <w:lang w:val="ro-RO"/>
        </w:rPr>
        <w:t xml:space="preserve"> </w:t>
      </w:r>
      <w:r w:rsidRPr="001970CC">
        <w:rPr>
          <w:sz w:val="24"/>
          <w:szCs w:val="24"/>
          <w:lang w:val="ro-RO"/>
        </w:rPr>
        <w:t>securităţii</w:t>
      </w:r>
      <w:r w:rsidR="007F1E2E" w:rsidRPr="001970CC">
        <w:rPr>
          <w:sz w:val="24"/>
          <w:szCs w:val="24"/>
          <w:lang w:val="ro-RO"/>
        </w:rPr>
        <w:t xml:space="preserve"> </w:t>
      </w:r>
      <w:r w:rsidRPr="001970CC">
        <w:rPr>
          <w:sz w:val="24"/>
          <w:szCs w:val="24"/>
          <w:lang w:val="ro-RO"/>
        </w:rPr>
        <w:t>beneficiarilor</w:t>
      </w:r>
      <w:r w:rsidR="007F1E2E" w:rsidRPr="001970CC">
        <w:rPr>
          <w:sz w:val="24"/>
          <w:szCs w:val="24"/>
          <w:lang w:val="ro-RO"/>
        </w:rPr>
        <w:t xml:space="preserve"> </w:t>
      </w:r>
      <w:r w:rsidRPr="001970CC">
        <w:rPr>
          <w:sz w:val="24"/>
          <w:szCs w:val="24"/>
          <w:lang w:val="ro-RO"/>
        </w:rPr>
        <w:t>în</w:t>
      </w:r>
      <w:r w:rsidR="007F1E2E" w:rsidRPr="001970CC">
        <w:rPr>
          <w:sz w:val="24"/>
          <w:szCs w:val="24"/>
          <w:lang w:val="ro-RO"/>
        </w:rPr>
        <w:t xml:space="preserve"> </w:t>
      </w:r>
      <w:r w:rsidRPr="001970CC">
        <w:rPr>
          <w:sz w:val="24"/>
          <w:szCs w:val="24"/>
          <w:lang w:val="ro-RO"/>
        </w:rPr>
        <w:t>timpul</w:t>
      </w:r>
      <w:r w:rsidR="007F1E2E" w:rsidRPr="001970CC">
        <w:rPr>
          <w:sz w:val="24"/>
          <w:szCs w:val="24"/>
          <w:lang w:val="ro-RO"/>
        </w:rPr>
        <w:t xml:space="preserve"> </w:t>
      </w:r>
      <w:r w:rsidRPr="001970CC">
        <w:rPr>
          <w:sz w:val="24"/>
          <w:szCs w:val="24"/>
          <w:lang w:val="ro-RO"/>
        </w:rPr>
        <w:t>tuturor</w:t>
      </w:r>
      <w:r w:rsidR="007F1E2E" w:rsidRPr="001970CC">
        <w:rPr>
          <w:sz w:val="24"/>
          <w:szCs w:val="24"/>
          <w:lang w:val="ro-RO"/>
        </w:rPr>
        <w:t xml:space="preserve"> </w:t>
      </w:r>
      <w:r w:rsidRPr="001970CC">
        <w:rPr>
          <w:sz w:val="24"/>
          <w:szCs w:val="24"/>
          <w:lang w:val="ro-RO"/>
        </w:rPr>
        <w:t>activităţilor</w:t>
      </w:r>
      <w:r w:rsidR="007F1E2E" w:rsidRPr="001970CC">
        <w:rPr>
          <w:sz w:val="24"/>
          <w:szCs w:val="24"/>
          <w:lang w:val="ro-RO"/>
        </w:rPr>
        <w:t xml:space="preserve"> </w:t>
      </w:r>
      <w:r w:rsidRPr="001970CC">
        <w:rPr>
          <w:sz w:val="24"/>
          <w:szCs w:val="24"/>
          <w:lang w:val="ro-RO"/>
        </w:rPr>
        <w:t>zilnice</w:t>
      </w:r>
      <w:r w:rsidR="007F1E2E" w:rsidRPr="001970CC">
        <w:rPr>
          <w:sz w:val="24"/>
          <w:szCs w:val="24"/>
          <w:lang w:val="ro-RO"/>
        </w:rPr>
        <w:t xml:space="preserve"> </w:t>
      </w:r>
      <w:r w:rsidRPr="001970CC">
        <w:rPr>
          <w:sz w:val="24"/>
          <w:szCs w:val="24"/>
          <w:lang w:val="ro-RO"/>
        </w:rPr>
        <w:t>desfăşurate</w:t>
      </w:r>
      <w:r w:rsidR="007F1E2E" w:rsidRPr="001970CC">
        <w:rPr>
          <w:sz w:val="24"/>
          <w:szCs w:val="24"/>
          <w:lang w:val="ro-RO"/>
        </w:rPr>
        <w:t xml:space="preserve"> </w:t>
      </w:r>
      <w:r w:rsidRPr="001970CC">
        <w:rPr>
          <w:sz w:val="24"/>
          <w:szCs w:val="24"/>
          <w:lang w:val="ro-RO"/>
        </w:rPr>
        <w:t>în</w:t>
      </w:r>
      <w:r w:rsidR="007F1E2E" w:rsidRPr="001970CC">
        <w:rPr>
          <w:sz w:val="24"/>
          <w:szCs w:val="24"/>
          <w:lang w:val="ro-RO"/>
        </w:rPr>
        <w:t xml:space="preserve"> </w:t>
      </w:r>
      <w:r w:rsidRPr="001970CC">
        <w:rPr>
          <w:sz w:val="24"/>
          <w:szCs w:val="24"/>
          <w:lang w:val="ro-RO"/>
        </w:rPr>
        <w:t>cadrul</w:t>
      </w:r>
      <w:r w:rsidR="007F1E2E" w:rsidRPr="001970CC">
        <w:rPr>
          <w:sz w:val="24"/>
          <w:szCs w:val="24"/>
          <w:lang w:val="ro-RO"/>
        </w:rPr>
        <w:t xml:space="preserve"> </w:t>
      </w:r>
      <w:r w:rsidRPr="001970CC">
        <w:rPr>
          <w:sz w:val="24"/>
          <w:szCs w:val="24"/>
          <w:lang w:val="ro-RO"/>
        </w:rPr>
        <w:t>centrului de recuperare</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anexelor</w:t>
      </w:r>
      <w:r w:rsidR="007F1E2E" w:rsidRPr="001970CC">
        <w:rPr>
          <w:sz w:val="24"/>
          <w:szCs w:val="24"/>
          <w:lang w:val="ro-RO"/>
        </w:rPr>
        <w:t xml:space="preserve"> </w:t>
      </w:r>
      <w:r w:rsidRPr="001970CC">
        <w:rPr>
          <w:sz w:val="24"/>
          <w:szCs w:val="24"/>
          <w:lang w:val="ro-RO"/>
        </w:rPr>
        <w:t>acestuia;</w:t>
      </w:r>
    </w:p>
    <w:p w14:paraId="49C1766B"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va</w:t>
      </w:r>
      <w:r w:rsidR="007F1E2E" w:rsidRPr="001970CC">
        <w:rPr>
          <w:sz w:val="24"/>
          <w:szCs w:val="24"/>
          <w:lang w:val="ro-RO"/>
        </w:rPr>
        <w:t xml:space="preserve"> </w:t>
      </w:r>
      <w:r w:rsidRPr="001970CC">
        <w:rPr>
          <w:sz w:val="24"/>
          <w:szCs w:val="24"/>
          <w:lang w:val="ro-RO"/>
        </w:rPr>
        <w:t>stimula</w:t>
      </w:r>
      <w:r w:rsidR="007F1E2E" w:rsidRPr="001970CC">
        <w:rPr>
          <w:sz w:val="24"/>
          <w:szCs w:val="24"/>
          <w:lang w:val="ro-RO"/>
        </w:rPr>
        <w:t xml:space="preserve"> </w:t>
      </w:r>
      <w:r w:rsidRPr="001970CC">
        <w:rPr>
          <w:sz w:val="24"/>
          <w:szCs w:val="24"/>
          <w:lang w:val="ro-RO"/>
        </w:rPr>
        <w:t>beneficiarii</w:t>
      </w:r>
      <w:r w:rsidR="007F1E2E" w:rsidRPr="001970CC">
        <w:rPr>
          <w:sz w:val="24"/>
          <w:szCs w:val="24"/>
          <w:lang w:val="ro-RO"/>
        </w:rPr>
        <w:t xml:space="preserve"> </w:t>
      </w:r>
      <w:r w:rsidRPr="001970CC">
        <w:rPr>
          <w:sz w:val="24"/>
          <w:szCs w:val="24"/>
          <w:lang w:val="ro-RO"/>
        </w:rPr>
        <w:t>să-şi</w:t>
      </w:r>
      <w:r w:rsidR="007F1E2E" w:rsidRPr="001970CC">
        <w:rPr>
          <w:sz w:val="24"/>
          <w:szCs w:val="24"/>
          <w:lang w:val="ro-RO"/>
        </w:rPr>
        <w:t xml:space="preserve"> </w:t>
      </w:r>
      <w:r w:rsidRPr="001970CC">
        <w:rPr>
          <w:sz w:val="24"/>
          <w:szCs w:val="24"/>
          <w:lang w:val="ro-RO"/>
        </w:rPr>
        <w:t>descopere</w:t>
      </w:r>
      <w:r w:rsidR="007F1E2E" w:rsidRPr="001970CC">
        <w:rPr>
          <w:sz w:val="24"/>
          <w:szCs w:val="24"/>
          <w:lang w:val="ro-RO"/>
        </w:rPr>
        <w:t xml:space="preserve"> </w:t>
      </w:r>
      <w:r w:rsidRPr="001970CC">
        <w:rPr>
          <w:sz w:val="24"/>
          <w:szCs w:val="24"/>
          <w:lang w:val="ro-RO"/>
        </w:rPr>
        <w:t>propriile lor posibilităţi</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îi</w:t>
      </w:r>
      <w:r w:rsidR="007F1E2E" w:rsidRPr="001970CC">
        <w:rPr>
          <w:sz w:val="24"/>
          <w:szCs w:val="24"/>
          <w:lang w:val="ro-RO"/>
        </w:rPr>
        <w:t xml:space="preserve"> </w:t>
      </w:r>
      <w:r w:rsidRPr="001970CC">
        <w:rPr>
          <w:sz w:val="24"/>
          <w:szCs w:val="24"/>
          <w:lang w:val="ro-RO"/>
        </w:rPr>
        <w:t>va</w:t>
      </w:r>
      <w:r w:rsidR="007F1E2E" w:rsidRPr="001970CC">
        <w:rPr>
          <w:sz w:val="24"/>
          <w:szCs w:val="24"/>
          <w:lang w:val="ro-RO"/>
        </w:rPr>
        <w:t xml:space="preserve"> </w:t>
      </w:r>
      <w:r w:rsidRPr="001970CC">
        <w:rPr>
          <w:sz w:val="24"/>
          <w:szCs w:val="24"/>
          <w:lang w:val="ro-RO"/>
        </w:rPr>
        <w:t>stimula</w:t>
      </w:r>
      <w:r w:rsidR="007F1E2E" w:rsidRPr="001970CC">
        <w:rPr>
          <w:sz w:val="24"/>
          <w:szCs w:val="24"/>
          <w:lang w:val="ro-RO"/>
        </w:rPr>
        <w:t xml:space="preserve"> </w:t>
      </w:r>
      <w:r w:rsidRPr="001970CC">
        <w:rPr>
          <w:sz w:val="24"/>
          <w:szCs w:val="24"/>
          <w:lang w:val="ro-RO"/>
        </w:rPr>
        <w:t>să</w:t>
      </w:r>
      <w:r w:rsidR="007F1E2E" w:rsidRPr="001970CC">
        <w:rPr>
          <w:sz w:val="24"/>
          <w:szCs w:val="24"/>
          <w:lang w:val="ro-RO"/>
        </w:rPr>
        <w:t xml:space="preserve"> </w:t>
      </w:r>
      <w:r w:rsidRPr="001970CC">
        <w:rPr>
          <w:sz w:val="24"/>
          <w:szCs w:val="24"/>
          <w:lang w:val="ro-RO"/>
        </w:rPr>
        <w:t>ia initiative, de asemenea le va da posibilitatea</w:t>
      </w:r>
      <w:r w:rsidR="007F1E2E" w:rsidRPr="001970CC">
        <w:rPr>
          <w:sz w:val="24"/>
          <w:szCs w:val="24"/>
          <w:lang w:val="ro-RO"/>
        </w:rPr>
        <w:t xml:space="preserve"> </w:t>
      </w:r>
      <w:r w:rsidRPr="001970CC">
        <w:rPr>
          <w:sz w:val="24"/>
          <w:szCs w:val="24"/>
          <w:lang w:val="ro-RO"/>
        </w:rPr>
        <w:t>să</w:t>
      </w:r>
      <w:r w:rsidR="007F1E2E" w:rsidRPr="001970CC">
        <w:rPr>
          <w:sz w:val="24"/>
          <w:szCs w:val="24"/>
          <w:lang w:val="ro-RO"/>
        </w:rPr>
        <w:t xml:space="preserve"> </w:t>
      </w:r>
      <w:r w:rsidRPr="001970CC">
        <w:rPr>
          <w:sz w:val="24"/>
          <w:szCs w:val="24"/>
          <w:lang w:val="ro-RO"/>
        </w:rPr>
        <w:t>aleagă din cele</w:t>
      </w:r>
      <w:r w:rsidR="007F1E2E" w:rsidRPr="001970CC">
        <w:rPr>
          <w:sz w:val="24"/>
          <w:szCs w:val="24"/>
          <w:lang w:val="ro-RO"/>
        </w:rPr>
        <w:t xml:space="preserve"> </w:t>
      </w:r>
      <w:r w:rsidRPr="001970CC">
        <w:rPr>
          <w:sz w:val="24"/>
          <w:szCs w:val="24"/>
          <w:lang w:val="ro-RO"/>
        </w:rPr>
        <w:t>mai</w:t>
      </w:r>
      <w:r w:rsidR="007F1E2E" w:rsidRPr="001970CC">
        <w:rPr>
          <w:sz w:val="24"/>
          <w:szCs w:val="24"/>
          <w:lang w:val="ro-RO"/>
        </w:rPr>
        <w:t xml:space="preserve"> </w:t>
      </w:r>
      <w:r w:rsidRPr="001970CC">
        <w:rPr>
          <w:sz w:val="24"/>
          <w:szCs w:val="24"/>
          <w:lang w:val="ro-RO"/>
        </w:rPr>
        <w:t>multe alternative;</w:t>
      </w:r>
    </w:p>
    <w:p w14:paraId="1DE8C56F"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coordonează</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monitorizează</w:t>
      </w:r>
      <w:r w:rsidR="007F1E2E" w:rsidRPr="001970CC">
        <w:rPr>
          <w:sz w:val="24"/>
          <w:szCs w:val="24"/>
          <w:lang w:val="ro-RO"/>
        </w:rPr>
        <w:t xml:space="preserve"> </w:t>
      </w:r>
      <w:r w:rsidRPr="001970CC">
        <w:rPr>
          <w:sz w:val="24"/>
          <w:szCs w:val="24"/>
          <w:lang w:val="ro-RO"/>
        </w:rPr>
        <w:t>activităţile de socializare</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petrecere a timpului liber al beneficiarilor;</w:t>
      </w:r>
    </w:p>
    <w:p w14:paraId="05EAEFA5" w14:textId="77777777" w:rsidR="007F1E2E" w:rsidRPr="001970CC" w:rsidRDefault="00AE3401"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va</w:t>
      </w:r>
      <w:r w:rsidR="007F1E2E" w:rsidRPr="001970CC">
        <w:rPr>
          <w:sz w:val="24"/>
          <w:szCs w:val="24"/>
          <w:lang w:val="ro-RO"/>
        </w:rPr>
        <w:t xml:space="preserve"> </w:t>
      </w:r>
      <w:r w:rsidRPr="001970CC">
        <w:rPr>
          <w:sz w:val="24"/>
          <w:szCs w:val="24"/>
          <w:lang w:val="ro-RO"/>
        </w:rPr>
        <w:t>informa</w:t>
      </w:r>
      <w:r w:rsidR="007F1E2E" w:rsidRPr="001970CC">
        <w:rPr>
          <w:sz w:val="24"/>
          <w:szCs w:val="24"/>
          <w:lang w:val="ro-RO"/>
        </w:rPr>
        <w:t xml:space="preserve"> </w:t>
      </w:r>
      <w:r w:rsidRPr="001970CC">
        <w:rPr>
          <w:sz w:val="24"/>
          <w:szCs w:val="24"/>
          <w:lang w:val="ro-RO"/>
        </w:rPr>
        <w:t>şeful de centru precum şi</w:t>
      </w:r>
      <w:r w:rsidR="007F1E2E" w:rsidRPr="001970CC">
        <w:rPr>
          <w:sz w:val="24"/>
          <w:szCs w:val="24"/>
          <w:lang w:val="ro-RO"/>
        </w:rPr>
        <w:t xml:space="preserve"> </w:t>
      </w:r>
      <w:r w:rsidRPr="001970CC">
        <w:rPr>
          <w:sz w:val="24"/>
          <w:szCs w:val="24"/>
          <w:lang w:val="ro-RO"/>
        </w:rPr>
        <w:t>familia/reprezentanţii</w:t>
      </w:r>
      <w:r w:rsidR="007F1E2E" w:rsidRPr="001970CC">
        <w:rPr>
          <w:sz w:val="24"/>
          <w:szCs w:val="24"/>
          <w:lang w:val="ro-RO"/>
        </w:rPr>
        <w:t xml:space="preserve"> l</w:t>
      </w:r>
      <w:r w:rsidRPr="001970CC">
        <w:rPr>
          <w:sz w:val="24"/>
          <w:szCs w:val="24"/>
          <w:lang w:val="ro-RO"/>
        </w:rPr>
        <w:t>egali ai beneficiarilor</w:t>
      </w:r>
      <w:r w:rsidR="007F1E2E" w:rsidRPr="001970CC">
        <w:rPr>
          <w:sz w:val="24"/>
          <w:szCs w:val="24"/>
          <w:lang w:val="ro-RO"/>
        </w:rPr>
        <w:t xml:space="preserve"> </w:t>
      </w:r>
      <w:r w:rsidRPr="001970CC">
        <w:rPr>
          <w:sz w:val="24"/>
          <w:szCs w:val="24"/>
          <w:lang w:val="ro-RO"/>
        </w:rPr>
        <w:t>despre</w:t>
      </w:r>
      <w:r w:rsidR="007F1E2E" w:rsidRPr="001970CC">
        <w:rPr>
          <w:sz w:val="24"/>
          <w:szCs w:val="24"/>
          <w:lang w:val="ro-RO"/>
        </w:rPr>
        <w:t xml:space="preserve"> </w:t>
      </w:r>
      <w:r w:rsidRPr="001970CC">
        <w:rPr>
          <w:sz w:val="24"/>
          <w:szCs w:val="24"/>
          <w:lang w:val="ro-RO"/>
        </w:rPr>
        <w:t>activitatea</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comportamentul</w:t>
      </w:r>
      <w:r w:rsidR="007F1E2E" w:rsidRPr="001970CC">
        <w:rPr>
          <w:sz w:val="24"/>
          <w:szCs w:val="24"/>
          <w:lang w:val="ro-RO"/>
        </w:rPr>
        <w:t xml:space="preserve"> </w:t>
      </w:r>
      <w:r w:rsidRPr="001970CC">
        <w:rPr>
          <w:sz w:val="24"/>
          <w:szCs w:val="24"/>
          <w:lang w:val="ro-RO"/>
        </w:rPr>
        <w:t>acestora;</w:t>
      </w:r>
    </w:p>
    <w:p w14:paraId="20F848E3" w14:textId="77777777" w:rsidR="007F1E2E" w:rsidRPr="001970CC" w:rsidRDefault="007F1E2E"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v</w:t>
      </w:r>
      <w:r w:rsidR="00AE3401" w:rsidRPr="001970CC">
        <w:rPr>
          <w:sz w:val="24"/>
          <w:szCs w:val="24"/>
          <w:lang w:val="ro-RO"/>
        </w:rPr>
        <w:t>a</w:t>
      </w:r>
      <w:r w:rsidRPr="001970CC">
        <w:rPr>
          <w:sz w:val="24"/>
          <w:szCs w:val="24"/>
          <w:lang w:val="ro-RO"/>
        </w:rPr>
        <w:t xml:space="preserve"> </w:t>
      </w:r>
      <w:r w:rsidR="00AE3401" w:rsidRPr="001970CC">
        <w:rPr>
          <w:sz w:val="24"/>
          <w:szCs w:val="24"/>
          <w:lang w:val="ro-RO"/>
        </w:rPr>
        <w:t>asigura</w:t>
      </w:r>
      <w:r w:rsidRPr="001970CC">
        <w:rPr>
          <w:sz w:val="24"/>
          <w:szCs w:val="24"/>
          <w:lang w:val="ro-RO"/>
        </w:rPr>
        <w:t xml:space="preserve"> </w:t>
      </w:r>
      <w:r w:rsidR="00AE3401" w:rsidRPr="001970CC">
        <w:rPr>
          <w:sz w:val="24"/>
          <w:szCs w:val="24"/>
          <w:lang w:val="ro-RO"/>
        </w:rPr>
        <w:t>păstrarea</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bune</w:t>
      </w:r>
      <w:r w:rsidRPr="001970CC">
        <w:rPr>
          <w:sz w:val="24"/>
          <w:szCs w:val="24"/>
          <w:lang w:val="ro-RO"/>
        </w:rPr>
        <w:t xml:space="preserve"> </w:t>
      </w:r>
      <w:r w:rsidR="00AE3401" w:rsidRPr="001970CC">
        <w:rPr>
          <w:sz w:val="24"/>
          <w:szCs w:val="24"/>
          <w:lang w:val="ro-RO"/>
        </w:rPr>
        <w:t>condiţii</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menţinerea</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funcţie a materialelor</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echipamentelor pe care le utilizează</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activitatea</w:t>
      </w:r>
      <w:r w:rsidRPr="001970CC">
        <w:rPr>
          <w:sz w:val="24"/>
          <w:szCs w:val="24"/>
          <w:lang w:val="ro-RO"/>
        </w:rPr>
        <w:t xml:space="preserve"> </w:t>
      </w:r>
      <w:r w:rsidR="00AE3401" w:rsidRPr="001970CC">
        <w:rPr>
          <w:sz w:val="24"/>
          <w:szCs w:val="24"/>
          <w:lang w:val="ro-RO"/>
        </w:rPr>
        <w:t>specifică;</w:t>
      </w:r>
    </w:p>
    <w:p w14:paraId="7010EBED" w14:textId="77777777" w:rsidR="007F1E2E" w:rsidRPr="001970CC" w:rsidRDefault="007F1E2E" w:rsidP="00061747">
      <w:pPr>
        <w:pStyle w:val="ListParagraph"/>
        <w:widowControl w:val="0"/>
        <w:numPr>
          <w:ilvl w:val="0"/>
          <w:numId w:val="34"/>
        </w:numPr>
        <w:tabs>
          <w:tab w:val="left" w:pos="360"/>
        </w:tabs>
        <w:suppressAutoHyphens/>
        <w:ind w:left="0" w:firstLine="0"/>
        <w:contextualSpacing/>
        <w:jc w:val="both"/>
        <w:rPr>
          <w:sz w:val="24"/>
          <w:szCs w:val="24"/>
          <w:lang w:val="ro-RO"/>
        </w:rPr>
      </w:pPr>
      <w:r w:rsidRPr="001970CC">
        <w:rPr>
          <w:sz w:val="24"/>
          <w:szCs w:val="24"/>
          <w:lang w:val="ro-RO"/>
        </w:rPr>
        <w:t>or</w:t>
      </w:r>
      <w:r w:rsidR="00AE3401" w:rsidRPr="001970CC">
        <w:rPr>
          <w:sz w:val="24"/>
          <w:szCs w:val="24"/>
          <w:lang w:val="ro-RO"/>
        </w:rPr>
        <w:t>ganizează</w:t>
      </w:r>
      <w:r w:rsidRPr="001970CC">
        <w:rPr>
          <w:sz w:val="24"/>
          <w:szCs w:val="24"/>
          <w:lang w:val="ro-RO"/>
        </w:rPr>
        <w:t xml:space="preserve"> </w:t>
      </w:r>
      <w:r w:rsidR="00AE3401" w:rsidRPr="001970CC">
        <w:rPr>
          <w:sz w:val="24"/>
          <w:szCs w:val="24"/>
          <w:lang w:val="ro-RO"/>
        </w:rPr>
        <w:t>programe</w:t>
      </w:r>
      <w:r w:rsidRPr="001970CC">
        <w:rPr>
          <w:sz w:val="24"/>
          <w:szCs w:val="24"/>
          <w:lang w:val="ro-RO"/>
        </w:rPr>
        <w:t xml:space="preserve"> </w:t>
      </w:r>
      <w:r w:rsidR="00AE3401" w:rsidRPr="001970CC">
        <w:rPr>
          <w:sz w:val="24"/>
          <w:szCs w:val="24"/>
          <w:lang w:val="ro-RO"/>
        </w:rPr>
        <w:t>instructiv educative şi</w:t>
      </w:r>
      <w:r w:rsidRPr="001970CC">
        <w:rPr>
          <w:sz w:val="24"/>
          <w:szCs w:val="24"/>
          <w:lang w:val="ro-RO"/>
        </w:rPr>
        <w:t xml:space="preserve"> </w:t>
      </w:r>
      <w:r w:rsidR="00AE3401" w:rsidRPr="001970CC">
        <w:rPr>
          <w:sz w:val="24"/>
          <w:szCs w:val="24"/>
          <w:lang w:val="ro-RO"/>
        </w:rPr>
        <w:t>programe cu caracter</w:t>
      </w:r>
      <w:r w:rsidRPr="001970CC">
        <w:rPr>
          <w:sz w:val="24"/>
          <w:szCs w:val="24"/>
          <w:lang w:val="ro-RO"/>
        </w:rPr>
        <w:t xml:space="preserve"> </w:t>
      </w:r>
      <w:r w:rsidR="00AE3401" w:rsidRPr="001970CC">
        <w:rPr>
          <w:sz w:val="24"/>
          <w:szCs w:val="24"/>
          <w:lang w:val="ro-RO"/>
        </w:rPr>
        <w:t>recuperatoriu</w:t>
      </w:r>
      <w:r w:rsidRPr="001970CC">
        <w:rPr>
          <w:sz w:val="24"/>
          <w:szCs w:val="24"/>
          <w:lang w:val="ro-RO"/>
        </w:rPr>
        <w:t xml:space="preserve"> </w:t>
      </w:r>
      <w:r w:rsidR="00AE3401" w:rsidRPr="001970CC">
        <w:rPr>
          <w:sz w:val="24"/>
          <w:szCs w:val="24"/>
          <w:lang w:val="ro-RO"/>
        </w:rPr>
        <w:t>pentru</w:t>
      </w:r>
      <w:r w:rsidRPr="001970CC">
        <w:rPr>
          <w:sz w:val="24"/>
          <w:szCs w:val="24"/>
          <w:lang w:val="ro-RO"/>
        </w:rPr>
        <w:t xml:space="preserve"> </w:t>
      </w:r>
      <w:r w:rsidR="00AE3401" w:rsidRPr="001970CC">
        <w:rPr>
          <w:sz w:val="24"/>
          <w:szCs w:val="24"/>
          <w:lang w:val="ro-RO"/>
        </w:rPr>
        <w:t>beneficiari;</w:t>
      </w:r>
    </w:p>
    <w:p w14:paraId="5437DD88" w14:textId="77777777" w:rsidR="007F1E2E" w:rsidRPr="003D43FA"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aplică</w:t>
      </w:r>
      <w:r w:rsidR="007F1E2E" w:rsidRPr="001970CC">
        <w:rPr>
          <w:sz w:val="24"/>
          <w:szCs w:val="24"/>
          <w:lang w:val="ro-RO"/>
        </w:rPr>
        <w:t xml:space="preserve"> </w:t>
      </w:r>
      <w:r w:rsidRPr="001970CC">
        <w:rPr>
          <w:sz w:val="24"/>
          <w:szCs w:val="24"/>
          <w:lang w:val="ro-RO"/>
        </w:rPr>
        <w:t>tehnici</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exerciţii</w:t>
      </w:r>
      <w:r w:rsidR="007F1E2E" w:rsidRPr="001970CC">
        <w:rPr>
          <w:sz w:val="24"/>
          <w:szCs w:val="24"/>
          <w:lang w:val="ro-RO"/>
        </w:rPr>
        <w:t xml:space="preserve"> </w:t>
      </w:r>
      <w:r w:rsidRPr="001970CC">
        <w:rPr>
          <w:sz w:val="24"/>
          <w:szCs w:val="24"/>
          <w:lang w:val="ro-RO"/>
        </w:rPr>
        <w:t>pentru ca beneficiarii</w:t>
      </w:r>
      <w:r w:rsidR="007F1E2E" w:rsidRPr="001970CC">
        <w:rPr>
          <w:sz w:val="24"/>
          <w:szCs w:val="24"/>
          <w:lang w:val="ro-RO"/>
        </w:rPr>
        <w:t xml:space="preserve"> </w:t>
      </w:r>
      <w:r w:rsidRPr="001970CC">
        <w:rPr>
          <w:sz w:val="24"/>
          <w:szCs w:val="24"/>
          <w:lang w:val="ro-RO"/>
        </w:rPr>
        <w:t>să-şi</w:t>
      </w:r>
      <w:r w:rsidR="007F1E2E" w:rsidRPr="001970CC">
        <w:rPr>
          <w:sz w:val="24"/>
          <w:szCs w:val="24"/>
          <w:lang w:val="ro-RO"/>
        </w:rPr>
        <w:t xml:space="preserve"> </w:t>
      </w:r>
      <w:r w:rsidRPr="001970CC">
        <w:rPr>
          <w:sz w:val="24"/>
          <w:szCs w:val="24"/>
          <w:lang w:val="ro-RO"/>
        </w:rPr>
        <w:t>menţină/dezvolte</w:t>
      </w:r>
      <w:r w:rsidR="007F1E2E" w:rsidRPr="001970CC">
        <w:rPr>
          <w:sz w:val="24"/>
          <w:szCs w:val="24"/>
          <w:lang w:val="ro-RO"/>
        </w:rPr>
        <w:t xml:space="preserve"> </w:t>
      </w:r>
      <w:r w:rsidRPr="001970CC">
        <w:rPr>
          <w:sz w:val="24"/>
          <w:szCs w:val="24"/>
          <w:lang w:val="ro-RO"/>
        </w:rPr>
        <w:t xml:space="preserve">aptitudinile cognitive, </w:t>
      </w:r>
      <w:r w:rsidRPr="001970CC">
        <w:rPr>
          <w:sz w:val="24"/>
          <w:szCs w:val="24"/>
          <w:lang w:val="ro-RO"/>
        </w:rPr>
        <w:lastRenderedPageBreak/>
        <w:t>deprinderile</w:t>
      </w:r>
      <w:r w:rsidR="007F1E2E" w:rsidRPr="001970CC">
        <w:rPr>
          <w:sz w:val="24"/>
          <w:szCs w:val="24"/>
          <w:lang w:val="ro-RO"/>
        </w:rPr>
        <w:t xml:space="preserve"> </w:t>
      </w:r>
      <w:r w:rsidRPr="001970CC">
        <w:rPr>
          <w:sz w:val="24"/>
          <w:szCs w:val="24"/>
          <w:lang w:val="ro-RO"/>
        </w:rPr>
        <w:t>zilnice, de comunicare, de autogospodărire, de interacţiune, să-şi</w:t>
      </w:r>
      <w:r w:rsidR="007F1E2E" w:rsidRPr="001970CC">
        <w:rPr>
          <w:sz w:val="24"/>
          <w:szCs w:val="24"/>
          <w:lang w:val="ro-RO"/>
        </w:rPr>
        <w:t xml:space="preserve"> </w:t>
      </w:r>
      <w:r w:rsidRPr="001970CC">
        <w:rPr>
          <w:sz w:val="24"/>
          <w:szCs w:val="24"/>
          <w:lang w:val="ro-RO"/>
        </w:rPr>
        <w:t>menţină/îmbunătăţească</w:t>
      </w:r>
      <w:r w:rsidR="007F1E2E" w:rsidRPr="001970CC">
        <w:rPr>
          <w:sz w:val="24"/>
          <w:szCs w:val="24"/>
          <w:lang w:val="ro-RO"/>
        </w:rPr>
        <w:t xml:space="preserve"> </w:t>
      </w:r>
      <w:r w:rsidRPr="001970CC">
        <w:rPr>
          <w:sz w:val="24"/>
          <w:szCs w:val="24"/>
          <w:lang w:val="ro-RO"/>
        </w:rPr>
        <w:t>nivelul de educaţie/pregătire</w:t>
      </w:r>
      <w:r w:rsidR="007F1E2E" w:rsidRPr="001970CC">
        <w:rPr>
          <w:sz w:val="24"/>
          <w:szCs w:val="24"/>
          <w:lang w:val="ro-RO"/>
        </w:rPr>
        <w:t xml:space="preserve"> </w:t>
      </w:r>
      <w:r w:rsidRPr="001970CC">
        <w:rPr>
          <w:sz w:val="24"/>
          <w:szCs w:val="24"/>
          <w:lang w:val="ro-RO"/>
        </w:rPr>
        <w:t>pentrumuncă;</w:t>
      </w:r>
    </w:p>
    <w:p w14:paraId="7E3A7CC0" w14:textId="77777777" w:rsidR="007F1E2E"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3D43FA">
        <w:rPr>
          <w:sz w:val="24"/>
          <w:szCs w:val="24"/>
          <w:lang w:val="pt-PT"/>
        </w:rPr>
        <w:t>aplică activităţi de dezvoltare a abilităţilor lucrative, pregătirea pentru angajarea în muncă şi sprijin pentru menţinerea locului de muncă;</w:t>
      </w:r>
    </w:p>
    <w:p w14:paraId="24D0C37E" w14:textId="77777777" w:rsidR="0040326C"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aplică</w:t>
      </w:r>
      <w:r w:rsidR="007F1E2E" w:rsidRPr="001970CC">
        <w:rPr>
          <w:sz w:val="24"/>
          <w:szCs w:val="24"/>
          <w:lang w:val="ro-RO"/>
        </w:rPr>
        <w:t xml:space="preserve"> </w:t>
      </w:r>
      <w:r w:rsidRPr="001970CC">
        <w:rPr>
          <w:sz w:val="24"/>
          <w:szCs w:val="24"/>
          <w:lang w:val="ro-RO"/>
        </w:rPr>
        <w:t>tehnici</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exerciţii</w:t>
      </w:r>
      <w:r w:rsidR="007F1E2E" w:rsidRPr="001970CC">
        <w:rPr>
          <w:sz w:val="24"/>
          <w:szCs w:val="24"/>
          <w:lang w:val="ro-RO"/>
        </w:rPr>
        <w:t xml:space="preserve"> </w:t>
      </w:r>
      <w:r w:rsidRPr="001970CC">
        <w:rPr>
          <w:sz w:val="24"/>
          <w:szCs w:val="24"/>
          <w:lang w:val="ro-RO"/>
        </w:rPr>
        <w:t>pentru ca beneficiarii</w:t>
      </w:r>
      <w:r w:rsidR="007F1E2E" w:rsidRPr="001970CC">
        <w:rPr>
          <w:sz w:val="24"/>
          <w:szCs w:val="24"/>
          <w:lang w:val="ro-RO"/>
        </w:rPr>
        <w:t xml:space="preserve"> </w:t>
      </w:r>
      <w:r w:rsidRPr="001970CC">
        <w:rPr>
          <w:sz w:val="24"/>
          <w:szCs w:val="24"/>
          <w:lang w:val="ro-RO"/>
        </w:rPr>
        <w:t>sã-şi</w:t>
      </w:r>
      <w:r w:rsidR="007F1E2E" w:rsidRPr="001970CC">
        <w:rPr>
          <w:sz w:val="24"/>
          <w:szCs w:val="24"/>
          <w:lang w:val="ro-RO"/>
        </w:rPr>
        <w:t xml:space="preserve"> </w:t>
      </w:r>
      <w:r w:rsidRPr="001970CC">
        <w:rPr>
          <w:sz w:val="24"/>
          <w:szCs w:val="24"/>
          <w:lang w:val="ro-RO"/>
        </w:rPr>
        <w:t>dezvolte</w:t>
      </w:r>
      <w:r w:rsidR="007F1E2E" w:rsidRPr="001970CC">
        <w:rPr>
          <w:sz w:val="24"/>
          <w:szCs w:val="24"/>
          <w:lang w:val="ro-RO"/>
        </w:rPr>
        <w:t xml:space="preserve"> </w:t>
      </w:r>
      <w:r w:rsidRPr="001970CC">
        <w:rPr>
          <w:sz w:val="24"/>
          <w:szCs w:val="24"/>
          <w:lang w:val="ro-RO"/>
        </w:rPr>
        <w:t>deprinderile</w:t>
      </w:r>
      <w:r w:rsidR="007F1E2E" w:rsidRPr="001970CC">
        <w:rPr>
          <w:sz w:val="24"/>
          <w:szCs w:val="24"/>
          <w:lang w:val="ro-RO"/>
        </w:rPr>
        <w:t xml:space="preserve"> </w:t>
      </w:r>
      <w:r w:rsidRPr="001970CC">
        <w:rPr>
          <w:sz w:val="24"/>
          <w:szCs w:val="24"/>
          <w:lang w:val="ro-RO"/>
        </w:rPr>
        <w:t>zilnice de organizare, planificare</w:t>
      </w:r>
      <w:r w:rsidR="007F1E2E" w:rsidRPr="001970CC">
        <w:rPr>
          <w:sz w:val="24"/>
          <w:szCs w:val="24"/>
          <w:lang w:val="ro-RO"/>
        </w:rPr>
        <w:t xml:space="preserve"> </w:t>
      </w:r>
      <w:r w:rsidRPr="001970CC">
        <w:rPr>
          <w:sz w:val="24"/>
          <w:szCs w:val="24"/>
          <w:lang w:val="ro-RO"/>
        </w:rPr>
        <w:t>şi</w:t>
      </w:r>
      <w:r w:rsidR="007F1E2E" w:rsidRPr="001970CC">
        <w:rPr>
          <w:sz w:val="24"/>
          <w:szCs w:val="24"/>
          <w:lang w:val="ro-RO"/>
        </w:rPr>
        <w:t xml:space="preserve"> </w:t>
      </w:r>
      <w:r w:rsidRPr="001970CC">
        <w:rPr>
          <w:sz w:val="24"/>
          <w:szCs w:val="24"/>
          <w:lang w:val="ro-RO"/>
        </w:rPr>
        <w:t>finalizare a programuluizilnic, pentru</w:t>
      </w:r>
      <w:r w:rsidR="007F1E2E" w:rsidRPr="001970CC">
        <w:rPr>
          <w:sz w:val="24"/>
          <w:szCs w:val="24"/>
          <w:lang w:val="ro-RO"/>
        </w:rPr>
        <w:t xml:space="preserve"> </w:t>
      </w:r>
      <w:r w:rsidRPr="001970CC">
        <w:rPr>
          <w:sz w:val="24"/>
          <w:szCs w:val="24"/>
          <w:lang w:val="ro-RO"/>
        </w:rPr>
        <w:t>gestionarea</w:t>
      </w:r>
      <w:r w:rsidR="007F1E2E" w:rsidRPr="001970CC">
        <w:rPr>
          <w:sz w:val="24"/>
          <w:szCs w:val="24"/>
          <w:lang w:val="ro-RO"/>
        </w:rPr>
        <w:t xml:space="preserve"> </w:t>
      </w:r>
      <w:r w:rsidRPr="001970CC">
        <w:rPr>
          <w:sz w:val="24"/>
          <w:szCs w:val="24"/>
          <w:lang w:val="ro-RO"/>
        </w:rPr>
        <w:t>timpului, pentru a face faţă</w:t>
      </w:r>
      <w:r w:rsidR="007F1E2E" w:rsidRPr="001970CC">
        <w:rPr>
          <w:sz w:val="24"/>
          <w:szCs w:val="24"/>
          <w:lang w:val="ro-RO"/>
        </w:rPr>
        <w:t xml:space="preserve"> </w:t>
      </w:r>
      <w:r w:rsidRPr="001970CC">
        <w:rPr>
          <w:sz w:val="24"/>
          <w:szCs w:val="24"/>
          <w:lang w:val="ro-RO"/>
        </w:rPr>
        <w:t>stresului, situaţiilor de tensiune, urgenţã</w:t>
      </w:r>
      <w:r w:rsidR="0040326C" w:rsidRPr="001970CC">
        <w:rPr>
          <w:sz w:val="24"/>
          <w:szCs w:val="24"/>
          <w:lang w:val="ro-RO"/>
        </w:rPr>
        <w:t xml:space="preserve"> </w:t>
      </w:r>
      <w:r w:rsidRPr="001970CC">
        <w:rPr>
          <w:sz w:val="24"/>
          <w:szCs w:val="24"/>
          <w:lang w:val="ro-RO"/>
        </w:rPr>
        <w:t>sau</w:t>
      </w:r>
      <w:r w:rsidR="0040326C" w:rsidRPr="001970CC">
        <w:rPr>
          <w:sz w:val="24"/>
          <w:szCs w:val="24"/>
          <w:lang w:val="ro-RO"/>
        </w:rPr>
        <w:t xml:space="preserve"> </w:t>
      </w:r>
      <w:r w:rsidRPr="001970CC">
        <w:rPr>
          <w:sz w:val="24"/>
          <w:szCs w:val="24"/>
          <w:lang w:val="ro-RO"/>
        </w:rPr>
        <w:t>criză, pentru</w:t>
      </w:r>
      <w:r w:rsidR="0040326C" w:rsidRPr="001970CC">
        <w:rPr>
          <w:sz w:val="24"/>
          <w:szCs w:val="24"/>
          <w:lang w:val="ro-RO"/>
        </w:rPr>
        <w:t xml:space="preserve"> </w:t>
      </w:r>
      <w:r w:rsidRPr="001970CC">
        <w:rPr>
          <w:sz w:val="24"/>
          <w:szCs w:val="24"/>
          <w:lang w:val="ro-RO"/>
        </w:rPr>
        <w:t>autocontrolul</w:t>
      </w:r>
      <w:r w:rsidR="0040326C" w:rsidRPr="001970CC">
        <w:rPr>
          <w:sz w:val="24"/>
          <w:szCs w:val="24"/>
          <w:lang w:val="ro-RO"/>
        </w:rPr>
        <w:t xml:space="preserve"> </w:t>
      </w:r>
      <w:r w:rsidRPr="001970CC">
        <w:rPr>
          <w:sz w:val="24"/>
          <w:szCs w:val="24"/>
          <w:lang w:val="ro-RO"/>
        </w:rPr>
        <w:t>comportamentului</w:t>
      </w:r>
      <w:r w:rsidR="0040326C" w:rsidRPr="001970CC">
        <w:rPr>
          <w:sz w:val="24"/>
          <w:szCs w:val="24"/>
          <w:lang w:val="ro-RO"/>
        </w:rPr>
        <w:t xml:space="preserve"> </w:t>
      </w:r>
      <w:r w:rsidRPr="001970CC">
        <w:rPr>
          <w:sz w:val="24"/>
          <w:szCs w:val="24"/>
          <w:lang w:val="ro-RO"/>
        </w:rPr>
        <w:t>şi</w:t>
      </w:r>
      <w:r w:rsidR="0040326C" w:rsidRPr="001970CC">
        <w:rPr>
          <w:sz w:val="24"/>
          <w:szCs w:val="24"/>
          <w:lang w:val="ro-RO"/>
        </w:rPr>
        <w:t xml:space="preserve"> </w:t>
      </w:r>
      <w:r w:rsidRPr="001970CC">
        <w:rPr>
          <w:sz w:val="24"/>
          <w:szCs w:val="24"/>
          <w:lang w:val="ro-RO"/>
        </w:rPr>
        <w:t>exprimării</w:t>
      </w:r>
      <w:r w:rsidR="0040326C" w:rsidRPr="001970CC">
        <w:rPr>
          <w:sz w:val="24"/>
          <w:szCs w:val="24"/>
          <w:lang w:val="ro-RO"/>
        </w:rPr>
        <w:t xml:space="preserve"> </w:t>
      </w:r>
      <w:r w:rsidRPr="001970CC">
        <w:rPr>
          <w:sz w:val="24"/>
          <w:szCs w:val="24"/>
          <w:lang w:val="ro-RO"/>
        </w:rPr>
        <w:t>emoţiilor</w:t>
      </w:r>
      <w:r w:rsidR="0040326C" w:rsidRPr="001970CC">
        <w:rPr>
          <w:sz w:val="24"/>
          <w:szCs w:val="24"/>
          <w:lang w:val="ro-RO"/>
        </w:rPr>
        <w:t xml:space="preserve"> </w:t>
      </w:r>
      <w:r w:rsidRPr="001970CC">
        <w:rPr>
          <w:sz w:val="24"/>
          <w:szCs w:val="24"/>
          <w:lang w:val="ro-RO"/>
        </w:rPr>
        <w:t>adecvate, altele;</w:t>
      </w:r>
    </w:p>
    <w:p w14:paraId="77E8886B" w14:textId="77777777" w:rsidR="0040326C" w:rsidRPr="001970CC" w:rsidRDefault="0040326C"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w:t>
      </w:r>
      <w:r w:rsidR="00AE3401" w:rsidRPr="001970CC">
        <w:rPr>
          <w:sz w:val="24"/>
          <w:szCs w:val="24"/>
          <w:lang w:val="ro-RO"/>
        </w:rPr>
        <w:t>plică</w:t>
      </w:r>
      <w:r w:rsidRPr="001970CC">
        <w:rPr>
          <w:sz w:val="24"/>
          <w:szCs w:val="24"/>
          <w:lang w:val="ro-RO"/>
        </w:rPr>
        <w:t xml:space="preserve"> </w:t>
      </w:r>
      <w:r w:rsidR="00AE3401" w:rsidRPr="001970CC">
        <w:rPr>
          <w:sz w:val="24"/>
          <w:szCs w:val="24"/>
          <w:lang w:val="ro-RO"/>
        </w:rPr>
        <w:t>tehnici</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exerciţii</w:t>
      </w:r>
      <w:r w:rsidRPr="001970CC">
        <w:rPr>
          <w:sz w:val="24"/>
          <w:szCs w:val="24"/>
          <w:lang w:val="ro-RO"/>
        </w:rPr>
        <w:t xml:space="preserve"> </w:t>
      </w:r>
      <w:r w:rsidR="00AE3401" w:rsidRPr="001970CC">
        <w:rPr>
          <w:sz w:val="24"/>
          <w:szCs w:val="24"/>
          <w:lang w:val="ro-RO"/>
        </w:rPr>
        <w:t>pentru</w:t>
      </w:r>
      <w:r w:rsidRPr="001970CC">
        <w:rPr>
          <w:sz w:val="24"/>
          <w:szCs w:val="24"/>
          <w:lang w:val="ro-RO"/>
        </w:rPr>
        <w:t xml:space="preserve"> </w:t>
      </w:r>
      <w:r w:rsidR="00AE3401" w:rsidRPr="001970CC">
        <w:rPr>
          <w:sz w:val="24"/>
          <w:szCs w:val="24"/>
          <w:lang w:val="ro-RO"/>
        </w:rPr>
        <w:t>comunicare</w:t>
      </w:r>
      <w:r w:rsidRPr="001970CC">
        <w:rPr>
          <w:sz w:val="24"/>
          <w:szCs w:val="24"/>
          <w:lang w:val="ro-RO"/>
        </w:rPr>
        <w:t xml:space="preserve"> </w:t>
      </w:r>
      <w:r w:rsidR="00AE3401" w:rsidRPr="001970CC">
        <w:rPr>
          <w:sz w:val="24"/>
          <w:szCs w:val="24"/>
          <w:lang w:val="ro-RO"/>
        </w:rPr>
        <w:t>prin</w:t>
      </w:r>
      <w:r w:rsidRPr="001970CC">
        <w:rPr>
          <w:sz w:val="24"/>
          <w:szCs w:val="24"/>
          <w:lang w:val="ro-RO"/>
        </w:rPr>
        <w:t xml:space="preserve"> </w:t>
      </w:r>
      <w:r w:rsidR="00AE3401" w:rsidRPr="001970CC">
        <w:rPr>
          <w:sz w:val="24"/>
          <w:szCs w:val="24"/>
          <w:lang w:val="ro-RO"/>
        </w:rPr>
        <w:t>mesaje verbale şi non-verbale, dezvoltarea</w:t>
      </w:r>
      <w:r w:rsidRPr="001970CC">
        <w:rPr>
          <w:sz w:val="24"/>
          <w:szCs w:val="24"/>
          <w:lang w:val="ro-RO"/>
        </w:rPr>
        <w:t xml:space="preserve"> </w:t>
      </w:r>
      <w:r w:rsidR="00AE3401" w:rsidRPr="001970CC">
        <w:rPr>
          <w:sz w:val="24"/>
          <w:szCs w:val="24"/>
          <w:lang w:val="ro-RO"/>
        </w:rPr>
        <w:t>limbajului</w:t>
      </w:r>
      <w:r w:rsidRPr="001970CC">
        <w:rPr>
          <w:sz w:val="24"/>
          <w:szCs w:val="24"/>
          <w:lang w:val="ro-RO"/>
        </w:rPr>
        <w:t xml:space="preserve"> </w:t>
      </w:r>
      <w:r w:rsidR="00AE3401" w:rsidRPr="001970CC">
        <w:rPr>
          <w:sz w:val="24"/>
          <w:szCs w:val="24"/>
          <w:lang w:val="ro-RO"/>
        </w:rPr>
        <w:t>mimico-gestual, dezvoltarea</w:t>
      </w:r>
      <w:r w:rsidRPr="001970CC">
        <w:rPr>
          <w:sz w:val="24"/>
          <w:szCs w:val="24"/>
          <w:lang w:val="ro-RO"/>
        </w:rPr>
        <w:t xml:space="preserve"> </w:t>
      </w:r>
      <w:r w:rsidR="00AE3401" w:rsidRPr="001970CC">
        <w:rPr>
          <w:sz w:val="24"/>
          <w:szCs w:val="24"/>
          <w:lang w:val="ro-RO"/>
        </w:rPr>
        <w:t>abilităţilor de a schimba</w:t>
      </w:r>
      <w:r w:rsidRPr="001970CC">
        <w:rPr>
          <w:sz w:val="24"/>
          <w:szCs w:val="24"/>
          <w:lang w:val="ro-RO"/>
        </w:rPr>
        <w:t xml:space="preserve"> </w:t>
      </w:r>
      <w:r w:rsidR="00AE3401" w:rsidRPr="001970CC">
        <w:rPr>
          <w:sz w:val="24"/>
          <w:szCs w:val="24"/>
          <w:lang w:val="ro-RO"/>
        </w:rPr>
        <w:t>idei/conversa, de a discuta cu una</w:t>
      </w:r>
      <w:r w:rsidRPr="001970CC">
        <w:rPr>
          <w:sz w:val="24"/>
          <w:szCs w:val="24"/>
          <w:lang w:val="ro-RO"/>
        </w:rPr>
        <w:t xml:space="preserve"> </w:t>
      </w:r>
      <w:r w:rsidR="00AE3401" w:rsidRPr="001970CC">
        <w:rPr>
          <w:sz w:val="24"/>
          <w:szCs w:val="24"/>
          <w:lang w:val="ro-RO"/>
        </w:rPr>
        <w:t>sau</w:t>
      </w:r>
      <w:r w:rsidRPr="001970CC">
        <w:rPr>
          <w:sz w:val="24"/>
          <w:szCs w:val="24"/>
          <w:lang w:val="ro-RO"/>
        </w:rPr>
        <w:t xml:space="preserve"> </w:t>
      </w:r>
      <w:r w:rsidR="00AE3401" w:rsidRPr="001970CC">
        <w:rPr>
          <w:sz w:val="24"/>
          <w:szCs w:val="24"/>
          <w:lang w:val="ro-RO"/>
        </w:rPr>
        <w:t>mai</w:t>
      </w:r>
      <w:r w:rsidRPr="001970CC">
        <w:rPr>
          <w:sz w:val="24"/>
          <w:szCs w:val="24"/>
          <w:lang w:val="ro-RO"/>
        </w:rPr>
        <w:t xml:space="preserve"> </w:t>
      </w:r>
      <w:r w:rsidR="00AE3401" w:rsidRPr="001970CC">
        <w:rPr>
          <w:sz w:val="24"/>
          <w:szCs w:val="24"/>
          <w:lang w:val="ro-RO"/>
        </w:rPr>
        <w:t>multe</w:t>
      </w:r>
      <w:r w:rsidRPr="001970CC">
        <w:rPr>
          <w:sz w:val="24"/>
          <w:szCs w:val="24"/>
          <w:lang w:val="ro-RO"/>
        </w:rPr>
        <w:t xml:space="preserve"> </w:t>
      </w:r>
      <w:r w:rsidR="00AE3401" w:rsidRPr="001970CC">
        <w:rPr>
          <w:sz w:val="24"/>
          <w:szCs w:val="24"/>
          <w:lang w:val="ro-RO"/>
        </w:rPr>
        <w:t>persoane, utilizarea</w:t>
      </w:r>
      <w:r w:rsidRPr="001970CC">
        <w:rPr>
          <w:sz w:val="24"/>
          <w:szCs w:val="24"/>
          <w:lang w:val="ro-RO"/>
        </w:rPr>
        <w:t xml:space="preserve"> </w:t>
      </w:r>
      <w:r w:rsidR="00AE3401" w:rsidRPr="001970CC">
        <w:rPr>
          <w:sz w:val="24"/>
          <w:szCs w:val="24"/>
          <w:lang w:val="ro-RO"/>
        </w:rPr>
        <w:t>instrumentelor de comunicare, altele;</w:t>
      </w:r>
    </w:p>
    <w:p w14:paraId="2EC6744C" w14:textId="77777777" w:rsidR="0040326C"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aplică</w:t>
      </w:r>
      <w:r w:rsidR="0040326C" w:rsidRPr="001970CC">
        <w:rPr>
          <w:sz w:val="24"/>
          <w:szCs w:val="24"/>
          <w:lang w:val="ro-RO"/>
        </w:rPr>
        <w:t xml:space="preserve"> </w:t>
      </w:r>
      <w:r w:rsidRPr="001970CC">
        <w:rPr>
          <w:sz w:val="24"/>
          <w:szCs w:val="24"/>
          <w:lang w:val="ro-RO"/>
        </w:rPr>
        <w:t>tehnici</w:t>
      </w:r>
      <w:r w:rsidR="0040326C" w:rsidRPr="001970CC">
        <w:rPr>
          <w:sz w:val="24"/>
          <w:szCs w:val="24"/>
          <w:lang w:val="ro-RO"/>
        </w:rPr>
        <w:t xml:space="preserve"> </w:t>
      </w:r>
      <w:r w:rsidRPr="001970CC">
        <w:rPr>
          <w:sz w:val="24"/>
          <w:szCs w:val="24"/>
          <w:lang w:val="ro-RO"/>
        </w:rPr>
        <w:t>şi</w:t>
      </w:r>
      <w:r w:rsidR="0040326C" w:rsidRPr="001970CC">
        <w:rPr>
          <w:sz w:val="24"/>
          <w:szCs w:val="24"/>
          <w:lang w:val="ro-RO"/>
        </w:rPr>
        <w:t xml:space="preserve"> </w:t>
      </w:r>
      <w:r w:rsidRPr="001970CC">
        <w:rPr>
          <w:sz w:val="24"/>
          <w:szCs w:val="24"/>
          <w:lang w:val="ro-RO"/>
        </w:rPr>
        <w:t>exerciții necesare</w:t>
      </w:r>
      <w:r w:rsidR="0040326C" w:rsidRPr="001970CC">
        <w:rPr>
          <w:sz w:val="24"/>
          <w:szCs w:val="24"/>
          <w:lang w:val="ro-RO"/>
        </w:rPr>
        <w:t xml:space="preserve"> </w:t>
      </w:r>
      <w:r w:rsidRPr="001970CC">
        <w:rPr>
          <w:sz w:val="24"/>
          <w:szCs w:val="24"/>
          <w:lang w:val="ro-RO"/>
        </w:rPr>
        <w:t>pentru ca beneficiarii</w:t>
      </w:r>
      <w:r w:rsidR="0040326C" w:rsidRPr="001970CC">
        <w:rPr>
          <w:sz w:val="24"/>
          <w:szCs w:val="24"/>
          <w:lang w:val="ro-RO"/>
        </w:rPr>
        <w:t xml:space="preserve"> </w:t>
      </w:r>
      <w:r w:rsidRPr="001970CC">
        <w:rPr>
          <w:sz w:val="24"/>
          <w:szCs w:val="24"/>
          <w:lang w:val="ro-RO"/>
        </w:rPr>
        <w:t>sã-şi</w:t>
      </w:r>
      <w:r w:rsidR="0040326C" w:rsidRPr="001970CC">
        <w:rPr>
          <w:sz w:val="24"/>
          <w:szCs w:val="24"/>
          <w:lang w:val="ro-RO"/>
        </w:rPr>
        <w:t xml:space="preserve"> </w:t>
      </w:r>
      <w:r w:rsidRPr="001970CC">
        <w:rPr>
          <w:sz w:val="24"/>
          <w:szCs w:val="24"/>
          <w:lang w:val="ro-RO"/>
        </w:rPr>
        <w:t>dezvolte</w:t>
      </w:r>
      <w:r w:rsidR="0040326C" w:rsidRPr="001970CC">
        <w:rPr>
          <w:sz w:val="24"/>
          <w:szCs w:val="24"/>
          <w:lang w:val="ro-RO"/>
        </w:rPr>
        <w:t xml:space="preserve"> </w:t>
      </w:r>
      <w:r w:rsidRPr="001970CC">
        <w:rPr>
          <w:sz w:val="24"/>
          <w:szCs w:val="24"/>
          <w:lang w:val="ro-RO"/>
        </w:rPr>
        <w:t>deprinderi de autogospodărire</w:t>
      </w:r>
      <w:r w:rsidR="0040326C" w:rsidRPr="001970CC">
        <w:rPr>
          <w:sz w:val="24"/>
          <w:szCs w:val="24"/>
          <w:lang w:val="ro-RO"/>
        </w:rPr>
        <w:t xml:space="preserve"> </w:t>
      </w:r>
      <w:r w:rsidRPr="001970CC">
        <w:rPr>
          <w:sz w:val="24"/>
          <w:szCs w:val="24"/>
          <w:lang w:val="ro-RO"/>
        </w:rPr>
        <w:t>prin</w:t>
      </w:r>
      <w:r w:rsidR="0040326C" w:rsidRPr="001970CC">
        <w:rPr>
          <w:sz w:val="24"/>
          <w:szCs w:val="24"/>
          <w:lang w:val="ro-RO"/>
        </w:rPr>
        <w:t xml:space="preserve"> </w:t>
      </w:r>
      <w:r w:rsidRPr="001970CC">
        <w:rPr>
          <w:sz w:val="24"/>
          <w:szCs w:val="24"/>
          <w:lang w:val="ro-RO"/>
        </w:rPr>
        <w:t>prepararea</w:t>
      </w:r>
      <w:r w:rsidR="0040326C" w:rsidRPr="001970CC">
        <w:rPr>
          <w:sz w:val="24"/>
          <w:szCs w:val="24"/>
          <w:lang w:val="ro-RO"/>
        </w:rPr>
        <w:t xml:space="preserve"> </w:t>
      </w:r>
      <w:r w:rsidRPr="001970CC">
        <w:rPr>
          <w:sz w:val="24"/>
          <w:szCs w:val="24"/>
          <w:lang w:val="ro-RO"/>
        </w:rPr>
        <w:t>şi</w:t>
      </w:r>
      <w:r w:rsidR="0040326C" w:rsidRPr="001970CC">
        <w:rPr>
          <w:sz w:val="24"/>
          <w:szCs w:val="24"/>
          <w:lang w:val="ro-RO"/>
        </w:rPr>
        <w:t xml:space="preserve"> </w:t>
      </w:r>
      <w:r w:rsidRPr="001970CC">
        <w:rPr>
          <w:sz w:val="24"/>
          <w:szCs w:val="24"/>
          <w:lang w:val="ro-RO"/>
        </w:rPr>
        <w:t>servirea</w:t>
      </w:r>
      <w:r w:rsidR="0040326C" w:rsidRPr="001970CC">
        <w:rPr>
          <w:sz w:val="24"/>
          <w:szCs w:val="24"/>
          <w:lang w:val="ro-RO"/>
        </w:rPr>
        <w:t xml:space="preserve"> </w:t>
      </w:r>
      <w:r w:rsidRPr="001970CC">
        <w:rPr>
          <w:sz w:val="24"/>
          <w:szCs w:val="24"/>
          <w:lang w:val="ro-RO"/>
        </w:rPr>
        <w:t>hranei, curăţenia</w:t>
      </w:r>
      <w:r w:rsidR="0040326C" w:rsidRPr="001970CC">
        <w:rPr>
          <w:sz w:val="24"/>
          <w:szCs w:val="24"/>
          <w:lang w:val="ro-RO"/>
        </w:rPr>
        <w:t xml:space="preserve"> </w:t>
      </w:r>
      <w:r w:rsidRPr="001970CC">
        <w:rPr>
          <w:sz w:val="24"/>
          <w:szCs w:val="24"/>
          <w:lang w:val="ro-RO"/>
        </w:rPr>
        <w:t>spaţiului</w:t>
      </w:r>
      <w:r w:rsidR="0040326C" w:rsidRPr="001970CC">
        <w:rPr>
          <w:sz w:val="24"/>
          <w:szCs w:val="24"/>
          <w:lang w:val="ro-RO"/>
        </w:rPr>
        <w:t xml:space="preserve"> </w:t>
      </w:r>
      <w:r w:rsidRPr="001970CC">
        <w:rPr>
          <w:sz w:val="24"/>
          <w:szCs w:val="24"/>
          <w:lang w:val="ro-RO"/>
        </w:rPr>
        <w:t>propriu, gestionarea</w:t>
      </w:r>
      <w:r w:rsidR="0040326C" w:rsidRPr="001970CC">
        <w:rPr>
          <w:sz w:val="24"/>
          <w:szCs w:val="24"/>
          <w:lang w:val="ro-RO"/>
        </w:rPr>
        <w:t xml:space="preserve"> </w:t>
      </w:r>
      <w:r w:rsidRPr="001970CC">
        <w:rPr>
          <w:sz w:val="24"/>
          <w:szCs w:val="24"/>
          <w:lang w:val="ro-RO"/>
        </w:rPr>
        <w:t>deşeurilor, aranjarea</w:t>
      </w:r>
      <w:r w:rsidR="0040326C" w:rsidRPr="001970CC">
        <w:rPr>
          <w:sz w:val="24"/>
          <w:szCs w:val="24"/>
          <w:lang w:val="ro-RO"/>
        </w:rPr>
        <w:t xml:space="preserve"> </w:t>
      </w:r>
      <w:r w:rsidRPr="001970CC">
        <w:rPr>
          <w:sz w:val="24"/>
          <w:szCs w:val="24"/>
          <w:lang w:val="ro-RO"/>
        </w:rPr>
        <w:t>îmbrăcămintei</w:t>
      </w:r>
      <w:r w:rsidR="0040326C" w:rsidRPr="001970CC">
        <w:rPr>
          <w:sz w:val="24"/>
          <w:szCs w:val="24"/>
          <w:lang w:val="ro-RO"/>
        </w:rPr>
        <w:t xml:space="preserve"> </w:t>
      </w:r>
      <w:r w:rsidRPr="001970CC">
        <w:rPr>
          <w:sz w:val="24"/>
          <w:szCs w:val="24"/>
          <w:lang w:val="ro-RO"/>
        </w:rPr>
        <w:t>şi</w:t>
      </w:r>
      <w:r w:rsidR="0040326C" w:rsidRPr="001970CC">
        <w:rPr>
          <w:sz w:val="24"/>
          <w:szCs w:val="24"/>
          <w:lang w:val="ro-RO"/>
        </w:rPr>
        <w:t xml:space="preserve"> </w:t>
      </w:r>
      <w:r w:rsidRPr="001970CC">
        <w:rPr>
          <w:sz w:val="24"/>
          <w:szCs w:val="24"/>
          <w:lang w:val="ro-RO"/>
        </w:rPr>
        <w:t>încălţămintei, îngrijirea</w:t>
      </w:r>
      <w:r w:rsidR="0040326C" w:rsidRPr="001970CC">
        <w:rPr>
          <w:sz w:val="24"/>
          <w:szCs w:val="24"/>
          <w:lang w:val="ro-RO"/>
        </w:rPr>
        <w:t xml:space="preserve"> </w:t>
      </w:r>
      <w:r w:rsidRPr="001970CC">
        <w:rPr>
          <w:sz w:val="24"/>
          <w:szCs w:val="24"/>
          <w:lang w:val="ro-RO"/>
        </w:rPr>
        <w:t>dispozitivelor de sprijin (ochelari, lupe, scaun</w:t>
      </w:r>
      <w:r w:rsidR="0040326C" w:rsidRPr="001970CC">
        <w:rPr>
          <w:sz w:val="24"/>
          <w:szCs w:val="24"/>
          <w:lang w:val="ro-RO"/>
        </w:rPr>
        <w:t xml:space="preserve"> </w:t>
      </w:r>
      <w:r w:rsidRPr="001970CC">
        <w:rPr>
          <w:sz w:val="24"/>
          <w:szCs w:val="24"/>
          <w:lang w:val="ro-RO"/>
        </w:rPr>
        <w:t>rulat, cadru de mers, etc.), achiziţionarea de bunuri</w:t>
      </w:r>
      <w:r w:rsidR="0040326C" w:rsidRPr="001970CC">
        <w:rPr>
          <w:sz w:val="24"/>
          <w:szCs w:val="24"/>
          <w:lang w:val="ro-RO"/>
        </w:rPr>
        <w:t xml:space="preserve"> </w:t>
      </w:r>
      <w:r w:rsidRPr="001970CC">
        <w:rPr>
          <w:sz w:val="24"/>
          <w:szCs w:val="24"/>
          <w:lang w:val="ro-RO"/>
        </w:rPr>
        <w:t>şi</w:t>
      </w:r>
      <w:r w:rsidR="0040326C" w:rsidRPr="001970CC">
        <w:rPr>
          <w:sz w:val="24"/>
          <w:szCs w:val="24"/>
          <w:lang w:val="ro-RO"/>
        </w:rPr>
        <w:t xml:space="preserve"> </w:t>
      </w:r>
      <w:r w:rsidRPr="001970CC">
        <w:rPr>
          <w:sz w:val="24"/>
          <w:szCs w:val="24"/>
          <w:lang w:val="ro-RO"/>
        </w:rPr>
        <w:t>servicii</w:t>
      </w:r>
      <w:r w:rsidR="0040326C" w:rsidRPr="001970CC">
        <w:rPr>
          <w:sz w:val="24"/>
          <w:szCs w:val="24"/>
          <w:lang w:val="ro-RO"/>
        </w:rPr>
        <w:t xml:space="preserve"> </w:t>
      </w:r>
      <w:r w:rsidRPr="001970CC">
        <w:rPr>
          <w:sz w:val="24"/>
          <w:szCs w:val="24"/>
          <w:lang w:val="ro-RO"/>
        </w:rPr>
        <w:t>şi</w:t>
      </w:r>
      <w:r w:rsidR="0040326C" w:rsidRPr="001970CC">
        <w:rPr>
          <w:sz w:val="24"/>
          <w:szCs w:val="24"/>
          <w:lang w:val="ro-RO"/>
        </w:rPr>
        <w:t xml:space="preserve"> </w:t>
      </w:r>
      <w:r w:rsidRPr="001970CC">
        <w:rPr>
          <w:sz w:val="24"/>
          <w:szCs w:val="24"/>
          <w:lang w:val="ro-RO"/>
        </w:rPr>
        <w:t>altele;</w:t>
      </w:r>
    </w:p>
    <w:p w14:paraId="0E68522B" w14:textId="77777777" w:rsidR="00A242A4"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aplică</w:t>
      </w:r>
      <w:r w:rsidR="00A242A4" w:rsidRPr="001970CC">
        <w:rPr>
          <w:sz w:val="24"/>
          <w:szCs w:val="24"/>
          <w:lang w:val="ro-RO"/>
        </w:rPr>
        <w:t xml:space="preserve"> </w:t>
      </w:r>
      <w:r w:rsidRPr="001970CC">
        <w:rPr>
          <w:sz w:val="24"/>
          <w:szCs w:val="24"/>
          <w:lang w:val="ro-RO"/>
        </w:rPr>
        <w:t>tehnici</w:t>
      </w:r>
      <w:r w:rsidR="00A242A4" w:rsidRPr="001970CC">
        <w:rPr>
          <w:sz w:val="24"/>
          <w:szCs w:val="24"/>
          <w:lang w:val="ro-RO"/>
        </w:rPr>
        <w:t xml:space="preserve"> </w:t>
      </w:r>
      <w:r w:rsidRPr="001970CC">
        <w:rPr>
          <w:sz w:val="24"/>
          <w:szCs w:val="24"/>
          <w:lang w:val="ro-RO"/>
        </w:rPr>
        <w:t>şi</w:t>
      </w:r>
      <w:r w:rsidR="00A242A4" w:rsidRPr="001970CC">
        <w:rPr>
          <w:sz w:val="24"/>
          <w:szCs w:val="24"/>
          <w:lang w:val="ro-RO"/>
        </w:rPr>
        <w:t xml:space="preserve"> </w:t>
      </w:r>
      <w:r w:rsidRPr="001970CC">
        <w:rPr>
          <w:sz w:val="24"/>
          <w:szCs w:val="24"/>
          <w:lang w:val="ro-RO"/>
        </w:rPr>
        <w:t>exerciţii</w:t>
      </w:r>
      <w:r w:rsidR="00A242A4" w:rsidRPr="001970CC">
        <w:rPr>
          <w:sz w:val="24"/>
          <w:szCs w:val="24"/>
          <w:lang w:val="ro-RO"/>
        </w:rPr>
        <w:t xml:space="preserve"> </w:t>
      </w:r>
      <w:r w:rsidRPr="001970CC">
        <w:rPr>
          <w:sz w:val="24"/>
          <w:szCs w:val="24"/>
          <w:lang w:val="ro-RO"/>
        </w:rPr>
        <w:t>pentru ca beneficiarii</w:t>
      </w:r>
      <w:r w:rsidR="00A242A4" w:rsidRPr="001970CC">
        <w:rPr>
          <w:sz w:val="24"/>
          <w:szCs w:val="24"/>
          <w:lang w:val="ro-RO"/>
        </w:rPr>
        <w:t xml:space="preserve"> </w:t>
      </w:r>
      <w:r w:rsidRPr="001970CC">
        <w:rPr>
          <w:sz w:val="24"/>
          <w:szCs w:val="24"/>
          <w:lang w:val="ro-RO"/>
        </w:rPr>
        <w:t>să</w:t>
      </w:r>
      <w:r w:rsidR="00A242A4" w:rsidRPr="001970CC">
        <w:rPr>
          <w:sz w:val="24"/>
          <w:szCs w:val="24"/>
          <w:lang w:val="ro-RO"/>
        </w:rPr>
        <w:t xml:space="preserve"> </w:t>
      </w:r>
      <w:r w:rsidRPr="001970CC">
        <w:rPr>
          <w:sz w:val="24"/>
          <w:szCs w:val="24"/>
          <w:lang w:val="ro-RO"/>
        </w:rPr>
        <w:t>înveţe</w:t>
      </w:r>
      <w:r w:rsidR="00A242A4" w:rsidRPr="001970CC">
        <w:rPr>
          <w:sz w:val="24"/>
          <w:szCs w:val="24"/>
          <w:lang w:val="ro-RO"/>
        </w:rPr>
        <w:t xml:space="preserve"> </w:t>
      </w:r>
      <w:r w:rsidRPr="001970CC">
        <w:rPr>
          <w:sz w:val="24"/>
          <w:szCs w:val="24"/>
          <w:lang w:val="ro-RO"/>
        </w:rPr>
        <w:t>cunoaşterea</w:t>
      </w:r>
      <w:r w:rsidR="00A242A4" w:rsidRPr="001970CC">
        <w:rPr>
          <w:sz w:val="24"/>
          <w:szCs w:val="24"/>
          <w:lang w:val="ro-RO"/>
        </w:rPr>
        <w:t xml:space="preserve"> </w:t>
      </w:r>
      <w:r w:rsidRPr="001970CC">
        <w:rPr>
          <w:sz w:val="24"/>
          <w:szCs w:val="24"/>
          <w:lang w:val="ro-RO"/>
        </w:rPr>
        <w:t>diferitelor</w:t>
      </w:r>
      <w:r w:rsidR="00A242A4" w:rsidRPr="001970CC">
        <w:rPr>
          <w:sz w:val="24"/>
          <w:szCs w:val="24"/>
          <w:lang w:val="ro-RO"/>
        </w:rPr>
        <w:t xml:space="preserve"> </w:t>
      </w:r>
      <w:r w:rsidRPr="001970CC">
        <w:rPr>
          <w:sz w:val="24"/>
          <w:szCs w:val="24"/>
          <w:lang w:val="ro-RO"/>
        </w:rPr>
        <w:t>tipuri de relaţii, exersarea</w:t>
      </w:r>
      <w:r w:rsidR="00A242A4" w:rsidRPr="001970CC">
        <w:rPr>
          <w:sz w:val="24"/>
          <w:szCs w:val="24"/>
          <w:lang w:val="ro-RO"/>
        </w:rPr>
        <w:t xml:space="preserve"> </w:t>
      </w:r>
      <w:r w:rsidRPr="001970CC">
        <w:rPr>
          <w:sz w:val="24"/>
          <w:szCs w:val="24"/>
          <w:lang w:val="ro-RO"/>
        </w:rPr>
        <w:t>unor</w:t>
      </w:r>
      <w:r w:rsidR="00A242A4" w:rsidRPr="001970CC">
        <w:rPr>
          <w:sz w:val="24"/>
          <w:szCs w:val="24"/>
          <w:lang w:val="ro-RO"/>
        </w:rPr>
        <w:t xml:space="preserve"> </w:t>
      </w:r>
      <w:r w:rsidRPr="001970CC">
        <w:rPr>
          <w:sz w:val="24"/>
          <w:szCs w:val="24"/>
          <w:lang w:val="ro-RO"/>
        </w:rPr>
        <w:t>abilităţi</w:t>
      </w:r>
      <w:r w:rsidR="00A242A4" w:rsidRPr="001970CC">
        <w:rPr>
          <w:sz w:val="24"/>
          <w:szCs w:val="24"/>
          <w:lang w:val="ro-RO"/>
        </w:rPr>
        <w:t xml:space="preserve"> </w:t>
      </w:r>
      <w:r w:rsidRPr="001970CC">
        <w:rPr>
          <w:sz w:val="24"/>
          <w:szCs w:val="24"/>
          <w:lang w:val="ro-RO"/>
        </w:rPr>
        <w:t>sociale, acţiuni</w:t>
      </w:r>
      <w:r w:rsidR="00A242A4" w:rsidRPr="001970CC">
        <w:rPr>
          <w:sz w:val="24"/>
          <w:szCs w:val="24"/>
          <w:lang w:val="ro-RO"/>
        </w:rPr>
        <w:t xml:space="preserve"> </w:t>
      </w:r>
      <w:r w:rsidRPr="001970CC">
        <w:rPr>
          <w:sz w:val="24"/>
          <w:szCs w:val="24"/>
          <w:lang w:val="ro-RO"/>
        </w:rPr>
        <w:t>şi</w:t>
      </w:r>
      <w:r w:rsidR="00A242A4" w:rsidRPr="001970CC">
        <w:rPr>
          <w:sz w:val="24"/>
          <w:szCs w:val="24"/>
          <w:lang w:val="ro-RO"/>
        </w:rPr>
        <w:t xml:space="preserve"> </w:t>
      </w:r>
      <w:r w:rsidRPr="001970CC">
        <w:rPr>
          <w:sz w:val="24"/>
          <w:szCs w:val="24"/>
          <w:lang w:val="ro-RO"/>
        </w:rPr>
        <w:t>comportamente</w:t>
      </w:r>
      <w:r w:rsidR="00A242A4" w:rsidRPr="001970CC">
        <w:rPr>
          <w:sz w:val="24"/>
          <w:szCs w:val="24"/>
          <w:lang w:val="ro-RO"/>
        </w:rPr>
        <w:t xml:space="preserve"> </w:t>
      </w:r>
      <w:r w:rsidRPr="001970CC">
        <w:rPr>
          <w:sz w:val="24"/>
          <w:szCs w:val="24"/>
          <w:lang w:val="ro-RO"/>
        </w:rPr>
        <w:t>necesare</w:t>
      </w:r>
      <w:r w:rsidR="00A242A4" w:rsidRPr="001970CC">
        <w:rPr>
          <w:sz w:val="24"/>
          <w:szCs w:val="24"/>
          <w:lang w:val="ro-RO"/>
        </w:rPr>
        <w:t xml:space="preserve"> </w:t>
      </w:r>
      <w:r w:rsidRPr="001970CC">
        <w:rPr>
          <w:sz w:val="24"/>
          <w:szCs w:val="24"/>
          <w:lang w:val="ro-RO"/>
        </w:rPr>
        <w:t>pentru</w:t>
      </w:r>
      <w:r w:rsidR="00A242A4" w:rsidRPr="001970CC">
        <w:rPr>
          <w:sz w:val="24"/>
          <w:szCs w:val="24"/>
          <w:lang w:val="ro-RO"/>
        </w:rPr>
        <w:t xml:space="preserve"> </w:t>
      </w:r>
      <w:r w:rsidRPr="001970CC">
        <w:rPr>
          <w:sz w:val="24"/>
          <w:szCs w:val="24"/>
          <w:lang w:val="ro-RO"/>
        </w:rPr>
        <w:t>stabilirea de interacţiuni cu membrii</w:t>
      </w:r>
      <w:r w:rsidR="00A242A4" w:rsidRPr="001970CC">
        <w:rPr>
          <w:sz w:val="24"/>
          <w:szCs w:val="24"/>
          <w:lang w:val="ro-RO"/>
        </w:rPr>
        <w:t xml:space="preserve"> </w:t>
      </w:r>
      <w:r w:rsidRPr="001970CC">
        <w:rPr>
          <w:sz w:val="24"/>
          <w:szCs w:val="24"/>
          <w:lang w:val="ro-RO"/>
        </w:rPr>
        <w:t>familiei, alţi</w:t>
      </w:r>
      <w:r w:rsidR="00A242A4" w:rsidRPr="001970CC">
        <w:rPr>
          <w:sz w:val="24"/>
          <w:szCs w:val="24"/>
          <w:lang w:val="ro-RO"/>
        </w:rPr>
        <w:t xml:space="preserve"> </w:t>
      </w:r>
      <w:r w:rsidRPr="001970CC">
        <w:rPr>
          <w:sz w:val="24"/>
          <w:szCs w:val="24"/>
          <w:lang w:val="ro-RO"/>
        </w:rPr>
        <w:t>beneficiari, cu persoane</w:t>
      </w:r>
      <w:r w:rsidR="00A242A4" w:rsidRPr="001970CC">
        <w:rPr>
          <w:sz w:val="24"/>
          <w:szCs w:val="24"/>
          <w:lang w:val="ro-RO"/>
        </w:rPr>
        <w:t xml:space="preserve"> </w:t>
      </w:r>
      <w:r w:rsidRPr="001970CC">
        <w:rPr>
          <w:sz w:val="24"/>
          <w:szCs w:val="24"/>
          <w:lang w:val="ro-RO"/>
        </w:rPr>
        <w:t>cunoscute</w:t>
      </w:r>
      <w:r w:rsidR="00A242A4" w:rsidRPr="001970CC">
        <w:rPr>
          <w:sz w:val="24"/>
          <w:szCs w:val="24"/>
          <w:lang w:val="ro-RO"/>
        </w:rPr>
        <w:t xml:space="preserve"> </w:t>
      </w:r>
      <w:r w:rsidRPr="001970CC">
        <w:rPr>
          <w:sz w:val="24"/>
          <w:szCs w:val="24"/>
          <w:lang w:val="ro-RO"/>
        </w:rPr>
        <w:t>sau</w:t>
      </w:r>
      <w:r w:rsidR="00A242A4" w:rsidRPr="001970CC">
        <w:rPr>
          <w:sz w:val="24"/>
          <w:szCs w:val="24"/>
          <w:lang w:val="ro-RO"/>
        </w:rPr>
        <w:t xml:space="preserve"> </w:t>
      </w:r>
      <w:r w:rsidRPr="001970CC">
        <w:rPr>
          <w:sz w:val="24"/>
          <w:szCs w:val="24"/>
          <w:lang w:val="ro-RO"/>
        </w:rPr>
        <w:t>necunoscute, educaţie</w:t>
      </w:r>
      <w:r w:rsidR="00A242A4" w:rsidRPr="001970CC">
        <w:rPr>
          <w:sz w:val="24"/>
          <w:szCs w:val="24"/>
          <w:lang w:val="ro-RO"/>
        </w:rPr>
        <w:t xml:space="preserve"> </w:t>
      </w:r>
      <w:r w:rsidRPr="001970CC">
        <w:rPr>
          <w:sz w:val="24"/>
          <w:szCs w:val="24"/>
          <w:lang w:val="ro-RO"/>
        </w:rPr>
        <w:t>sexuală</w:t>
      </w:r>
      <w:r w:rsidR="00A242A4" w:rsidRPr="001970CC">
        <w:rPr>
          <w:sz w:val="24"/>
          <w:szCs w:val="24"/>
          <w:lang w:val="ro-RO"/>
        </w:rPr>
        <w:t xml:space="preserve"> </w:t>
      </w:r>
      <w:r w:rsidRPr="001970CC">
        <w:rPr>
          <w:sz w:val="24"/>
          <w:szCs w:val="24"/>
          <w:lang w:val="ro-RO"/>
        </w:rPr>
        <w:t>şi</w:t>
      </w:r>
      <w:r w:rsidR="00A242A4" w:rsidRPr="001970CC">
        <w:rPr>
          <w:sz w:val="24"/>
          <w:szCs w:val="24"/>
          <w:lang w:val="ro-RO"/>
        </w:rPr>
        <w:t xml:space="preserve"> </w:t>
      </w:r>
      <w:r w:rsidRPr="001970CC">
        <w:rPr>
          <w:sz w:val="24"/>
          <w:szCs w:val="24"/>
          <w:lang w:val="ro-RO"/>
        </w:rPr>
        <w:t>altele;</w:t>
      </w:r>
    </w:p>
    <w:p w14:paraId="5324E4D5" w14:textId="77777777" w:rsidR="00A242A4"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aplică</w:t>
      </w:r>
      <w:r w:rsidR="00A242A4" w:rsidRPr="001970CC">
        <w:rPr>
          <w:sz w:val="24"/>
          <w:szCs w:val="24"/>
          <w:lang w:val="ro-RO"/>
        </w:rPr>
        <w:t xml:space="preserve"> </w:t>
      </w:r>
      <w:r w:rsidRPr="001970CC">
        <w:rPr>
          <w:sz w:val="24"/>
          <w:szCs w:val="24"/>
          <w:lang w:val="ro-RO"/>
        </w:rPr>
        <w:t>tehnici</w:t>
      </w:r>
      <w:r w:rsidR="00A242A4" w:rsidRPr="001970CC">
        <w:rPr>
          <w:sz w:val="24"/>
          <w:szCs w:val="24"/>
          <w:lang w:val="ro-RO"/>
        </w:rPr>
        <w:t xml:space="preserve"> </w:t>
      </w:r>
      <w:r w:rsidRPr="001970CC">
        <w:rPr>
          <w:sz w:val="24"/>
          <w:szCs w:val="24"/>
          <w:lang w:val="ro-RO"/>
        </w:rPr>
        <w:t>şi</w:t>
      </w:r>
      <w:r w:rsidR="00A242A4" w:rsidRPr="001970CC">
        <w:rPr>
          <w:sz w:val="24"/>
          <w:szCs w:val="24"/>
          <w:lang w:val="ro-RO"/>
        </w:rPr>
        <w:t xml:space="preserve"> </w:t>
      </w:r>
      <w:r w:rsidRPr="001970CC">
        <w:rPr>
          <w:sz w:val="24"/>
          <w:szCs w:val="24"/>
          <w:lang w:val="ro-RO"/>
        </w:rPr>
        <w:t>exerciţii</w:t>
      </w:r>
      <w:r w:rsidR="00A242A4" w:rsidRPr="001970CC">
        <w:rPr>
          <w:sz w:val="24"/>
          <w:szCs w:val="24"/>
          <w:lang w:val="ro-RO"/>
        </w:rPr>
        <w:t xml:space="preserve"> </w:t>
      </w:r>
      <w:r w:rsidRPr="001970CC">
        <w:rPr>
          <w:sz w:val="24"/>
          <w:szCs w:val="24"/>
          <w:lang w:val="ro-RO"/>
        </w:rPr>
        <w:t>pentru ca beneficiarii</w:t>
      </w:r>
      <w:r w:rsidR="00A242A4" w:rsidRPr="001970CC">
        <w:rPr>
          <w:sz w:val="24"/>
          <w:szCs w:val="24"/>
          <w:lang w:val="ro-RO"/>
        </w:rPr>
        <w:t xml:space="preserve"> </w:t>
      </w:r>
      <w:r w:rsidRPr="001970CC">
        <w:rPr>
          <w:sz w:val="24"/>
          <w:szCs w:val="24"/>
          <w:lang w:val="ro-RO"/>
        </w:rPr>
        <w:t>să</w:t>
      </w:r>
      <w:r w:rsidR="00A242A4" w:rsidRPr="001970CC">
        <w:rPr>
          <w:sz w:val="24"/>
          <w:szCs w:val="24"/>
          <w:lang w:val="ro-RO"/>
        </w:rPr>
        <w:t xml:space="preserve"> </w:t>
      </w:r>
      <w:r w:rsidRPr="001970CC">
        <w:rPr>
          <w:sz w:val="24"/>
          <w:szCs w:val="24"/>
          <w:lang w:val="ro-RO"/>
        </w:rPr>
        <w:t>facă</w:t>
      </w:r>
      <w:r w:rsidR="00A242A4" w:rsidRPr="001970CC">
        <w:rPr>
          <w:sz w:val="24"/>
          <w:szCs w:val="24"/>
          <w:lang w:val="ro-RO"/>
        </w:rPr>
        <w:t xml:space="preserve"> </w:t>
      </w:r>
      <w:r w:rsidRPr="001970CC">
        <w:rPr>
          <w:sz w:val="24"/>
          <w:szCs w:val="24"/>
          <w:lang w:val="ro-RO"/>
        </w:rPr>
        <w:t>f</w:t>
      </w:r>
      <w:r w:rsidR="00A242A4" w:rsidRPr="001970CC">
        <w:rPr>
          <w:sz w:val="24"/>
          <w:szCs w:val="24"/>
          <w:lang w:val="ro-RO"/>
        </w:rPr>
        <w:t>a</w:t>
      </w:r>
      <w:r w:rsidRPr="001970CC">
        <w:rPr>
          <w:sz w:val="24"/>
          <w:szCs w:val="24"/>
          <w:lang w:val="ro-RO"/>
        </w:rPr>
        <w:t>ţă</w:t>
      </w:r>
      <w:r w:rsidR="00A242A4" w:rsidRPr="001970CC">
        <w:rPr>
          <w:sz w:val="24"/>
          <w:szCs w:val="24"/>
          <w:lang w:val="ro-RO"/>
        </w:rPr>
        <w:t xml:space="preserve"> </w:t>
      </w:r>
      <w:r w:rsidRPr="001970CC">
        <w:rPr>
          <w:sz w:val="24"/>
          <w:szCs w:val="24"/>
          <w:lang w:val="ro-RO"/>
        </w:rPr>
        <w:t>tranzacţiilor</w:t>
      </w:r>
      <w:r w:rsidR="00A242A4" w:rsidRPr="001970CC">
        <w:rPr>
          <w:sz w:val="24"/>
          <w:szCs w:val="24"/>
          <w:lang w:val="ro-RO"/>
        </w:rPr>
        <w:t xml:space="preserve"> </w:t>
      </w:r>
      <w:r w:rsidRPr="001970CC">
        <w:rPr>
          <w:sz w:val="24"/>
          <w:szCs w:val="24"/>
          <w:lang w:val="ro-RO"/>
        </w:rPr>
        <w:t>economice de bază (să</w:t>
      </w:r>
      <w:r w:rsidR="00A242A4" w:rsidRPr="001970CC">
        <w:rPr>
          <w:sz w:val="24"/>
          <w:szCs w:val="24"/>
          <w:lang w:val="ro-RO"/>
        </w:rPr>
        <w:t xml:space="preserve"> </w:t>
      </w:r>
      <w:r w:rsidRPr="001970CC">
        <w:rPr>
          <w:sz w:val="24"/>
          <w:szCs w:val="24"/>
          <w:lang w:val="ro-RO"/>
        </w:rPr>
        <w:t>utilizeze</w:t>
      </w:r>
      <w:r w:rsidR="00A242A4" w:rsidRPr="001970CC">
        <w:rPr>
          <w:sz w:val="24"/>
          <w:szCs w:val="24"/>
          <w:lang w:val="ro-RO"/>
        </w:rPr>
        <w:t xml:space="preserve"> </w:t>
      </w:r>
      <w:r w:rsidRPr="001970CC">
        <w:rPr>
          <w:sz w:val="24"/>
          <w:szCs w:val="24"/>
          <w:lang w:val="ro-RO"/>
        </w:rPr>
        <w:t>bani</w:t>
      </w:r>
      <w:r w:rsidR="00A242A4" w:rsidRPr="001970CC">
        <w:rPr>
          <w:sz w:val="24"/>
          <w:szCs w:val="24"/>
          <w:lang w:val="ro-RO"/>
        </w:rPr>
        <w:t xml:space="preserve"> </w:t>
      </w:r>
      <w:r w:rsidRPr="001970CC">
        <w:rPr>
          <w:sz w:val="24"/>
          <w:szCs w:val="24"/>
          <w:lang w:val="ro-RO"/>
        </w:rPr>
        <w:t>pentru a cumpăra</w:t>
      </w:r>
      <w:r w:rsidR="00A242A4" w:rsidRPr="001970CC">
        <w:rPr>
          <w:sz w:val="24"/>
          <w:szCs w:val="24"/>
          <w:lang w:val="ro-RO"/>
        </w:rPr>
        <w:t xml:space="preserve"> </w:t>
      </w:r>
      <w:r w:rsidRPr="001970CC">
        <w:rPr>
          <w:sz w:val="24"/>
          <w:szCs w:val="24"/>
          <w:lang w:val="ro-RO"/>
        </w:rPr>
        <w:t>produse), să</w:t>
      </w:r>
      <w:r w:rsidR="00A242A4" w:rsidRPr="001970CC">
        <w:rPr>
          <w:sz w:val="24"/>
          <w:szCs w:val="24"/>
          <w:lang w:val="ro-RO"/>
        </w:rPr>
        <w:t xml:space="preserve"> </w:t>
      </w:r>
      <w:r w:rsidRPr="001970CC">
        <w:rPr>
          <w:sz w:val="24"/>
          <w:szCs w:val="24"/>
          <w:lang w:val="ro-RO"/>
        </w:rPr>
        <w:t>gestioneze</w:t>
      </w:r>
      <w:r w:rsidR="00A242A4" w:rsidRPr="001970CC">
        <w:rPr>
          <w:sz w:val="24"/>
          <w:szCs w:val="24"/>
          <w:lang w:val="ro-RO"/>
        </w:rPr>
        <w:t xml:space="preserve"> </w:t>
      </w:r>
      <w:r w:rsidRPr="001970CC">
        <w:rPr>
          <w:sz w:val="24"/>
          <w:szCs w:val="24"/>
          <w:lang w:val="ro-RO"/>
        </w:rPr>
        <w:t>resurse</w:t>
      </w:r>
      <w:r w:rsidR="00A242A4" w:rsidRPr="001970CC">
        <w:rPr>
          <w:sz w:val="24"/>
          <w:szCs w:val="24"/>
          <w:lang w:val="ro-RO"/>
        </w:rPr>
        <w:t xml:space="preserve"> </w:t>
      </w:r>
      <w:r w:rsidRPr="001970CC">
        <w:rPr>
          <w:sz w:val="24"/>
          <w:szCs w:val="24"/>
          <w:lang w:val="ro-RO"/>
        </w:rPr>
        <w:t>proprii</w:t>
      </w:r>
      <w:r w:rsidR="00A242A4" w:rsidRPr="001970CC">
        <w:rPr>
          <w:sz w:val="24"/>
          <w:szCs w:val="24"/>
          <w:lang w:val="ro-RO"/>
        </w:rPr>
        <w:t xml:space="preserve"> </w:t>
      </w:r>
      <w:r w:rsidRPr="001970CC">
        <w:rPr>
          <w:sz w:val="24"/>
          <w:szCs w:val="24"/>
          <w:lang w:val="ro-RO"/>
        </w:rPr>
        <w:t>şi</w:t>
      </w:r>
      <w:r w:rsidR="00A242A4" w:rsidRPr="001970CC">
        <w:rPr>
          <w:sz w:val="24"/>
          <w:szCs w:val="24"/>
          <w:lang w:val="ro-RO"/>
        </w:rPr>
        <w:t xml:space="preserve"> </w:t>
      </w:r>
      <w:r w:rsidRPr="001970CC">
        <w:rPr>
          <w:sz w:val="24"/>
          <w:szCs w:val="24"/>
          <w:lang w:val="ro-RO"/>
        </w:rPr>
        <w:t>altele;</w:t>
      </w:r>
    </w:p>
    <w:p w14:paraId="496B9579" w14:textId="77777777" w:rsidR="00A242A4"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aplică</w:t>
      </w:r>
      <w:r w:rsidR="00A242A4" w:rsidRPr="001970CC">
        <w:rPr>
          <w:sz w:val="24"/>
          <w:szCs w:val="24"/>
          <w:lang w:val="ro-RO"/>
        </w:rPr>
        <w:t xml:space="preserve"> </w:t>
      </w:r>
      <w:r w:rsidRPr="001970CC">
        <w:rPr>
          <w:sz w:val="24"/>
          <w:szCs w:val="24"/>
          <w:lang w:val="ro-RO"/>
        </w:rPr>
        <w:t>exerciţii</w:t>
      </w:r>
      <w:r w:rsidR="00A242A4" w:rsidRPr="001970CC">
        <w:rPr>
          <w:sz w:val="24"/>
          <w:szCs w:val="24"/>
          <w:lang w:val="ro-RO"/>
        </w:rPr>
        <w:t xml:space="preserve"> </w:t>
      </w:r>
      <w:r w:rsidRPr="001970CC">
        <w:rPr>
          <w:sz w:val="24"/>
          <w:szCs w:val="24"/>
          <w:lang w:val="ro-RO"/>
        </w:rPr>
        <w:t>pentru</w:t>
      </w:r>
      <w:r w:rsidR="00A242A4" w:rsidRPr="001970CC">
        <w:rPr>
          <w:sz w:val="24"/>
          <w:szCs w:val="24"/>
          <w:lang w:val="ro-RO"/>
        </w:rPr>
        <w:t xml:space="preserve"> </w:t>
      </w:r>
      <w:r w:rsidRPr="001970CC">
        <w:rPr>
          <w:sz w:val="24"/>
          <w:szCs w:val="24"/>
          <w:lang w:val="ro-RO"/>
        </w:rPr>
        <w:t>dezvoltarea</w:t>
      </w:r>
      <w:r w:rsidR="00A242A4" w:rsidRPr="001970CC">
        <w:rPr>
          <w:sz w:val="24"/>
          <w:szCs w:val="24"/>
          <w:lang w:val="ro-RO"/>
        </w:rPr>
        <w:t xml:space="preserve"> </w:t>
      </w:r>
      <w:r w:rsidRPr="001970CC">
        <w:rPr>
          <w:sz w:val="24"/>
          <w:szCs w:val="24"/>
          <w:lang w:val="ro-RO"/>
        </w:rPr>
        <w:t>abilităţilor</w:t>
      </w:r>
      <w:r w:rsidR="00A242A4" w:rsidRPr="001970CC">
        <w:rPr>
          <w:sz w:val="24"/>
          <w:szCs w:val="24"/>
          <w:lang w:val="ro-RO"/>
        </w:rPr>
        <w:t xml:space="preserve"> </w:t>
      </w:r>
      <w:r w:rsidRPr="001970CC">
        <w:rPr>
          <w:sz w:val="24"/>
          <w:szCs w:val="24"/>
          <w:lang w:val="ro-RO"/>
        </w:rPr>
        <w:t>educaţionale, a nivelului de educaţie</w:t>
      </w:r>
      <w:r w:rsidR="00A242A4" w:rsidRPr="001970CC">
        <w:rPr>
          <w:sz w:val="24"/>
          <w:szCs w:val="24"/>
          <w:lang w:val="ro-RO"/>
        </w:rPr>
        <w:t xml:space="preserve"> </w:t>
      </w:r>
      <w:r w:rsidRPr="001970CC">
        <w:rPr>
          <w:sz w:val="24"/>
          <w:szCs w:val="24"/>
          <w:lang w:val="ro-RO"/>
        </w:rPr>
        <w:t>şi</w:t>
      </w:r>
      <w:r w:rsidR="00A242A4" w:rsidRPr="001970CC">
        <w:rPr>
          <w:sz w:val="24"/>
          <w:szCs w:val="24"/>
          <w:lang w:val="ro-RO"/>
        </w:rPr>
        <w:t xml:space="preserve"> </w:t>
      </w:r>
      <w:r w:rsidRPr="001970CC">
        <w:rPr>
          <w:sz w:val="24"/>
          <w:szCs w:val="24"/>
          <w:lang w:val="ro-RO"/>
        </w:rPr>
        <w:t>altele;</w:t>
      </w:r>
    </w:p>
    <w:p w14:paraId="3F52117B" w14:textId="77777777" w:rsidR="00B61DE3"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desfăşoară</w:t>
      </w:r>
      <w:r w:rsidR="00B61DE3" w:rsidRPr="001970CC">
        <w:rPr>
          <w:sz w:val="24"/>
          <w:szCs w:val="24"/>
          <w:lang w:val="ro-RO"/>
        </w:rPr>
        <w:t xml:space="preserve"> </w:t>
      </w:r>
      <w:r w:rsidRPr="001970CC">
        <w:rPr>
          <w:sz w:val="24"/>
          <w:szCs w:val="24"/>
          <w:lang w:val="ro-RO"/>
        </w:rPr>
        <w:t>activităţi</w:t>
      </w:r>
      <w:r w:rsidR="00B61DE3" w:rsidRPr="001970CC">
        <w:rPr>
          <w:sz w:val="24"/>
          <w:szCs w:val="24"/>
          <w:lang w:val="ro-RO"/>
        </w:rPr>
        <w:t xml:space="preserve"> </w:t>
      </w:r>
      <w:r w:rsidRPr="001970CC">
        <w:rPr>
          <w:sz w:val="24"/>
          <w:szCs w:val="24"/>
          <w:lang w:val="ro-RO"/>
        </w:rPr>
        <w:t>privind</w:t>
      </w:r>
      <w:r w:rsidR="00B61DE3" w:rsidRPr="001970CC">
        <w:rPr>
          <w:sz w:val="24"/>
          <w:szCs w:val="24"/>
          <w:lang w:val="ro-RO"/>
        </w:rPr>
        <w:t xml:space="preserve"> </w:t>
      </w:r>
      <w:r w:rsidRPr="001970CC">
        <w:rPr>
          <w:sz w:val="24"/>
          <w:szCs w:val="24"/>
          <w:lang w:val="ro-RO"/>
        </w:rPr>
        <w:t>implicarea</w:t>
      </w:r>
      <w:r w:rsidR="00B61DE3" w:rsidRPr="001970CC">
        <w:rPr>
          <w:sz w:val="24"/>
          <w:szCs w:val="24"/>
          <w:lang w:val="ro-RO"/>
        </w:rPr>
        <w:t xml:space="preserve"> </w:t>
      </w:r>
      <w:r w:rsidRPr="001970CC">
        <w:rPr>
          <w:sz w:val="24"/>
          <w:szCs w:val="24"/>
          <w:lang w:val="ro-RO"/>
        </w:rPr>
        <w:t>beneficiarilor</w:t>
      </w:r>
      <w:r w:rsidR="00B61DE3" w:rsidRPr="001970CC">
        <w:rPr>
          <w:sz w:val="24"/>
          <w:szCs w:val="24"/>
          <w:lang w:val="ro-RO"/>
        </w:rPr>
        <w:t xml:space="preserve"> </w:t>
      </w:r>
      <w:r w:rsidRPr="001970CC">
        <w:rPr>
          <w:sz w:val="24"/>
          <w:szCs w:val="24"/>
          <w:lang w:val="ro-RO"/>
        </w:rPr>
        <w:t>în</w:t>
      </w:r>
      <w:r w:rsidR="00B61DE3" w:rsidRPr="001970CC">
        <w:rPr>
          <w:sz w:val="24"/>
          <w:szCs w:val="24"/>
          <w:lang w:val="ro-RO"/>
        </w:rPr>
        <w:t xml:space="preserve"> </w:t>
      </w:r>
      <w:r w:rsidRPr="001970CC">
        <w:rPr>
          <w:sz w:val="24"/>
          <w:szCs w:val="24"/>
          <w:lang w:val="ro-RO"/>
        </w:rPr>
        <w:t>viaţa</w:t>
      </w:r>
      <w:r w:rsidR="00B61DE3" w:rsidRPr="001970CC">
        <w:rPr>
          <w:sz w:val="24"/>
          <w:szCs w:val="24"/>
          <w:lang w:val="ro-RO"/>
        </w:rPr>
        <w:t xml:space="preserve"> </w:t>
      </w:r>
      <w:r w:rsidRPr="001970CC">
        <w:rPr>
          <w:sz w:val="24"/>
          <w:szCs w:val="24"/>
          <w:lang w:val="ro-RO"/>
        </w:rPr>
        <w:t>socială</w:t>
      </w:r>
      <w:r w:rsidR="00B61DE3" w:rsidRPr="001970CC">
        <w:rPr>
          <w:sz w:val="24"/>
          <w:szCs w:val="24"/>
          <w:lang w:val="ro-RO"/>
        </w:rPr>
        <w:t xml:space="preserve"> </w:t>
      </w:r>
      <w:r w:rsidRPr="001970CC">
        <w:rPr>
          <w:sz w:val="24"/>
          <w:szCs w:val="24"/>
          <w:lang w:val="ro-RO"/>
        </w:rPr>
        <w:t>şi</w:t>
      </w:r>
      <w:r w:rsidR="00B61DE3" w:rsidRPr="001970CC">
        <w:rPr>
          <w:sz w:val="24"/>
          <w:szCs w:val="24"/>
          <w:lang w:val="ro-RO"/>
        </w:rPr>
        <w:t xml:space="preserve"> </w:t>
      </w:r>
      <w:r w:rsidRPr="001970CC">
        <w:rPr>
          <w:sz w:val="24"/>
          <w:szCs w:val="24"/>
          <w:lang w:val="ro-RO"/>
        </w:rPr>
        <w:t>civică a comunităţii;</w:t>
      </w:r>
    </w:p>
    <w:p w14:paraId="4A75834F" w14:textId="77777777" w:rsidR="00B61DE3" w:rsidRPr="001970CC" w:rsidRDefault="00B61DE3"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c</w:t>
      </w:r>
      <w:r w:rsidR="00AE3401" w:rsidRPr="001970CC">
        <w:rPr>
          <w:sz w:val="24"/>
          <w:szCs w:val="24"/>
          <w:lang w:val="ro-RO"/>
        </w:rPr>
        <w:t>olaborează cu psihologul</w:t>
      </w:r>
      <w:r w:rsidRPr="001970CC">
        <w:rPr>
          <w:sz w:val="24"/>
          <w:szCs w:val="24"/>
          <w:lang w:val="ro-RO"/>
        </w:rPr>
        <w:t xml:space="preserve"> </w:t>
      </w:r>
      <w:r w:rsidR="00AE3401" w:rsidRPr="001970CC">
        <w:rPr>
          <w:sz w:val="24"/>
          <w:szCs w:val="24"/>
          <w:lang w:val="ro-RO"/>
        </w:rPr>
        <w:t>centrului</w:t>
      </w:r>
      <w:r w:rsidRPr="001970CC">
        <w:rPr>
          <w:sz w:val="24"/>
          <w:szCs w:val="24"/>
          <w:lang w:val="ro-RO"/>
        </w:rPr>
        <w:t xml:space="preserve"> </w:t>
      </w:r>
      <w:r w:rsidR="00AE3401" w:rsidRPr="001970CC">
        <w:rPr>
          <w:sz w:val="24"/>
          <w:szCs w:val="24"/>
          <w:lang w:val="ro-RO"/>
        </w:rPr>
        <w:t>privind</w:t>
      </w:r>
      <w:r w:rsidRPr="001970CC">
        <w:rPr>
          <w:sz w:val="24"/>
          <w:szCs w:val="24"/>
          <w:lang w:val="ro-RO"/>
        </w:rPr>
        <w:t xml:space="preserve"> </w:t>
      </w:r>
      <w:r w:rsidR="00AE3401" w:rsidRPr="001970CC">
        <w:rPr>
          <w:sz w:val="24"/>
          <w:szCs w:val="24"/>
          <w:lang w:val="ro-RO"/>
        </w:rPr>
        <w:t>activitatea de recuperare</w:t>
      </w:r>
      <w:r w:rsidRPr="001970CC">
        <w:rPr>
          <w:sz w:val="24"/>
          <w:szCs w:val="24"/>
          <w:lang w:val="ro-RO"/>
        </w:rPr>
        <w:t xml:space="preserve"> </w:t>
      </w:r>
      <w:r w:rsidR="00AE3401" w:rsidRPr="001970CC">
        <w:rPr>
          <w:sz w:val="24"/>
          <w:szCs w:val="24"/>
          <w:lang w:val="ro-RO"/>
        </w:rPr>
        <w:t>desfăşurată cu beneficiarii</w:t>
      </w:r>
      <w:r w:rsidRPr="001970CC">
        <w:rPr>
          <w:sz w:val="24"/>
          <w:szCs w:val="24"/>
          <w:lang w:val="ro-RO"/>
        </w:rPr>
        <w:t xml:space="preserve"> </w:t>
      </w:r>
      <w:r w:rsidR="00AE3401" w:rsidRPr="001970CC">
        <w:rPr>
          <w:sz w:val="24"/>
          <w:szCs w:val="24"/>
          <w:lang w:val="ro-RO"/>
        </w:rPr>
        <w:t>centrului;</w:t>
      </w:r>
    </w:p>
    <w:p w14:paraId="193B4F8F" w14:textId="77777777" w:rsidR="00B61DE3"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în</w:t>
      </w:r>
      <w:r w:rsidR="00B61DE3" w:rsidRPr="001970CC">
        <w:rPr>
          <w:sz w:val="24"/>
          <w:szCs w:val="24"/>
          <w:lang w:val="ro-RO"/>
        </w:rPr>
        <w:t xml:space="preserve"> </w:t>
      </w:r>
      <w:r w:rsidRPr="001970CC">
        <w:rPr>
          <w:sz w:val="24"/>
          <w:szCs w:val="24"/>
          <w:lang w:val="ro-RO"/>
        </w:rPr>
        <w:t>cazul</w:t>
      </w:r>
      <w:r w:rsidR="00B61DE3" w:rsidRPr="001970CC">
        <w:rPr>
          <w:sz w:val="24"/>
          <w:szCs w:val="24"/>
          <w:lang w:val="ro-RO"/>
        </w:rPr>
        <w:t xml:space="preserve"> </w:t>
      </w:r>
      <w:r w:rsidRPr="001970CC">
        <w:rPr>
          <w:sz w:val="24"/>
          <w:szCs w:val="24"/>
          <w:lang w:val="ro-RO"/>
        </w:rPr>
        <w:t>în care are suspiciune</w:t>
      </w:r>
      <w:r w:rsidR="00B61DE3" w:rsidRPr="001970CC">
        <w:rPr>
          <w:sz w:val="24"/>
          <w:szCs w:val="24"/>
          <w:lang w:val="ro-RO"/>
        </w:rPr>
        <w:t xml:space="preserve"> </w:t>
      </w:r>
      <w:r w:rsidRPr="001970CC">
        <w:rPr>
          <w:sz w:val="24"/>
          <w:szCs w:val="24"/>
          <w:lang w:val="ro-RO"/>
        </w:rPr>
        <w:t>sau</w:t>
      </w:r>
      <w:r w:rsidR="00B61DE3" w:rsidRPr="001970CC">
        <w:rPr>
          <w:sz w:val="24"/>
          <w:szCs w:val="24"/>
          <w:lang w:val="ro-RO"/>
        </w:rPr>
        <w:t xml:space="preserve"> </w:t>
      </w:r>
      <w:r w:rsidRPr="001970CC">
        <w:rPr>
          <w:sz w:val="24"/>
          <w:szCs w:val="24"/>
          <w:lang w:val="ro-RO"/>
        </w:rPr>
        <w:t>identifică</w:t>
      </w:r>
      <w:r w:rsidR="00B61DE3" w:rsidRPr="001970CC">
        <w:rPr>
          <w:sz w:val="24"/>
          <w:szCs w:val="24"/>
          <w:lang w:val="ro-RO"/>
        </w:rPr>
        <w:t xml:space="preserve"> </w:t>
      </w:r>
      <w:r w:rsidRPr="001970CC">
        <w:rPr>
          <w:sz w:val="24"/>
          <w:szCs w:val="24"/>
          <w:lang w:val="ro-RO"/>
        </w:rPr>
        <w:t>situaţii de abuz, neglijare, exploatare a beneficiarului</w:t>
      </w:r>
      <w:r w:rsidR="00B61DE3" w:rsidRPr="001970CC">
        <w:rPr>
          <w:sz w:val="24"/>
          <w:szCs w:val="24"/>
          <w:lang w:val="ro-RO"/>
        </w:rPr>
        <w:t xml:space="preserve"> </w:t>
      </w:r>
      <w:r w:rsidRPr="001970CC">
        <w:rPr>
          <w:sz w:val="24"/>
          <w:szCs w:val="24"/>
          <w:lang w:val="ro-RO"/>
        </w:rPr>
        <w:t>în</w:t>
      </w:r>
      <w:r w:rsidR="00B61DE3" w:rsidRPr="001970CC">
        <w:rPr>
          <w:sz w:val="24"/>
          <w:szCs w:val="24"/>
          <w:lang w:val="ro-RO"/>
        </w:rPr>
        <w:t xml:space="preserve"> </w:t>
      </w:r>
      <w:r w:rsidRPr="001970CC">
        <w:rPr>
          <w:sz w:val="24"/>
          <w:szCs w:val="24"/>
          <w:lang w:val="ro-RO"/>
        </w:rPr>
        <w:t>cadrul</w:t>
      </w:r>
      <w:r w:rsidR="00B61DE3" w:rsidRPr="001970CC">
        <w:rPr>
          <w:sz w:val="24"/>
          <w:szCs w:val="24"/>
          <w:lang w:val="ro-RO"/>
        </w:rPr>
        <w:t xml:space="preserve"> </w:t>
      </w:r>
      <w:r w:rsidRPr="001970CC">
        <w:rPr>
          <w:sz w:val="24"/>
          <w:szCs w:val="24"/>
          <w:lang w:val="ro-RO"/>
        </w:rPr>
        <w:t>centrului are obligaţia de a înştiinţa</w:t>
      </w:r>
      <w:r w:rsidR="00B61DE3" w:rsidRPr="001970CC">
        <w:rPr>
          <w:sz w:val="24"/>
          <w:szCs w:val="24"/>
          <w:lang w:val="ro-RO"/>
        </w:rPr>
        <w:t xml:space="preserve"> </w:t>
      </w:r>
      <w:r w:rsidRPr="001970CC">
        <w:rPr>
          <w:sz w:val="24"/>
          <w:szCs w:val="24"/>
          <w:lang w:val="ro-RO"/>
        </w:rPr>
        <w:t>şeful de centru</w:t>
      </w:r>
      <w:r w:rsidR="00B61DE3" w:rsidRPr="001970CC">
        <w:rPr>
          <w:sz w:val="24"/>
          <w:szCs w:val="24"/>
          <w:lang w:val="ro-RO"/>
        </w:rPr>
        <w:t xml:space="preserve"> </w:t>
      </w:r>
      <w:r w:rsidRPr="001970CC">
        <w:rPr>
          <w:sz w:val="24"/>
          <w:szCs w:val="24"/>
          <w:lang w:val="ro-RO"/>
        </w:rPr>
        <w:t>şi de a notifica</w:t>
      </w:r>
      <w:r w:rsidR="00B61DE3" w:rsidRPr="001970CC">
        <w:rPr>
          <w:sz w:val="24"/>
          <w:szCs w:val="24"/>
          <w:lang w:val="ro-RO"/>
        </w:rPr>
        <w:t xml:space="preserve"> </w:t>
      </w:r>
      <w:r w:rsidRPr="001970CC">
        <w:rPr>
          <w:sz w:val="24"/>
          <w:szCs w:val="24"/>
          <w:lang w:val="ro-RO"/>
        </w:rPr>
        <w:t>în</w:t>
      </w:r>
      <w:r w:rsidR="00B61DE3" w:rsidRPr="001970CC">
        <w:rPr>
          <w:sz w:val="24"/>
          <w:szCs w:val="24"/>
          <w:lang w:val="ro-RO"/>
        </w:rPr>
        <w:t xml:space="preserve"> </w:t>
      </w:r>
      <w:r w:rsidRPr="001970CC">
        <w:rPr>
          <w:i/>
          <w:sz w:val="24"/>
          <w:szCs w:val="24"/>
          <w:lang w:val="ro-RO"/>
        </w:rPr>
        <w:t>Registrul</w:t>
      </w:r>
      <w:r w:rsidR="00B61DE3" w:rsidRPr="001970CC">
        <w:rPr>
          <w:i/>
          <w:sz w:val="24"/>
          <w:szCs w:val="24"/>
          <w:lang w:val="ro-RO"/>
        </w:rPr>
        <w:t xml:space="preserve"> </w:t>
      </w:r>
      <w:r w:rsidRPr="001970CC">
        <w:rPr>
          <w:i/>
          <w:sz w:val="24"/>
          <w:szCs w:val="24"/>
          <w:lang w:val="ro-RO"/>
        </w:rPr>
        <w:t>privind</w:t>
      </w:r>
      <w:r w:rsidR="00B61DE3" w:rsidRPr="001970CC">
        <w:rPr>
          <w:i/>
          <w:sz w:val="24"/>
          <w:szCs w:val="24"/>
          <w:lang w:val="ro-RO"/>
        </w:rPr>
        <w:t xml:space="preserve"> </w:t>
      </w:r>
      <w:r w:rsidRPr="001970CC">
        <w:rPr>
          <w:i/>
          <w:sz w:val="24"/>
          <w:szCs w:val="24"/>
          <w:lang w:val="ro-RO"/>
        </w:rPr>
        <w:t>protecţia</w:t>
      </w:r>
      <w:r w:rsidR="00B61DE3" w:rsidRPr="001970CC">
        <w:rPr>
          <w:i/>
          <w:sz w:val="24"/>
          <w:szCs w:val="24"/>
          <w:lang w:val="ro-RO"/>
        </w:rPr>
        <w:t xml:space="preserve"> </w:t>
      </w:r>
      <w:r w:rsidRPr="001970CC">
        <w:rPr>
          <w:i/>
          <w:sz w:val="24"/>
          <w:szCs w:val="24"/>
          <w:lang w:val="ro-RO"/>
        </w:rPr>
        <w:t>împotriva</w:t>
      </w:r>
      <w:r w:rsidR="00B61DE3" w:rsidRPr="001970CC">
        <w:rPr>
          <w:i/>
          <w:sz w:val="24"/>
          <w:szCs w:val="24"/>
          <w:lang w:val="ro-RO"/>
        </w:rPr>
        <w:t xml:space="preserve"> </w:t>
      </w:r>
      <w:r w:rsidRPr="001970CC">
        <w:rPr>
          <w:i/>
          <w:sz w:val="24"/>
          <w:szCs w:val="24"/>
          <w:lang w:val="ro-RO"/>
        </w:rPr>
        <w:t>abuzurilor</w:t>
      </w:r>
      <w:r w:rsidRPr="001970CC">
        <w:rPr>
          <w:sz w:val="24"/>
          <w:szCs w:val="24"/>
          <w:lang w:val="ro-RO"/>
        </w:rPr>
        <w:t>;</w:t>
      </w:r>
    </w:p>
    <w:p w14:paraId="1367DCF8" w14:textId="77777777" w:rsidR="00B61DE3"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păstrează</w:t>
      </w:r>
      <w:r w:rsidR="00B61DE3" w:rsidRPr="001970CC">
        <w:rPr>
          <w:sz w:val="24"/>
          <w:szCs w:val="24"/>
          <w:lang w:val="ro-RO"/>
        </w:rPr>
        <w:t xml:space="preserve"> </w:t>
      </w:r>
      <w:r w:rsidRPr="001970CC">
        <w:rPr>
          <w:sz w:val="24"/>
          <w:szCs w:val="24"/>
          <w:lang w:val="ro-RO"/>
        </w:rPr>
        <w:t>secretul</w:t>
      </w:r>
      <w:r w:rsidR="00B61DE3" w:rsidRPr="001970CC">
        <w:rPr>
          <w:sz w:val="24"/>
          <w:szCs w:val="24"/>
          <w:lang w:val="ro-RO"/>
        </w:rPr>
        <w:t xml:space="preserve"> </w:t>
      </w:r>
      <w:r w:rsidRPr="001970CC">
        <w:rPr>
          <w:sz w:val="24"/>
          <w:szCs w:val="24"/>
          <w:lang w:val="ro-RO"/>
        </w:rPr>
        <w:t>profesional</w:t>
      </w:r>
      <w:r w:rsidR="00B61DE3" w:rsidRPr="001970CC">
        <w:rPr>
          <w:sz w:val="24"/>
          <w:szCs w:val="24"/>
          <w:lang w:val="ro-RO"/>
        </w:rPr>
        <w:t xml:space="preserve"> </w:t>
      </w:r>
      <w:r w:rsidRPr="001970CC">
        <w:rPr>
          <w:sz w:val="24"/>
          <w:szCs w:val="24"/>
          <w:lang w:val="ro-RO"/>
        </w:rPr>
        <w:t>şi nu face publice date sau</w:t>
      </w:r>
      <w:r w:rsidR="00B61DE3" w:rsidRPr="001970CC">
        <w:rPr>
          <w:sz w:val="24"/>
          <w:szCs w:val="24"/>
          <w:lang w:val="ro-RO"/>
        </w:rPr>
        <w:t xml:space="preserve"> </w:t>
      </w:r>
      <w:r w:rsidRPr="001970CC">
        <w:rPr>
          <w:sz w:val="24"/>
          <w:szCs w:val="24"/>
          <w:lang w:val="ro-RO"/>
        </w:rPr>
        <w:t>informaţii la care are acces;</w:t>
      </w:r>
    </w:p>
    <w:p w14:paraId="1294DC88" w14:textId="77777777" w:rsidR="00B61DE3"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participă la instruirea</w:t>
      </w:r>
      <w:r w:rsidR="00B61DE3" w:rsidRPr="001970CC">
        <w:rPr>
          <w:sz w:val="24"/>
          <w:szCs w:val="24"/>
          <w:lang w:val="ro-RO"/>
        </w:rPr>
        <w:t xml:space="preserve"> </w:t>
      </w:r>
      <w:r w:rsidRPr="001970CC">
        <w:rPr>
          <w:sz w:val="24"/>
          <w:szCs w:val="24"/>
          <w:lang w:val="ro-RO"/>
        </w:rPr>
        <w:t>personalului</w:t>
      </w:r>
      <w:r w:rsidR="00B61DE3" w:rsidRPr="001970CC">
        <w:rPr>
          <w:sz w:val="24"/>
          <w:szCs w:val="24"/>
          <w:lang w:val="ro-RO"/>
        </w:rPr>
        <w:t xml:space="preserve"> </w:t>
      </w:r>
      <w:r w:rsidRPr="001970CC">
        <w:rPr>
          <w:sz w:val="24"/>
          <w:szCs w:val="24"/>
          <w:lang w:val="ro-RO"/>
        </w:rPr>
        <w:t>implicat</w:t>
      </w:r>
      <w:r w:rsidR="00B61DE3" w:rsidRPr="001970CC">
        <w:rPr>
          <w:sz w:val="24"/>
          <w:szCs w:val="24"/>
          <w:lang w:val="ro-RO"/>
        </w:rPr>
        <w:t xml:space="preserve"> </w:t>
      </w:r>
      <w:r w:rsidRPr="001970CC">
        <w:rPr>
          <w:sz w:val="24"/>
          <w:szCs w:val="24"/>
          <w:lang w:val="ro-RO"/>
        </w:rPr>
        <w:t>în</w:t>
      </w:r>
      <w:r w:rsidR="00B61DE3" w:rsidRPr="001970CC">
        <w:rPr>
          <w:sz w:val="24"/>
          <w:szCs w:val="24"/>
          <w:lang w:val="ro-RO"/>
        </w:rPr>
        <w:t xml:space="preserve"> </w:t>
      </w:r>
      <w:r w:rsidRPr="001970CC">
        <w:rPr>
          <w:sz w:val="24"/>
          <w:szCs w:val="24"/>
          <w:lang w:val="ro-RO"/>
        </w:rPr>
        <w:t>recuperarea</w:t>
      </w:r>
      <w:r w:rsidR="00B61DE3" w:rsidRPr="001970CC">
        <w:rPr>
          <w:sz w:val="24"/>
          <w:szCs w:val="24"/>
          <w:lang w:val="ro-RO"/>
        </w:rPr>
        <w:t xml:space="preserve"> </w:t>
      </w:r>
      <w:r w:rsidRPr="001970CC">
        <w:rPr>
          <w:sz w:val="24"/>
          <w:szCs w:val="24"/>
          <w:lang w:val="ro-RO"/>
        </w:rPr>
        <w:t>beneficiarilor;</w:t>
      </w:r>
    </w:p>
    <w:p w14:paraId="73DCF6FD" w14:textId="77777777" w:rsidR="00B61DE3"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păstrează confidențialitatea datelor conform Contractului de confidenţialitate;</w:t>
      </w:r>
    </w:p>
    <w:p w14:paraId="7EFC40D7" w14:textId="77777777" w:rsidR="00B61DE3"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eastAsia="en-US"/>
        </w:rPr>
        <w:t>cunoaşte</w:t>
      </w:r>
      <w:r w:rsidR="00B61DE3" w:rsidRPr="001970CC">
        <w:rPr>
          <w:sz w:val="24"/>
          <w:szCs w:val="24"/>
          <w:lang w:val="ro-RO" w:eastAsia="en-US"/>
        </w:rPr>
        <w:t xml:space="preserve"> </w:t>
      </w:r>
      <w:r w:rsidRPr="001970CC">
        <w:rPr>
          <w:sz w:val="24"/>
          <w:szCs w:val="24"/>
          <w:lang w:val="ro-RO" w:eastAsia="en-US"/>
        </w:rPr>
        <w:t>şi</w:t>
      </w:r>
      <w:r w:rsidR="00B61DE3" w:rsidRPr="001970CC">
        <w:rPr>
          <w:sz w:val="24"/>
          <w:szCs w:val="24"/>
          <w:lang w:val="ro-RO" w:eastAsia="en-US"/>
        </w:rPr>
        <w:t xml:space="preserve"> </w:t>
      </w:r>
      <w:r w:rsidRPr="001970CC">
        <w:rPr>
          <w:sz w:val="24"/>
          <w:szCs w:val="24"/>
          <w:lang w:val="ro-RO" w:eastAsia="en-US"/>
        </w:rPr>
        <w:t>respectă</w:t>
      </w:r>
      <w:r w:rsidR="00B61DE3" w:rsidRPr="001970CC">
        <w:rPr>
          <w:sz w:val="24"/>
          <w:szCs w:val="24"/>
          <w:lang w:val="ro-RO" w:eastAsia="en-US"/>
        </w:rPr>
        <w:t xml:space="preserve"> </w:t>
      </w:r>
      <w:r w:rsidRPr="001970CC">
        <w:rPr>
          <w:sz w:val="24"/>
          <w:szCs w:val="24"/>
          <w:lang w:val="ro-RO" w:eastAsia="en-US"/>
        </w:rPr>
        <w:t>prevederile R.O.I., R.O.F., normele de protecţia</w:t>
      </w:r>
      <w:r w:rsidR="00B61DE3" w:rsidRPr="001970CC">
        <w:rPr>
          <w:sz w:val="24"/>
          <w:szCs w:val="24"/>
          <w:lang w:val="ro-RO" w:eastAsia="en-US"/>
        </w:rPr>
        <w:t xml:space="preserve"> </w:t>
      </w:r>
      <w:r w:rsidRPr="001970CC">
        <w:rPr>
          <w:sz w:val="24"/>
          <w:szCs w:val="24"/>
          <w:lang w:val="ro-RO" w:eastAsia="en-US"/>
        </w:rPr>
        <w:t>muncii, apărarea</w:t>
      </w:r>
      <w:r w:rsidR="00B61DE3" w:rsidRPr="001970CC">
        <w:rPr>
          <w:sz w:val="24"/>
          <w:szCs w:val="24"/>
          <w:lang w:val="ro-RO" w:eastAsia="en-US"/>
        </w:rPr>
        <w:t xml:space="preserve"> </w:t>
      </w:r>
      <w:r w:rsidRPr="001970CC">
        <w:rPr>
          <w:sz w:val="24"/>
          <w:szCs w:val="24"/>
          <w:lang w:val="ro-RO" w:eastAsia="en-US"/>
        </w:rPr>
        <w:t>împotriva</w:t>
      </w:r>
      <w:r w:rsidR="00B61DE3" w:rsidRPr="001970CC">
        <w:rPr>
          <w:sz w:val="24"/>
          <w:szCs w:val="24"/>
          <w:lang w:val="ro-RO" w:eastAsia="en-US"/>
        </w:rPr>
        <w:t xml:space="preserve"> </w:t>
      </w:r>
      <w:r w:rsidRPr="001970CC">
        <w:rPr>
          <w:sz w:val="24"/>
          <w:szCs w:val="24"/>
          <w:lang w:val="ro-RO" w:eastAsia="en-US"/>
        </w:rPr>
        <w:t>incendiilor, securitate</w:t>
      </w:r>
      <w:r w:rsidR="00B61DE3" w:rsidRPr="001970CC">
        <w:rPr>
          <w:sz w:val="24"/>
          <w:szCs w:val="24"/>
          <w:lang w:val="ro-RO" w:eastAsia="en-US"/>
        </w:rPr>
        <w:t xml:space="preserve"> </w:t>
      </w:r>
      <w:r w:rsidRPr="001970CC">
        <w:rPr>
          <w:sz w:val="24"/>
          <w:szCs w:val="24"/>
          <w:lang w:val="ro-RO" w:eastAsia="en-US"/>
        </w:rPr>
        <w:t>şi</w:t>
      </w:r>
      <w:r w:rsidR="00B61DE3" w:rsidRPr="001970CC">
        <w:rPr>
          <w:sz w:val="24"/>
          <w:szCs w:val="24"/>
          <w:lang w:val="ro-RO" w:eastAsia="en-US"/>
        </w:rPr>
        <w:t xml:space="preserve"> </w:t>
      </w:r>
      <w:r w:rsidRPr="001970CC">
        <w:rPr>
          <w:sz w:val="24"/>
          <w:szCs w:val="24"/>
          <w:lang w:val="ro-RO" w:eastAsia="en-US"/>
        </w:rPr>
        <w:t>sănătate a muncii</w:t>
      </w:r>
      <w:r w:rsidR="00B61DE3" w:rsidRPr="001970CC">
        <w:rPr>
          <w:sz w:val="24"/>
          <w:szCs w:val="24"/>
          <w:lang w:val="ro-RO" w:eastAsia="en-US"/>
        </w:rPr>
        <w:t xml:space="preserve"> </w:t>
      </w:r>
      <w:r w:rsidRPr="001970CC">
        <w:rPr>
          <w:sz w:val="24"/>
          <w:szCs w:val="24"/>
          <w:lang w:val="ro-RO" w:eastAsia="en-US"/>
        </w:rPr>
        <w:t>şi</w:t>
      </w:r>
      <w:r w:rsidR="00B61DE3" w:rsidRPr="001970CC">
        <w:rPr>
          <w:sz w:val="24"/>
          <w:szCs w:val="24"/>
          <w:lang w:val="ro-RO" w:eastAsia="en-US"/>
        </w:rPr>
        <w:t xml:space="preserve"> </w:t>
      </w:r>
      <w:r w:rsidRPr="001970CC">
        <w:rPr>
          <w:sz w:val="24"/>
          <w:szCs w:val="24"/>
          <w:lang w:val="ro-RO" w:eastAsia="en-US"/>
        </w:rPr>
        <w:t>este direct răspunzător de nerespectarea lor;</w:t>
      </w:r>
    </w:p>
    <w:p w14:paraId="2E507EE7" w14:textId="77777777" w:rsidR="00AC3F55" w:rsidRPr="001970CC" w:rsidRDefault="00AE3401" w:rsidP="00061747">
      <w:pPr>
        <w:pStyle w:val="ListParagraph"/>
        <w:widowControl w:val="0"/>
        <w:numPr>
          <w:ilvl w:val="0"/>
          <w:numId w:val="34"/>
        </w:numPr>
        <w:tabs>
          <w:tab w:val="left" w:pos="360"/>
          <w:tab w:val="left" w:pos="426"/>
        </w:tabs>
        <w:suppressAutoHyphens/>
        <w:ind w:left="0" w:firstLine="0"/>
        <w:contextualSpacing/>
        <w:jc w:val="both"/>
        <w:rPr>
          <w:sz w:val="24"/>
          <w:szCs w:val="24"/>
          <w:lang w:val="ro-RO"/>
        </w:rPr>
      </w:pPr>
      <w:r w:rsidRPr="001970CC">
        <w:rPr>
          <w:sz w:val="24"/>
          <w:szCs w:val="24"/>
          <w:lang w:val="ro-RO"/>
        </w:rPr>
        <w:t>execută</w:t>
      </w:r>
      <w:r w:rsidR="00217EF3" w:rsidRPr="001970CC">
        <w:rPr>
          <w:sz w:val="24"/>
          <w:szCs w:val="24"/>
          <w:lang w:val="ro-RO"/>
        </w:rPr>
        <w:t xml:space="preserve"> </w:t>
      </w:r>
      <w:r w:rsidRPr="001970CC">
        <w:rPr>
          <w:sz w:val="24"/>
          <w:szCs w:val="24"/>
          <w:lang w:val="ro-RO"/>
        </w:rPr>
        <w:t>şi</w:t>
      </w:r>
      <w:r w:rsidR="00217EF3" w:rsidRPr="001970CC">
        <w:rPr>
          <w:sz w:val="24"/>
          <w:szCs w:val="24"/>
          <w:lang w:val="ro-RO"/>
        </w:rPr>
        <w:t xml:space="preserve"> </w:t>
      </w:r>
      <w:r w:rsidRPr="001970CC">
        <w:rPr>
          <w:sz w:val="24"/>
          <w:szCs w:val="24"/>
          <w:lang w:val="ro-RO"/>
        </w:rPr>
        <w:t>alte</w:t>
      </w:r>
      <w:r w:rsidR="00217EF3" w:rsidRPr="001970CC">
        <w:rPr>
          <w:sz w:val="24"/>
          <w:szCs w:val="24"/>
          <w:lang w:val="ro-RO"/>
        </w:rPr>
        <w:t xml:space="preserve"> </w:t>
      </w:r>
      <w:r w:rsidRPr="001970CC">
        <w:rPr>
          <w:sz w:val="24"/>
          <w:szCs w:val="24"/>
          <w:lang w:val="ro-RO"/>
        </w:rPr>
        <w:t>atribuţii</w:t>
      </w:r>
      <w:r w:rsidR="00217EF3" w:rsidRPr="001970CC">
        <w:rPr>
          <w:sz w:val="24"/>
          <w:szCs w:val="24"/>
          <w:lang w:val="ro-RO"/>
        </w:rPr>
        <w:t xml:space="preserve"> </w:t>
      </w:r>
      <w:r w:rsidRPr="001970CC">
        <w:rPr>
          <w:sz w:val="24"/>
          <w:szCs w:val="24"/>
          <w:lang w:val="ro-RO"/>
        </w:rPr>
        <w:t>trasate de şeful de centru, în</w:t>
      </w:r>
      <w:r w:rsidR="00C15868" w:rsidRPr="001970CC">
        <w:rPr>
          <w:sz w:val="24"/>
          <w:szCs w:val="24"/>
          <w:lang w:val="ro-RO"/>
        </w:rPr>
        <w:t xml:space="preserve"> </w:t>
      </w:r>
      <w:r w:rsidRPr="001970CC">
        <w:rPr>
          <w:sz w:val="24"/>
          <w:szCs w:val="24"/>
          <w:lang w:val="ro-RO"/>
        </w:rPr>
        <w:t>limita</w:t>
      </w:r>
      <w:r w:rsidR="00C15868" w:rsidRPr="001970CC">
        <w:rPr>
          <w:sz w:val="24"/>
          <w:szCs w:val="24"/>
          <w:lang w:val="ro-RO"/>
        </w:rPr>
        <w:t xml:space="preserve"> </w:t>
      </w:r>
      <w:r w:rsidRPr="001970CC">
        <w:rPr>
          <w:sz w:val="24"/>
          <w:szCs w:val="24"/>
          <w:lang w:val="ro-RO"/>
        </w:rPr>
        <w:t>competenţelor</w:t>
      </w:r>
      <w:r w:rsidR="00C15868" w:rsidRPr="001970CC">
        <w:rPr>
          <w:sz w:val="24"/>
          <w:szCs w:val="24"/>
          <w:lang w:val="ro-RO"/>
        </w:rPr>
        <w:t xml:space="preserve"> </w:t>
      </w:r>
      <w:r w:rsidRPr="001970CC">
        <w:rPr>
          <w:sz w:val="24"/>
          <w:szCs w:val="24"/>
          <w:lang w:val="ro-RO"/>
        </w:rPr>
        <w:t>profesionale.</w:t>
      </w:r>
    </w:p>
    <w:p w14:paraId="61213510" w14:textId="77777777" w:rsidR="00AC3F55" w:rsidRPr="001970CC" w:rsidRDefault="00AC3F55" w:rsidP="001D0D5B">
      <w:pPr>
        <w:jc w:val="both"/>
        <w:rPr>
          <w:sz w:val="24"/>
          <w:szCs w:val="24"/>
          <w:lang w:val="ro-RO"/>
        </w:rPr>
      </w:pPr>
    </w:p>
    <w:p w14:paraId="51FD9C26" w14:textId="019C86F0" w:rsidR="00AE3401" w:rsidRPr="001970CC" w:rsidRDefault="00AC3F55" w:rsidP="0023439E">
      <w:pPr>
        <w:numPr>
          <w:ilvl w:val="0"/>
          <w:numId w:val="8"/>
        </w:numPr>
        <w:jc w:val="both"/>
        <w:rPr>
          <w:b/>
          <w:bCs/>
          <w:sz w:val="24"/>
          <w:szCs w:val="24"/>
          <w:lang w:val="ro-RO"/>
        </w:rPr>
      </w:pPr>
      <w:r w:rsidRPr="001970CC">
        <w:rPr>
          <w:b/>
          <w:bCs/>
          <w:sz w:val="24"/>
          <w:szCs w:val="24"/>
          <w:lang w:val="ro-RO"/>
        </w:rPr>
        <w:t>Asistent</w:t>
      </w:r>
      <w:r w:rsidR="00035B89" w:rsidRPr="001970CC">
        <w:rPr>
          <w:b/>
          <w:bCs/>
          <w:sz w:val="24"/>
          <w:szCs w:val="24"/>
          <w:lang w:val="ro-RO"/>
        </w:rPr>
        <w:t xml:space="preserve"> </w:t>
      </w:r>
      <w:r w:rsidRPr="001970CC">
        <w:rPr>
          <w:b/>
          <w:bCs/>
          <w:sz w:val="24"/>
          <w:szCs w:val="24"/>
          <w:lang w:val="ro-RO"/>
        </w:rPr>
        <w:t>medical</w:t>
      </w:r>
      <w:r w:rsidR="00035B89" w:rsidRPr="001970CC">
        <w:rPr>
          <w:b/>
          <w:bCs/>
          <w:sz w:val="24"/>
          <w:szCs w:val="24"/>
          <w:lang w:val="ro-RO"/>
        </w:rPr>
        <w:t xml:space="preserve"> </w:t>
      </w:r>
      <w:r w:rsidRPr="001970CC">
        <w:rPr>
          <w:b/>
          <w:bCs/>
          <w:sz w:val="24"/>
          <w:szCs w:val="24"/>
          <w:lang w:val="ro-RO"/>
        </w:rPr>
        <w:t>igien</w:t>
      </w:r>
      <w:r w:rsidR="008515A2" w:rsidRPr="001970CC">
        <w:rPr>
          <w:b/>
          <w:bCs/>
          <w:sz w:val="24"/>
          <w:szCs w:val="24"/>
          <w:lang w:val="ro-RO"/>
        </w:rPr>
        <w:t>ă</w:t>
      </w:r>
    </w:p>
    <w:p w14:paraId="65546DB0" w14:textId="03A3F134" w:rsidR="009A1A6D" w:rsidRDefault="009A1A6D" w:rsidP="009A1A6D">
      <w:pPr>
        <w:jc w:val="both"/>
        <w:rPr>
          <w:b/>
          <w:i/>
          <w:iCs/>
          <w:sz w:val="24"/>
          <w:szCs w:val="24"/>
          <w:lang w:val="it-IT"/>
        </w:rPr>
      </w:pPr>
      <w:r w:rsidRPr="001970CC">
        <w:rPr>
          <w:b/>
          <w:i/>
          <w:iCs/>
          <w:sz w:val="24"/>
          <w:szCs w:val="24"/>
          <w:lang w:val="it-IT"/>
        </w:rPr>
        <w:t xml:space="preserve"> Atribuții principale:</w:t>
      </w:r>
    </w:p>
    <w:p w14:paraId="23DF5732" w14:textId="77777777" w:rsidR="00703873" w:rsidRPr="001970CC" w:rsidRDefault="00703873" w:rsidP="009A1A6D">
      <w:pPr>
        <w:jc w:val="both"/>
        <w:rPr>
          <w:b/>
          <w:i/>
          <w:iCs/>
          <w:sz w:val="24"/>
          <w:szCs w:val="24"/>
          <w:lang w:val="it-IT"/>
        </w:rPr>
      </w:pPr>
    </w:p>
    <w:p w14:paraId="3464A8DF" w14:textId="044CEF2E"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o</w:t>
      </w:r>
      <w:r w:rsidR="00AC3F55" w:rsidRPr="001970CC">
        <w:rPr>
          <w:szCs w:val="24"/>
          <w:lang w:val="ro-RO"/>
        </w:rPr>
        <w:t>rganizeaz</w:t>
      </w:r>
      <w:r w:rsidR="008515A2" w:rsidRPr="001970CC">
        <w:rPr>
          <w:szCs w:val="24"/>
          <w:lang w:val="ro-RO"/>
        </w:rPr>
        <w:t>ă</w:t>
      </w:r>
      <w:r w:rsidR="00704F8D" w:rsidRPr="001970CC">
        <w:rPr>
          <w:szCs w:val="24"/>
          <w:lang w:val="ro-RO"/>
        </w:rPr>
        <w:t xml:space="preserve"> </w:t>
      </w:r>
      <w:r w:rsidR="008515A2" w:rsidRPr="001970CC">
        <w:rPr>
          <w:szCs w:val="24"/>
          <w:lang w:val="ro-RO"/>
        </w:rPr>
        <w:t>ș</w:t>
      </w:r>
      <w:r w:rsidR="00AC3F55" w:rsidRPr="001970CC">
        <w:rPr>
          <w:szCs w:val="24"/>
          <w:lang w:val="ro-RO"/>
        </w:rPr>
        <w:t>i</w:t>
      </w:r>
      <w:r w:rsidR="00704F8D" w:rsidRPr="001970CC">
        <w:rPr>
          <w:szCs w:val="24"/>
          <w:lang w:val="ro-RO"/>
        </w:rPr>
        <w:t xml:space="preserve"> </w:t>
      </w:r>
      <w:r w:rsidR="00AC3F55" w:rsidRPr="001970CC">
        <w:rPr>
          <w:szCs w:val="24"/>
          <w:lang w:val="ro-RO"/>
        </w:rPr>
        <w:t>r</w:t>
      </w:r>
      <w:r w:rsidR="008515A2" w:rsidRPr="001970CC">
        <w:rPr>
          <w:szCs w:val="24"/>
          <w:lang w:val="ro-RO"/>
        </w:rPr>
        <w:t>ă</w:t>
      </w:r>
      <w:r w:rsidR="00AC3F55" w:rsidRPr="001970CC">
        <w:rPr>
          <w:szCs w:val="24"/>
          <w:lang w:val="ro-RO"/>
        </w:rPr>
        <w:t>spunde de intreaga</w:t>
      </w:r>
      <w:r w:rsidR="00704F8D" w:rsidRPr="001970CC">
        <w:rPr>
          <w:szCs w:val="24"/>
          <w:lang w:val="ro-RO"/>
        </w:rPr>
        <w:t xml:space="preserve"> </w:t>
      </w:r>
      <w:r w:rsidR="00AC3F55" w:rsidRPr="001970CC">
        <w:rPr>
          <w:szCs w:val="24"/>
          <w:lang w:val="ro-RO"/>
        </w:rPr>
        <w:t>activitate de igien</w:t>
      </w:r>
      <w:r w:rsidR="000C6DCA" w:rsidRPr="001970CC">
        <w:rPr>
          <w:szCs w:val="24"/>
          <w:lang w:val="ro-RO"/>
        </w:rPr>
        <w:t>ă</w:t>
      </w:r>
      <w:r w:rsidR="00AC3F55" w:rsidRPr="001970CC">
        <w:rPr>
          <w:szCs w:val="24"/>
          <w:lang w:val="ro-RO"/>
        </w:rPr>
        <w:t xml:space="preserve"> a uni</w:t>
      </w:r>
      <w:r w:rsidR="000C6DCA" w:rsidRPr="001970CC">
        <w:rPr>
          <w:szCs w:val="24"/>
          <w:lang w:val="ro-RO"/>
        </w:rPr>
        <w:t>ă</w:t>
      </w:r>
      <w:r w:rsidR="00AC3F55" w:rsidRPr="001970CC">
        <w:rPr>
          <w:szCs w:val="24"/>
          <w:lang w:val="ro-RO"/>
        </w:rPr>
        <w:t>a</w:t>
      </w:r>
      <w:r w:rsidR="000C6DCA" w:rsidRPr="001970CC">
        <w:rPr>
          <w:szCs w:val="24"/>
          <w:lang w:val="ro-RO"/>
        </w:rPr>
        <w:t>ț</w:t>
      </w:r>
      <w:r w:rsidR="00AC3F55" w:rsidRPr="001970CC">
        <w:rPr>
          <w:szCs w:val="24"/>
          <w:lang w:val="ro-RO"/>
        </w:rPr>
        <w:t>ii</w:t>
      </w:r>
      <w:r w:rsidR="002E5093" w:rsidRPr="001970CC">
        <w:rPr>
          <w:szCs w:val="24"/>
          <w:lang w:val="ro-RO"/>
        </w:rPr>
        <w:t>;</w:t>
      </w:r>
    </w:p>
    <w:p w14:paraId="14AF3148" w14:textId="561033F5"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s</w:t>
      </w:r>
      <w:r w:rsidR="00AC3F55" w:rsidRPr="001970CC">
        <w:rPr>
          <w:szCs w:val="24"/>
          <w:lang w:val="ro-RO"/>
        </w:rPr>
        <w:t>emnaleaz</w:t>
      </w:r>
      <w:r w:rsidR="008515A2" w:rsidRPr="001970CC">
        <w:rPr>
          <w:szCs w:val="24"/>
          <w:lang w:val="ro-RO"/>
        </w:rPr>
        <w:t>ă</w:t>
      </w:r>
      <w:r w:rsidR="00704F8D" w:rsidRPr="001970CC">
        <w:rPr>
          <w:szCs w:val="24"/>
          <w:lang w:val="ro-RO"/>
        </w:rPr>
        <w:t xml:space="preserve"> </w:t>
      </w:r>
      <w:r w:rsidR="00AC3F55" w:rsidRPr="001970CC">
        <w:rPr>
          <w:szCs w:val="24"/>
          <w:lang w:val="ro-RO"/>
        </w:rPr>
        <w:t>aspectele din unitate cu privire la modul de respectare a normelor de igiena</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dezinfectie de catre</w:t>
      </w:r>
      <w:r w:rsidR="00704F8D" w:rsidRPr="001970CC">
        <w:rPr>
          <w:szCs w:val="24"/>
          <w:lang w:val="ro-RO"/>
        </w:rPr>
        <w:t xml:space="preserve"> </w:t>
      </w:r>
      <w:r w:rsidR="00AC3F55" w:rsidRPr="001970CC">
        <w:rPr>
          <w:szCs w:val="24"/>
          <w:lang w:val="ro-RO"/>
        </w:rPr>
        <w:t>personalul</w:t>
      </w:r>
      <w:r w:rsidR="00704F8D" w:rsidRPr="001970CC">
        <w:rPr>
          <w:szCs w:val="24"/>
          <w:lang w:val="ro-RO"/>
        </w:rPr>
        <w:t xml:space="preserve"> </w:t>
      </w:r>
      <w:r w:rsidR="00AC3F55" w:rsidRPr="001970CC">
        <w:rPr>
          <w:szCs w:val="24"/>
          <w:lang w:val="ro-RO"/>
        </w:rPr>
        <w:t>mediu</w:t>
      </w:r>
      <w:r w:rsidR="00704F8D" w:rsidRPr="001970CC">
        <w:rPr>
          <w:szCs w:val="24"/>
          <w:lang w:val="ro-RO"/>
        </w:rPr>
        <w:t xml:space="preserve"> </w:t>
      </w:r>
      <w:r w:rsidR="00AC3F55" w:rsidRPr="001970CC">
        <w:rPr>
          <w:szCs w:val="24"/>
          <w:lang w:val="ro-RO"/>
        </w:rPr>
        <w:t>si auxiliar si face propuneri</w:t>
      </w:r>
      <w:r w:rsidR="00704F8D" w:rsidRPr="001970CC">
        <w:rPr>
          <w:szCs w:val="24"/>
          <w:lang w:val="ro-RO"/>
        </w:rPr>
        <w:t xml:space="preserve"> </w:t>
      </w:r>
      <w:r w:rsidR="00AC3F55" w:rsidRPr="001970CC">
        <w:rPr>
          <w:szCs w:val="24"/>
          <w:lang w:val="ro-RO"/>
        </w:rPr>
        <w:t>pentru</w:t>
      </w:r>
      <w:r w:rsidR="00704F8D" w:rsidRPr="001970CC">
        <w:rPr>
          <w:szCs w:val="24"/>
          <w:lang w:val="ro-RO"/>
        </w:rPr>
        <w:t xml:space="preserve"> </w:t>
      </w:r>
      <w:r w:rsidR="00AC3F55" w:rsidRPr="001970CC">
        <w:rPr>
          <w:szCs w:val="24"/>
          <w:lang w:val="ro-RO"/>
        </w:rPr>
        <w:t>corelarea</w:t>
      </w:r>
      <w:r w:rsidR="00704F8D" w:rsidRPr="001970CC">
        <w:rPr>
          <w:szCs w:val="24"/>
          <w:lang w:val="ro-RO"/>
        </w:rPr>
        <w:t xml:space="preserve"> </w:t>
      </w:r>
      <w:r w:rsidR="00AC3F55" w:rsidRPr="001970CC">
        <w:rPr>
          <w:szCs w:val="24"/>
          <w:lang w:val="ro-RO"/>
        </w:rPr>
        <w:t>deficientelor</w:t>
      </w:r>
      <w:r w:rsidR="00704F8D" w:rsidRPr="001970CC">
        <w:rPr>
          <w:szCs w:val="24"/>
          <w:lang w:val="ro-RO"/>
        </w:rPr>
        <w:t xml:space="preserve"> </w:t>
      </w:r>
      <w:r w:rsidR="00AC3F55" w:rsidRPr="001970CC">
        <w:rPr>
          <w:szCs w:val="24"/>
          <w:lang w:val="ro-RO"/>
        </w:rPr>
        <w:t>constatate</w:t>
      </w:r>
      <w:r w:rsidR="002E5093" w:rsidRPr="001970CC">
        <w:rPr>
          <w:szCs w:val="24"/>
          <w:lang w:val="ro-RO"/>
        </w:rPr>
        <w:t>;</w:t>
      </w:r>
    </w:p>
    <w:p w14:paraId="20024876" w14:textId="159807F8"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c</w:t>
      </w:r>
      <w:r w:rsidR="00AC3F55" w:rsidRPr="001970CC">
        <w:rPr>
          <w:szCs w:val="24"/>
          <w:lang w:val="ro-RO"/>
        </w:rPr>
        <w:t>ontroleaz</w:t>
      </w:r>
      <w:r w:rsidR="008515A2" w:rsidRPr="001970CC">
        <w:rPr>
          <w:szCs w:val="24"/>
          <w:lang w:val="ro-RO"/>
        </w:rPr>
        <w:t>ă</w:t>
      </w:r>
      <w:r w:rsidR="00704F8D" w:rsidRPr="001970CC">
        <w:rPr>
          <w:szCs w:val="24"/>
          <w:lang w:val="ro-RO"/>
        </w:rPr>
        <w:t xml:space="preserve"> </w:t>
      </w:r>
      <w:r w:rsidR="0078798F" w:rsidRPr="001970CC">
        <w:rPr>
          <w:szCs w:val="24"/>
          <w:lang w:val="ro-RO"/>
        </w:rPr>
        <w:t>ș</w:t>
      </w:r>
      <w:r w:rsidR="00AC3F55" w:rsidRPr="001970CC">
        <w:rPr>
          <w:szCs w:val="24"/>
          <w:lang w:val="ro-RO"/>
        </w:rPr>
        <w:t>i</w:t>
      </w:r>
      <w:r w:rsidR="00704F8D" w:rsidRPr="001970CC">
        <w:rPr>
          <w:szCs w:val="24"/>
          <w:lang w:val="ro-RO"/>
        </w:rPr>
        <w:t xml:space="preserve"> </w:t>
      </w:r>
      <w:r w:rsidR="00AC3F55" w:rsidRPr="001970CC">
        <w:rPr>
          <w:szCs w:val="24"/>
          <w:lang w:val="ro-RO"/>
        </w:rPr>
        <w:t>r</w:t>
      </w:r>
      <w:r w:rsidR="008515A2" w:rsidRPr="001970CC">
        <w:rPr>
          <w:szCs w:val="24"/>
          <w:lang w:val="ro-RO"/>
        </w:rPr>
        <w:t>ă</w:t>
      </w:r>
      <w:r w:rsidR="00AC3F55" w:rsidRPr="001970CC">
        <w:rPr>
          <w:szCs w:val="24"/>
          <w:lang w:val="ro-RO"/>
        </w:rPr>
        <w:t>spunde de asigurarea</w:t>
      </w:r>
      <w:r w:rsidR="00704F8D" w:rsidRPr="001970CC">
        <w:rPr>
          <w:szCs w:val="24"/>
          <w:lang w:val="ro-RO"/>
        </w:rPr>
        <w:t xml:space="preserve"> </w:t>
      </w:r>
      <w:r w:rsidR="00AC3F55" w:rsidRPr="001970CC">
        <w:rPr>
          <w:szCs w:val="24"/>
          <w:lang w:val="ro-RO"/>
        </w:rPr>
        <w:t>sterilizarii</w:t>
      </w:r>
      <w:r w:rsidR="00704F8D" w:rsidRPr="001970CC">
        <w:rPr>
          <w:szCs w:val="24"/>
          <w:lang w:val="ro-RO"/>
        </w:rPr>
        <w:t xml:space="preserve"> </w:t>
      </w:r>
      <w:r w:rsidR="00AC3F55" w:rsidRPr="001970CC">
        <w:rPr>
          <w:szCs w:val="24"/>
          <w:lang w:val="ro-RO"/>
        </w:rPr>
        <w:t>instrumentelor, a tuturor</w:t>
      </w:r>
      <w:r w:rsidR="00704F8D" w:rsidRPr="001970CC">
        <w:rPr>
          <w:szCs w:val="24"/>
          <w:lang w:val="ro-RO"/>
        </w:rPr>
        <w:t xml:space="preserve"> </w:t>
      </w:r>
      <w:r w:rsidR="00AC3F55" w:rsidRPr="001970CC">
        <w:rPr>
          <w:szCs w:val="24"/>
          <w:lang w:val="ro-RO"/>
        </w:rPr>
        <w:t>m</w:t>
      </w:r>
      <w:r w:rsidR="009F7E22" w:rsidRPr="001970CC">
        <w:rPr>
          <w:szCs w:val="24"/>
          <w:lang w:val="ro-RO"/>
        </w:rPr>
        <w:t>ă</w:t>
      </w:r>
      <w:r w:rsidR="00AC3F55" w:rsidRPr="001970CC">
        <w:rPr>
          <w:szCs w:val="24"/>
          <w:lang w:val="ro-RO"/>
        </w:rPr>
        <w:t>surilor de a</w:t>
      </w:r>
      <w:r w:rsidR="00704F8D" w:rsidRPr="001970CC">
        <w:rPr>
          <w:szCs w:val="24"/>
          <w:lang w:val="ro-RO"/>
        </w:rPr>
        <w:t>se</w:t>
      </w:r>
      <w:r w:rsidR="00AC3F55" w:rsidRPr="001970CC">
        <w:rPr>
          <w:szCs w:val="24"/>
          <w:lang w:val="ro-RO"/>
        </w:rPr>
        <w:t>psie</w:t>
      </w:r>
      <w:r w:rsidR="009F7E22" w:rsidRPr="001970CC">
        <w:rPr>
          <w:szCs w:val="24"/>
          <w:lang w:val="ro-RO"/>
        </w:rPr>
        <w:t xml:space="preserve"> ș</w:t>
      </w:r>
      <w:r w:rsidR="00AC3F55" w:rsidRPr="001970CC">
        <w:rPr>
          <w:szCs w:val="24"/>
          <w:lang w:val="ro-RO"/>
        </w:rPr>
        <w:t>i</w:t>
      </w:r>
      <w:r w:rsidR="009F7E22" w:rsidRPr="001970CC">
        <w:rPr>
          <w:szCs w:val="24"/>
          <w:lang w:val="ro-RO"/>
        </w:rPr>
        <w:t xml:space="preserve"> </w:t>
      </w:r>
      <w:r w:rsidR="00AC3F55" w:rsidRPr="001970CC">
        <w:rPr>
          <w:szCs w:val="24"/>
          <w:lang w:val="ro-RO"/>
        </w:rPr>
        <w:t>antisepsie</w:t>
      </w:r>
      <w:r w:rsidR="009F7E22" w:rsidRPr="001970CC">
        <w:rPr>
          <w:szCs w:val="24"/>
          <w:lang w:val="ro-RO"/>
        </w:rPr>
        <w:t>,</w:t>
      </w:r>
      <w:r w:rsidR="00704F8D" w:rsidRPr="001970CC">
        <w:rPr>
          <w:szCs w:val="24"/>
          <w:lang w:val="ro-RO"/>
        </w:rPr>
        <w:t xml:space="preserve"> </w:t>
      </w:r>
      <w:r w:rsidR="00AC3F55" w:rsidRPr="001970CC">
        <w:rPr>
          <w:szCs w:val="24"/>
          <w:lang w:val="ro-RO"/>
        </w:rPr>
        <w:t>necesare</w:t>
      </w:r>
      <w:r w:rsidR="00704F8D" w:rsidRPr="001970CC">
        <w:rPr>
          <w:szCs w:val="24"/>
          <w:lang w:val="ro-RO"/>
        </w:rPr>
        <w:t xml:space="preserve"> </w:t>
      </w:r>
      <w:r w:rsidR="00AC3F55" w:rsidRPr="001970CC">
        <w:rPr>
          <w:szCs w:val="24"/>
          <w:lang w:val="ro-RO"/>
        </w:rPr>
        <w:t>prevenirii</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transmiterii</w:t>
      </w:r>
      <w:r w:rsidR="00704F8D" w:rsidRPr="001970CC">
        <w:rPr>
          <w:szCs w:val="24"/>
          <w:lang w:val="ro-RO"/>
        </w:rPr>
        <w:t xml:space="preserve"> </w:t>
      </w:r>
      <w:r w:rsidR="00AC3F55" w:rsidRPr="001970CC">
        <w:rPr>
          <w:szCs w:val="24"/>
          <w:lang w:val="ro-RO"/>
        </w:rPr>
        <w:t>infectiilor</w:t>
      </w:r>
      <w:r w:rsidR="00704F8D" w:rsidRPr="001970CC">
        <w:rPr>
          <w:szCs w:val="24"/>
          <w:lang w:val="ro-RO"/>
        </w:rPr>
        <w:t xml:space="preserve"> </w:t>
      </w:r>
      <w:r w:rsidR="00AC3F55" w:rsidRPr="001970CC">
        <w:rPr>
          <w:szCs w:val="24"/>
          <w:lang w:val="ro-RO"/>
        </w:rPr>
        <w:t>intraspitalice</w:t>
      </w:r>
      <w:r w:rsidR="002E5093" w:rsidRPr="001970CC">
        <w:rPr>
          <w:szCs w:val="24"/>
          <w:lang w:val="ro-RO"/>
        </w:rPr>
        <w:t>ș</w:t>
      </w:r>
      <w:r w:rsidR="00AC3F55" w:rsidRPr="001970CC">
        <w:rPr>
          <w:szCs w:val="24"/>
          <w:lang w:val="ro-RO"/>
        </w:rPr>
        <w:t>ti</w:t>
      </w:r>
      <w:r w:rsidR="002E5093" w:rsidRPr="001970CC">
        <w:rPr>
          <w:szCs w:val="24"/>
          <w:lang w:val="ro-RO"/>
        </w:rPr>
        <w:t>;</w:t>
      </w:r>
    </w:p>
    <w:p w14:paraId="12A29E47" w14:textId="4C37CA7D"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c</w:t>
      </w:r>
      <w:r w:rsidR="00AC3F55" w:rsidRPr="001970CC">
        <w:rPr>
          <w:szCs w:val="24"/>
          <w:lang w:val="ro-RO"/>
        </w:rPr>
        <w:t>ontroleaz</w:t>
      </w:r>
      <w:r w:rsidR="008515A2" w:rsidRPr="001970CC">
        <w:rPr>
          <w:szCs w:val="24"/>
          <w:lang w:val="ro-RO"/>
        </w:rPr>
        <w:t>ă</w:t>
      </w:r>
      <w:r w:rsidR="00704F8D" w:rsidRPr="001970CC">
        <w:rPr>
          <w:szCs w:val="24"/>
          <w:lang w:val="ro-RO"/>
        </w:rPr>
        <w:t xml:space="preserve"> </w:t>
      </w:r>
      <w:r w:rsidR="00AC3F55" w:rsidRPr="001970CC">
        <w:rPr>
          <w:szCs w:val="24"/>
          <w:lang w:val="ro-RO"/>
        </w:rPr>
        <w:t>modul de respectare a normelor de igiena</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dezinfectie de catre</w:t>
      </w:r>
      <w:r w:rsidR="00704F8D" w:rsidRPr="001970CC">
        <w:rPr>
          <w:szCs w:val="24"/>
          <w:lang w:val="ro-RO"/>
        </w:rPr>
        <w:t xml:space="preserve"> </w:t>
      </w:r>
      <w:r w:rsidR="00AC3F55" w:rsidRPr="001970CC">
        <w:rPr>
          <w:szCs w:val="24"/>
          <w:lang w:val="ro-RO"/>
        </w:rPr>
        <w:t>personalul din bucatarie, oficiul de alimente</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magazia de alimente</w:t>
      </w:r>
      <w:r w:rsidR="00704F8D" w:rsidRPr="001970CC">
        <w:rPr>
          <w:szCs w:val="24"/>
          <w:lang w:val="ro-RO"/>
        </w:rPr>
        <w:t xml:space="preserve"> </w:t>
      </w:r>
      <w:r w:rsidR="00AC3F55" w:rsidRPr="001970CC">
        <w:rPr>
          <w:szCs w:val="24"/>
          <w:lang w:val="ro-RO"/>
        </w:rPr>
        <w:t>si face propuneri</w:t>
      </w:r>
      <w:r w:rsidR="00704F8D" w:rsidRPr="001970CC">
        <w:rPr>
          <w:szCs w:val="24"/>
          <w:lang w:val="ro-RO"/>
        </w:rPr>
        <w:t xml:space="preserve"> </w:t>
      </w:r>
      <w:r w:rsidR="00AC3F55" w:rsidRPr="001970CC">
        <w:rPr>
          <w:szCs w:val="24"/>
          <w:lang w:val="ro-RO"/>
        </w:rPr>
        <w:t>pentru</w:t>
      </w:r>
      <w:r w:rsidR="00704F8D" w:rsidRPr="001970CC">
        <w:rPr>
          <w:szCs w:val="24"/>
          <w:lang w:val="ro-RO"/>
        </w:rPr>
        <w:t xml:space="preserve"> </w:t>
      </w:r>
      <w:r w:rsidR="00AC3F55" w:rsidRPr="001970CC">
        <w:rPr>
          <w:szCs w:val="24"/>
          <w:lang w:val="ro-RO"/>
        </w:rPr>
        <w:t>corectarea</w:t>
      </w:r>
      <w:r w:rsidR="00704F8D" w:rsidRPr="001970CC">
        <w:rPr>
          <w:szCs w:val="24"/>
          <w:lang w:val="ro-RO"/>
        </w:rPr>
        <w:t xml:space="preserve"> </w:t>
      </w:r>
      <w:r w:rsidR="00AC3F55" w:rsidRPr="001970CC">
        <w:rPr>
          <w:szCs w:val="24"/>
          <w:lang w:val="ro-RO"/>
        </w:rPr>
        <w:t>deficientelo</w:t>
      </w:r>
      <w:r w:rsidR="00704F8D" w:rsidRPr="001970CC">
        <w:rPr>
          <w:szCs w:val="24"/>
          <w:lang w:val="ro-RO"/>
        </w:rPr>
        <w:t xml:space="preserve"> </w:t>
      </w:r>
      <w:r w:rsidR="00AC3F55" w:rsidRPr="001970CC">
        <w:rPr>
          <w:szCs w:val="24"/>
          <w:lang w:val="ro-RO"/>
        </w:rPr>
        <w:t>rconstatate</w:t>
      </w:r>
      <w:r w:rsidR="002E5093" w:rsidRPr="001970CC">
        <w:rPr>
          <w:szCs w:val="24"/>
          <w:lang w:val="ro-RO"/>
        </w:rPr>
        <w:t>;</w:t>
      </w:r>
    </w:p>
    <w:p w14:paraId="039EC13E" w14:textId="135FFAD9"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lastRenderedPageBreak/>
        <w:t>c</w:t>
      </w:r>
      <w:r w:rsidR="00AC3F55" w:rsidRPr="001970CC">
        <w:rPr>
          <w:szCs w:val="24"/>
          <w:lang w:val="ro-RO"/>
        </w:rPr>
        <w:t>ontroleaz</w:t>
      </w:r>
      <w:r w:rsidR="008515A2" w:rsidRPr="001970CC">
        <w:rPr>
          <w:szCs w:val="24"/>
          <w:lang w:val="ro-RO"/>
        </w:rPr>
        <w:t>ă</w:t>
      </w:r>
      <w:r w:rsidR="00704F8D" w:rsidRPr="001970CC">
        <w:rPr>
          <w:szCs w:val="24"/>
          <w:lang w:val="ro-RO"/>
        </w:rPr>
        <w:t xml:space="preserve"> </w:t>
      </w:r>
      <w:r w:rsidR="00AC3F55" w:rsidRPr="001970CC">
        <w:rPr>
          <w:szCs w:val="24"/>
          <w:lang w:val="ro-RO"/>
        </w:rPr>
        <w:t>modul de respectare a normelor de igiena</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dezinfectie de catre</w:t>
      </w:r>
      <w:r w:rsidR="00704F8D" w:rsidRPr="001970CC">
        <w:rPr>
          <w:szCs w:val="24"/>
          <w:lang w:val="ro-RO"/>
        </w:rPr>
        <w:t xml:space="preserve"> </w:t>
      </w:r>
      <w:r w:rsidR="00AC3F55" w:rsidRPr="001970CC">
        <w:rPr>
          <w:szCs w:val="24"/>
          <w:lang w:val="ro-RO"/>
        </w:rPr>
        <w:t>personalul din spalatorie</w:t>
      </w:r>
      <w:r w:rsidR="00704F8D" w:rsidRPr="001970CC">
        <w:rPr>
          <w:szCs w:val="24"/>
          <w:lang w:val="ro-RO"/>
        </w:rPr>
        <w:t xml:space="preserve"> </w:t>
      </w:r>
      <w:r w:rsidR="00AC3F55" w:rsidRPr="001970CC">
        <w:rPr>
          <w:szCs w:val="24"/>
          <w:lang w:val="ro-RO"/>
        </w:rPr>
        <w:t>si face propuneri</w:t>
      </w:r>
      <w:r w:rsidR="00704F8D" w:rsidRPr="001970CC">
        <w:rPr>
          <w:szCs w:val="24"/>
          <w:lang w:val="ro-RO"/>
        </w:rPr>
        <w:t xml:space="preserve"> </w:t>
      </w:r>
      <w:r w:rsidR="00AC3F55" w:rsidRPr="001970CC">
        <w:rPr>
          <w:szCs w:val="24"/>
          <w:lang w:val="ro-RO"/>
        </w:rPr>
        <w:t>pentru</w:t>
      </w:r>
      <w:r w:rsidR="00704F8D" w:rsidRPr="001970CC">
        <w:rPr>
          <w:szCs w:val="24"/>
          <w:lang w:val="ro-RO"/>
        </w:rPr>
        <w:t xml:space="preserve"> </w:t>
      </w:r>
      <w:r w:rsidR="00AC3F55" w:rsidRPr="001970CC">
        <w:rPr>
          <w:szCs w:val="24"/>
          <w:lang w:val="ro-RO"/>
        </w:rPr>
        <w:t>corectarea</w:t>
      </w:r>
      <w:r w:rsidR="00704F8D" w:rsidRPr="001970CC">
        <w:rPr>
          <w:szCs w:val="24"/>
          <w:lang w:val="ro-RO"/>
        </w:rPr>
        <w:t xml:space="preserve"> </w:t>
      </w:r>
      <w:r w:rsidR="00AC3F55" w:rsidRPr="001970CC">
        <w:rPr>
          <w:szCs w:val="24"/>
          <w:lang w:val="ro-RO"/>
        </w:rPr>
        <w:t>deficientelor</w:t>
      </w:r>
      <w:r w:rsidR="00704F8D" w:rsidRPr="001970CC">
        <w:rPr>
          <w:szCs w:val="24"/>
          <w:lang w:val="ro-RO"/>
        </w:rPr>
        <w:t xml:space="preserve"> </w:t>
      </w:r>
      <w:r w:rsidR="00AC3F55" w:rsidRPr="001970CC">
        <w:rPr>
          <w:szCs w:val="24"/>
          <w:lang w:val="ro-RO"/>
        </w:rPr>
        <w:t>constatate</w:t>
      </w:r>
      <w:r w:rsidR="002E5093" w:rsidRPr="001970CC">
        <w:rPr>
          <w:szCs w:val="24"/>
          <w:lang w:val="ro-RO"/>
        </w:rPr>
        <w:t>;</w:t>
      </w:r>
    </w:p>
    <w:p w14:paraId="7C682AE1" w14:textId="4BABC8E0"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t</w:t>
      </w:r>
      <w:r w:rsidR="00AC3F55" w:rsidRPr="001970CC">
        <w:rPr>
          <w:szCs w:val="24"/>
          <w:lang w:val="ro-RO"/>
        </w:rPr>
        <w:t>rimestrial face instructajul</w:t>
      </w:r>
      <w:r w:rsidR="00704F8D" w:rsidRPr="001970CC">
        <w:rPr>
          <w:szCs w:val="24"/>
          <w:lang w:val="ro-RO"/>
        </w:rPr>
        <w:t xml:space="preserve"> </w:t>
      </w:r>
      <w:r w:rsidR="00AC3F55" w:rsidRPr="001970CC">
        <w:rPr>
          <w:szCs w:val="24"/>
          <w:lang w:val="ro-RO"/>
        </w:rPr>
        <w:t>personalului</w:t>
      </w:r>
      <w:r w:rsidR="00704F8D" w:rsidRPr="001970CC">
        <w:rPr>
          <w:szCs w:val="24"/>
          <w:lang w:val="ro-RO"/>
        </w:rPr>
        <w:t xml:space="preserve"> </w:t>
      </w:r>
      <w:r w:rsidR="00AC3F55" w:rsidRPr="001970CC">
        <w:rPr>
          <w:szCs w:val="24"/>
          <w:lang w:val="ro-RO"/>
        </w:rPr>
        <w:t>mediu</w:t>
      </w:r>
      <w:r w:rsidR="00704F8D" w:rsidRPr="001970CC">
        <w:rPr>
          <w:szCs w:val="24"/>
          <w:lang w:val="ro-RO"/>
        </w:rPr>
        <w:t xml:space="preserve"> </w:t>
      </w:r>
      <w:r w:rsidR="00AC3F55" w:rsidRPr="001970CC">
        <w:rPr>
          <w:szCs w:val="24"/>
          <w:lang w:val="ro-RO"/>
        </w:rPr>
        <w:t>si auxiliar cu privire la normele de igiena</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dezinfectie</w:t>
      </w:r>
      <w:r w:rsidR="00704F8D" w:rsidRPr="001970CC">
        <w:rPr>
          <w:szCs w:val="24"/>
          <w:lang w:val="ro-RO"/>
        </w:rPr>
        <w:t xml:space="preserve"> </w:t>
      </w:r>
      <w:r w:rsidR="00AC3F55" w:rsidRPr="001970CC">
        <w:rPr>
          <w:szCs w:val="24"/>
          <w:lang w:val="ro-RO"/>
        </w:rPr>
        <w:t>obligatorii</w:t>
      </w:r>
      <w:r w:rsidR="00704F8D" w:rsidRPr="001970CC">
        <w:rPr>
          <w:szCs w:val="24"/>
          <w:lang w:val="ro-RO"/>
        </w:rPr>
        <w:t xml:space="preserve"> </w:t>
      </w:r>
      <w:r w:rsidR="00AC3F55" w:rsidRPr="001970CC">
        <w:rPr>
          <w:szCs w:val="24"/>
          <w:lang w:val="ro-RO"/>
        </w:rPr>
        <w:t>pentru</w:t>
      </w:r>
      <w:r w:rsidR="00704F8D" w:rsidRPr="001970CC">
        <w:rPr>
          <w:szCs w:val="24"/>
          <w:lang w:val="ro-RO"/>
        </w:rPr>
        <w:t xml:space="preserve"> </w:t>
      </w:r>
      <w:r w:rsidR="00AC3F55" w:rsidRPr="001970CC">
        <w:rPr>
          <w:szCs w:val="24"/>
          <w:lang w:val="ro-RO"/>
        </w:rPr>
        <w:t>fiecare</w:t>
      </w:r>
      <w:r w:rsidR="00704F8D" w:rsidRPr="001970CC">
        <w:rPr>
          <w:szCs w:val="24"/>
          <w:lang w:val="ro-RO"/>
        </w:rPr>
        <w:t xml:space="preserve"> </w:t>
      </w:r>
      <w:r w:rsidR="00AC3F55" w:rsidRPr="001970CC">
        <w:rPr>
          <w:szCs w:val="24"/>
          <w:lang w:val="ro-RO"/>
        </w:rPr>
        <w:t>compartiment din unitate</w:t>
      </w:r>
      <w:r w:rsidR="002E5093" w:rsidRPr="001970CC">
        <w:rPr>
          <w:szCs w:val="24"/>
          <w:lang w:val="ro-RO"/>
        </w:rPr>
        <w:t>;</w:t>
      </w:r>
    </w:p>
    <w:p w14:paraId="43420541" w14:textId="54504BA9"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î</w:t>
      </w:r>
      <w:r w:rsidR="00AC3F55" w:rsidRPr="001970CC">
        <w:rPr>
          <w:szCs w:val="24"/>
          <w:lang w:val="ro-RO"/>
        </w:rPr>
        <w:t>ntocmeste lunar necesarul de materiale</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produse de igiena</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dezinfectie, specific</w:t>
      </w:r>
      <w:r w:rsidR="00704F8D" w:rsidRPr="001970CC">
        <w:rPr>
          <w:szCs w:val="24"/>
          <w:lang w:val="ro-RO"/>
        </w:rPr>
        <w:t>a</w:t>
      </w:r>
      <w:r w:rsidR="00AC3F55" w:rsidRPr="001970CC">
        <w:rPr>
          <w:szCs w:val="24"/>
          <w:lang w:val="ro-RO"/>
        </w:rPr>
        <w:t>nd</w:t>
      </w:r>
      <w:r w:rsidR="00704F8D" w:rsidRPr="001970CC">
        <w:rPr>
          <w:szCs w:val="24"/>
          <w:lang w:val="ro-RO"/>
        </w:rPr>
        <w:t xml:space="preserve"> </w:t>
      </w:r>
      <w:r w:rsidR="00AC3F55" w:rsidRPr="001970CC">
        <w:rPr>
          <w:szCs w:val="24"/>
          <w:lang w:val="ro-RO"/>
        </w:rPr>
        <w:t>cantitatile</w:t>
      </w:r>
      <w:r w:rsidR="00704F8D" w:rsidRPr="001970CC">
        <w:rPr>
          <w:szCs w:val="24"/>
          <w:lang w:val="ro-RO"/>
        </w:rPr>
        <w:t xml:space="preserve"> </w:t>
      </w:r>
      <w:r w:rsidR="00AC3F55" w:rsidRPr="001970CC">
        <w:rPr>
          <w:szCs w:val="24"/>
          <w:lang w:val="ro-RO"/>
        </w:rPr>
        <w:t>necesare</w:t>
      </w:r>
      <w:r w:rsidR="00704F8D" w:rsidRPr="001970CC">
        <w:rPr>
          <w:szCs w:val="24"/>
          <w:lang w:val="ro-RO"/>
        </w:rPr>
        <w:t xml:space="preserve"> </w:t>
      </w:r>
      <w:r w:rsidR="00AC3F55" w:rsidRPr="001970CC">
        <w:rPr>
          <w:szCs w:val="24"/>
          <w:lang w:val="ro-RO"/>
        </w:rPr>
        <w:t>pentru</w:t>
      </w:r>
      <w:r w:rsidR="00704F8D" w:rsidRPr="001970CC">
        <w:rPr>
          <w:szCs w:val="24"/>
          <w:lang w:val="ro-RO"/>
        </w:rPr>
        <w:t xml:space="preserve"> </w:t>
      </w:r>
      <w:r w:rsidR="00AC3F55" w:rsidRPr="001970CC">
        <w:rPr>
          <w:szCs w:val="24"/>
          <w:lang w:val="ro-RO"/>
        </w:rPr>
        <w:t>respectarea</w:t>
      </w:r>
      <w:r w:rsidR="00704F8D" w:rsidRPr="001970CC">
        <w:rPr>
          <w:szCs w:val="24"/>
          <w:lang w:val="ro-RO"/>
        </w:rPr>
        <w:t xml:space="preserve"> </w:t>
      </w:r>
      <w:r w:rsidR="00AC3F55" w:rsidRPr="001970CC">
        <w:rPr>
          <w:szCs w:val="24"/>
          <w:lang w:val="ro-RO"/>
        </w:rPr>
        <w:t>normelor de igiena</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dezinfectie</w:t>
      </w:r>
      <w:r w:rsidR="00704F8D" w:rsidRPr="001970CC">
        <w:rPr>
          <w:szCs w:val="24"/>
          <w:lang w:val="ro-RO"/>
        </w:rPr>
        <w:t xml:space="preserve"> </w:t>
      </w:r>
      <w:r w:rsidR="00AC3F55" w:rsidRPr="001970CC">
        <w:rPr>
          <w:szCs w:val="24"/>
          <w:lang w:val="ro-RO"/>
        </w:rPr>
        <w:t>obligatorii</w:t>
      </w:r>
      <w:r w:rsidR="002E5093" w:rsidRPr="001970CC">
        <w:rPr>
          <w:szCs w:val="24"/>
          <w:lang w:val="ro-RO"/>
        </w:rPr>
        <w:t>;</w:t>
      </w:r>
    </w:p>
    <w:p w14:paraId="56D070D8" w14:textId="5CAE59F8"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d</w:t>
      </w:r>
      <w:r w:rsidR="00AC3F55" w:rsidRPr="001970CC">
        <w:rPr>
          <w:szCs w:val="24"/>
          <w:lang w:val="ro-RO"/>
        </w:rPr>
        <w:t>istribuie lunar si tine evidenta stricta a materialelor</w:t>
      </w:r>
      <w:r w:rsidR="00704F8D" w:rsidRPr="001970CC">
        <w:rPr>
          <w:szCs w:val="24"/>
          <w:lang w:val="ro-RO"/>
        </w:rPr>
        <w:t xml:space="preserve"> </w:t>
      </w:r>
      <w:r w:rsidR="00AC3F55" w:rsidRPr="001970CC">
        <w:rPr>
          <w:szCs w:val="24"/>
          <w:lang w:val="ro-RO"/>
        </w:rPr>
        <w:t>si</w:t>
      </w:r>
      <w:r w:rsidR="00704F8D" w:rsidRPr="001970CC">
        <w:rPr>
          <w:szCs w:val="24"/>
          <w:lang w:val="ro-RO"/>
        </w:rPr>
        <w:t xml:space="preserve"> </w:t>
      </w:r>
      <w:r w:rsidR="00AC3F55" w:rsidRPr="001970CC">
        <w:rPr>
          <w:szCs w:val="24"/>
          <w:lang w:val="ro-RO"/>
        </w:rPr>
        <w:t>produselor de igiena</w:t>
      </w:r>
      <w:r w:rsidR="00D02CBB" w:rsidRPr="001970CC">
        <w:rPr>
          <w:szCs w:val="24"/>
          <w:lang w:val="ro-RO"/>
        </w:rPr>
        <w:t xml:space="preserve"> </w:t>
      </w:r>
      <w:r w:rsidR="00AC3F55" w:rsidRPr="001970CC">
        <w:rPr>
          <w:szCs w:val="24"/>
          <w:lang w:val="ro-RO"/>
        </w:rPr>
        <w:t>distribuite, pentru</w:t>
      </w:r>
      <w:r w:rsidR="00D02CBB" w:rsidRPr="001970CC">
        <w:rPr>
          <w:szCs w:val="24"/>
          <w:lang w:val="ro-RO"/>
        </w:rPr>
        <w:t xml:space="preserve"> </w:t>
      </w:r>
      <w:r w:rsidR="00AC3F55" w:rsidRPr="001970CC">
        <w:rPr>
          <w:szCs w:val="24"/>
          <w:lang w:val="ro-RO"/>
        </w:rPr>
        <w:t>beneficiari cat si</w:t>
      </w:r>
      <w:r w:rsidR="00D02CBB" w:rsidRPr="001970CC">
        <w:rPr>
          <w:szCs w:val="24"/>
          <w:lang w:val="ro-RO"/>
        </w:rPr>
        <w:t xml:space="preserve"> </w:t>
      </w:r>
      <w:r w:rsidR="00AC3F55" w:rsidRPr="001970CC">
        <w:rPr>
          <w:szCs w:val="24"/>
          <w:lang w:val="ro-RO"/>
        </w:rPr>
        <w:t>pentru</w:t>
      </w:r>
      <w:r w:rsidR="00D02CBB" w:rsidRPr="001970CC">
        <w:rPr>
          <w:szCs w:val="24"/>
          <w:lang w:val="ro-RO"/>
        </w:rPr>
        <w:t xml:space="preserve"> </w:t>
      </w:r>
      <w:r w:rsidR="00AC3F55" w:rsidRPr="001970CC">
        <w:rPr>
          <w:szCs w:val="24"/>
          <w:lang w:val="ro-RO"/>
        </w:rPr>
        <w:t xml:space="preserve">curatenia </w:t>
      </w:r>
      <w:r w:rsidR="002E5093" w:rsidRPr="001970CC">
        <w:rPr>
          <w:szCs w:val="24"/>
          <w:lang w:val="ro-RO"/>
        </w:rPr>
        <w:t>î</w:t>
      </w:r>
      <w:r w:rsidR="00AC3F55" w:rsidRPr="001970CC">
        <w:rPr>
          <w:szCs w:val="24"/>
          <w:lang w:val="ro-RO"/>
        </w:rPr>
        <w:t>n unitate</w:t>
      </w:r>
      <w:r w:rsidR="002E5093" w:rsidRPr="001970CC">
        <w:rPr>
          <w:szCs w:val="24"/>
          <w:lang w:val="ro-RO"/>
        </w:rPr>
        <w:t>;</w:t>
      </w:r>
    </w:p>
    <w:p w14:paraId="1585ED55" w14:textId="4E522FD8" w:rsidR="00AC3F55" w:rsidRPr="001970CC" w:rsidRDefault="002203EA"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a</w:t>
      </w:r>
      <w:r w:rsidR="00AC3F55" w:rsidRPr="001970CC">
        <w:rPr>
          <w:szCs w:val="24"/>
          <w:lang w:val="ro-RO"/>
        </w:rPr>
        <w:t>re o tinuta</w:t>
      </w:r>
      <w:r w:rsidR="00D02CBB" w:rsidRPr="001970CC">
        <w:rPr>
          <w:szCs w:val="24"/>
          <w:lang w:val="ro-RO"/>
        </w:rPr>
        <w:t xml:space="preserve"> </w:t>
      </w:r>
      <w:r w:rsidR="00AC3F55" w:rsidRPr="001970CC">
        <w:rPr>
          <w:szCs w:val="24"/>
          <w:lang w:val="ro-RO"/>
        </w:rPr>
        <w:t>corespunzatoare fa</w:t>
      </w:r>
      <w:r w:rsidRPr="001970CC">
        <w:rPr>
          <w:szCs w:val="24"/>
          <w:lang w:val="ro-RO"/>
        </w:rPr>
        <w:t>ță</w:t>
      </w:r>
      <w:r w:rsidR="00AC3F55" w:rsidRPr="001970CC">
        <w:rPr>
          <w:szCs w:val="24"/>
          <w:lang w:val="ro-RO"/>
        </w:rPr>
        <w:t xml:space="preserve"> de colegi, </w:t>
      </w:r>
      <w:r w:rsidRPr="001970CC">
        <w:rPr>
          <w:szCs w:val="24"/>
          <w:lang w:val="ro-RO"/>
        </w:rPr>
        <w:t>beneficiari</w:t>
      </w:r>
      <w:r w:rsidR="00D02CBB" w:rsidRPr="001970CC">
        <w:rPr>
          <w:szCs w:val="24"/>
          <w:lang w:val="ro-RO"/>
        </w:rPr>
        <w:t xml:space="preserve"> </w:t>
      </w:r>
      <w:r w:rsidR="00AC3F55" w:rsidRPr="001970CC">
        <w:rPr>
          <w:szCs w:val="24"/>
          <w:lang w:val="ro-RO"/>
        </w:rPr>
        <w:t>si</w:t>
      </w:r>
      <w:r w:rsidR="00D02CBB" w:rsidRPr="001970CC">
        <w:rPr>
          <w:szCs w:val="24"/>
          <w:lang w:val="ro-RO"/>
        </w:rPr>
        <w:t xml:space="preserve"> </w:t>
      </w:r>
      <w:r w:rsidR="00AC3F55" w:rsidRPr="001970CC">
        <w:rPr>
          <w:szCs w:val="24"/>
          <w:lang w:val="ro-RO"/>
        </w:rPr>
        <w:t>vizitatori</w:t>
      </w:r>
      <w:r w:rsidR="002E5093" w:rsidRPr="001970CC">
        <w:rPr>
          <w:szCs w:val="24"/>
          <w:lang w:val="ro-RO"/>
        </w:rPr>
        <w:t>;</w:t>
      </w:r>
    </w:p>
    <w:p w14:paraId="4DEE87B5" w14:textId="39A4FD63"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e</w:t>
      </w:r>
      <w:r w:rsidR="00AC3F55" w:rsidRPr="001970CC">
        <w:rPr>
          <w:szCs w:val="24"/>
          <w:lang w:val="ro-RO"/>
        </w:rPr>
        <w:t>ste interzisa</w:t>
      </w:r>
      <w:r w:rsidR="00D02CBB" w:rsidRPr="001970CC">
        <w:rPr>
          <w:szCs w:val="24"/>
          <w:lang w:val="ro-RO"/>
        </w:rPr>
        <w:t xml:space="preserve"> </w:t>
      </w:r>
      <w:r w:rsidR="00AC3F55" w:rsidRPr="001970CC">
        <w:rPr>
          <w:szCs w:val="24"/>
          <w:lang w:val="ro-RO"/>
        </w:rPr>
        <w:t>agresarea</w:t>
      </w:r>
      <w:r w:rsidR="00D02CBB" w:rsidRPr="001970CC">
        <w:rPr>
          <w:szCs w:val="24"/>
          <w:lang w:val="ro-RO"/>
        </w:rPr>
        <w:t xml:space="preserve"> </w:t>
      </w:r>
      <w:r w:rsidR="00AC3F55" w:rsidRPr="001970CC">
        <w:rPr>
          <w:szCs w:val="24"/>
          <w:lang w:val="ro-RO"/>
        </w:rPr>
        <w:t>verbala</w:t>
      </w:r>
      <w:r w:rsidR="00D02CBB" w:rsidRPr="001970CC">
        <w:rPr>
          <w:szCs w:val="24"/>
          <w:lang w:val="ro-RO"/>
        </w:rPr>
        <w:t xml:space="preserve"> </w:t>
      </w:r>
      <w:r w:rsidR="00AC3F55" w:rsidRPr="001970CC">
        <w:rPr>
          <w:szCs w:val="24"/>
          <w:lang w:val="ro-RO"/>
        </w:rPr>
        <w:t>sau</w:t>
      </w:r>
      <w:r w:rsidR="00D02CBB" w:rsidRPr="001970CC">
        <w:rPr>
          <w:szCs w:val="24"/>
          <w:lang w:val="ro-RO"/>
        </w:rPr>
        <w:t xml:space="preserve"> </w:t>
      </w:r>
      <w:r w:rsidR="00AC3F55" w:rsidRPr="001970CC">
        <w:rPr>
          <w:szCs w:val="24"/>
          <w:lang w:val="ro-RO"/>
        </w:rPr>
        <w:t>fizica a asistatilor</w:t>
      </w:r>
      <w:r w:rsidR="00D02CBB" w:rsidRPr="001970CC">
        <w:rPr>
          <w:szCs w:val="24"/>
          <w:lang w:val="ro-RO"/>
        </w:rPr>
        <w:t xml:space="preserve"> </w:t>
      </w:r>
      <w:r w:rsidR="00AC3F55" w:rsidRPr="001970CC">
        <w:rPr>
          <w:szCs w:val="24"/>
          <w:lang w:val="ro-RO"/>
        </w:rPr>
        <w:t>avand</w:t>
      </w:r>
      <w:r w:rsidR="00D02CBB" w:rsidRPr="001970CC">
        <w:rPr>
          <w:szCs w:val="24"/>
          <w:lang w:val="ro-RO"/>
        </w:rPr>
        <w:t xml:space="preserve"> </w:t>
      </w:r>
      <w:r w:rsidR="00AC3F55" w:rsidRPr="001970CC">
        <w:rPr>
          <w:szCs w:val="24"/>
          <w:lang w:val="ro-RO"/>
        </w:rPr>
        <w:t>obligatia de a mentine un climat</w:t>
      </w:r>
      <w:r w:rsidR="00D02CBB" w:rsidRPr="001970CC">
        <w:rPr>
          <w:szCs w:val="24"/>
          <w:lang w:val="ro-RO"/>
        </w:rPr>
        <w:t xml:space="preserve"> </w:t>
      </w:r>
      <w:r w:rsidR="00AC3F55" w:rsidRPr="001970CC">
        <w:rPr>
          <w:szCs w:val="24"/>
          <w:lang w:val="ro-RO"/>
        </w:rPr>
        <w:t>adecvat</w:t>
      </w:r>
      <w:r w:rsidR="00D02CBB" w:rsidRPr="001970CC">
        <w:rPr>
          <w:szCs w:val="24"/>
          <w:lang w:val="ro-RO"/>
        </w:rPr>
        <w:t xml:space="preserve"> </w:t>
      </w:r>
      <w:r w:rsidR="00AC3F55" w:rsidRPr="001970CC">
        <w:rPr>
          <w:szCs w:val="24"/>
          <w:lang w:val="ro-RO"/>
        </w:rPr>
        <w:t>unit</w:t>
      </w:r>
      <w:r w:rsidR="002E5093" w:rsidRPr="001970CC">
        <w:rPr>
          <w:szCs w:val="24"/>
          <w:lang w:val="ro-RO"/>
        </w:rPr>
        <w:t>ăț</w:t>
      </w:r>
      <w:r w:rsidR="00AC3F55" w:rsidRPr="001970CC">
        <w:rPr>
          <w:szCs w:val="24"/>
          <w:lang w:val="ro-RO"/>
        </w:rPr>
        <w:t>ii</w:t>
      </w:r>
      <w:r w:rsidR="002E5093" w:rsidRPr="001970CC">
        <w:rPr>
          <w:szCs w:val="24"/>
          <w:lang w:val="ro-RO"/>
        </w:rPr>
        <w:t>;</w:t>
      </w:r>
    </w:p>
    <w:p w14:paraId="52D8FC93" w14:textId="615A6D1B"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w:t>
      </w:r>
      <w:r w:rsidR="00AC3F55" w:rsidRPr="001970CC">
        <w:rPr>
          <w:szCs w:val="24"/>
          <w:lang w:val="ro-RO"/>
        </w:rPr>
        <w:t>espect</w:t>
      </w:r>
      <w:r w:rsidRPr="001970CC">
        <w:rPr>
          <w:szCs w:val="24"/>
          <w:lang w:val="ro-RO"/>
        </w:rPr>
        <w:t>ă</w:t>
      </w:r>
      <w:r w:rsidR="00D02CBB" w:rsidRPr="001970CC">
        <w:rPr>
          <w:szCs w:val="24"/>
          <w:lang w:val="ro-RO"/>
        </w:rPr>
        <w:t xml:space="preserve"> </w:t>
      </w:r>
      <w:r w:rsidR="00AC3F55" w:rsidRPr="001970CC">
        <w:rPr>
          <w:szCs w:val="24"/>
          <w:lang w:val="ro-RO"/>
        </w:rPr>
        <w:t>normele</w:t>
      </w:r>
      <w:r w:rsidR="00D02CBB" w:rsidRPr="001970CC">
        <w:rPr>
          <w:szCs w:val="24"/>
          <w:lang w:val="ro-RO"/>
        </w:rPr>
        <w:t xml:space="preserve"> </w:t>
      </w:r>
      <w:r w:rsidR="00AC3F55" w:rsidRPr="001970CC">
        <w:rPr>
          <w:szCs w:val="24"/>
          <w:lang w:val="ro-RO"/>
        </w:rPr>
        <w:t>legale in vigoare</w:t>
      </w:r>
      <w:r w:rsidR="00D02CBB" w:rsidRPr="001970CC">
        <w:rPr>
          <w:szCs w:val="24"/>
          <w:lang w:val="ro-RO"/>
        </w:rPr>
        <w:t xml:space="preserve"> </w:t>
      </w:r>
      <w:r w:rsidR="00AC3F55" w:rsidRPr="001970CC">
        <w:rPr>
          <w:szCs w:val="24"/>
          <w:lang w:val="ro-RO"/>
        </w:rPr>
        <w:t>privind</w:t>
      </w:r>
      <w:r w:rsidR="00D02CBB" w:rsidRPr="001970CC">
        <w:rPr>
          <w:szCs w:val="24"/>
          <w:lang w:val="ro-RO"/>
        </w:rPr>
        <w:t xml:space="preserve"> </w:t>
      </w:r>
      <w:r w:rsidR="00AC3F55" w:rsidRPr="001970CC">
        <w:rPr>
          <w:szCs w:val="24"/>
          <w:lang w:val="ro-RO"/>
        </w:rPr>
        <w:t>protec</w:t>
      </w:r>
      <w:r w:rsidRPr="001970CC">
        <w:rPr>
          <w:szCs w:val="24"/>
          <w:lang w:val="ro-RO"/>
        </w:rPr>
        <w:t>ț</w:t>
      </w:r>
      <w:r w:rsidR="00AC3F55" w:rsidRPr="001970CC">
        <w:rPr>
          <w:szCs w:val="24"/>
          <w:lang w:val="ro-RO"/>
        </w:rPr>
        <w:t>ia</w:t>
      </w:r>
      <w:r w:rsidR="00D02CBB" w:rsidRPr="001970CC">
        <w:rPr>
          <w:szCs w:val="24"/>
          <w:lang w:val="ro-RO"/>
        </w:rPr>
        <w:t xml:space="preserve"> </w:t>
      </w:r>
      <w:r w:rsidR="00AC3F55" w:rsidRPr="001970CC">
        <w:rPr>
          <w:szCs w:val="24"/>
          <w:lang w:val="ro-RO"/>
        </w:rPr>
        <w:t>muncii c</w:t>
      </w:r>
      <w:r w:rsidRPr="001970CC">
        <w:rPr>
          <w:szCs w:val="24"/>
          <w:lang w:val="ro-RO"/>
        </w:rPr>
        <w:t>â</w:t>
      </w:r>
      <w:r w:rsidR="00AC3F55" w:rsidRPr="001970CC">
        <w:rPr>
          <w:szCs w:val="24"/>
          <w:lang w:val="ro-RO"/>
        </w:rPr>
        <w:t>t si</w:t>
      </w:r>
      <w:r w:rsidR="00D02CBB" w:rsidRPr="001970CC">
        <w:rPr>
          <w:szCs w:val="24"/>
          <w:lang w:val="ro-RO"/>
        </w:rPr>
        <w:t xml:space="preserve"> </w:t>
      </w:r>
      <w:r w:rsidR="00AC3F55" w:rsidRPr="001970CC">
        <w:rPr>
          <w:szCs w:val="24"/>
          <w:lang w:val="ro-RO"/>
        </w:rPr>
        <w:t>regulile de prevenire</w:t>
      </w:r>
      <w:r w:rsidR="00D02CBB" w:rsidRPr="001970CC">
        <w:rPr>
          <w:szCs w:val="24"/>
          <w:lang w:val="ro-RO"/>
        </w:rPr>
        <w:t xml:space="preserve"> </w:t>
      </w:r>
      <w:r w:rsidR="00AC3F55" w:rsidRPr="001970CC">
        <w:rPr>
          <w:szCs w:val="24"/>
          <w:lang w:val="ro-RO"/>
        </w:rPr>
        <w:t>si</w:t>
      </w:r>
      <w:r w:rsidR="00D02CBB" w:rsidRPr="001970CC">
        <w:rPr>
          <w:szCs w:val="24"/>
          <w:lang w:val="ro-RO"/>
        </w:rPr>
        <w:t xml:space="preserve"> </w:t>
      </w:r>
      <w:r w:rsidR="00AC3F55" w:rsidRPr="001970CC">
        <w:rPr>
          <w:szCs w:val="24"/>
          <w:lang w:val="ro-RO"/>
        </w:rPr>
        <w:t>stingere a incendiilor</w:t>
      </w:r>
      <w:r w:rsidR="002E5093" w:rsidRPr="001970CC">
        <w:rPr>
          <w:szCs w:val="24"/>
          <w:lang w:val="ro-RO"/>
        </w:rPr>
        <w:t>;</w:t>
      </w:r>
    </w:p>
    <w:p w14:paraId="695E7ABA" w14:textId="79FB7E3D"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w:t>
      </w:r>
      <w:r w:rsidR="00AC3F55" w:rsidRPr="001970CC">
        <w:rPr>
          <w:szCs w:val="24"/>
          <w:lang w:val="ro-RO"/>
        </w:rPr>
        <w:t>espect</w:t>
      </w:r>
      <w:r w:rsidRPr="001970CC">
        <w:rPr>
          <w:szCs w:val="24"/>
          <w:lang w:val="ro-RO"/>
        </w:rPr>
        <w:t>ă</w:t>
      </w:r>
      <w:r w:rsidR="00D02CBB" w:rsidRPr="001970CC">
        <w:rPr>
          <w:szCs w:val="24"/>
          <w:lang w:val="ro-RO"/>
        </w:rPr>
        <w:t xml:space="preserve"> </w:t>
      </w:r>
      <w:r w:rsidR="00AC3F55" w:rsidRPr="001970CC">
        <w:rPr>
          <w:szCs w:val="24"/>
          <w:lang w:val="ro-RO"/>
        </w:rPr>
        <w:t>secretul de serviciu, confidentialitatea</w:t>
      </w:r>
      <w:r w:rsidR="00D02CBB" w:rsidRPr="001970CC">
        <w:rPr>
          <w:szCs w:val="24"/>
          <w:lang w:val="ro-RO"/>
        </w:rPr>
        <w:t xml:space="preserve"> </w:t>
      </w:r>
      <w:r w:rsidR="00AC3F55" w:rsidRPr="001970CC">
        <w:rPr>
          <w:szCs w:val="24"/>
          <w:lang w:val="ro-RO"/>
        </w:rPr>
        <w:t>despre</w:t>
      </w:r>
      <w:r w:rsidR="00D02CBB" w:rsidRPr="001970CC">
        <w:rPr>
          <w:szCs w:val="24"/>
          <w:lang w:val="ro-RO"/>
        </w:rPr>
        <w:t xml:space="preserve"> </w:t>
      </w:r>
      <w:r w:rsidR="00AC3F55" w:rsidRPr="001970CC">
        <w:rPr>
          <w:szCs w:val="24"/>
          <w:lang w:val="ro-RO"/>
        </w:rPr>
        <w:t>activitatea din unitate</w:t>
      </w:r>
      <w:r w:rsidR="00D02CBB" w:rsidRPr="001970CC">
        <w:rPr>
          <w:szCs w:val="24"/>
          <w:lang w:val="ro-RO"/>
        </w:rPr>
        <w:t xml:space="preserve"> </w:t>
      </w:r>
      <w:r w:rsidR="00AC3F55" w:rsidRPr="001970CC">
        <w:rPr>
          <w:szCs w:val="24"/>
          <w:lang w:val="ro-RO"/>
        </w:rPr>
        <w:t>si</w:t>
      </w:r>
      <w:r w:rsidR="00D02CBB" w:rsidRPr="001970CC">
        <w:rPr>
          <w:szCs w:val="24"/>
          <w:lang w:val="ro-RO"/>
        </w:rPr>
        <w:t xml:space="preserve"> </w:t>
      </w:r>
      <w:r w:rsidR="00AC3F55" w:rsidRPr="001970CC">
        <w:rPr>
          <w:szCs w:val="24"/>
          <w:lang w:val="ro-RO"/>
        </w:rPr>
        <w:t>desprea</w:t>
      </w:r>
      <w:r w:rsidR="00D02CBB" w:rsidRPr="001970CC">
        <w:rPr>
          <w:szCs w:val="24"/>
          <w:lang w:val="ro-RO"/>
        </w:rPr>
        <w:t xml:space="preserve"> </w:t>
      </w:r>
      <w:r w:rsidR="00AC3F55" w:rsidRPr="001970CC">
        <w:rPr>
          <w:szCs w:val="24"/>
          <w:lang w:val="ro-RO"/>
        </w:rPr>
        <w:t>sistatii</w:t>
      </w:r>
      <w:r w:rsidR="00D02CBB" w:rsidRPr="001970CC">
        <w:rPr>
          <w:szCs w:val="24"/>
          <w:lang w:val="ro-RO"/>
        </w:rPr>
        <w:t xml:space="preserve"> </w:t>
      </w:r>
      <w:r w:rsidR="00AC3F55" w:rsidRPr="001970CC">
        <w:rPr>
          <w:szCs w:val="24"/>
          <w:lang w:val="ro-RO"/>
        </w:rPr>
        <w:t>internati in unitate; in relatia cu mass-media respecta</w:t>
      </w:r>
      <w:r w:rsidR="00D02CBB" w:rsidRPr="001970CC">
        <w:rPr>
          <w:szCs w:val="24"/>
          <w:lang w:val="ro-RO"/>
        </w:rPr>
        <w:t xml:space="preserve"> </w:t>
      </w:r>
      <w:r w:rsidR="00AC3F55" w:rsidRPr="001970CC">
        <w:rPr>
          <w:szCs w:val="24"/>
          <w:lang w:val="ro-RO"/>
        </w:rPr>
        <w:t>ordinul</w:t>
      </w:r>
      <w:r w:rsidR="00D02CBB" w:rsidRPr="001970CC">
        <w:rPr>
          <w:szCs w:val="24"/>
          <w:lang w:val="ro-RO"/>
        </w:rPr>
        <w:t xml:space="preserve"> </w:t>
      </w:r>
      <w:r w:rsidR="00AC3F55" w:rsidRPr="001970CC">
        <w:rPr>
          <w:szCs w:val="24"/>
          <w:lang w:val="ro-RO"/>
        </w:rPr>
        <w:t>directorului</w:t>
      </w:r>
      <w:r w:rsidR="002E5093" w:rsidRPr="001970CC">
        <w:rPr>
          <w:szCs w:val="24"/>
          <w:lang w:val="ro-RO"/>
        </w:rPr>
        <w:t>;</w:t>
      </w:r>
    </w:p>
    <w:p w14:paraId="68971DEA" w14:textId="745D1F10"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w:t>
      </w:r>
      <w:r w:rsidR="00AC3F55" w:rsidRPr="001970CC">
        <w:rPr>
          <w:szCs w:val="24"/>
          <w:lang w:val="ro-RO"/>
        </w:rPr>
        <w:t>especta ROI si ROF</w:t>
      </w:r>
      <w:r w:rsidR="002E5093" w:rsidRPr="001970CC">
        <w:rPr>
          <w:szCs w:val="24"/>
          <w:lang w:val="ro-RO"/>
        </w:rPr>
        <w:t>;</w:t>
      </w:r>
    </w:p>
    <w:p w14:paraId="08638CE0" w14:textId="59C4AE7C"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ră</w:t>
      </w:r>
      <w:r w:rsidR="00AC3F55" w:rsidRPr="001970CC">
        <w:rPr>
          <w:szCs w:val="24"/>
          <w:lang w:val="ro-RO"/>
        </w:rPr>
        <w:t>spunde de insusirea</w:t>
      </w:r>
      <w:r w:rsidR="00D02CBB" w:rsidRPr="001970CC">
        <w:rPr>
          <w:szCs w:val="24"/>
          <w:lang w:val="ro-RO"/>
        </w:rPr>
        <w:t xml:space="preserve"> </w:t>
      </w:r>
      <w:r w:rsidR="00AC3F55" w:rsidRPr="001970CC">
        <w:rPr>
          <w:szCs w:val="24"/>
          <w:lang w:val="ro-RO"/>
        </w:rPr>
        <w:t>si</w:t>
      </w:r>
      <w:r w:rsidR="00D02CBB" w:rsidRPr="001970CC">
        <w:rPr>
          <w:szCs w:val="24"/>
          <w:lang w:val="ro-RO"/>
        </w:rPr>
        <w:t xml:space="preserve"> </w:t>
      </w:r>
      <w:r w:rsidR="00AC3F55" w:rsidRPr="001970CC">
        <w:rPr>
          <w:szCs w:val="24"/>
          <w:lang w:val="ro-RO"/>
        </w:rPr>
        <w:t>respectarea</w:t>
      </w:r>
      <w:r w:rsidR="00D02CBB" w:rsidRPr="001970CC">
        <w:rPr>
          <w:szCs w:val="24"/>
          <w:lang w:val="ro-RO"/>
        </w:rPr>
        <w:t xml:space="preserve"> </w:t>
      </w:r>
      <w:r w:rsidR="00AC3F55" w:rsidRPr="001970CC">
        <w:rPr>
          <w:szCs w:val="24"/>
          <w:lang w:val="ro-RO"/>
        </w:rPr>
        <w:t>normelor de protectia</w:t>
      </w:r>
      <w:r w:rsidR="00D02CBB" w:rsidRPr="001970CC">
        <w:rPr>
          <w:szCs w:val="24"/>
          <w:lang w:val="ro-RO"/>
        </w:rPr>
        <w:t xml:space="preserve"> </w:t>
      </w:r>
      <w:r w:rsidR="00AC3F55" w:rsidRPr="001970CC">
        <w:rPr>
          <w:szCs w:val="24"/>
          <w:lang w:val="ro-RO"/>
        </w:rPr>
        <w:t>muncii</w:t>
      </w:r>
      <w:r w:rsidR="00D02CBB" w:rsidRPr="001970CC">
        <w:rPr>
          <w:szCs w:val="24"/>
          <w:lang w:val="ro-RO"/>
        </w:rPr>
        <w:t xml:space="preserve"> </w:t>
      </w:r>
      <w:r w:rsidR="00AC3F55" w:rsidRPr="001970CC">
        <w:rPr>
          <w:szCs w:val="24"/>
          <w:lang w:val="ro-RO"/>
        </w:rPr>
        <w:t>si a masurilor de aplicare a acestora, astfel</w:t>
      </w:r>
      <w:r w:rsidR="00D02CBB" w:rsidRPr="001970CC">
        <w:rPr>
          <w:szCs w:val="24"/>
          <w:lang w:val="ro-RO"/>
        </w:rPr>
        <w:t xml:space="preserve"> </w:t>
      </w:r>
      <w:r w:rsidR="00AC3F55" w:rsidRPr="001970CC">
        <w:rPr>
          <w:szCs w:val="24"/>
          <w:lang w:val="ro-RO"/>
        </w:rPr>
        <w:t>incat</w:t>
      </w:r>
      <w:r w:rsidR="00D02CBB" w:rsidRPr="001970CC">
        <w:rPr>
          <w:szCs w:val="24"/>
          <w:lang w:val="ro-RO"/>
        </w:rPr>
        <w:t xml:space="preserve"> </w:t>
      </w:r>
      <w:r w:rsidR="00AC3F55" w:rsidRPr="001970CC">
        <w:rPr>
          <w:szCs w:val="24"/>
          <w:lang w:val="ro-RO"/>
        </w:rPr>
        <w:t>sa fie eliminate sau</w:t>
      </w:r>
      <w:r w:rsidR="00D02CBB" w:rsidRPr="001970CC">
        <w:rPr>
          <w:szCs w:val="24"/>
          <w:lang w:val="ro-RO"/>
        </w:rPr>
        <w:t xml:space="preserve"> </w:t>
      </w:r>
      <w:r w:rsidR="00AC3F55" w:rsidRPr="001970CC">
        <w:rPr>
          <w:szCs w:val="24"/>
          <w:lang w:val="ro-RO"/>
        </w:rPr>
        <w:t>reduse la minimum riscurile de accidente</w:t>
      </w:r>
      <w:r w:rsidR="00D02CBB" w:rsidRPr="001970CC">
        <w:rPr>
          <w:szCs w:val="24"/>
          <w:lang w:val="ro-RO"/>
        </w:rPr>
        <w:t xml:space="preserve"> </w:t>
      </w:r>
      <w:r w:rsidR="00AC3F55" w:rsidRPr="001970CC">
        <w:rPr>
          <w:szCs w:val="24"/>
          <w:lang w:val="ro-RO"/>
        </w:rPr>
        <w:t>si</w:t>
      </w:r>
      <w:r w:rsidR="00D02CBB" w:rsidRPr="001970CC">
        <w:rPr>
          <w:szCs w:val="24"/>
          <w:lang w:val="ro-RO"/>
        </w:rPr>
        <w:t xml:space="preserve"> </w:t>
      </w:r>
      <w:r w:rsidR="00AC3F55" w:rsidRPr="001970CC">
        <w:rPr>
          <w:szCs w:val="24"/>
          <w:lang w:val="ro-RO"/>
        </w:rPr>
        <w:t>imbolnavire</w:t>
      </w:r>
      <w:r w:rsidR="00D02CBB" w:rsidRPr="001970CC">
        <w:rPr>
          <w:szCs w:val="24"/>
          <w:lang w:val="ro-RO"/>
        </w:rPr>
        <w:t xml:space="preserve"> </w:t>
      </w:r>
      <w:r w:rsidR="00AC3F55" w:rsidRPr="001970CC">
        <w:rPr>
          <w:szCs w:val="24"/>
          <w:lang w:val="ro-RO"/>
        </w:rPr>
        <w:t>profesional</w:t>
      </w:r>
      <w:r w:rsidR="002E5093" w:rsidRPr="001970CC">
        <w:rPr>
          <w:szCs w:val="24"/>
          <w:lang w:val="ro-RO"/>
        </w:rPr>
        <w:t>ă;</w:t>
      </w:r>
    </w:p>
    <w:p w14:paraId="6E20324E" w14:textId="19898265"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ră</w:t>
      </w:r>
      <w:r w:rsidR="00AC3F55" w:rsidRPr="001970CC">
        <w:rPr>
          <w:szCs w:val="24"/>
          <w:lang w:val="ro-RO"/>
        </w:rPr>
        <w:t>spunde de modul de desfasurare a activitatii</w:t>
      </w:r>
      <w:r w:rsidR="007413F7" w:rsidRPr="001970CC">
        <w:rPr>
          <w:szCs w:val="24"/>
          <w:lang w:val="ro-RO"/>
        </w:rPr>
        <w:t xml:space="preserve"> </w:t>
      </w:r>
      <w:r w:rsidR="00AC3F55" w:rsidRPr="001970CC">
        <w:rPr>
          <w:szCs w:val="24"/>
          <w:lang w:val="ro-RO"/>
        </w:rPr>
        <w:t>astfel</w:t>
      </w:r>
      <w:r w:rsidR="007413F7" w:rsidRPr="001970CC">
        <w:rPr>
          <w:szCs w:val="24"/>
          <w:lang w:val="ro-RO"/>
        </w:rPr>
        <w:t xml:space="preserve"> </w:t>
      </w:r>
      <w:r w:rsidR="00AC3F55" w:rsidRPr="001970CC">
        <w:rPr>
          <w:szCs w:val="24"/>
          <w:lang w:val="ro-RO"/>
        </w:rPr>
        <w:t>incat</w:t>
      </w:r>
      <w:r w:rsidR="007413F7" w:rsidRPr="001970CC">
        <w:rPr>
          <w:szCs w:val="24"/>
          <w:lang w:val="ro-RO"/>
        </w:rPr>
        <w:t xml:space="preserve"> </w:t>
      </w:r>
      <w:r w:rsidR="00AC3F55" w:rsidRPr="001970CC">
        <w:rPr>
          <w:szCs w:val="24"/>
          <w:lang w:val="ro-RO"/>
        </w:rPr>
        <w:t>sa nu expuna la pericol de accidente</w:t>
      </w:r>
      <w:r w:rsidR="007413F7" w:rsidRPr="001970CC">
        <w:rPr>
          <w:szCs w:val="24"/>
          <w:lang w:val="ro-RO"/>
        </w:rPr>
        <w:t xml:space="preserve"> </w:t>
      </w:r>
      <w:r w:rsidR="00AC3F55" w:rsidRPr="001970CC">
        <w:rPr>
          <w:szCs w:val="24"/>
          <w:lang w:val="ro-RO"/>
        </w:rPr>
        <w:t>sau</w:t>
      </w:r>
      <w:r w:rsidR="007413F7" w:rsidRPr="001970CC">
        <w:rPr>
          <w:szCs w:val="24"/>
          <w:lang w:val="ro-RO"/>
        </w:rPr>
        <w:t xml:space="preserve"> </w:t>
      </w:r>
      <w:r w:rsidR="00AC3F55" w:rsidRPr="001970CC">
        <w:rPr>
          <w:szCs w:val="24"/>
          <w:lang w:val="ro-RO"/>
        </w:rPr>
        <w:t>imbolnavire</w:t>
      </w:r>
      <w:r w:rsidR="007413F7" w:rsidRPr="001970CC">
        <w:rPr>
          <w:szCs w:val="24"/>
          <w:lang w:val="ro-RO"/>
        </w:rPr>
        <w:t xml:space="preserve"> </w:t>
      </w:r>
      <w:r w:rsidR="00AC3F55" w:rsidRPr="001970CC">
        <w:rPr>
          <w:szCs w:val="24"/>
          <w:lang w:val="ro-RO"/>
        </w:rPr>
        <w:t>profesionala</w:t>
      </w:r>
      <w:r w:rsidR="007413F7" w:rsidRPr="001970CC">
        <w:rPr>
          <w:szCs w:val="24"/>
          <w:lang w:val="ro-RO"/>
        </w:rPr>
        <w:t xml:space="preserve"> </w:t>
      </w:r>
      <w:r w:rsidR="00AC3F55" w:rsidRPr="001970CC">
        <w:rPr>
          <w:szCs w:val="24"/>
          <w:lang w:val="ro-RO"/>
        </w:rPr>
        <w:t>atat propria persoana cat si pe celelalte</w:t>
      </w:r>
      <w:r w:rsidR="007413F7" w:rsidRPr="001970CC">
        <w:rPr>
          <w:szCs w:val="24"/>
          <w:lang w:val="ro-RO"/>
        </w:rPr>
        <w:t xml:space="preserve"> </w:t>
      </w:r>
      <w:r w:rsidR="00AC3F55" w:rsidRPr="001970CC">
        <w:rPr>
          <w:szCs w:val="24"/>
          <w:lang w:val="ro-RO"/>
        </w:rPr>
        <w:t>persoane</w:t>
      </w:r>
      <w:r w:rsidR="007413F7" w:rsidRPr="001970CC">
        <w:rPr>
          <w:szCs w:val="24"/>
          <w:lang w:val="ro-RO"/>
        </w:rPr>
        <w:t xml:space="preserve"> </w:t>
      </w:r>
      <w:r w:rsidR="00AC3F55" w:rsidRPr="001970CC">
        <w:rPr>
          <w:szCs w:val="24"/>
          <w:lang w:val="ro-RO"/>
        </w:rPr>
        <w:t>participante la procesul de munc</w:t>
      </w:r>
      <w:r w:rsidR="002E5093" w:rsidRPr="001970CC">
        <w:rPr>
          <w:szCs w:val="24"/>
          <w:lang w:val="ro-RO"/>
        </w:rPr>
        <w:t>ă;</w:t>
      </w:r>
    </w:p>
    <w:p w14:paraId="6436DEBB" w14:textId="36FD2558"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a</w:t>
      </w:r>
      <w:r w:rsidR="00AC3F55" w:rsidRPr="001970CC">
        <w:rPr>
          <w:szCs w:val="24"/>
          <w:lang w:val="ro-RO"/>
        </w:rPr>
        <w:t>re obliga</w:t>
      </w:r>
      <w:r w:rsidRPr="001970CC">
        <w:rPr>
          <w:szCs w:val="24"/>
          <w:lang w:val="ro-RO"/>
        </w:rPr>
        <w:t>ț</w:t>
      </w:r>
      <w:r w:rsidR="00AC3F55" w:rsidRPr="001970CC">
        <w:rPr>
          <w:szCs w:val="24"/>
          <w:lang w:val="ro-RO"/>
        </w:rPr>
        <w:t>ia</w:t>
      </w:r>
      <w:r w:rsidR="007413F7" w:rsidRPr="001970CC">
        <w:rPr>
          <w:szCs w:val="24"/>
          <w:lang w:val="ro-RO"/>
        </w:rPr>
        <w:t xml:space="preserve"> </w:t>
      </w:r>
      <w:r w:rsidRPr="001970CC">
        <w:rPr>
          <w:szCs w:val="24"/>
          <w:lang w:val="ro-RO"/>
        </w:rPr>
        <w:t>ș</w:t>
      </w:r>
      <w:r w:rsidR="00AC3F55" w:rsidRPr="001970CC">
        <w:rPr>
          <w:szCs w:val="24"/>
          <w:lang w:val="ro-RO"/>
        </w:rPr>
        <w:t>i</w:t>
      </w:r>
      <w:r w:rsidR="007413F7" w:rsidRPr="001970CC">
        <w:rPr>
          <w:szCs w:val="24"/>
          <w:lang w:val="ro-RO"/>
        </w:rPr>
        <w:t xml:space="preserve"> </w:t>
      </w:r>
      <w:r w:rsidR="00AC3F55" w:rsidRPr="001970CC">
        <w:rPr>
          <w:szCs w:val="24"/>
          <w:lang w:val="ro-RO"/>
        </w:rPr>
        <w:t>r</w:t>
      </w:r>
      <w:r w:rsidRPr="001970CC">
        <w:rPr>
          <w:szCs w:val="24"/>
          <w:lang w:val="ro-RO"/>
        </w:rPr>
        <w:t>ă</w:t>
      </w:r>
      <w:r w:rsidR="00AC3F55" w:rsidRPr="001970CC">
        <w:rPr>
          <w:szCs w:val="24"/>
          <w:lang w:val="ro-RO"/>
        </w:rPr>
        <w:t>spunde de modul de aducere la cunostinta</w:t>
      </w:r>
      <w:r w:rsidR="007C2663" w:rsidRPr="001970CC">
        <w:rPr>
          <w:szCs w:val="24"/>
          <w:lang w:val="ro-RO"/>
        </w:rPr>
        <w:t xml:space="preserve"> </w:t>
      </w:r>
      <w:r w:rsidR="00AC3F55" w:rsidRPr="001970CC">
        <w:rPr>
          <w:szCs w:val="24"/>
          <w:lang w:val="ro-RO"/>
        </w:rPr>
        <w:t>conducatorului</w:t>
      </w:r>
      <w:r w:rsidR="007C2663" w:rsidRPr="001970CC">
        <w:rPr>
          <w:szCs w:val="24"/>
          <w:lang w:val="ro-RO"/>
        </w:rPr>
        <w:t xml:space="preserve"> </w:t>
      </w:r>
      <w:r w:rsidR="00AC3F55" w:rsidRPr="001970CC">
        <w:rPr>
          <w:szCs w:val="24"/>
          <w:lang w:val="ro-RO"/>
        </w:rPr>
        <w:t>locului de munca in legatura cu orice</w:t>
      </w:r>
      <w:r w:rsidR="007C2663" w:rsidRPr="001970CC">
        <w:rPr>
          <w:szCs w:val="24"/>
          <w:lang w:val="ro-RO"/>
        </w:rPr>
        <w:t xml:space="preserve"> </w:t>
      </w:r>
      <w:r w:rsidR="00AC3F55" w:rsidRPr="001970CC">
        <w:rPr>
          <w:szCs w:val="24"/>
          <w:lang w:val="ro-RO"/>
        </w:rPr>
        <w:t>defectiune</w:t>
      </w:r>
      <w:r w:rsidR="007C2663" w:rsidRPr="001970CC">
        <w:rPr>
          <w:szCs w:val="24"/>
          <w:lang w:val="ro-RO"/>
        </w:rPr>
        <w:t xml:space="preserve"> </w:t>
      </w:r>
      <w:r w:rsidR="00AC3F55" w:rsidRPr="001970CC">
        <w:rPr>
          <w:szCs w:val="24"/>
          <w:lang w:val="ro-RO"/>
        </w:rPr>
        <w:t>tehnica</w:t>
      </w:r>
      <w:r w:rsidR="007C2663" w:rsidRPr="001970CC">
        <w:rPr>
          <w:szCs w:val="24"/>
          <w:lang w:val="ro-RO"/>
        </w:rPr>
        <w:t xml:space="preserve"> </w:t>
      </w:r>
      <w:r w:rsidR="00AC3F55" w:rsidRPr="001970CC">
        <w:rPr>
          <w:szCs w:val="24"/>
          <w:lang w:val="ro-RO"/>
        </w:rPr>
        <w:t>sau</w:t>
      </w:r>
      <w:r w:rsidR="007C2663" w:rsidRPr="001970CC">
        <w:rPr>
          <w:szCs w:val="24"/>
          <w:lang w:val="ro-RO"/>
        </w:rPr>
        <w:t xml:space="preserve"> </w:t>
      </w:r>
      <w:r w:rsidR="00AC3F55" w:rsidRPr="001970CC">
        <w:rPr>
          <w:szCs w:val="24"/>
          <w:lang w:val="ro-RO"/>
        </w:rPr>
        <w:t>situatie care constituie un pericol de accidentare</w:t>
      </w:r>
      <w:r w:rsidR="007C2663" w:rsidRPr="001970CC">
        <w:rPr>
          <w:szCs w:val="24"/>
          <w:lang w:val="ro-RO"/>
        </w:rPr>
        <w:t xml:space="preserve"> </w:t>
      </w:r>
      <w:r w:rsidR="00AC3F55" w:rsidRPr="001970CC">
        <w:rPr>
          <w:szCs w:val="24"/>
          <w:lang w:val="ro-RO"/>
        </w:rPr>
        <w:t>sau</w:t>
      </w:r>
      <w:r w:rsidR="007C2663" w:rsidRPr="001970CC">
        <w:rPr>
          <w:szCs w:val="24"/>
          <w:lang w:val="ro-RO"/>
        </w:rPr>
        <w:t xml:space="preserve"> </w:t>
      </w:r>
      <w:r w:rsidR="00AC3F55" w:rsidRPr="001970CC">
        <w:rPr>
          <w:szCs w:val="24"/>
          <w:lang w:val="ro-RO"/>
        </w:rPr>
        <w:t>imbolnavire</w:t>
      </w:r>
      <w:r w:rsidR="007C2663" w:rsidRPr="001970CC">
        <w:rPr>
          <w:szCs w:val="24"/>
          <w:lang w:val="ro-RO"/>
        </w:rPr>
        <w:t xml:space="preserve"> </w:t>
      </w:r>
      <w:r w:rsidR="00AC3F55" w:rsidRPr="001970CC">
        <w:rPr>
          <w:szCs w:val="24"/>
          <w:lang w:val="ro-RO"/>
        </w:rPr>
        <w:t>profesional</w:t>
      </w:r>
      <w:r w:rsidR="002E5093" w:rsidRPr="001970CC">
        <w:rPr>
          <w:szCs w:val="24"/>
          <w:lang w:val="ro-RO"/>
        </w:rPr>
        <w:t>ă;</w:t>
      </w:r>
    </w:p>
    <w:p w14:paraId="280BAAA4" w14:textId="288E7B09" w:rsidR="00AC3F55" w:rsidRPr="001970CC" w:rsidRDefault="00627A6E"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p</w:t>
      </w:r>
      <w:r w:rsidR="00AC3F55" w:rsidRPr="001970CC">
        <w:rPr>
          <w:szCs w:val="24"/>
          <w:lang w:val="ro-RO"/>
        </w:rPr>
        <w:t>articipă la întocmirea</w:t>
      </w:r>
      <w:r w:rsidR="007C2663" w:rsidRPr="001970CC">
        <w:rPr>
          <w:szCs w:val="24"/>
          <w:lang w:val="ro-RO"/>
        </w:rPr>
        <w:t xml:space="preserve"> </w:t>
      </w:r>
      <w:r w:rsidR="00AC3F55" w:rsidRPr="001970CC">
        <w:rPr>
          <w:szCs w:val="24"/>
          <w:lang w:val="ro-RO"/>
        </w:rPr>
        <w:t>meniului</w:t>
      </w:r>
      <w:r w:rsidR="007C2663" w:rsidRPr="001970CC">
        <w:rPr>
          <w:szCs w:val="24"/>
          <w:lang w:val="ro-RO"/>
        </w:rPr>
        <w:t xml:space="preserve"> </w:t>
      </w:r>
      <w:r w:rsidR="00AC3F55" w:rsidRPr="001970CC">
        <w:rPr>
          <w:szCs w:val="24"/>
          <w:lang w:val="ro-RO"/>
        </w:rPr>
        <w:t>cadru, împreună</w:t>
      </w:r>
      <w:r w:rsidR="007C2663" w:rsidRPr="001970CC">
        <w:rPr>
          <w:szCs w:val="24"/>
          <w:lang w:val="ro-RO"/>
        </w:rPr>
        <w:t xml:space="preserve"> </w:t>
      </w:r>
      <w:r w:rsidR="00AC3F55" w:rsidRPr="001970CC">
        <w:rPr>
          <w:szCs w:val="24"/>
          <w:lang w:val="ro-RO"/>
        </w:rPr>
        <w:t>cu</w:t>
      </w:r>
      <w:r w:rsidR="007C2663" w:rsidRPr="001970CC">
        <w:rPr>
          <w:szCs w:val="24"/>
          <w:lang w:val="ro-RO"/>
        </w:rPr>
        <w:t xml:space="preserve"> </w:t>
      </w:r>
      <w:r w:rsidR="00AC3F55" w:rsidRPr="001970CC">
        <w:rPr>
          <w:szCs w:val="24"/>
          <w:lang w:val="ro-RO"/>
        </w:rPr>
        <w:t>comisia de întocmire a meniului, care este formată</w:t>
      </w:r>
      <w:r w:rsidR="007C2663" w:rsidRPr="001970CC">
        <w:rPr>
          <w:szCs w:val="24"/>
          <w:lang w:val="ro-RO"/>
        </w:rPr>
        <w:t xml:space="preserve"> </w:t>
      </w:r>
      <w:r w:rsidR="00AC3F55" w:rsidRPr="001970CC">
        <w:rPr>
          <w:szCs w:val="24"/>
          <w:lang w:val="ro-RO"/>
        </w:rPr>
        <w:t>din: medic, magaziner, bucatar si beneficiari</w:t>
      </w:r>
      <w:r w:rsidR="002E5093" w:rsidRPr="001970CC">
        <w:rPr>
          <w:szCs w:val="24"/>
          <w:lang w:val="ro-RO"/>
        </w:rPr>
        <w:t>;</w:t>
      </w:r>
    </w:p>
    <w:p w14:paraId="64B1458A" w14:textId="54A20A12" w:rsidR="00AC3F55" w:rsidRPr="001970CC" w:rsidRDefault="00816A8C"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ț</w:t>
      </w:r>
      <w:r w:rsidR="00AC3F55" w:rsidRPr="001970CC">
        <w:rPr>
          <w:szCs w:val="24"/>
          <w:lang w:val="ro-RO"/>
        </w:rPr>
        <w:t>ine evidenta</w:t>
      </w:r>
      <w:r w:rsidR="00B2548D" w:rsidRPr="001970CC">
        <w:rPr>
          <w:szCs w:val="24"/>
          <w:lang w:val="ro-RO"/>
        </w:rPr>
        <w:t xml:space="preserve"> </w:t>
      </w:r>
      <w:r w:rsidR="00AC3F55" w:rsidRPr="001970CC">
        <w:rPr>
          <w:szCs w:val="24"/>
          <w:lang w:val="ro-RO"/>
        </w:rPr>
        <w:t>controlului medical periodic al angajatilor</w:t>
      </w:r>
      <w:r w:rsidR="00B2548D" w:rsidRPr="001970CC">
        <w:rPr>
          <w:szCs w:val="24"/>
          <w:lang w:val="ro-RO"/>
        </w:rPr>
        <w:t xml:space="preserve"> </w:t>
      </w:r>
      <w:r w:rsidR="00AC3F55" w:rsidRPr="001970CC">
        <w:rPr>
          <w:szCs w:val="24"/>
          <w:lang w:val="ro-RO"/>
        </w:rPr>
        <w:t>si</w:t>
      </w:r>
      <w:r w:rsidR="00B2548D" w:rsidRPr="001970CC">
        <w:rPr>
          <w:szCs w:val="24"/>
          <w:lang w:val="ro-RO"/>
        </w:rPr>
        <w:t xml:space="preserve"> </w:t>
      </w:r>
      <w:r w:rsidR="00AC3F55" w:rsidRPr="001970CC">
        <w:rPr>
          <w:szCs w:val="24"/>
          <w:lang w:val="ro-RO"/>
        </w:rPr>
        <w:t>va</w:t>
      </w:r>
      <w:r w:rsidR="00B2548D" w:rsidRPr="001970CC">
        <w:rPr>
          <w:szCs w:val="24"/>
          <w:lang w:val="ro-RO"/>
        </w:rPr>
        <w:t xml:space="preserve"> </w:t>
      </w:r>
      <w:r w:rsidR="00AC3F55" w:rsidRPr="001970CC">
        <w:rPr>
          <w:szCs w:val="24"/>
          <w:lang w:val="ro-RO"/>
        </w:rPr>
        <w:t>verifica periodic daca</w:t>
      </w:r>
      <w:r w:rsidR="00B2548D" w:rsidRPr="001970CC">
        <w:rPr>
          <w:szCs w:val="24"/>
          <w:lang w:val="ro-RO"/>
        </w:rPr>
        <w:t xml:space="preserve"> </w:t>
      </w:r>
      <w:r w:rsidR="00AC3F55" w:rsidRPr="001970CC">
        <w:rPr>
          <w:szCs w:val="24"/>
          <w:lang w:val="ro-RO"/>
        </w:rPr>
        <w:t>acestia au analizele</w:t>
      </w:r>
      <w:r w:rsidR="00B2548D" w:rsidRPr="001970CC">
        <w:rPr>
          <w:szCs w:val="24"/>
          <w:lang w:val="ro-RO"/>
        </w:rPr>
        <w:t xml:space="preserve"> </w:t>
      </w:r>
      <w:r w:rsidR="00AC3F55" w:rsidRPr="001970CC">
        <w:rPr>
          <w:szCs w:val="24"/>
          <w:lang w:val="ro-RO"/>
        </w:rPr>
        <w:t>efectuate in timp util</w:t>
      </w:r>
      <w:r w:rsidR="002E5093" w:rsidRPr="001970CC">
        <w:rPr>
          <w:szCs w:val="24"/>
          <w:lang w:val="ro-RO"/>
        </w:rPr>
        <w:t>;</w:t>
      </w:r>
    </w:p>
    <w:p w14:paraId="7FC5AC3A" w14:textId="4D5260CD" w:rsidR="00AC3F55" w:rsidRPr="001970CC" w:rsidRDefault="00816A8C"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ră</w:t>
      </w:r>
      <w:r w:rsidR="00AC3F55" w:rsidRPr="001970CC">
        <w:rPr>
          <w:szCs w:val="24"/>
          <w:lang w:val="ro-RO"/>
        </w:rPr>
        <w:t>spunde de respectarea</w:t>
      </w:r>
      <w:r w:rsidR="00B2548D" w:rsidRPr="001970CC">
        <w:rPr>
          <w:szCs w:val="24"/>
          <w:lang w:val="ro-RO"/>
        </w:rPr>
        <w:t xml:space="preserve"> </w:t>
      </w:r>
      <w:r w:rsidR="00AC3F55" w:rsidRPr="001970CC">
        <w:rPr>
          <w:szCs w:val="24"/>
          <w:lang w:val="ro-RO"/>
        </w:rPr>
        <w:t>normelor</w:t>
      </w:r>
      <w:r w:rsidR="00B2548D" w:rsidRPr="001970CC">
        <w:rPr>
          <w:szCs w:val="24"/>
          <w:lang w:val="ro-RO"/>
        </w:rPr>
        <w:t xml:space="preserve"> </w:t>
      </w:r>
      <w:r w:rsidR="00AC3F55" w:rsidRPr="001970CC">
        <w:rPr>
          <w:szCs w:val="24"/>
          <w:lang w:val="ro-RO"/>
        </w:rPr>
        <w:t>igienico-sanitare in cadrul</w:t>
      </w:r>
      <w:r w:rsidR="00B2548D" w:rsidRPr="001970CC">
        <w:rPr>
          <w:szCs w:val="24"/>
          <w:lang w:val="ro-RO"/>
        </w:rPr>
        <w:t xml:space="preserve"> </w:t>
      </w:r>
      <w:r w:rsidR="00AC3F55" w:rsidRPr="001970CC">
        <w:rPr>
          <w:szCs w:val="24"/>
          <w:lang w:val="ro-RO"/>
        </w:rPr>
        <w:t>unitatii (dormitoare, grupuri</w:t>
      </w:r>
      <w:r w:rsidR="00B2548D" w:rsidRPr="001970CC">
        <w:rPr>
          <w:szCs w:val="24"/>
          <w:lang w:val="ro-RO"/>
        </w:rPr>
        <w:t xml:space="preserve"> </w:t>
      </w:r>
      <w:r w:rsidR="00AC3F55" w:rsidRPr="001970CC">
        <w:rPr>
          <w:szCs w:val="24"/>
          <w:lang w:val="ro-RO"/>
        </w:rPr>
        <w:t>sanitare, holuri, sali de mese, cabinet medical), in blocul</w:t>
      </w:r>
      <w:r w:rsidR="00B2548D" w:rsidRPr="001970CC">
        <w:rPr>
          <w:szCs w:val="24"/>
          <w:lang w:val="ro-RO"/>
        </w:rPr>
        <w:t xml:space="preserve"> </w:t>
      </w:r>
      <w:r w:rsidR="00AC3F55" w:rsidRPr="001970CC">
        <w:rPr>
          <w:szCs w:val="24"/>
          <w:lang w:val="ro-RO"/>
        </w:rPr>
        <w:t>alimentar, in magazia de alimente, in spalatorie</w:t>
      </w:r>
      <w:r w:rsidR="00B2548D" w:rsidRPr="001970CC">
        <w:rPr>
          <w:szCs w:val="24"/>
          <w:lang w:val="ro-RO"/>
        </w:rPr>
        <w:t xml:space="preserve"> </w:t>
      </w:r>
      <w:r w:rsidR="00AC3F55" w:rsidRPr="001970CC">
        <w:rPr>
          <w:szCs w:val="24"/>
          <w:lang w:val="ro-RO"/>
        </w:rPr>
        <w:t>si</w:t>
      </w:r>
      <w:r w:rsidR="00B2548D" w:rsidRPr="001970CC">
        <w:rPr>
          <w:szCs w:val="24"/>
          <w:lang w:val="ro-RO"/>
        </w:rPr>
        <w:t xml:space="preserve"> </w:t>
      </w:r>
      <w:r w:rsidR="00AC3F55" w:rsidRPr="001970CC">
        <w:rPr>
          <w:szCs w:val="24"/>
          <w:lang w:val="ro-RO"/>
        </w:rPr>
        <w:t>calcatorie</w:t>
      </w:r>
      <w:r w:rsidR="002E5093" w:rsidRPr="001970CC">
        <w:rPr>
          <w:szCs w:val="24"/>
          <w:lang w:val="ro-RO"/>
        </w:rPr>
        <w:t>;</w:t>
      </w:r>
    </w:p>
    <w:p w14:paraId="5D6D18E4" w14:textId="3847A161" w:rsidR="00AC3F55" w:rsidRPr="001970CC" w:rsidRDefault="00AC3F55"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face parte din comisia de primire-recep</w:t>
      </w:r>
      <w:r w:rsidR="006E67BA" w:rsidRPr="001970CC">
        <w:rPr>
          <w:szCs w:val="24"/>
          <w:lang w:val="ro-RO"/>
        </w:rPr>
        <w:t>ț</w:t>
      </w:r>
      <w:r w:rsidRPr="001970CC">
        <w:rPr>
          <w:szCs w:val="24"/>
          <w:lang w:val="ro-RO"/>
        </w:rPr>
        <w:t>ie a alimentelor, materialelor</w:t>
      </w:r>
      <w:r w:rsidR="00B2548D" w:rsidRPr="001970CC">
        <w:rPr>
          <w:szCs w:val="24"/>
          <w:lang w:val="ro-RO"/>
        </w:rPr>
        <w:t xml:space="preserve"> </w:t>
      </w:r>
      <w:r w:rsidRPr="001970CC">
        <w:rPr>
          <w:szCs w:val="24"/>
          <w:lang w:val="ro-RO"/>
        </w:rPr>
        <w:t>sanitare</w:t>
      </w:r>
      <w:r w:rsidR="00B2548D" w:rsidRPr="001970CC">
        <w:rPr>
          <w:szCs w:val="24"/>
          <w:lang w:val="ro-RO"/>
        </w:rPr>
        <w:t xml:space="preserve"> </w:t>
      </w:r>
      <w:r w:rsidRPr="001970CC">
        <w:rPr>
          <w:szCs w:val="24"/>
          <w:lang w:val="ro-RO"/>
        </w:rPr>
        <w:t>si de igiena, verifica</w:t>
      </w:r>
      <w:r w:rsidR="00B2548D" w:rsidRPr="001970CC">
        <w:rPr>
          <w:szCs w:val="24"/>
          <w:lang w:val="ro-RO"/>
        </w:rPr>
        <w:t xml:space="preserve"> </w:t>
      </w:r>
      <w:r w:rsidRPr="001970CC">
        <w:rPr>
          <w:szCs w:val="24"/>
          <w:lang w:val="ro-RO"/>
        </w:rPr>
        <w:t>certificatele de calitate ale alimentelor precum si</w:t>
      </w:r>
      <w:r w:rsidR="00B2548D" w:rsidRPr="001970CC">
        <w:rPr>
          <w:szCs w:val="24"/>
          <w:lang w:val="ro-RO"/>
        </w:rPr>
        <w:t xml:space="preserve"> </w:t>
      </w:r>
      <w:r w:rsidRPr="001970CC">
        <w:rPr>
          <w:szCs w:val="24"/>
          <w:lang w:val="ro-RO"/>
        </w:rPr>
        <w:t>termenele de valabilitate</w:t>
      </w:r>
      <w:r w:rsidR="00B2548D" w:rsidRPr="001970CC">
        <w:rPr>
          <w:szCs w:val="24"/>
          <w:lang w:val="ro-RO"/>
        </w:rPr>
        <w:t xml:space="preserve"> </w:t>
      </w:r>
      <w:r w:rsidRPr="001970CC">
        <w:rPr>
          <w:szCs w:val="24"/>
          <w:lang w:val="ro-RO"/>
        </w:rPr>
        <w:t>inscrise de producator.</w:t>
      </w:r>
    </w:p>
    <w:p w14:paraId="3D60CB5B" w14:textId="35AAD066" w:rsidR="00AC3F55" w:rsidRPr="001970CC" w:rsidRDefault="00AC3F55"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monitoriz</w:t>
      </w:r>
      <w:r w:rsidR="00816A8C" w:rsidRPr="001970CC">
        <w:rPr>
          <w:szCs w:val="24"/>
          <w:lang w:val="ro-RO"/>
        </w:rPr>
        <w:t>ează</w:t>
      </w:r>
      <w:r w:rsidR="00B2548D" w:rsidRPr="001970CC">
        <w:rPr>
          <w:szCs w:val="24"/>
          <w:lang w:val="ro-RO"/>
        </w:rPr>
        <w:t xml:space="preserve"> </w:t>
      </w:r>
      <w:r w:rsidRPr="001970CC">
        <w:rPr>
          <w:szCs w:val="24"/>
          <w:lang w:val="ro-RO"/>
        </w:rPr>
        <w:t xml:space="preserve">perioadele de vaccinare ale </w:t>
      </w:r>
      <w:r w:rsidR="00055858" w:rsidRPr="001970CC">
        <w:rPr>
          <w:szCs w:val="24"/>
          <w:lang w:val="ro-RO"/>
        </w:rPr>
        <w:t>beneficiarilor</w:t>
      </w:r>
      <w:r w:rsidR="00B2548D" w:rsidRPr="001970CC">
        <w:rPr>
          <w:szCs w:val="24"/>
          <w:lang w:val="ro-RO"/>
        </w:rPr>
        <w:t xml:space="preserve"> </w:t>
      </w:r>
      <w:r w:rsidRPr="001970CC">
        <w:rPr>
          <w:szCs w:val="24"/>
          <w:lang w:val="ro-RO"/>
        </w:rPr>
        <w:t>av</w:t>
      </w:r>
      <w:r w:rsidR="00055858" w:rsidRPr="001970CC">
        <w:rPr>
          <w:szCs w:val="24"/>
          <w:lang w:val="ro-RO"/>
        </w:rPr>
        <w:t>â</w:t>
      </w:r>
      <w:r w:rsidRPr="001970CC">
        <w:rPr>
          <w:szCs w:val="24"/>
          <w:lang w:val="ro-RO"/>
        </w:rPr>
        <w:t>nd</w:t>
      </w:r>
      <w:r w:rsidR="00B2548D" w:rsidRPr="001970CC">
        <w:rPr>
          <w:szCs w:val="24"/>
          <w:lang w:val="ro-RO"/>
        </w:rPr>
        <w:t xml:space="preserve"> </w:t>
      </w:r>
      <w:r w:rsidRPr="001970CC">
        <w:rPr>
          <w:szCs w:val="24"/>
          <w:lang w:val="ro-RO"/>
        </w:rPr>
        <w:t>obliga</w:t>
      </w:r>
      <w:r w:rsidR="00055858" w:rsidRPr="001970CC">
        <w:rPr>
          <w:szCs w:val="24"/>
          <w:lang w:val="ro-RO"/>
        </w:rPr>
        <w:t>ț</w:t>
      </w:r>
      <w:r w:rsidRPr="001970CC">
        <w:rPr>
          <w:szCs w:val="24"/>
          <w:lang w:val="ro-RO"/>
        </w:rPr>
        <w:t>ia de a lua</w:t>
      </w:r>
      <w:r w:rsidR="00B2548D" w:rsidRPr="001970CC">
        <w:rPr>
          <w:szCs w:val="24"/>
          <w:lang w:val="ro-RO"/>
        </w:rPr>
        <w:t xml:space="preserve"> </w:t>
      </w:r>
      <w:r w:rsidRPr="001970CC">
        <w:rPr>
          <w:szCs w:val="24"/>
          <w:lang w:val="ro-RO"/>
        </w:rPr>
        <w:t>leg</w:t>
      </w:r>
      <w:r w:rsidR="00055858" w:rsidRPr="001970CC">
        <w:rPr>
          <w:szCs w:val="24"/>
          <w:lang w:val="ro-RO"/>
        </w:rPr>
        <w:t>ă</w:t>
      </w:r>
      <w:r w:rsidRPr="001970CC">
        <w:rPr>
          <w:szCs w:val="24"/>
          <w:lang w:val="ro-RO"/>
        </w:rPr>
        <w:t>tura cu Directia de S</w:t>
      </w:r>
      <w:r w:rsidR="00343351" w:rsidRPr="001970CC">
        <w:rPr>
          <w:szCs w:val="24"/>
          <w:lang w:val="ro-RO"/>
        </w:rPr>
        <w:t>ă</w:t>
      </w:r>
      <w:r w:rsidRPr="001970CC">
        <w:rPr>
          <w:szCs w:val="24"/>
          <w:lang w:val="ro-RO"/>
        </w:rPr>
        <w:t>natate Public</w:t>
      </w:r>
      <w:r w:rsidR="00055858" w:rsidRPr="001970CC">
        <w:rPr>
          <w:szCs w:val="24"/>
          <w:lang w:val="ro-RO"/>
        </w:rPr>
        <w:t>ă</w:t>
      </w:r>
      <w:r w:rsidR="00343351" w:rsidRPr="001970CC">
        <w:rPr>
          <w:szCs w:val="24"/>
          <w:lang w:val="ro-RO"/>
        </w:rPr>
        <w:t>;</w:t>
      </w:r>
    </w:p>
    <w:p w14:paraId="45662472" w14:textId="37A5BEF3" w:rsidR="00AC3F55" w:rsidRPr="001970CC" w:rsidRDefault="00055858"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r</w:t>
      </w:r>
      <w:r w:rsidR="008515A2" w:rsidRPr="001970CC">
        <w:rPr>
          <w:szCs w:val="24"/>
          <w:lang w:val="ro-RO"/>
        </w:rPr>
        <w:t>ă</w:t>
      </w:r>
      <w:r w:rsidR="00AC3F55" w:rsidRPr="001970CC">
        <w:rPr>
          <w:szCs w:val="24"/>
          <w:lang w:val="ro-RO"/>
        </w:rPr>
        <w:t>spunde de corectitudinea</w:t>
      </w:r>
      <w:r w:rsidR="00B2548D" w:rsidRPr="001970CC">
        <w:rPr>
          <w:szCs w:val="24"/>
          <w:lang w:val="ro-RO"/>
        </w:rPr>
        <w:t xml:space="preserve"> </w:t>
      </w:r>
      <w:r w:rsidR="00AC3F55" w:rsidRPr="001970CC">
        <w:rPr>
          <w:szCs w:val="24"/>
          <w:lang w:val="ro-RO"/>
        </w:rPr>
        <w:t>execut</w:t>
      </w:r>
      <w:r w:rsidRPr="001970CC">
        <w:rPr>
          <w:szCs w:val="24"/>
          <w:lang w:val="ro-RO"/>
        </w:rPr>
        <w:t>ă</w:t>
      </w:r>
      <w:r w:rsidR="00AC3F55" w:rsidRPr="001970CC">
        <w:rPr>
          <w:szCs w:val="24"/>
          <w:lang w:val="ro-RO"/>
        </w:rPr>
        <w:t>rii</w:t>
      </w:r>
      <w:r w:rsidR="00B2548D" w:rsidRPr="001970CC">
        <w:rPr>
          <w:szCs w:val="24"/>
          <w:lang w:val="ro-RO"/>
        </w:rPr>
        <w:t xml:space="preserve"> </w:t>
      </w:r>
      <w:r w:rsidR="00AC3F55" w:rsidRPr="001970CC">
        <w:rPr>
          <w:szCs w:val="24"/>
          <w:lang w:val="ro-RO"/>
        </w:rPr>
        <w:t>steriliz</w:t>
      </w:r>
      <w:r w:rsidRPr="001970CC">
        <w:rPr>
          <w:szCs w:val="24"/>
          <w:lang w:val="ro-RO"/>
        </w:rPr>
        <w:t>ă</w:t>
      </w:r>
      <w:r w:rsidR="00AC3F55" w:rsidRPr="001970CC">
        <w:rPr>
          <w:szCs w:val="24"/>
          <w:lang w:val="ro-RO"/>
        </w:rPr>
        <w:t>rii</w:t>
      </w:r>
      <w:r w:rsidR="00B2548D" w:rsidRPr="001970CC">
        <w:rPr>
          <w:szCs w:val="24"/>
          <w:lang w:val="ro-RO"/>
        </w:rPr>
        <w:t xml:space="preserve"> </w:t>
      </w:r>
      <w:r w:rsidR="00AC3F55" w:rsidRPr="001970CC">
        <w:rPr>
          <w:szCs w:val="24"/>
          <w:lang w:val="ro-RO"/>
        </w:rPr>
        <w:t>av</w:t>
      </w:r>
      <w:r w:rsidRPr="001970CC">
        <w:rPr>
          <w:szCs w:val="24"/>
          <w:lang w:val="ro-RO"/>
        </w:rPr>
        <w:t>â</w:t>
      </w:r>
      <w:r w:rsidR="00AC3F55" w:rsidRPr="001970CC">
        <w:rPr>
          <w:szCs w:val="24"/>
          <w:lang w:val="ro-RO"/>
        </w:rPr>
        <w:t>nd ca preocupare</w:t>
      </w:r>
      <w:r w:rsidR="00B2548D" w:rsidRPr="001970CC">
        <w:rPr>
          <w:szCs w:val="24"/>
          <w:lang w:val="ro-RO"/>
        </w:rPr>
        <w:t xml:space="preserve"> </w:t>
      </w:r>
      <w:r w:rsidR="00AC3F55" w:rsidRPr="001970CC">
        <w:rPr>
          <w:szCs w:val="24"/>
          <w:lang w:val="ro-RO"/>
        </w:rPr>
        <w:t>permanent</w:t>
      </w:r>
      <w:r w:rsidRPr="001970CC">
        <w:rPr>
          <w:szCs w:val="24"/>
          <w:lang w:val="ro-RO"/>
        </w:rPr>
        <w:t>ă</w:t>
      </w:r>
      <w:r w:rsidR="00B2548D" w:rsidRPr="001970CC">
        <w:rPr>
          <w:szCs w:val="24"/>
          <w:lang w:val="ro-RO"/>
        </w:rPr>
        <w:t xml:space="preserve"> </w:t>
      </w:r>
      <w:r w:rsidR="00AC3F55" w:rsidRPr="001970CC">
        <w:rPr>
          <w:szCs w:val="24"/>
          <w:lang w:val="ro-RO"/>
        </w:rPr>
        <w:t>aprovizionarea cu testele</w:t>
      </w:r>
      <w:r w:rsidR="00B2548D" w:rsidRPr="001970CC">
        <w:rPr>
          <w:szCs w:val="24"/>
          <w:lang w:val="ro-RO"/>
        </w:rPr>
        <w:t xml:space="preserve"> </w:t>
      </w:r>
      <w:r w:rsidR="00AC3F55" w:rsidRPr="001970CC">
        <w:rPr>
          <w:szCs w:val="24"/>
          <w:lang w:val="ro-RO"/>
        </w:rPr>
        <w:t>corespunzatoare, precum si</w:t>
      </w:r>
      <w:r w:rsidR="00B2548D" w:rsidRPr="001970CC">
        <w:rPr>
          <w:szCs w:val="24"/>
          <w:lang w:val="ro-RO"/>
        </w:rPr>
        <w:t xml:space="preserve"> </w:t>
      </w:r>
      <w:r w:rsidR="00AC3F55" w:rsidRPr="001970CC">
        <w:rPr>
          <w:szCs w:val="24"/>
          <w:lang w:val="ro-RO"/>
        </w:rPr>
        <w:t>verificarea</w:t>
      </w:r>
      <w:r w:rsidR="00B2548D" w:rsidRPr="001970CC">
        <w:rPr>
          <w:szCs w:val="24"/>
          <w:lang w:val="ro-RO"/>
        </w:rPr>
        <w:t xml:space="preserve"> </w:t>
      </w:r>
      <w:r w:rsidR="00AC3F55" w:rsidRPr="001970CC">
        <w:rPr>
          <w:szCs w:val="24"/>
          <w:lang w:val="ro-RO"/>
        </w:rPr>
        <w:t>valabilit</w:t>
      </w:r>
      <w:r w:rsidRPr="001970CC">
        <w:rPr>
          <w:szCs w:val="24"/>
          <w:lang w:val="ro-RO"/>
        </w:rPr>
        <w:t>ăț</w:t>
      </w:r>
      <w:r w:rsidR="00AC3F55" w:rsidRPr="001970CC">
        <w:rPr>
          <w:szCs w:val="24"/>
          <w:lang w:val="ro-RO"/>
        </w:rPr>
        <w:t>ii</w:t>
      </w:r>
      <w:r w:rsidR="00B2548D" w:rsidRPr="001970CC">
        <w:rPr>
          <w:szCs w:val="24"/>
          <w:lang w:val="ro-RO"/>
        </w:rPr>
        <w:t xml:space="preserve"> </w:t>
      </w:r>
      <w:r w:rsidR="00AC3F55" w:rsidRPr="001970CC">
        <w:rPr>
          <w:szCs w:val="24"/>
          <w:lang w:val="ro-RO"/>
        </w:rPr>
        <w:t>acestora cu ajutorul DSP</w:t>
      </w:r>
      <w:r w:rsidRPr="001970CC">
        <w:rPr>
          <w:szCs w:val="24"/>
          <w:lang w:val="ro-RO"/>
        </w:rPr>
        <w:t>;</w:t>
      </w:r>
    </w:p>
    <w:p w14:paraId="7A9100B4" w14:textId="0E8E5EF9" w:rsidR="00AC3F55" w:rsidRPr="001970CC" w:rsidRDefault="00055858"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î</w:t>
      </w:r>
      <w:r w:rsidR="00AC3F55" w:rsidRPr="001970CC">
        <w:rPr>
          <w:szCs w:val="24"/>
          <w:lang w:val="ro-RO"/>
        </w:rPr>
        <w:t>n cazul</w:t>
      </w:r>
      <w:r w:rsidR="00B2548D" w:rsidRPr="001970CC">
        <w:rPr>
          <w:szCs w:val="24"/>
          <w:lang w:val="ro-RO"/>
        </w:rPr>
        <w:t xml:space="preserve"> </w:t>
      </w:r>
      <w:r w:rsidR="00AC3F55" w:rsidRPr="001970CC">
        <w:rPr>
          <w:szCs w:val="24"/>
          <w:lang w:val="ro-RO"/>
        </w:rPr>
        <w:t>aparitiei</w:t>
      </w:r>
      <w:r w:rsidR="00B2548D" w:rsidRPr="001970CC">
        <w:rPr>
          <w:szCs w:val="24"/>
          <w:lang w:val="ro-RO"/>
        </w:rPr>
        <w:t xml:space="preserve"> </w:t>
      </w:r>
      <w:r w:rsidR="00AC3F55" w:rsidRPr="001970CC">
        <w:rPr>
          <w:szCs w:val="24"/>
          <w:lang w:val="ro-RO"/>
        </w:rPr>
        <w:t>unor</w:t>
      </w:r>
      <w:r w:rsidR="00B2548D" w:rsidRPr="001970CC">
        <w:rPr>
          <w:szCs w:val="24"/>
          <w:lang w:val="ro-RO"/>
        </w:rPr>
        <w:t xml:space="preserve"> </w:t>
      </w:r>
      <w:r w:rsidR="00AC3F55" w:rsidRPr="001970CC">
        <w:rPr>
          <w:szCs w:val="24"/>
          <w:lang w:val="ro-RO"/>
        </w:rPr>
        <w:t>boli</w:t>
      </w:r>
      <w:r w:rsidR="00B2548D" w:rsidRPr="001970CC">
        <w:rPr>
          <w:szCs w:val="24"/>
          <w:lang w:val="ro-RO"/>
        </w:rPr>
        <w:t xml:space="preserve"> </w:t>
      </w:r>
      <w:r w:rsidR="00AC3F55" w:rsidRPr="001970CC">
        <w:rPr>
          <w:szCs w:val="24"/>
          <w:lang w:val="ro-RO"/>
        </w:rPr>
        <w:t>infecto</w:t>
      </w:r>
      <w:r w:rsidRPr="001970CC">
        <w:rPr>
          <w:szCs w:val="24"/>
          <w:lang w:val="ro-RO"/>
        </w:rPr>
        <w:t>-</w:t>
      </w:r>
      <w:r w:rsidR="00AC3F55" w:rsidRPr="001970CC">
        <w:rPr>
          <w:szCs w:val="24"/>
          <w:lang w:val="ro-RO"/>
        </w:rPr>
        <w:t>conagioase cu declarare</w:t>
      </w:r>
      <w:r w:rsidR="00B2548D" w:rsidRPr="001970CC">
        <w:rPr>
          <w:szCs w:val="24"/>
          <w:lang w:val="ro-RO"/>
        </w:rPr>
        <w:t xml:space="preserve"> </w:t>
      </w:r>
      <w:r w:rsidR="00AC3F55" w:rsidRPr="001970CC">
        <w:rPr>
          <w:szCs w:val="24"/>
          <w:lang w:val="ro-RO"/>
        </w:rPr>
        <w:t>obligatorie, are obliga</w:t>
      </w:r>
      <w:r w:rsidRPr="001970CC">
        <w:rPr>
          <w:szCs w:val="24"/>
          <w:lang w:val="ro-RO"/>
        </w:rPr>
        <w:t>ț</w:t>
      </w:r>
      <w:r w:rsidR="00AC3F55" w:rsidRPr="001970CC">
        <w:rPr>
          <w:szCs w:val="24"/>
          <w:lang w:val="ro-RO"/>
        </w:rPr>
        <w:t xml:space="preserve">ia de a </w:t>
      </w:r>
      <w:r w:rsidRPr="001970CC">
        <w:rPr>
          <w:szCs w:val="24"/>
          <w:lang w:val="ro-RO"/>
        </w:rPr>
        <w:t>î</w:t>
      </w:r>
      <w:r w:rsidR="00AC3F55" w:rsidRPr="001970CC">
        <w:rPr>
          <w:szCs w:val="24"/>
          <w:lang w:val="ro-RO"/>
        </w:rPr>
        <w:t>ntocmi</w:t>
      </w:r>
      <w:r w:rsidR="00B2548D" w:rsidRPr="001970CC">
        <w:rPr>
          <w:szCs w:val="24"/>
          <w:lang w:val="ro-RO"/>
        </w:rPr>
        <w:t xml:space="preserve"> </w:t>
      </w:r>
      <w:r w:rsidR="00AC3F55" w:rsidRPr="001970CC">
        <w:rPr>
          <w:szCs w:val="24"/>
          <w:lang w:val="ro-RO"/>
        </w:rPr>
        <w:t>ancheta</w:t>
      </w:r>
      <w:r w:rsidR="00B2548D" w:rsidRPr="001970CC">
        <w:rPr>
          <w:szCs w:val="24"/>
          <w:lang w:val="ro-RO"/>
        </w:rPr>
        <w:t xml:space="preserve"> </w:t>
      </w:r>
      <w:r w:rsidR="00AC3F55" w:rsidRPr="001970CC">
        <w:rPr>
          <w:szCs w:val="24"/>
          <w:lang w:val="ro-RO"/>
        </w:rPr>
        <w:t>epidemiologic</w:t>
      </w:r>
      <w:r w:rsidRPr="001970CC">
        <w:rPr>
          <w:szCs w:val="24"/>
          <w:lang w:val="ro-RO"/>
        </w:rPr>
        <w:t>ă</w:t>
      </w:r>
      <w:r w:rsidR="00B2548D" w:rsidRPr="001970CC">
        <w:rPr>
          <w:szCs w:val="24"/>
          <w:lang w:val="ro-RO"/>
        </w:rPr>
        <w:t xml:space="preserve"> </w:t>
      </w:r>
      <w:r w:rsidR="00AC3F55" w:rsidRPr="001970CC">
        <w:rPr>
          <w:szCs w:val="24"/>
          <w:lang w:val="ro-RO"/>
        </w:rPr>
        <w:t>primar</w:t>
      </w:r>
      <w:r w:rsidRPr="001970CC">
        <w:rPr>
          <w:szCs w:val="24"/>
          <w:lang w:val="ro-RO"/>
        </w:rPr>
        <w:t>ă</w:t>
      </w:r>
      <w:r w:rsidR="00B2548D" w:rsidRPr="001970CC">
        <w:rPr>
          <w:szCs w:val="24"/>
          <w:lang w:val="ro-RO"/>
        </w:rPr>
        <w:t xml:space="preserve"> </w:t>
      </w:r>
      <w:r w:rsidR="00AC3F55" w:rsidRPr="001970CC">
        <w:rPr>
          <w:szCs w:val="24"/>
          <w:lang w:val="ro-RO"/>
        </w:rPr>
        <w:t>inform</w:t>
      </w:r>
      <w:r w:rsidRPr="001970CC">
        <w:rPr>
          <w:szCs w:val="24"/>
          <w:lang w:val="ro-RO"/>
        </w:rPr>
        <w:t>â</w:t>
      </w:r>
      <w:r w:rsidR="00AC3F55" w:rsidRPr="001970CC">
        <w:rPr>
          <w:szCs w:val="24"/>
          <w:lang w:val="ro-RO"/>
        </w:rPr>
        <w:t xml:space="preserve">nd </w:t>
      </w:r>
      <w:r w:rsidRPr="001970CC">
        <w:rPr>
          <w:szCs w:val="24"/>
          <w:lang w:val="ro-RO"/>
        </w:rPr>
        <w:t>î</w:t>
      </w:r>
      <w:r w:rsidR="00AC3F55" w:rsidRPr="001970CC">
        <w:rPr>
          <w:szCs w:val="24"/>
          <w:lang w:val="ro-RO"/>
        </w:rPr>
        <w:t>n acela</w:t>
      </w:r>
      <w:r w:rsidRPr="001970CC">
        <w:rPr>
          <w:szCs w:val="24"/>
          <w:lang w:val="ro-RO"/>
        </w:rPr>
        <w:t>ș</w:t>
      </w:r>
      <w:r w:rsidR="00AC3F55" w:rsidRPr="001970CC">
        <w:rPr>
          <w:szCs w:val="24"/>
          <w:lang w:val="ro-RO"/>
        </w:rPr>
        <w:t>i</w:t>
      </w:r>
      <w:r w:rsidR="00B2548D" w:rsidRPr="001970CC">
        <w:rPr>
          <w:szCs w:val="24"/>
          <w:lang w:val="ro-RO"/>
        </w:rPr>
        <w:t xml:space="preserve"> </w:t>
      </w:r>
      <w:r w:rsidR="00AC3F55" w:rsidRPr="001970CC">
        <w:rPr>
          <w:szCs w:val="24"/>
          <w:lang w:val="ro-RO"/>
        </w:rPr>
        <w:t>timp DSP</w:t>
      </w:r>
      <w:r w:rsidR="00343351" w:rsidRPr="001970CC">
        <w:rPr>
          <w:szCs w:val="24"/>
          <w:lang w:val="ro-RO"/>
        </w:rPr>
        <w:t>;</w:t>
      </w:r>
    </w:p>
    <w:p w14:paraId="27D4EAAF" w14:textId="61221617" w:rsidR="00AC3F55" w:rsidRPr="001970CC" w:rsidRDefault="00AC3F55"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supraveghea</w:t>
      </w:r>
      <w:r w:rsidR="00055858" w:rsidRPr="001970CC">
        <w:rPr>
          <w:szCs w:val="24"/>
          <w:lang w:val="ro-RO"/>
        </w:rPr>
        <w:t>ză</w:t>
      </w:r>
      <w:r w:rsidRPr="001970CC">
        <w:rPr>
          <w:szCs w:val="24"/>
          <w:lang w:val="ro-RO"/>
        </w:rPr>
        <w:t xml:space="preserve"> </w:t>
      </w:r>
      <w:r w:rsidR="00055858" w:rsidRPr="001970CC">
        <w:rPr>
          <w:szCs w:val="24"/>
          <w:lang w:val="ro-RO"/>
        </w:rPr>
        <w:t>î</w:t>
      </w:r>
      <w:r w:rsidRPr="001970CC">
        <w:rPr>
          <w:szCs w:val="24"/>
          <w:lang w:val="ro-RO"/>
        </w:rPr>
        <w:t>n permanen</w:t>
      </w:r>
      <w:r w:rsidR="00055858" w:rsidRPr="001970CC">
        <w:rPr>
          <w:szCs w:val="24"/>
          <w:lang w:val="ro-RO"/>
        </w:rPr>
        <w:t>ță</w:t>
      </w:r>
      <w:r w:rsidR="00B2548D" w:rsidRPr="001970CC">
        <w:rPr>
          <w:szCs w:val="24"/>
          <w:lang w:val="ro-RO"/>
        </w:rPr>
        <w:t xml:space="preserve"> </w:t>
      </w:r>
      <w:r w:rsidRPr="001970CC">
        <w:rPr>
          <w:szCs w:val="24"/>
          <w:lang w:val="ro-RO"/>
        </w:rPr>
        <w:t>folosirea</w:t>
      </w:r>
      <w:r w:rsidR="00B2548D" w:rsidRPr="001970CC">
        <w:rPr>
          <w:szCs w:val="24"/>
          <w:lang w:val="ro-RO"/>
        </w:rPr>
        <w:t xml:space="preserve"> </w:t>
      </w:r>
      <w:r w:rsidRPr="001970CC">
        <w:rPr>
          <w:szCs w:val="24"/>
          <w:lang w:val="ro-RO"/>
        </w:rPr>
        <w:t>corecta a substantelor</w:t>
      </w:r>
      <w:r w:rsidR="00B2548D" w:rsidRPr="001970CC">
        <w:rPr>
          <w:szCs w:val="24"/>
          <w:lang w:val="ro-RO"/>
        </w:rPr>
        <w:t xml:space="preserve"> </w:t>
      </w:r>
      <w:r w:rsidRPr="001970CC">
        <w:rPr>
          <w:szCs w:val="24"/>
          <w:lang w:val="ro-RO"/>
        </w:rPr>
        <w:t>dezinfectante</w:t>
      </w:r>
      <w:r w:rsidR="00B2548D" w:rsidRPr="001970CC">
        <w:rPr>
          <w:szCs w:val="24"/>
          <w:lang w:val="ro-RO"/>
        </w:rPr>
        <w:t xml:space="preserve"> </w:t>
      </w:r>
      <w:r w:rsidR="00055858" w:rsidRPr="001970CC">
        <w:rPr>
          <w:szCs w:val="24"/>
          <w:lang w:val="ro-RO"/>
        </w:rPr>
        <w:t>ș</w:t>
      </w:r>
      <w:r w:rsidRPr="001970CC">
        <w:rPr>
          <w:szCs w:val="24"/>
          <w:lang w:val="ro-RO"/>
        </w:rPr>
        <w:t>i de cur</w:t>
      </w:r>
      <w:r w:rsidR="00055858" w:rsidRPr="001970CC">
        <w:rPr>
          <w:szCs w:val="24"/>
          <w:lang w:val="ro-RO"/>
        </w:rPr>
        <w:t>ăț</w:t>
      </w:r>
      <w:r w:rsidRPr="001970CC">
        <w:rPr>
          <w:szCs w:val="24"/>
          <w:lang w:val="ro-RO"/>
        </w:rPr>
        <w:t>enie.</w:t>
      </w:r>
    </w:p>
    <w:p w14:paraId="2E3C07A1" w14:textId="1429856E" w:rsidR="00AC3F55" w:rsidRPr="001970CC" w:rsidRDefault="00AC3F55"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verific</w:t>
      </w:r>
      <w:r w:rsidR="00055858" w:rsidRPr="001970CC">
        <w:rPr>
          <w:szCs w:val="24"/>
          <w:lang w:val="ro-RO"/>
        </w:rPr>
        <w:t>ă</w:t>
      </w:r>
      <w:r w:rsidR="00B2548D" w:rsidRPr="001970CC">
        <w:rPr>
          <w:szCs w:val="24"/>
          <w:lang w:val="ro-RO"/>
        </w:rPr>
        <w:t xml:space="preserve"> </w:t>
      </w:r>
      <w:r w:rsidRPr="001970CC">
        <w:rPr>
          <w:szCs w:val="24"/>
          <w:lang w:val="ro-RO"/>
        </w:rPr>
        <w:t>zilnic</w:t>
      </w:r>
      <w:r w:rsidR="00B2548D" w:rsidRPr="001970CC">
        <w:rPr>
          <w:szCs w:val="24"/>
          <w:lang w:val="ro-RO"/>
        </w:rPr>
        <w:t xml:space="preserve"> </w:t>
      </w:r>
      <w:r w:rsidRPr="001970CC">
        <w:rPr>
          <w:szCs w:val="24"/>
          <w:lang w:val="ro-RO"/>
        </w:rPr>
        <w:t>probel</w:t>
      </w:r>
      <w:r w:rsidR="00055858" w:rsidRPr="001970CC">
        <w:rPr>
          <w:szCs w:val="24"/>
          <w:lang w:val="ro-RO"/>
        </w:rPr>
        <w:t>e</w:t>
      </w:r>
      <w:r w:rsidRPr="001970CC">
        <w:rPr>
          <w:szCs w:val="24"/>
          <w:lang w:val="ro-RO"/>
        </w:rPr>
        <w:t xml:space="preserve"> de alimente precum </w:t>
      </w:r>
      <w:r w:rsidR="00055858" w:rsidRPr="001970CC">
        <w:rPr>
          <w:szCs w:val="24"/>
          <w:lang w:val="ro-RO"/>
        </w:rPr>
        <w:t>ș</w:t>
      </w:r>
      <w:r w:rsidRPr="001970CC">
        <w:rPr>
          <w:szCs w:val="24"/>
          <w:lang w:val="ro-RO"/>
        </w:rPr>
        <w:t>i</w:t>
      </w:r>
      <w:r w:rsidR="00B2548D" w:rsidRPr="001970CC">
        <w:rPr>
          <w:szCs w:val="24"/>
          <w:lang w:val="ro-RO"/>
        </w:rPr>
        <w:t xml:space="preserve"> </w:t>
      </w:r>
      <w:r w:rsidRPr="001970CC">
        <w:rPr>
          <w:szCs w:val="24"/>
          <w:lang w:val="ro-RO"/>
        </w:rPr>
        <w:t>graficul de temperatur</w:t>
      </w:r>
      <w:r w:rsidR="00055858" w:rsidRPr="001970CC">
        <w:rPr>
          <w:szCs w:val="24"/>
          <w:lang w:val="ro-RO"/>
        </w:rPr>
        <w:t>ă</w:t>
      </w:r>
      <w:r w:rsidR="00343351" w:rsidRPr="001970CC">
        <w:rPr>
          <w:szCs w:val="24"/>
          <w:lang w:val="ro-RO"/>
        </w:rPr>
        <w:t>;</w:t>
      </w:r>
    </w:p>
    <w:p w14:paraId="4FFD6CFA" w14:textId="3D4FB970" w:rsidR="00AC3F55" w:rsidRPr="001970CC" w:rsidRDefault="00AC3F55"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supraveghe</w:t>
      </w:r>
      <w:r w:rsidR="00055858" w:rsidRPr="001970CC">
        <w:rPr>
          <w:szCs w:val="24"/>
          <w:lang w:val="ro-RO"/>
        </w:rPr>
        <w:t>ză</w:t>
      </w:r>
      <w:r w:rsidR="00B2548D" w:rsidRPr="001970CC">
        <w:rPr>
          <w:szCs w:val="24"/>
          <w:lang w:val="ro-RO"/>
        </w:rPr>
        <w:t xml:space="preserve"> </w:t>
      </w:r>
      <w:r w:rsidR="00AE7106" w:rsidRPr="001970CC">
        <w:rPr>
          <w:szCs w:val="24"/>
          <w:lang w:val="ro-RO"/>
        </w:rPr>
        <w:t>î</w:t>
      </w:r>
      <w:r w:rsidRPr="001970CC">
        <w:rPr>
          <w:szCs w:val="24"/>
          <w:lang w:val="ro-RO"/>
        </w:rPr>
        <w:t>ndeaproape</w:t>
      </w:r>
      <w:r w:rsidR="00B2548D" w:rsidRPr="001970CC">
        <w:rPr>
          <w:szCs w:val="24"/>
          <w:lang w:val="ro-RO"/>
        </w:rPr>
        <w:t xml:space="preserve"> </w:t>
      </w:r>
      <w:r w:rsidRPr="001970CC">
        <w:rPr>
          <w:szCs w:val="24"/>
          <w:lang w:val="ro-RO"/>
        </w:rPr>
        <w:t>efectuarea</w:t>
      </w:r>
      <w:r w:rsidR="00B2548D" w:rsidRPr="001970CC">
        <w:rPr>
          <w:szCs w:val="24"/>
          <w:lang w:val="ro-RO"/>
        </w:rPr>
        <w:t xml:space="preserve"> </w:t>
      </w:r>
      <w:r w:rsidRPr="001970CC">
        <w:rPr>
          <w:szCs w:val="24"/>
          <w:lang w:val="ro-RO"/>
        </w:rPr>
        <w:t>dezinsectiei, derati</w:t>
      </w:r>
      <w:r w:rsidR="00AE7106" w:rsidRPr="001970CC">
        <w:rPr>
          <w:szCs w:val="24"/>
          <w:lang w:val="ro-RO"/>
        </w:rPr>
        <w:t>ă</w:t>
      </w:r>
      <w:r w:rsidRPr="001970CC">
        <w:rPr>
          <w:szCs w:val="24"/>
          <w:lang w:val="ro-RO"/>
        </w:rPr>
        <w:t>arii</w:t>
      </w:r>
      <w:r w:rsidR="00B2548D" w:rsidRPr="001970CC">
        <w:rPr>
          <w:szCs w:val="24"/>
          <w:lang w:val="ro-RO"/>
        </w:rPr>
        <w:t xml:space="preserve"> </w:t>
      </w:r>
      <w:r w:rsidRPr="001970CC">
        <w:rPr>
          <w:szCs w:val="24"/>
          <w:lang w:val="ro-RO"/>
        </w:rPr>
        <w:t>efectuate de societ</w:t>
      </w:r>
      <w:r w:rsidR="00AE7106" w:rsidRPr="001970CC">
        <w:rPr>
          <w:szCs w:val="24"/>
          <w:lang w:val="ro-RO"/>
        </w:rPr>
        <w:t>ăț</w:t>
      </w:r>
      <w:r w:rsidRPr="001970CC">
        <w:rPr>
          <w:szCs w:val="24"/>
          <w:lang w:val="ro-RO"/>
        </w:rPr>
        <w:t>i</w:t>
      </w:r>
      <w:r w:rsidR="00B2548D" w:rsidRPr="001970CC">
        <w:rPr>
          <w:szCs w:val="24"/>
          <w:lang w:val="ro-RO"/>
        </w:rPr>
        <w:t xml:space="preserve"> </w:t>
      </w:r>
      <w:r w:rsidRPr="001970CC">
        <w:rPr>
          <w:szCs w:val="24"/>
          <w:lang w:val="ro-RO"/>
        </w:rPr>
        <w:t>abilitate</w:t>
      </w:r>
      <w:r w:rsidR="00AE7106" w:rsidRPr="001970CC">
        <w:rPr>
          <w:szCs w:val="24"/>
          <w:lang w:val="ro-RO"/>
        </w:rPr>
        <w:t>;</w:t>
      </w:r>
    </w:p>
    <w:p w14:paraId="484A8338" w14:textId="0208C884" w:rsidR="00AC3F55" w:rsidRPr="001970CC" w:rsidRDefault="00AC3F55" w:rsidP="00061747">
      <w:pPr>
        <w:pStyle w:val="NormalWeb"/>
        <w:numPr>
          <w:ilvl w:val="0"/>
          <w:numId w:val="21"/>
        </w:numPr>
        <w:tabs>
          <w:tab w:val="left" w:pos="360"/>
        </w:tabs>
        <w:spacing w:before="0" w:beforeAutospacing="0" w:after="0" w:afterAutospacing="0"/>
        <w:ind w:left="0" w:firstLine="0"/>
        <w:jc w:val="both"/>
        <w:outlineLvl w:val="5"/>
        <w:rPr>
          <w:b/>
          <w:bCs/>
          <w:szCs w:val="24"/>
          <w:lang w:val="ro-RO"/>
        </w:rPr>
      </w:pPr>
      <w:r w:rsidRPr="001970CC">
        <w:rPr>
          <w:szCs w:val="24"/>
          <w:lang w:val="ro-RO"/>
        </w:rPr>
        <w:t>control</w:t>
      </w:r>
      <w:r w:rsidR="00AE7106" w:rsidRPr="001970CC">
        <w:rPr>
          <w:szCs w:val="24"/>
          <w:lang w:val="ro-RO"/>
        </w:rPr>
        <w:t>eză</w:t>
      </w:r>
      <w:r w:rsidR="00B2548D" w:rsidRPr="001970CC">
        <w:rPr>
          <w:szCs w:val="24"/>
          <w:lang w:val="ro-RO"/>
        </w:rPr>
        <w:t xml:space="preserve"> </w:t>
      </w:r>
      <w:r w:rsidRPr="001970CC">
        <w:rPr>
          <w:szCs w:val="24"/>
          <w:lang w:val="ro-RO"/>
        </w:rPr>
        <w:t>ritmicitatea</w:t>
      </w:r>
      <w:r w:rsidR="00B2548D" w:rsidRPr="001970CC">
        <w:rPr>
          <w:szCs w:val="24"/>
          <w:lang w:val="ro-RO"/>
        </w:rPr>
        <w:t xml:space="preserve"> </w:t>
      </w:r>
      <w:r w:rsidRPr="001970CC">
        <w:rPr>
          <w:szCs w:val="24"/>
          <w:lang w:val="ro-RO"/>
        </w:rPr>
        <w:t>ridic</w:t>
      </w:r>
      <w:r w:rsidR="00AE7106" w:rsidRPr="001970CC">
        <w:rPr>
          <w:szCs w:val="24"/>
          <w:lang w:val="ro-RO"/>
        </w:rPr>
        <w:t>ă</w:t>
      </w:r>
      <w:r w:rsidRPr="001970CC">
        <w:rPr>
          <w:szCs w:val="24"/>
          <w:lang w:val="ro-RO"/>
        </w:rPr>
        <w:t>rii</w:t>
      </w:r>
      <w:r w:rsidR="00B2548D" w:rsidRPr="001970CC">
        <w:rPr>
          <w:szCs w:val="24"/>
          <w:lang w:val="ro-RO"/>
        </w:rPr>
        <w:t xml:space="preserve"> </w:t>
      </w:r>
      <w:r w:rsidRPr="001970CC">
        <w:rPr>
          <w:szCs w:val="24"/>
          <w:lang w:val="ro-RO"/>
        </w:rPr>
        <w:t>produselor</w:t>
      </w:r>
      <w:r w:rsidR="00B2548D" w:rsidRPr="001970CC">
        <w:rPr>
          <w:szCs w:val="24"/>
          <w:lang w:val="ro-RO"/>
        </w:rPr>
        <w:t xml:space="preserve"> </w:t>
      </w:r>
      <w:r w:rsidRPr="001970CC">
        <w:rPr>
          <w:szCs w:val="24"/>
          <w:lang w:val="ro-RO"/>
        </w:rPr>
        <w:t>menajere, biologice</w:t>
      </w:r>
      <w:r w:rsidR="00AE7106" w:rsidRPr="001970CC">
        <w:rPr>
          <w:szCs w:val="24"/>
          <w:lang w:val="ro-RO"/>
        </w:rPr>
        <w:t xml:space="preserve"> și </w:t>
      </w:r>
      <w:r w:rsidRPr="001970CC">
        <w:rPr>
          <w:szCs w:val="24"/>
          <w:lang w:val="ro-RO"/>
        </w:rPr>
        <w:t>alimentare</w:t>
      </w:r>
      <w:r w:rsidR="00AE7106" w:rsidRPr="001970CC">
        <w:rPr>
          <w:szCs w:val="24"/>
          <w:lang w:val="ro-RO"/>
        </w:rPr>
        <w:t>,</w:t>
      </w:r>
      <w:r w:rsidRPr="001970CC">
        <w:rPr>
          <w:szCs w:val="24"/>
          <w:lang w:val="ro-RO"/>
        </w:rPr>
        <w:t xml:space="preserve"> de catre</w:t>
      </w:r>
      <w:r w:rsidR="00B2548D" w:rsidRPr="001970CC">
        <w:rPr>
          <w:szCs w:val="24"/>
          <w:lang w:val="ro-RO"/>
        </w:rPr>
        <w:t xml:space="preserve"> </w:t>
      </w:r>
      <w:r w:rsidRPr="001970CC">
        <w:rPr>
          <w:szCs w:val="24"/>
          <w:lang w:val="ro-RO"/>
        </w:rPr>
        <w:t>firme</w:t>
      </w:r>
      <w:r w:rsidR="00B2548D" w:rsidRPr="001970CC">
        <w:rPr>
          <w:szCs w:val="24"/>
          <w:lang w:val="ro-RO"/>
        </w:rPr>
        <w:t xml:space="preserve"> </w:t>
      </w:r>
      <w:r w:rsidRPr="001970CC">
        <w:rPr>
          <w:szCs w:val="24"/>
          <w:lang w:val="ro-RO"/>
        </w:rPr>
        <w:t>abilitate</w:t>
      </w:r>
      <w:r w:rsidR="00343351" w:rsidRPr="001970CC">
        <w:rPr>
          <w:szCs w:val="24"/>
          <w:lang w:val="ro-RO"/>
        </w:rPr>
        <w:t>;</w:t>
      </w:r>
    </w:p>
    <w:p w14:paraId="6D98D15C" w14:textId="15AA79C6" w:rsidR="00AC3F55" w:rsidRPr="001970CC" w:rsidRDefault="00AE7106" w:rsidP="00061747">
      <w:pPr>
        <w:pStyle w:val="NormalWeb"/>
        <w:numPr>
          <w:ilvl w:val="0"/>
          <w:numId w:val="21"/>
        </w:numPr>
        <w:tabs>
          <w:tab w:val="left" w:pos="360"/>
        </w:tabs>
        <w:spacing w:before="0" w:beforeAutospacing="0" w:after="0" w:afterAutospacing="0"/>
        <w:ind w:left="0" w:firstLine="0"/>
        <w:jc w:val="both"/>
        <w:outlineLvl w:val="5"/>
        <w:rPr>
          <w:szCs w:val="24"/>
          <w:lang w:val="ro-RO"/>
        </w:rPr>
      </w:pPr>
      <w:r w:rsidRPr="001970CC">
        <w:rPr>
          <w:szCs w:val="24"/>
          <w:lang w:val="ro-RO"/>
        </w:rPr>
        <w:lastRenderedPageBreak/>
        <w:t>ră</w:t>
      </w:r>
      <w:r w:rsidR="00AC3F55" w:rsidRPr="001970CC">
        <w:rPr>
          <w:szCs w:val="24"/>
          <w:lang w:val="ro-RO"/>
        </w:rPr>
        <w:t>spunde de respectarea NGPM si PSI la locul de munc</w:t>
      </w:r>
      <w:r w:rsidRPr="001970CC">
        <w:rPr>
          <w:szCs w:val="24"/>
          <w:lang w:val="ro-RO"/>
        </w:rPr>
        <w:t>ă</w:t>
      </w:r>
      <w:r w:rsidR="00343351" w:rsidRPr="001970CC">
        <w:rPr>
          <w:szCs w:val="24"/>
          <w:lang w:val="ro-RO"/>
        </w:rPr>
        <w:t>;</w:t>
      </w:r>
    </w:p>
    <w:p w14:paraId="1AA4A458" w14:textId="480E6A0F" w:rsidR="00AC3F55" w:rsidRPr="001970CC" w:rsidRDefault="00AE7106" w:rsidP="00061747">
      <w:pPr>
        <w:pStyle w:val="NormalWeb"/>
        <w:numPr>
          <w:ilvl w:val="0"/>
          <w:numId w:val="21"/>
        </w:numPr>
        <w:tabs>
          <w:tab w:val="left" w:pos="360"/>
        </w:tabs>
        <w:spacing w:before="0" w:beforeAutospacing="0" w:after="0" w:afterAutospacing="0"/>
        <w:ind w:left="0" w:firstLine="0"/>
        <w:jc w:val="both"/>
        <w:outlineLvl w:val="5"/>
        <w:rPr>
          <w:szCs w:val="24"/>
          <w:lang w:val="ro-RO"/>
        </w:rPr>
      </w:pPr>
      <w:r w:rsidRPr="001970CC">
        <w:rPr>
          <w:szCs w:val="24"/>
          <w:lang w:val="ro-RO"/>
        </w:rPr>
        <w:t>e</w:t>
      </w:r>
      <w:r w:rsidR="00AC3F55" w:rsidRPr="001970CC">
        <w:rPr>
          <w:szCs w:val="24"/>
          <w:lang w:val="ro-RO"/>
        </w:rPr>
        <w:t>fectueaz</w:t>
      </w:r>
      <w:r w:rsidRPr="001970CC">
        <w:rPr>
          <w:szCs w:val="24"/>
          <w:lang w:val="ro-RO"/>
        </w:rPr>
        <w:t>ă</w:t>
      </w:r>
      <w:r w:rsidR="00B2548D" w:rsidRPr="001970CC">
        <w:rPr>
          <w:szCs w:val="24"/>
          <w:lang w:val="ro-RO"/>
        </w:rPr>
        <w:t xml:space="preserve"> </w:t>
      </w:r>
      <w:r w:rsidR="00AC3F55" w:rsidRPr="001970CC">
        <w:rPr>
          <w:szCs w:val="24"/>
          <w:lang w:val="ro-RO"/>
        </w:rPr>
        <w:t>triajul epidemiologic</w:t>
      </w:r>
      <w:r w:rsidR="00343351" w:rsidRPr="001970CC">
        <w:rPr>
          <w:szCs w:val="24"/>
          <w:lang w:val="ro-RO"/>
        </w:rPr>
        <w:t>;</w:t>
      </w:r>
    </w:p>
    <w:p w14:paraId="597BC524" w14:textId="0D99740F" w:rsidR="00AC3F55" w:rsidRPr="001970CC" w:rsidRDefault="00AE7106" w:rsidP="00061747">
      <w:pPr>
        <w:numPr>
          <w:ilvl w:val="1"/>
          <w:numId w:val="22"/>
        </w:numPr>
        <w:shd w:val="clear" w:color="auto" w:fill="FFFFFF"/>
        <w:tabs>
          <w:tab w:val="clear" w:pos="432"/>
          <w:tab w:val="left" w:pos="360"/>
          <w:tab w:val="num" w:pos="709"/>
        </w:tabs>
        <w:autoSpaceDE w:val="0"/>
        <w:autoSpaceDN w:val="0"/>
        <w:spacing w:line="322" w:lineRule="exact"/>
        <w:ind w:left="0" w:firstLine="0"/>
        <w:jc w:val="both"/>
        <w:rPr>
          <w:spacing w:val="-4"/>
          <w:sz w:val="24"/>
          <w:szCs w:val="24"/>
          <w:lang w:val="ro-RO"/>
        </w:rPr>
      </w:pPr>
      <w:r w:rsidRPr="001970CC">
        <w:rPr>
          <w:spacing w:val="-4"/>
          <w:sz w:val="24"/>
          <w:szCs w:val="24"/>
          <w:lang w:val="ro-RO"/>
        </w:rPr>
        <w:t>ră</w:t>
      </w:r>
      <w:r w:rsidR="00AC3F55" w:rsidRPr="001970CC">
        <w:rPr>
          <w:spacing w:val="-4"/>
          <w:sz w:val="24"/>
          <w:szCs w:val="24"/>
          <w:lang w:val="ro-RO"/>
        </w:rPr>
        <w:t>spunde de cura</w:t>
      </w:r>
      <w:r w:rsidRPr="001970CC">
        <w:rPr>
          <w:spacing w:val="-4"/>
          <w:sz w:val="24"/>
          <w:szCs w:val="24"/>
          <w:lang w:val="ro-RO"/>
        </w:rPr>
        <w:t>ț</w:t>
      </w:r>
      <w:r w:rsidR="00AC3F55" w:rsidRPr="001970CC">
        <w:rPr>
          <w:spacing w:val="-4"/>
          <w:sz w:val="24"/>
          <w:szCs w:val="24"/>
          <w:lang w:val="ro-RO"/>
        </w:rPr>
        <w:t>enia</w:t>
      </w:r>
      <w:r w:rsidR="00B2548D" w:rsidRPr="001970CC">
        <w:rPr>
          <w:spacing w:val="-4"/>
          <w:sz w:val="24"/>
          <w:szCs w:val="24"/>
          <w:lang w:val="ro-RO"/>
        </w:rPr>
        <w:t xml:space="preserve"> </w:t>
      </w:r>
      <w:r w:rsidRPr="001970CC">
        <w:rPr>
          <w:spacing w:val="-4"/>
          <w:sz w:val="24"/>
          <w:szCs w:val="24"/>
          <w:lang w:val="ro-RO"/>
        </w:rPr>
        <w:t>ș</w:t>
      </w:r>
      <w:r w:rsidR="00AC3F55" w:rsidRPr="001970CC">
        <w:rPr>
          <w:spacing w:val="-4"/>
          <w:sz w:val="24"/>
          <w:szCs w:val="24"/>
          <w:lang w:val="ro-RO"/>
        </w:rPr>
        <w:t>i</w:t>
      </w:r>
      <w:r w:rsidR="00B2548D" w:rsidRPr="001970CC">
        <w:rPr>
          <w:spacing w:val="-4"/>
          <w:sz w:val="24"/>
          <w:szCs w:val="24"/>
          <w:lang w:val="ro-RO"/>
        </w:rPr>
        <w:t xml:space="preserve"> </w:t>
      </w:r>
      <w:r w:rsidR="00AC3F55" w:rsidRPr="001970CC">
        <w:rPr>
          <w:spacing w:val="-4"/>
          <w:sz w:val="24"/>
          <w:szCs w:val="24"/>
          <w:lang w:val="ro-RO"/>
        </w:rPr>
        <w:t>dezinfec</w:t>
      </w:r>
      <w:r w:rsidRPr="001970CC">
        <w:rPr>
          <w:spacing w:val="-4"/>
          <w:sz w:val="24"/>
          <w:szCs w:val="24"/>
          <w:lang w:val="ro-RO"/>
        </w:rPr>
        <w:t>ț</w:t>
      </w:r>
      <w:r w:rsidR="00AC3F55" w:rsidRPr="001970CC">
        <w:rPr>
          <w:spacing w:val="-4"/>
          <w:sz w:val="24"/>
          <w:szCs w:val="24"/>
          <w:lang w:val="ro-RO"/>
        </w:rPr>
        <w:t xml:space="preserve">ia </w:t>
      </w:r>
      <w:r w:rsidRPr="001970CC">
        <w:rPr>
          <w:spacing w:val="-4"/>
          <w:sz w:val="24"/>
          <w:szCs w:val="24"/>
          <w:lang w:val="ro-RO"/>
        </w:rPr>
        <w:t>î</w:t>
      </w:r>
      <w:r w:rsidR="00AC3F55" w:rsidRPr="001970CC">
        <w:rPr>
          <w:spacing w:val="-4"/>
          <w:sz w:val="24"/>
          <w:szCs w:val="24"/>
          <w:lang w:val="ro-RO"/>
        </w:rPr>
        <w:t>n cabinetul medical si</w:t>
      </w:r>
      <w:r w:rsidR="00B2548D" w:rsidRPr="001970CC">
        <w:rPr>
          <w:spacing w:val="-4"/>
          <w:sz w:val="24"/>
          <w:szCs w:val="24"/>
          <w:lang w:val="ro-RO"/>
        </w:rPr>
        <w:t xml:space="preserve"> </w:t>
      </w:r>
      <w:r w:rsidR="00AC3F55" w:rsidRPr="001970CC">
        <w:rPr>
          <w:spacing w:val="-4"/>
          <w:sz w:val="24"/>
          <w:szCs w:val="24"/>
          <w:lang w:val="ro-RO"/>
        </w:rPr>
        <w:t>izolator;</w:t>
      </w:r>
    </w:p>
    <w:p w14:paraId="7C46D17D" w14:textId="0D388AD3" w:rsidR="00AC3F55" w:rsidRPr="001970CC" w:rsidRDefault="00AE7106" w:rsidP="00061747">
      <w:pPr>
        <w:numPr>
          <w:ilvl w:val="1"/>
          <w:numId w:val="22"/>
        </w:numPr>
        <w:shd w:val="clear" w:color="auto" w:fill="FFFFFF"/>
        <w:tabs>
          <w:tab w:val="clear" w:pos="432"/>
          <w:tab w:val="left" w:pos="360"/>
          <w:tab w:val="num" w:pos="709"/>
        </w:tabs>
        <w:autoSpaceDE w:val="0"/>
        <w:autoSpaceDN w:val="0"/>
        <w:spacing w:line="322" w:lineRule="exact"/>
        <w:ind w:left="0" w:firstLine="0"/>
        <w:jc w:val="both"/>
        <w:rPr>
          <w:spacing w:val="-4"/>
          <w:sz w:val="24"/>
          <w:szCs w:val="24"/>
          <w:lang w:val="ro-RO"/>
        </w:rPr>
      </w:pPr>
      <w:r w:rsidRPr="001970CC">
        <w:rPr>
          <w:spacing w:val="-4"/>
          <w:sz w:val="24"/>
          <w:szCs w:val="24"/>
          <w:lang w:val="ro-RO"/>
        </w:rPr>
        <w:t>r</w:t>
      </w:r>
      <w:r w:rsidR="00AC3F55" w:rsidRPr="001970CC">
        <w:rPr>
          <w:spacing w:val="-4"/>
          <w:sz w:val="24"/>
          <w:szCs w:val="24"/>
          <w:lang w:val="ro-RO"/>
        </w:rPr>
        <w:t>espect</w:t>
      </w:r>
      <w:r w:rsidRPr="001970CC">
        <w:rPr>
          <w:spacing w:val="-4"/>
          <w:sz w:val="24"/>
          <w:szCs w:val="24"/>
          <w:lang w:val="ro-RO"/>
        </w:rPr>
        <w:t>ă</w:t>
      </w:r>
      <w:r w:rsidR="00AC3F55" w:rsidRPr="001970CC">
        <w:rPr>
          <w:spacing w:val="-4"/>
          <w:sz w:val="24"/>
          <w:szCs w:val="24"/>
          <w:lang w:val="ro-RO"/>
        </w:rPr>
        <w:t xml:space="preserve"> </w:t>
      </w:r>
      <w:r w:rsidRPr="001970CC">
        <w:rPr>
          <w:spacing w:val="-4"/>
          <w:sz w:val="24"/>
          <w:szCs w:val="24"/>
          <w:lang w:val="ro-RO"/>
        </w:rPr>
        <w:t xml:space="preserve">legislatia in vigoare </w:t>
      </w:r>
      <w:r w:rsidR="00AC3F55" w:rsidRPr="001970CC">
        <w:rPr>
          <w:spacing w:val="-4"/>
          <w:sz w:val="24"/>
          <w:szCs w:val="24"/>
          <w:lang w:val="ro-RO"/>
        </w:rPr>
        <w:t>privind</w:t>
      </w:r>
      <w:r w:rsidR="00226BF0" w:rsidRPr="001970CC">
        <w:rPr>
          <w:spacing w:val="-4"/>
          <w:sz w:val="24"/>
          <w:szCs w:val="24"/>
          <w:lang w:val="ro-RO"/>
        </w:rPr>
        <w:t xml:space="preserve"> </w:t>
      </w:r>
      <w:r w:rsidR="00AC3F55" w:rsidRPr="001970CC">
        <w:rPr>
          <w:spacing w:val="-4"/>
          <w:sz w:val="24"/>
          <w:szCs w:val="24"/>
          <w:lang w:val="ro-RO"/>
        </w:rPr>
        <w:t>depozitarea</w:t>
      </w:r>
      <w:r w:rsidR="00226BF0" w:rsidRPr="001970CC">
        <w:rPr>
          <w:spacing w:val="-4"/>
          <w:sz w:val="24"/>
          <w:szCs w:val="24"/>
          <w:lang w:val="ro-RO"/>
        </w:rPr>
        <w:t xml:space="preserve"> </w:t>
      </w:r>
      <w:r w:rsidRPr="001970CC">
        <w:rPr>
          <w:spacing w:val="-4"/>
          <w:sz w:val="24"/>
          <w:szCs w:val="24"/>
          <w:lang w:val="ro-RO"/>
        </w:rPr>
        <w:t>ș</w:t>
      </w:r>
      <w:r w:rsidR="00AC3F55" w:rsidRPr="001970CC">
        <w:rPr>
          <w:spacing w:val="-4"/>
          <w:sz w:val="24"/>
          <w:szCs w:val="24"/>
          <w:lang w:val="ro-RO"/>
        </w:rPr>
        <w:t>i</w:t>
      </w:r>
      <w:r w:rsidR="00226BF0" w:rsidRPr="001970CC">
        <w:rPr>
          <w:spacing w:val="-4"/>
          <w:sz w:val="24"/>
          <w:szCs w:val="24"/>
          <w:lang w:val="ro-RO"/>
        </w:rPr>
        <w:t xml:space="preserve"> </w:t>
      </w:r>
      <w:r w:rsidR="00AC3F55" w:rsidRPr="001970CC">
        <w:rPr>
          <w:spacing w:val="-4"/>
          <w:sz w:val="24"/>
          <w:szCs w:val="24"/>
          <w:lang w:val="ro-RO"/>
        </w:rPr>
        <w:t>gestionarea</w:t>
      </w:r>
      <w:r w:rsidR="00226BF0" w:rsidRPr="001970CC">
        <w:rPr>
          <w:spacing w:val="-4"/>
          <w:sz w:val="24"/>
          <w:szCs w:val="24"/>
          <w:lang w:val="ro-RO"/>
        </w:rPr>
        <w:t xml:space="preserve"> </w:t>
      </w:r>
      <w:r w:rsidR="00AC3F55" w:rsidRPr="001970CC">
        <w:rPr>
          <w:spacing w:val="-4"/>
          <w:sz w:val="24"/>
          <w:szCs w:val="24"/>
          <w:lang w:val="ro-RO"/>
        </w:rPr>
        <w:t>de</w:t>
      </w:r>
      <w:r w:rsidRPr="001970CC">
        <w:rPr>
          <w:spacing w:val="-4"/>
          <w:sz w:val="24"/>
          <w:szCs w:val="24"/>
          <w:lang w:val="ro-RO"/>
        </w:rPr>
        <w:t>ș</w:t>
      </w:r>
      <w:r w:rsidR="00AC3F55" w:rsidRPr="001970CC">
        <w:rPr>
          <w:spacing w:val="-4"/>
          <w:sz w:val="24"/>
          <w:szCs w:val="24"/>
          <w:lang w:val="ro-RO"/>
        </w:rPr>
        <w:t>eurilor</w:t>
      </w:r>
      <w:r w:rsidR="00226BF0" w:rsidRPr="001970CC">
        <w:rPr>
          <w:spacing w:val="-4"/>
          <w:sz w:val="24"/>
          <w:szCs w:val="24"/>
          <w:lang w:val="ro-RO"/>
        </w:rPr>
        <w:t xml:space="preserve"> </w:t>
      </w:r>
      <w:r w:rsidR="00AC3F55" w:rsidRPr="001970CC">
        <w:rPr>
          <w:spacing w:val="-4"/>
          <w:sz w:val="24"/>
          <w:szCs w:val="24"/>
          <w:lang w:val="ro-RO"/>
        </w:rPr>
        <w:t>rezultate din acti</w:t>
      </w:r>
      <w:r w:rsidRPr="001970CC">
        <w:rPr>
          <w:spacing w:val="-4"/>
          <w:sz w:val="24"/>
          <w:szCs w:val="24"/>
          <w:lang w:val="ro-RO"/>
        </w:rPr>
        <w:t>r</w:t>
      </w:r>
      <w:r w:rsidR="00AC3F55" w:rsidRPr="001970CC">
        <w:rPr>
          <w:spacing w:val="-4"/>
          <w:sz w:val="24"/>
          <w:szCs w:val="24"/>
          <w:lang w:val="ro-RO"/>
        </w:rPr>
        <w:t>itatea</w:t>
      </w:r>
      <w:r w:rsidR="00226BF0" w:rsidRPr="001970CC">
        <w:rPr>
          <w:spacing w:val="-4"/>
          <w:sz w:val="24"/>
          <w:szCs w:val="24"/>
          <w:lang w:val="ro-RO"/>
        </w:rPr>
        <w:t xml:space="preserve"> </w:t>
      </w:r>
      <w:r w:rsidR="00AC3F55" w:rsidRPr="001970CC">
        <w:rPr>
          <w:spacing w:val="-4"/>
          <w:sz w:val="24"/>
          <w:szCs w:val="24"/>
          <w:lang w:val="ro-RO"/>
        </w:rPr>
        <w:t>medical</w:t>
      </w:r>
      <w:r w:rsidRPr="001970CC">
        <w:rPr>
          <w:spacing w:val="-4"/>
          <w:sz w:val="24"/>
          <w:szCs w:val="24"/>
          <w:lang w:val="ro-RO"/>
        </w:rPr>
        <w:t>ă</w:t>
      </w:r>
      <w:r w:rsidR="00AC3F55" w:rsidRPr="001970CC">
        <w:rPr>
          <w:spacing w:val="-4"/>
          <w:sz w:val="24"/>
          <w:szCs w:val="24"/>
          <w:lang w:val="ro-RO"/>
        </w:rPr>
        <w:t>;</w:t>
      </w:r>
    </w:p>
    <w:p w14:paraId="43DF9954" w14:textId="7C7B24EE" w:rsidR="00AC3F55" w:rsidRPr="001970CC" w:rsidRDefault="00AE7106" w:rsidP="00061747">
      <w:pPr>
        <w:numPr>
          <w:ilvl w:val="1"/>
          <w:numId w:val="22"/>
        </w:numPr>
        <w:shd w:val="clear" w:color="auto" w:fill="FFFFFF"/>
        <w:tabs>
          <w:tab w:val="clear" w:pos="432"/>
          <w:tab w:val="left" w:pos="360"/>
          <w:tab w:val="num" w:pos="709"/>
        </w:tabs>
        <w:autoSpaceDE w:val="0"/>
        <w:autoSpaceDN w:val="0"/>
        <w:spacing w:line="322" w:lineRule="exact"/>
        <w:ind w:left="0" w:firstLine="0"/>
        <w:jc w:val="both"/>
        <w:rPr>
          <w:spacing w:val="-4"/>
          <w:sz w:val="24"/>
          <w:szCs w:val="24"/>
          <w:lang w:val="ro-RO"/>
        </w:rPr>
      </w:pPr>
      <w:r w:rsidRPr="001970CC">
        <w:rPr>
          <w:spacing w:val="-4"/>
          <w:sz w:val="24"/>
          <w:szCs w:val="24"/>
          <w:lang w:val="ro-RO"/>
        </w:rPr>
        <w:t>r</w:t>
      </w:r>
      <w:r w:rsidR="00AC3F55" w:rsidRPr="001970CC">
        <w:rPr>
          <w:spacing w:val="-4"/>
          <w:sz w:val="24"/>
          <w:szCs w:val="24"/>
          <w:lang w:val="ro-RO"/>
        </w:rPr>
        <w:t>espect</w:t>
      </w:r>
      <w:r w:rsidRPr="001970CC">
        <w:rPr>
          <w:spacing w:val="-4"/>
          <w:sz w:val="24"/>
          <w:szCs w:val="24"/>
          <w:lang w:val="ro-RO"/>
        </w:rPr>
        <w:t>ă</w:t>
      </w:r>
      <w:r w:rsidR="00226BF0" w:rsidRPr="001970CC">
        <w:rPr>
          <w:spacing w:val="-4"/>
          <w:sz w:val="24"/>
          <w:szCs w:val="24"/>
          <w:lang w:val="ro-RO"/>
        </w:rPr>
        <w:t xml:space="preserve"> </w:t>
      </w:r>
      <w:r w:rsidR="00AC3F55" w:rsidRPr="001970CC">
        <w:rPr>
          <w:spacing w:val="-4"/>
          <w:sz w:val="24"/>
          <w:szCs w:val="24"/>
          <w:lang w:val="ro-RO"/>
        </w:rPr>
        <w:t>codul etic al O.A.M.M.R</w:t>
      </w:r>
      <w:r w:rsidR="00343351" w:rsidRPr="001970CC">
        <w:rPr>
          <w:spacing w:val="-4"/>
          <w:sz w:val="24"/>
          <w:szCs w:val="24"/>
          <w:lang w:val="ro-RO"/>
        </w:rPr>
        <w:t>;</w:t>
      </w:r>
      <w:r w:rsidR="00AC3F55" w:rsidRPr="001970CC">
        <w:rPr>
          <w:spacing w:val="-4"/>
          <w:sz w:val="24"/>
          <w:szCs w:val="24"/>
          <w:lang w:val="ro-RO"/>
        </w:rPr>
        <w:t xml:space="preserve"> </w:t>
      </w:r>
    </w:p>
    <w:p w14:paraId="7409FB29" w14:textId="51F17CE8" w:rsidR="00AC3F55" w:rsidRPr="001970CC" w:rsidRDefault="00AE7106" w:rsidP="00061747">
      <w:pPr>
        <w:numPr>
          <w:ilvl w:val="1"/>
          <w:numId w:val="22"/>
        </w:numPr>
        <w:shd w:val="clear" w:color="auto" w:fill="FFFFFF"/>
        <w:tabs>
          <w:tab w:val="clear" w:pos="432"/>
          <w:tab w:val="left" w:pos="360"/>
          <w:tab w:val="num" w:pos="709"/>
        </w:tabs>
        <w:autoSpaceDE w:val="0"/>
        <w:autoSpaceDN w:val="0"/>
        <w:spacing w:line="322" w:lineRule="exact"/>
        <w:ind w:left="0" w:firstLine="0"/>
        <w:jc w:val="both"/>
        <w:rPr>
          <w:spacing w:val="-4"/>
          <w:sz w:val="24"/>
          <w:szCs w:val="24"/>
          <w:lang w:val="ro-RO"/>
        </w:rPr>
      </w:pPr>
      <w:r w:rsidRPr="001970CC">
        <w:rPr>
          <w:spacing w:val="-4"/>
          <w:sz w:val="24"/>
          <w:szCs w:val="24"/>
          <w:lang w:val="ro-RO"/>
        </w:rPr>
        <w:t>r</w:t>
      </w:r>
      <w:r w:rsidR="00AC3F55" w:rsidRPr="001970CC">
        <w:rPr>
          <w:spacing w:val="-4"/>
          <w:sz w:val="24"/>
          <w:szCs w:val="24"/>
          <w:lang w:val="ro-RO"/>
        </w:rPr>
        <w:t>espect</w:t>
      </w:r>
      <w:r w:rsidRPr="001970CC">
        <w:rPr>
          <w:spacing w:val="-4"/>
          <w:sz w:val="24"/>
          <w:szCs w:val="24"/>
          <w:lang w:val="ro-RO"/>
        </w:rPr>
        <w:t>ă</w:t>
      </w:r>
      <w:r w:rsidR="00226BF0" w:rsidRPr="001970CC">
        <w:rPr>
          <w:spacing w:val="-4"/>
          <w:sz w:val="24"/>
          <w:szCs w:val="24"/>
          <w:lang w:val="ro-RO"/>
        </w:rPr>
        <w:t xml:space="preserve"> </w:t>
      </w:r>
      <w:r w:rsidR="00AC3F55" w:rsidRPr="001970CC">
        <w:rPr>
          <w:spacing w:val="-4"/>
          <w:sz w:val="24"/>
          <w:szCs w:val="24"/>
          <w:lang w:val="ro-RO"/>
        </w:rPr>
        <w:t>legislatia in vigoare</w:t>
      </w:r>
      <w:r w:rsidR="00226BF0" w:rsidRPr="001970CC">
        <w:rPr>
          <w:spacing w:val="-4"/>
          <w:sz w:val="24"/>
          <w:szCs w:val="24"/>
          <w:lang w:val="ro-RO"/>
        </w:rPr>
        <w:t xml:space="preserve"> </w:t>
      </w:r>
      <w:r w:rsidR="00AC3F55" w:rsidRPr="001970CC">
        <w:rPr>
          <w:spacing w:val="-4"/>
          <w:sz w:val="24"/>
          <w:szCs w:val="24"/>
          <w:lang w:val="ro-RO"/>
        </w:rPr>
        <w:t>privind</w:t>
      </w:r>
      <w:r w:rsidR="00226BF0" w:rsidRPr="001970CC">
        <w:rPr>
          <w:spacing w:val="-4"/>
          <w:sz w:val="24"/>
          <w:szCs w:val="24"/>
          <w:lang w:val="ro-RO"/>
        </w:rPr>
        <w:t xml:space="preserve"> </w:t>
      </w:r>
      <w:r w:rsidR="00AC3F55" w:rsidRPr="001970CC">
        <w:rPr>
          <w:spacing w:val="-4"/>
          <w:sz w:val="24"/>
          <w:szCs w:val="24"/>
          <w:lang w:val="ro-RO"/>
        </w:rPr>
        <w:t>r</w:t>
      </w:r>
      <w:r w:rsidRPr="001970CC">
        <w:rPr>
          <w:spacing w:val="-4"/>
          <w:sz w:val="24"/>
          <w:szCs w:val="24"/>
          <w:lang w:val="ro-RO"/>
        </w:rPr>
        <w:t>ă</w:t>
      </w:r>
      <w:r w:rsidR="00AC3F55" w:rsidRPr="001970CC">
        <w:rPr>
          <w:spacing w:val="-4"/>
          <w:sz w:val="24"/>
          <w:szCs w:val="24"/>
          <w:lang w:val="ro-RO"/>
        </w:rPr>
        <w:t>spunderea</w:t>
      </w:r>
      <w:r w:rsidR="00226BF0" w:rsidRPr="001970CC">
        <w:rPr>
          <w:spacing w:val="-4"/>
          <w:sz w:val="24"/>
          <w:szCs w:val="24"/>
          <w:lang w:val="ro-RO"/>
        </w:rPr>
        <w:t xml:space="preserve"> </w:t>
      </w:r>
      <w:r w:rsidR="00AC3F55" w:rsidRPr="001970CC">
        <w:rPr>
          <w:spacing w:val="-4"/>
          <w:sz w:val="24"/>
          <w:szCs w:val="24"/>
          <w:lang w:val="ro-RO"/>
        </w:rPr>
        <w:t>civil</w:t>
      </w:r>
      <w:r w:rsidRPr="001970CC">
        <w:rPr>
          <w:spacing w:val="-4"/>
          <w:sz w:val="24"/>
          <w:szCs w:val="24"/>
          <w:lang w:val="ro-RO"/>
        </w:rPr>
        <w:t>ă</w:t>
      </w:r>
      <w:r w:rsidR="00AC3F55" w:rsidRPr="001970CC">
        <w:rPr>
          <w:spacing w:val="-4"/>
          <w:sz w:val="24"/>
          <w:szCs w:val="24"/>
          <w:lang w:val="ro-RO"/>
        </w:rPr>
        <w:t xml:space="preserve"> a personalului medical;</w:t>
      </w:r>
    </w:p>
    <w:p w14:paraId="3DF55752" w14:textId="17AC2030" w:rsidR="00AC3F55" w:rsidRPr="001970CC" w:rsidRDefault="00AE7106" w:rsidP="00061747">
      <w:pPr>
        <w:numPr>
          <w:ilvl w:val="1"/>
          <w:numId w:val="22"/>
        </w:numPr>
        <w:shd w:val="clear" w:color="auto" w:fill="FFFFFF"/>
        <w:tabs>
          <w:tab w:val="clear" w:pos="432"/>
          <w:tab w:val="left" w:pos="360"/>
          <w:tab w:val="num" w:pos="709"/>
        </w:tabs>
        <w:autoSpaceDE w:val="0"/>
        <w:autoSpaceDN w:val="0"/>
        <w:spacing w:line="322" w:lineRule="exact"/>
        <w:ind w:left="0" w:firstLine="0"/>
        <w:jc w:val="both"/>
        <w:rPr>
          <w:spacing w:val="-4"/>
          <w:sz w:val="24"/>
          <w:szCs w:val="24"/>
          <w:lang w:val="ro-RO"/>
        </w:rPr>
      </w:pPr>
      <w:r w:rsidRPr="001970CC">
        <w:rPr>
          <w:spacing w:val="-4"/>
          <w:sz w:val="24"/>
          <w:szCs w:val="24"/>
          <w:lang w:val="ro-RO"/>
        </w:rPr>
        <w:t>ră</w:t>
      </w:r>
      <w:r w:rsidR="00AC3F55" w:rsidRPr="001970CC">
        <w:rPr>
          <w:spacing w:val="-4"/>
          <w:sz w:val="24"/>
          <w:szCs w:val="24"/>
          <w:lang w:val="ro-RO"/>
        </w:rPr>
        <w:t>spunde material, moral si juridic de daunele</w:t>
      </w:r>
      <w:r w:rsidR="004919FC" w:rsidRPr="001970CC">
        <w:rPr>
          <w:spacing w:val="-4"/>
          <w:sz w:val="24"/>
          <w:szCs w:val="24"/>
          <w:lang w:val="ro-RO"/>
        </w:rPr>
        <w:t xml:space="preserve"> </w:t>
      </w:r>
      <w:r w:rsidR="00AC3F55" w:rsidRPr="001970CC">
        <w:rPr>
          <w:spacing w:val="-4"/>
          <w:sz w:val="24"/>
          <w:szCs w:val="24"/>
          <w:lang w:val="ro-RO"/>
        </w:rPr>
        <w:t>aduse</w:t>
      </w:r>
      <w:r w:rsidR="004919FC" w:rsidRPr="001970CC">
        <w:rPr>
          <w:spacing w:val="-4"/>
          <w:sz w:val="24"/>
          <w:szCs w:val="24"/>
          <w:lang w:val="ro-RO"/>
        </w:rPr>
        <w:t xml:space="preserve"> </w:t>
      </w:r>
      <w:r w:rsidR="00AC3F55" w:rsidRPr="001970CC">
        <w:rPr>
          <w:spacing w:val="-4"/>
          <w:sz w:val="24"/>
          <w:szCs w:val="24"/>
          <w:lang w:val="ro-RO"/>
        </w:rPr>
        <w:t>unit</w:t>
      </w:r>
      <w:r w:rsidRPr="001970CC">
        <w:rPr>
          <w:spacing w:val="-4"/>
          <w:sz w:val="24"/>
          <w:szCs w:val="24"/>
          <w:lang w:val="ro-RO"/>
        </w:rPr>
        <w:t>ăț</w:t>
      </w:r>
      <w:r w:rsidR="00AC3F55" w:rsidRPr="001970CC">
        <w:rPr>
          <w:spacing w:val="-4"/>
          <w:sz w:val="24"/>
          <w:szCs w:val="24"/>
          <w:lang w:val="ro-RO"/>
        </w:rPr>
        <w:t>ii, personalului</w:t>
      </w:r>
      <w:r w:rsidR="004919FC" w:rsidRPr="001970CC">
        <w:rPr>
          <w:spacing w:val="-4"/>
          <w:sz w:val="24"/>
          <w:szCs w:val="24"/>
          <w:lang w:val="ro-RO"/>
        </w:rPr>
        <w:t xml:space="preserve"> </w:t>
      </w:r>
      <w:r w:rsidRPr="001970CC">
        <w:rPr>
          <w:spacing w:val="-4"/>
          <w:sz w:val="24"/>
          <w:szCs w:val="24"/>
          <w:lang w:val="ro-RO"/>
        </w:rPr>
        <w:t>și beneficiarilor</w:t>
      </w:r>
      <w:r w:rsidR="004919FC" w:rsidRPr="001970CC">
        <w:rPr>
          <w:spacing w:val="-4"/>
          <w:sz w:val="24"/>
          <w:szCs w:val="24"/>
          <w:lang w:val="ro-RO"/>
        </w:rPr>
        <w:t xml:space="preserve"> </w:t>
      </w:r>
      <w:r w:rsidR="00AC3F55" w:rsidRPr="001970CC">
        <w:rPr>
          <w:spacing w:val="-4"/>
          <w:sz w:val="24"/>
          <w:szCs w:val="24"/>
          <w:lang w:val="ro-RO"/>
        </w:rPr>
        <w:t>prin</w:t>
      </w:r>
      <w:r w:rsidR="004919FC" w:rsidRPr="001970CC">
        <w:rPr>
          <w:spacing w:val="-4"/>
          <w:sz w:val="24"/>
          <w:szCs w:val="24"/>
          <w:lang w:val="ro-RO"/>
        </w:rPr>
        <w:t xml:space="preserve"> </w:t>
      </w:r>
      <w:r w:rsidR="00AC3F55" w:rsidRPr="001970CC">
        <w:rPr>
          <w:spacing w:val="-4"/>
          <w:sz w:val="24"/>
          <w:szCs w:val="24"/>
          <w:lang w:val="ro-RO"/>
        </w:rPr>
        <w:t>deciziile</w:t>
      </w:r>
      <w:r w:rsidR="004919FC" w:rsidRPr="001970CC">
        <w:rPr>
          <w:spacing w:val="-4"/>
          <w:sz w:val="24"/>
          <w:szCs w:val="24"/>
          <w:lang w:val="ro-RO"/>
        </w:rPr>
        <w:t xml:space="preserve"> </w:t>
      </w:r>
      <w:r w:rsidR="00AC3F55" w:rsidRPr="001970CC">
        <w:rPr>
          <w:spacing w:val="-4"/>
          <w:sz w:val="24"/>
          <w:szCs w:val="24"/>
          <w:lang w:val="ro-RO"/>
        </w:rPr>
        <w:t>luate</w:t>
      </w:r>
      <w:r w:rsidR="004919FC" w:rsidRPr="001970CC">
        <w:rPr>
          <w:spacing w:val="-4"/>
          <w:sz w:val="24"/>
          <w:szCs w:val="24"/>
          <w:lang w:val="ro-RO"/>
        </w:rPr>
        <w:t xml:space="preserve"> </w:t>
      </w:r>
      <w:r w:rsidR="00AC3F55" w:rsidRPr="001970CC">
        <w:rPr>
          <w:spacing w:val="-4"/>
          <w:sz w:val="24"/>
          <w:szCs w:val="24"/>
          <w:lang w:val="ro-RO"/>
        </w:rPr>
        <w:t>si</w:t>
      </w:r>
      <w:r w:rsidR="004919FC" w:rsidRPr="001970CC">
        <w:rPr>
          <w:spacing w:val="-4"/>
          <w:sz w:val="24"/>
          <w:szCs w:val="24"/>
          <w:lang w:val="ro-RO"/>
        </w:rPr>
        <w:t xml:space="preserve"> </w:t>
      </w:r>
      <w:r w:rsidR="00AC3F55" w:rsidRPr="001970CC">
        <w:rPr>
          <w:spacing w:val="-4"/>
          <w:sz w:val="24"/>
          <w:szCs w:val="24"/>
          <w:lang w:val="ro-RO"/>
        </w:rPr>
        <w:t>activitatea</w:t>
      </w:r>
      <w:r w:rsidR="004919FC" w:rsidRPr="001970CC">
        <w:rPr>
          <w:spacing w:val="-4"/>
          <w:sz w:val="24"/>
          <w:szCs w:val="24"/>
          <w:lang w:val="ro-RO"/>
        </w:rPr>
        <w:t xml:space="preserve"> </w:t>
      </w:r>
      <w:r w:rsidR="00AC3F55" w:rsidRPr="001970CC">
        <w:rPr>
          <w:spacing w:val="-4"/>
          <w:sz w:val="24"/>
          <w:szCs w:val="24"/>
          <w:lang w:val="ro-RO"/>
        </w:rPr>
        <w:t>desfasurat</w:t>
      </w:r>
      <w:r w:rsidRPr="001970CC">
        <w:rPr>
          <w:spacing w:val="-4"/>
          <w:sz w:val="24"/>
          <w:szCs w:val="24"/>
          <w:lang w:val="ro-RO"/>
        </w:rPr>
        <w:t>ă</w:t>
      </w:r>
      <w:r w:rsidR="00AC3F55" w:rsidRPr="001970CC">
        <w:rPr>
          <w:spacing w:val="-4"/>
          <w:sz w:val="24"/>
          <w:szCs w:val="24"/>
          <w:lang w:val="ro-RO"/>
        </w:rPr>
        <w:t>;</w:t>
      </w:r>
    </w:p>
    <w:p w14:paraId="5C0A928B" w14:textId="3BCB1CA2" w:rsidR="00AE3401" w:rsidRPr="001970CC" w:rsidRDefault="00AE7106" w:rsidP="006C30D7">
      <w:pPr>
        <w:numPr>
          <w:ilvl w:val="1"/>
          <w:numId w:val="22"/>
        </w:numPr>
        <w:shd w:val="clear" w:color="auto" w:fill="FFFFFF"/>
        <w:tabs>
          <w:tab w:val="clear" w:pos="432"/>
          <w:tab w:val="left" w:pos="360"/>
          <w:tab w:val="num" w:pos="709"/>
        </w:tabs>
        <w:autoSpaceDE w:val="0"/>
        <w:autoSpaceDN w:val="0"/>
        <w:spacing w:line="322" w:lineRule="exact"/>
        <w:ind w:left="0" w:firstLine="0"/>
        <w:jc w:val="both"/>
        <w:rPr>
          <w:sz w:val="24"/>
          <w:szCs w:val="24"/>
          <w:lang w:val="ro-RO"/>
        </w:rPr>
      </w:pPr>
      <w:r w:rsidRPr="001970CC">
        <w:rPr>
          <w:spacing w:val="-4"/>
          <w:sz w:val="24"/>
          <w:szCs w:val="24"/>
          <w:lang w:val="ro-RO"/>
        </w:rPr>
        <w:t>r</w:t>
      </w:r>
      <w:r w:rsidR="00AC3F55" w:rsidRPr="001970CC">
        <w:rPr>
          <w:spacing w:val="-4"/>
          <w:sz w:val="24"/>
          <w:szCs w:val="24"/>
          <w:lang w:val="ro-RO"/>
        </w:rPr>
        <w:t>espect</w:t>
      </w:r>
      <w:r w:rsidRPr="001970CC">
        <w:rPr>
          <w:spacing w:val="-4"/>
          <w:sz w:val="24"/>
          <w:szCs w:val="24"/>
          <w:lang w:val="ro-RO"/>
        </w:rPr>
        <w:t>ă</w:t>
      </w:r>
      <w:r w:rsidR="004919FC" w:rsidRPr="001970CC">
        <w:rPr>
          <w:spacing w:val="-4"/>
          <w:sz w:val="24"/>
          <w:szCs w:val="24"/>
          <w:lang w:val="ro-RO"/>
        </w:rPr>
        <w:t xml:space="preserve"> </w:t>
      </w:r>
      <w:r w:rsidR="00AC3F55" w:rsidRPr="001970CC">
        <w:rPr>
          <w:spacing w:val="-4"/>
          <w:sz w:val="24"/>
          <w:szCs w:val="24"/>
          <w:lang w:val="ro-RO"/>
        </w:rPr>
        <w:t>secretul</w:t>
      </w:r>
      <w:r w:rsidR="004919FC" w:rsidRPr="001970CC">
        <w:rPr>
          <w:spacing w:val="-4"/>
          <w:sz w:val="24"/>
          <w:szCs w:val="24"/>
          <w:lang w:val="ro-RO"/>
        </w:rPr>
        <w:t xml:space="preserve"> </w:t>
      </w:r>
      <w:r w:rsidR="00AC3F55" w:rsidRPr="001970CC">
        <w:rPr>
          <w:spacing w:val="-4"/>
          <w:sz w:val="24"/>
          <w:szCs w:val="24"/>
          <w:lang w:val="ro-RO"/>
        </w:rPr>
        <w:t>profesional</w:t>
      </w:r>
      <w:r w:rsidR="004919FC" w:rsidRPr="001970CC">
        <w:rPr>
          <w:spacing w:val="-4"/>
          <w:sz w:val="24"/>
          <w:szCs w:val="24"/>
          <w:lang w:val="ro-RO"/>
        </w:rPr>
        <w:t xml:space="preserve"> </w:t>
      </w:r>
      <w:r w:rsidR="00343351" w:rsidRPr="001970CC">
        <w:rPr>
          <w:spacing w:val="-4"/>
          <w:sz w:val="24"/>
          <w:szCs w:val="24"/>
          <w:lang w:val="ro-RO"/>
        </w:rPr>
        <w:t>ș</w:t>
      </w:r>
      <w:r w:rsidR="00AC3F55" w:rsidRPr="001970CC">
        <w:rPr>
          <w:spacing w:val="-4"/>
          <w:sz w:val="24"/>
          <w:szCs w:val="24"/>
          <w:lang w:val="ro-RO"/>
        </w:rPr>
        <w:t>i</w:t>
      </w:r>
      <w:r w:rsidR="004919FC" w:rsidRPr="001970CC">
        <w:rPr>
          <w:spacing w:val="-4"/>
          <w:sz w:val="24"/>
          <w:szCs w:val="24"/>
          <w:lang w:val="ro-RO"/>
        </w:rPr>
        <w:t xml:space="preserve"> </w:t>
      </w:r>
      <w:r w:rsidR="00AC3F55" w:rsidRPr="001970CC">
        <w:rPr>
          <w:spacing w:val="-4"/>
          <w:sz w:val="24"/>
          <w:szCs w:val="24"/>
          <w:lang w:val="ro-RO"/>
        </w:rPr>
        <w:t>drepturile</w:t>
      </w:r>
      <w:r w:rsidR="004919FC" w:rsidRPr="001970CC">
        <w:rPr>
          <w:spacing w:val="-4"/>
          <w:sz w:val="24"/>
          <w:szCs w:val="24"/>
          <w:lang w:val="ro-RO"/>
        </w:rPr>
        <w:t xml:space="preserve"> </w:t>
      </w:r>
      <w:r w:rsidR="005221E7" w:rsidRPr="001970CC">
        <w:rPr>
          <w:spacing w:val="-4"/>
          <w:sz w:val="24"/>
          <w:szCs w:val="24"/>
          <w:lang w:val="ro-RO"/>
        </w:rPr>
        <w:t>beneficiarilor.</w:t>
      </w:r>
    </w:p>
    <w:p w14:paraId="420510F1" w14:textId="7E7814AD" w:rsidR="006F104F" w:rsidRPr="001970CC" w:rsidRDefault="006F104F" w:rsidP="006F104F">
      <w:pPr>
        <w:numPr>
          <w:ilvl w:val="1"/>
          <w:numId w:val="22"/>
        </w:numPr>
        <w:tabs>
          <w:tab w:val="clear" w:pos="432"/>
        </w:tabs>
        <w:jc w:val="both"/>
        <w:rPr>
          <w:sz w:val="24"/>
          <w:szCs w:val="24"/>
          <w:lang w:val="fr-FR"/>
        </w:rPr>
      </w:pPr>
      <w:proofErr w:type="spellStart"/>
      <w:proofErr w:type="gramStart"/>
      <w:r w:rsidRPr="001970CC">
        <w:rPr>
          <w:sz w:val="24"/>
          <w:szCs w:val="24"/>
          <w:lang w:val="fr-FR"/>
        </w:rPr>
        <w:t>îndeplinește</w:t>
      </w:r>
      <w:proofErr w:type="spellEnd"/>
      <w:proofErr w:type="gramEnd"/>
      <w:r w:rsidRPr="001970CC">
        <w:rPr>
          <w:sz w:val="24"/>
          <w:szCs w:val="24"/>
          <w:lang w:val="fr-FR"/>
        </w:rPr>
        <w:t xml:space="preserve"> </w:t>
      </w:r>
      <w:proofErr w:type="spellStart"/>
      <w:r w:rsidRPr="001970CC">
        <w:rPr>
          <w:sz w:val="24"/>
          <w:szCs w:val="24"/>
          <w:lang w:val="fr-FR"/>
        </w:rPr>
        <w:t>orice</w:t>
      </w:r>
      <w:proofErr w:type="spellEnd"/>
      <w:r w:rsidRPr="001970CC">
        <w:rPr>
          <w:sz w:val="24"/>
          <w:szCs w:val="24"/>
          <w:lang w:val="fr-FR"/>
        </w:rPr>
        <w:t xml:space="preserve"> </w:t>
      </w:r>
      <w:proofErr w:type="spellStart"/>
      <w:r w:rsidRPr="001970CC">
        <w:rPr>
          <w:sz w:val="24"/>
          <w:szCs w:val="24"/>
          <w:lang w:val="fr-FR"/>
        </w:rPr>
        <w:t>sarcină</w:t>
      </w:r>
      <w:proofErr w:type="spellEnd"/>
      <w:r w:rsidRPr="001970CC">
        <w:rPr>
          <w:sz w:val="24"/>
          <w:szCs w:val="24"/>
          <w:lang w:val="fr-FR"/>
        </w:rPr>
        <w:t xml:space="preserve"> </w:t>
      </w:r>
      <w:proofErr w:type="spellStart"/>
      <w:r w:rsidRPr="001970CC">
        <w:rPr>
          <w:sz w:val="24"/>
          <w:szCs w:val="24"/>
          <w:lang w:val="fr-FR"/>
        </w:rPr>
        <w:t>primită</w:t>
      </w:r>
      <w:proofErr w:type="spellEnd"/>
      <w:r w:rsidRPr="001970CC">
        <w:rPr>
          <w:sz w:val="24"/>
          <w:szCs w:val="24"/>
          <w:lang w:val="fr-FR"/>
        </w:rPr>
        <w:t xml:space="preserve"> </w:t>
      </w:r>
      <w:proofErr w:type="spellStart"/>
      <w:r w:rsidRPr="001970CC">
        <w:rPr>
          <w:sz w:val="24"/>
          <w:szCs w:val="24"/>
          <w:lang w:val="fr-FR"/>
        </w:rPr>
        <w:t>din</w:t>
      </w:r>
      <w:proofErr w:type="spellEnd"/>
      <w:r w:rsidRPr="001970CC">
        <w:rPr>
          <w:sz w:val="24"/>
          <w:szCs w:val="24"/>
          <w:lang w:val="fr-FR"/>
        </w:rPr>
        <w:t xml:space="preserve"> </w:t>
      </w:r>
      <w:proofErr w:type="spellStart"/>
      <w:r w:rsidRPr="001970CC">
        <w:rPr>
          <w:sz w:val="24"/>
          <w:szCs w:val="24"/>
          <w:lang w:val="fr-FR"/>
        </w:rPr>
        <w:t>partea</w:t>
      </w:r>
      <w:proofErr w:type="spellEnd"/>
      <w:r w:rsidRPr="001970CC">
        <w:rPr>
          <w:sz w:val="24"/>
          <w:szCs w:val="24"/>
          <w:lang w:val="fr-FR"/>
        </w:rPr>
        <w:t xml:space="preserve"> </w:t>
      </w:r>
      <w:proofErr w:type="spellStart"/>
      <w:r w:rsidRPr="001970CC">
        <w:rPr>
          <w:sz w:val="24"/>
          <w:szCs w:val="24"/>
          <w:lang w:val="fr-FR"/>
        </w:rPr>
        <w:t>șefului</w:t>
      </w:r>
      <w:proofErr w:type="spellEnd"/>
      <w:r w:rsidRPr="001970CC">
        <w:rPr>
          <w:sz w:val="24"/>
          <w:szCs w:val="24"/>
          <w:lang w:val="fr-FR"/>
        </w:rPr>
        <w:t xml:space="preserve"> de </w:t>
      </w:r>
      <w:proofErr w:type="spellStart"/>
      <w:r w:rsidRPr="001970CC">
        <w:rPr>
          <w:sz w:val="24"/>
          <w:szCs w:val="24"/>
          <w:lang w:val="fr-FR"/>
        </w:rPr>
        <w:t>centru</w:t>
      </w:r>
      <w:proofErr w:type="spellEnd"/>
      <w:r w:rsidRPr="001970CC">
        <w:rPr>
          <w:sz w:val="24"/>
          <w:szCs w:val="24"/>
          <w:lang w:val="fr-FR"/>
        </w:rPr>
        <w:t xml:space="preserve"> </w:t>
      </w:r>
      <w:proofErr w:type="spellStart"/>
      <w:r w:rsidRPr="001970CC">
        <w:rPr>
          <w:sz w:val="24"/>
          <w:szCs w:val="24"/>
          <w:lang w:val="fr-FR"/>
        </w:rPr>
        <w:t>și</w:t>
      </w:r>
      <w:proofErr w:type="spellEnd"/>
      <w:r w:rsidRPr="001970CC">
        <w:rPr>
          <w:sz w:val="24"/>
          <w:szCs w:val="24"/>
          <w:lang w:val="fr-FR"/>
        </w:rPr>
        <w:t xml:space="preserve"> a </w:t>
      </w:r>
      <w:proofErr w:type="spellStart"/>
      <w:r w:rsidRPr="001970CC">
        <w:rPr>
          <w:sz w:val="24"/>
          <w:szCs w:val="24"/>
          <w:lang w:val="fr-FR"/>
        </w:rPr>
        <w:t>medicului</w:t>
      </w:r>
      <w:proofErr w:type="spellEnd"/>
      <w:r w:rsidRPr="001970CC">
        <w:rPr>
          <w:sz w:val="24"/>
          <w:szCs w:val="24"/>
          <w:lang w:val="fr-FR"/>
        </w:rPr>
        <w:t xml:space="preserve"> </w:t>
      </w:r>
      <w:proofErr w:type="spellStart"/>
      <w:r w:rsidRPr="001970CC">
        <w:rPr>
          <w:sz w:val="24"/>
          <w:szCs w:val="24"/>
          <w:lang w:val="fr-FR"/>
        </w:rPr>
        <w:t>instituției</w:t>
      </w:r>
      <w:proofErr w:type="spellEnd"/>
      <w:r w:rsidRPr="001970CC">
        <w:rPr>
          <w:sz w:val="24"/>
          <w:szCs w:val="24"/>
          <w:lang w:val="fr-FR"/>
        </w:rPr>
        <w:t xml:space="preserve">, </w:t>
      </w:r>
      <w:proofErr w:type="spellStart"/>
      <w:r w:rsidRPr="001970CC">
        <w:rPr>
          <w:sz w:val="24"/>
          <w:szCs w:val="24"/>
          <w:lang w:val="fr-FR"/>
        </w:rPr>
        <w:t>în</w:t>
      </w:r>
      <w:proofErr w:type="spellEnd"/>
      <w:r w:rsidRPr="001970CC">
        <w:rPr>
          <w:sz w:val="24"/>
          <w:szCs w:val="24"/>
          <w:lang w:val="fr-FR"/>
        </w:rPr>
        <w:t xml:space="preserve"> limita </w:t>
      </w:r>
      <w:proofErr w:type="spellStart"/>
      <w:r w:rsidRPr="001970CC">
        <w:rPr>
          <w:sz w:val="24"/>
          <w:szCs w:val="24"/>
          <w:lang w:val="fr-FR"/>
        </w:rPr>
        <w:t>competențelor</w:t>
      </w:r>
      <w:proofErr w:type="spellEnd"/>
      <w:r w:rsidRPr="001970CC">
        <w:rPr>
          <w:sz w:val="24"/>
          <w:szCs w:val="24"/>
          <w:lang w:val="fr-FR"/>
        </w:rPr>
        <w:t>.</w:t>
      </w:r>
    </w:p>
    <w:p w14:paraId="459D15F5" w14:textId="77777777" w:rsidR="009316FE" w:rsidRDefault="009316FE" w:rsidP="001D0D5B">
      <w:pPr>
        <w:jc w:val="both"/>
        <w:rPr>
          <w:sz w:val="24"/>
          <w:szCs w:val="24"/>
          <w:lang w:val="ro-RO"/>
        </w:rPr>
      </w:pPr>
    </w:p>
    <w:p w14:paraId="23FA766B" w14:textId="77777777" w:rsidR="009316FE" w:rsidRPr="001970CC" w:rsidRDefault="009316FE" w:rsidP="001D0D5B">
      <w:pPr>
        <w:jc w:val="both"/>
        <w:rPr>
          <w:sz w:val="24"/>
          <w:szCs w:val="24"/>
          <w:lang w:val="ro-RO"/>
        </w:rPr>
      </w:pPr>
    </w:p>
    <w:p w14:paraId="43FB1D31" w14:textId="77777777" w:rsidR="00AE3401" w:rsidRPr="001970CC" w:rsidRDefault="00AE3401" w:rsidP="001D0D5B">
      <w:pPr>
        <w:jc w:val="both"/>
        <w:rPr>
          <w:b/>
          <w:sz w:val="24"/>
          <w:szCs w:val="24"/>
          <w:lang w:val="ro-RO"/>
        </w:rPr>
      </w:pPr>
      <w:r w:rsidRPr="001970CC">
        <w:rPr>
          <w:b/>
          <w:sz w:val="24"/>
          <w:szCs w:val="24"/>
          <w:lang w:val="ro-RO"/>
        </w:rPr>
        <w:t xml:space="preserve">Art.11 </w:t>
      </w:r>
      <w:r w:rsidRPr="001970CC">
        <w:rPr>
          <w:b/>
          <w:sz w:val="24"/>
          <w:szCs w:val="24"/>
          <w:lang w:val="ro-RO"/>
        </w:rPr>
        <w:tab/>
      </w:r>
    </w:p>
    <w:p w14:paraId="139BB120" w14:textId="77777777" w:rsidR="00AE3401" w:rsidRPr="001970CC" w:rsidRDefault="00AE3401" w:rsidP="001D0D5B">
      <w:pPr>
        <w:suppressAutoHyphens/>
        <w:contextualSpacing/>
        <w:jc w:val="both"/>
        <w:rPr>
          <w:sz w:val="24"/>
          <w:szCs w:val="24"/>
          <w:lang w:val="ro-RO"/>
        </w:rPr>
      </w:pPr>
      <w:r w:rsidRPr="001970CC">
        <w:rPr>
          <w:b/>
          <w:sz w:val="24"/>
          <w:szCs w:val="24"/>
          <w:lang w:val="ro-RO"/>
        </w:rPr>
        <w:t>Personal cu funcţii administrative,</w:t>
      </w:r>
      <w:r w:rsidR="00770C5B" w:rsidRPr="001970CC">
        <w:rPr>
          <w:b/>
          <w:sz w:val="24"/>
          <w:szCs w:val="24"/>
          <w:lang w:val="ro-RO"/>
        </w:rPr>
        <w:t xml:space="preserve"> </w:t>
      </w:r>
      <w:r w:rsidRPr="001970CC">
        <w:rPr>
          <w:b/>
          <w:sz w:val="24"/>
          <w:szCs w:val="24"/>
          <w:lang w:val="ro-RO"/>
        </w:rPr>
        <w:t>gospodărire,</w:t>
      </w:r>
      <w:r w:rsidR="00770C5B" w:rsidRPr="001970CC">
        <w:rPr>
          <w:b/>
          <w:sz w:val="24"/>
          <w:szCs w:val="24"/>
          <w:lang w:val="ro-RO"/>
        </w:rPr>
        <w:t xml:space="preserve"> </w:t>
      </w:r>
      <w:r w:rsidRPr="001970CC">
        <w:rPr>
          <w:b/>
          <w:sz w:val="24"/>
          <w:szCs w:val="24"/>
          <w:lang w:val="ro-RO"/>
        </w:rPr>
        <w:t>întreţinere-reparaţii,</w:t>
      </w:r>
      <w:r w:rsidR="00770C5B" w:rsidRPr="001970CC">
        <w:rPr>
          <w:b/>
          <w:sz w:val="24"/>
          <w:szCs w:val="24"/>
          <w:lang w:val="ro-RO"/>
        </w:rPr>
        <w:t xml:space="preserve"> </w:t>
      </w:r>
      <w:r w:rsidRPr="001970CC">
        <w:rPr>
          <w:b/>
          <w:sz w:val="24"/>
          <w:szCs w:val="24"/>
          <w:lang w:val="ro-RO"/>
        </w:rPr>
        <w:t>deservire</w:t>
      </w:r>
      <w:r w:rsidRPr="001970CC">
        <w:rPr>
          <w:sz w:val="24"/>
          <w:szCs w:val="24"/>
          <w:lang w:val="ro-RO"/>
        </w:rPr>
        <w:t xml:space="preserve"> :</w:t>
      </w:r>
    </w:p>
    <w:p w14:paraId="56E6E7AC" w14:textId="77777777" w:rsidR="00AE3401" w:rsidRPr="001970CC" w:rsidRDefault="00AE3401" w:rsidP="001D0D5B">
      <w:pPr>
        <w:suppressAutoHyphens/>
        <w:contextualSpacing/>
        <w:jc w:val="both"/>
        <w:rPr>
          <w:b/>
          <w:sz w:val="24"/>
          <w:szCs w:val="24"/>
          <w:lang w:val="ro-RO"/>
        </w:rPr>
      </w:pPr>
    </w:p>
    <w:p w14:paraId="7352A386" w14:textId="77777777" w:rsidR="00AE3401" w:rsidRPr="001970CC" w:rsidRDefault="00B72CF1" w:rsidP="0023439E">
      <w:pPr>
        <w:numPr>
          <w:ilvl w:val="0"/>
          <w:numId w:val="44"/>
        </w:numPr>
        <w:autoSpaceDN w:val="0"/>
        <w:jc w:val="both"/>
        <w:rPr>
          <w:b/>
          <w:sz w:val="24"/>
          <w:szCs w:val="24"/>
          <w:lang w:val="ro-RO" w:eastAsia="ar-SA"/>
        </w:rPr>
      </w:pPr>
      <w:r w:rsidRPr="001970CC">
        <w:rPr>
          <w:b/>
          <w:sz w:val="24"/>
          <w:szCs w:val="24"/>
          <w:lang w:val="ro-RO" w:eastAsia="ar-SA"/>
        </w:rPr>
        <w:t>Inspector</w:t>
      </w:r>
      <w:r w:rsidR="00AE3401" w:rsidRPr="001970CC">
        <w:rPr>
          <w:b/>
          <w:sz w:val="24"/>
          <w:szCs w:val="24"/>
          <w:lang w:val="ro-RO" w:eastAsia="ar-SA"/>
        </w:rPr>
        <w:t xml:space="preserve"> de specialitate (economist)</w:t>
      </w:r>
    </w:p>
    <w:p w14:paraId="5D729507" w14:textId="77777777" w:rsidR="00661A6A" w:rsidRPr="001970CC" w:rsidRDefault="00661A6A" w:rsidP="00661A6A">
      <w:pPr>
        <w:tabs>
          <w:tab w:val="left" w:pos="360"/>
        </w:tabs>
        <w:suppressAutoHyphens/>
        <w:jc w:val="both"/>
        <w:rPr>
          <w:b/>
          <w:sz w:val="24"/>
          <w:szCs w:val="24"/>
          <w:lang w:val="pt-BR"/>
        </w:rPr>
      </w:pPr>
      <w:bookmarkStart w:id="9" w:name="_Hlk144904355"/>
      <w:r w:rsidRPr="001970CC">
        <w:rPr>
          <w:b/>
          <w:i/>
          <w:iCs/>
          <w:sz w:val="24"/>
          <w:szCs w:val="24"/>
          <w:lang w:val="pt-BR"/>
        </w:rPr>
        <w:t>Atribuţii principale</w:t>
      </w:r>
      <w:r w:rsidRPr="001970CC">
        <w:rPr>
          <w:b/>
          <w:sz w:val="24"/>
          <w:szCs w:val="24"/>
          <w:lang w:val="pt-BR"/>
        </w:rPr>
        <w:t>:</w:t>
      </w:r>
    </w:p>
    <w:p w14:paraId="24632853" w14:textId="77777777" w:rsidR="00661A6A" w:rsidRPr="001970CC" w:rsidRDefault="00661A6A" w:rsidP="00661A6A">
      <w:pPr>
        <w:tabs>
          <w:tab w:val="left" w:pos="360"/>
        </w:tabs>
        <w:suppressAutoHyphens/>
        <w:jc w:val="both"/>
        <w:rPr>
          <w:sz w:val="24"/>
          <w:szCs w:val="24"/>
          <w:lang w:val="ro-RO"/>
        </w:rPr>
      </w:pPr>
    </w:p>
    <w:p w14:paraId="0744D2CE" w14:textId="1B8BCE35"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intocmeste planurile de venituri si cheltuieli bugetare, de venituri si cheltuieli extrabugetare, planul de casă, precum și orice alte lucrari de planificare financiară în termenele și condițiile prevăzute de dispozițiile legale în vigoare;</w:t>
      </w:r>
    </w:p>
    <w:p w14:paraId="7657DD95"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urmărește executarea integrală a planurilor de venituri și cheltuieli în scopul unei judicioase utilizări a creditelor alocate, informează periodic conducerea în vederea luării de măsuri operative pentru care se asigura realizarea sarcinilor planificate;</w:t>
      </w:r>
    </w:p>
    <w:p w14:paraId="23DC988A"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întocmeste actele justificative și documentele cantabile cu respectarea formelor și regulilor de analiză și completare în vigoare;</w:t>
      </w:r>
    </w:p>
    <w:p w14:paraId="60D49FE7"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organizează, conform dispozițiilor legale, circuitul actelor justificative și al documentelor contabile și înregistrarea lor cronologic și sistematic în evidența contabilă;</w:t>
      </w:r>
    </w:p>
    <w:p w14:paraId="58073C7B"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efectuează</w:t>
      </w:r>
      <w:r w:rsidR="004919FC" w:rsidRPr="001970CC">
        <w:rPr>
          <w:sz w:val="24"/>
          <w:szCs w:val="24"/>
          <w:lang w:val="ro-RO"/>
        </w:rPr>
        <w:t xml:space="preserve"> </w:t>
      </w:r>
      <w:r w:rsidRPr="001970CC">
        <w:rPr>
          <w:sz w:val="24"/>
          <w:szCs w:val="24"/>
          <w:lang w:val="ro-RO"/>
        </w:rPr>
        <w:t>operațiile</w:t>
      </w:r>
      <w:r w:rsidR="004919FC" w:rsidRPr="001970CC">
        <w:rPr>
          <w:sz w:val="24"/>
          <w:szCs w:val="24"/>
          <w:lang w:val="ro-RO"/>
        </w:rPr>
        <w:t xml:space="preserve"> </w:t>
      </w:r>
      <w:r w:rsidRPr="001970CC">
        <w:rPr>
          <w:sz w:val="24"/>
          <w:szCs w:val="24"/>
          <w:lang w:val="ro-RO"/>
        </w:rPr>
        <w:t>contabile</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organizează</w:t>
      </w:r>
      <w:r w:rsidR="004919FC" w:rsidRPr="001970CC">
        <w:rPr>
          <w:sz w:val="24"/>
          <w:szCs w:val="24"/>
          <w:lang w:val="ro-RO"/>
        </w:rPr>
        <w:t xml:space="preserve"> e</w:t>
      </w:r>
      <w:r w:rsidRPr="001970CC">
        <w:rPr>
          <w:sz w:val="24"/>
          <w:szCs w:val="24"/>
          <w:lang w:val="ro-RO"/>
        </w:rPr>
        <w:t>vidența</w:t>
      </w:r>
      <w:r w:rsidR="004919FC" w:rsidRPr="001970CC">
        <w:rPr>
          <w:sz w:val="24"/>
          <w:szCs w:val="24"/>
          <w:lang w:val="ro-RO"/>
        </w:rPr>
        <w:t xml:space="preserve"> </w:t>
      </w:r>
      <w:r w:rsidRPr="001970CC">
        <w:rPr>
          <w:sz w:val="24"/>
          <w:szCs w:val="24"/>
          <w:lang w:val="ro-RO"/>
        </w:rPr>
        <w:t>contabilă</w:t>
      </w:r>
      <w:r w:rsidR="004919FC" w:rsidRPr="001970CC">
        <w:rPr>
          <w:sz w:val="24"/>
          <w:szCs w:val="24"/>
          <w:lang w:val="ro-RO"/>
        </w:rPr>
        <w:t xml:space="preserve"> </w:t>
      </w:r>
      <w:r w:rsidRPr="001970CC">
        <w:rPr>
          <w:sz w:val="24"/>
          <w:szCs w:val="24"/>
          <w:lang w:val="ro-RO"/>
        </w:rPr>
        <w:t>pentru</w:t>
      </w:r>
      <w:r w:rsidR="004919FC" w:rsidRPr="001970CC">
        <w:rPr>
          <w:sz w:val="24"/>
          <w:szCs w:val="24"/>
          <w:lang w:val="ro-RO"/>
        </w:rPr>
        <w:t xml:space="preserve"> </w:t>
      </w:r>
      <w:r w:rsidRPr="001970CC">
        <w:rPr>
          <w:sz w:val="24"/>
          <w:szCs w:val="24"/>
          <w:lang w:val="ro-RO"/>
        </w:rPr>
        <w:t>unitate</w:t>
      </w:r>
      <w:r w:rsidR="004919FC" w:rsidRPr="001970CC">
        <w:rPr>
          <w:sz w:val="24"/>
          <w:szCs w:val="24"/>
          <w:lang w:val="ro-RO"/>
        </w:rPr>
        <w:t xml:space="preserve"> </w:t>
      </w:r>
      <w:r w:rsidRPr="001970CC">
        <w:rPr>
          <w:sz w:val="24"/>
          <w:szCs w:val="24"/>
          <w:lang w:val="ro-RO"/>
        </w:rPr>
        <w:t>îngrijindu-se ca actelesă fie la zi;</w:t>
      </w:r>
    </w:p>
    <w:p w14:paraId="28A8132D"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întocmește formele pentru efectuarea încasărilor și plăților în numerar sau prin conturile bancare pentru urmărirea deditorilor de orice fel în scopul achitării datoriilor;</w:t>
      </w:r>
    </w:p>
    <w:p w14:paraId="52F46CAE"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organizează evidența contractelor încheiate de unitate și urmărește executarea lor;</w:t>
      </w:r>
    </w:p>
    <w:p w14:paraId="05FA260F"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organizează</w:t>
      </w:r>
      <w:r w:rsidR="004919FC" w:rsidRPr="001970CC">
        <w:rPr>
          <w:sz w:val="24"/>
          <w:szCs w:val="24"/>
          <w:lang w:val="ro-RO"/>
        </w:rPr>
        <w:t xml:space="preserve"> </w:t>
      </w:r>
      <w:r w:rsidRPr="001970CC">
        <w:rPr>
          <w:sz w:val="24"/>
          <w:szCs w:val="24"/>
          <w:lang w:val="ro-RO"/>
        </w:rPr>
        <w:t>inventarierea</w:t>
      </w:r>
      <w:r w:rsidR="004919FC" w:rsidRPr="001970CC">
        <w:rPr>
          <w:sz w:val="24"/>
          <w:szCs w:val="24"/>
          <w:lang w:val="ro-RO"/>
        </w:rPr>
        <w:t xml:space="preserve"> </w:t>
      </w:r>
      <w:r w:rsidRPr="001970CC">
        <w:rPr>
          <w:sz w:val="24"/>
          <w:szCs w:val="24"/>
          <w:lang w:val="ro-RO"/>
        </w:rPr>
        <w:t>valorilor</w:t>
      </w:r>
      <w:r w:rsidR="004919FC" w:rsidRPr="001970CC">
        <w:rPr>
          <w:sz w:val="24"/>
          <w:szCs w:val="24"/>
          <w:lang w:val="ro-RO"/>
        </w:rPr>
        <w:t xml:space="preserve"> </w:t>
      </w:r>
      <w:r w:rsidRPr="001970CC">
        <w:rPr>
          <w:sz w:val="24"/>
          <w:szCs w:val="24"/>
          <w:lang w:val="ro-RO"/>
        </w:rPr>
        <w:t>materiale</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bănești, instruiește</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controlează</w:t>
      </w:r>
      <w:r w:rsidR="004919FC" w:rsidRPr="001970CC">
        <w:rPr>
          <w:sz w:val="24"/>
          <w:szCs w:val="24"/>
          <w:lang w:val="ro-RO"/>
        </w:rPr>
        <w:t xml:space="preserve"> </w:t>
      </w:r>
      <w:r w:rsidRPr="001970CC">
        <w:rPr>
          <w:sz w:val="24"/>
          <w:szCs w:val="24"/>
          <w:lang w:val="ro-RO"/>
        </w:rPr>
        <w:t>periodic</w:t>
      </w:r>
      <w:r w:rsidR="004919FC" w:rsidRPr="001970CC">
        <w:rPr>
          <w:sz w:val="24"/>
          <w:szCs w:val="24"/>
          <w:lang w:val="ro-RO"/>
        </w:rPr>
        <w:t xml:space="preserve"> </w:t>
      </w:r>
      <w:r w:rsidRPr="001970CC">
        <w:rPr>
          <w:sz w:val="24"/>
          <w:szCs w:val="24"/>
          <w:lang w:val="ro-RO"/>
        </w:rPr>
        <w:t>personalul</w:t>
      </w:r>
      <w:r w:rsidR="004919FC" w:rsidRPr="001970CC">
        <w:rPr>
          <w:sz w:val="24"/>
          <w:szCs w:val="24"/>
          <w:lang w:val="ro-RO"/>
        </w:rPr>
        <w:t xml:space="preserve"> </w:t>
      </w:r>
      <w:r w:rsidRPr="001970CC">
        <w:rPr>
          <w:sz w:val="24"/>
          <w:szCs w:val="24"/>
          <w:lang w:val="ro-RO"/>
        </w:rPr>
        <w:t>unității care gestionează</w:t>
      </w:r>
      <w:r w:rsidR="004919FC" w:rsidRPr="001970CC">
        <w:rPr>
          <w:sz w:val="24"/>
          <w:szCs w:val="24"/>
          <w:lang w:val="ro-RO"/>
        </w:rPr>
        <w:t xml:space="preserve"> </w:t>
      </w:r>
      <w:r w:rsidRPr="001970CC">
        <w:rPr>
          <w:sz w:val="24"/>
          <w:szCs w:val="24"/>
          <w:lang w:val="ro-RO"/>
        </w:rPr>
        <w:t>valori</w:t>
      </w:r>
      <w:r w:rsidR="004919FC" w:rsidRPr="001970CC">
        <w:rPr>
          <w:sz w:val="24"/>
          <w:szCs w:val="24"/>
          <w:lang w:val="ro-RO"/>
        </w:rPr>
        <w:t xml:space="preserve"> </w:t>
      </w:r>
      <w:r w:rsidRPr="001970CC">
        <w:rPr>
          <w:sz w:val="24"/>
          <w:szCs w:val="24"/>
          <w:lang w:val="ro-RO"/>
        </w:rPr>
        <w:t>materiale;</w:t>
      </w:r>
    </w:p>
    <w:p w14:paraId="6892AE91"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face parte din Comisia de declasare și clasare a bunurilor;</w:t>
      </w:r>
    </w:p>
    <w:p w14:paraId="5E3FD574"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întocmește</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execută</w:t>
      </w:r>
      <w:r w:rsidR="004919FC" w:rsidRPr="001970CC">
        <w:rPr>
          <w:sz w:val="24"/>
          <w:szCs w:val="24"/>
          <w:lang w:val="ro-RO"/>
        </w:rPr>
        <w:t xml:space="preserve"> </w:t>
      </w:r>
      <w:r w:rsidRPr="001970CC">
        <w:rPr>
          <w:sz w:val="24"/>
          <w:szCs w:val="24"/>
          <w:lang w:val="ro-RO"/>
        </w:rPr>
        <w:t>Planul de muncă</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salarii, întocmește</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pune</w:t>
      </w:r>
      <w:r w:rsidR="004919FC" w:rsidRPr="001970CC">
        <w:rPr>
          <w:sz w:val="24"/>
          <w:szCs w:val="24"/>
          <w:lang w:val="ro-RO"/>
        </w:rPr>
        <w:t xml:space="preserve"> </w:t>
      </w:r>
      <w:r w:rsidRPr="001970CC">
        <w:rPr>
          <w:sz w:val="24"/>
          <w:szCs w:val="24"/>
          <w:lang w:val="ro-RO"/>
        </w:rPr>
        <w:t>în</w:t>
      </w:r>
      <w:r w:rsidR="004919FC" w:rsidRPr="001970CC">
        <w:rPr>
          <w:sz w:val="24"/>
          <w:szCs w:val="24"/>
          <w:lang w:val="ro-RO"/>
        </w:rPr>
        <w:t xml:space="preserve"> </w:t>
      </w:r>
      <w:r w:rsidRPr="001970CC">
        <w:rPr>
          <w:sz w:val="24"/>
          <w:szCs w:val="24"/>
          <w:lang w:val="ro-RO"/>
        </w:rPr>
        <w:t>aplicare</w:t>
      </w:r>
      <w:r w:rsidR="004919FC" w:rsidRPr="001970CC">
        <w:rPr>
          <w:sz w:val="24"/>
          <w:szCs w:val="24"/>
          <w:lang w:val="ro-RO"/>
        </w:rPr>
        <w:t xml:space="preserve"> </w:t>
      </w:r>
      <w:r w:rsidRPr="001970CC">
        <w:rPr>
          <w:sz w:val="24"/>
          <w:szCs w:val="24"/>
          <w:lang w:val="ro-RO"/>
        </w:rPr>
        <w:t>statul de funcții al unității;</w:t>
      </w:r>
    </w:p>
    <w:p w14:paraId="51ECA8BE"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întocmeste angajamentul de plată încheiat cu beneficiarii centrului;</w:t>
      </w:r>
    </w:p>
    <w:p w14:paraId="7F12668C"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executa toate operațiunile contabile pentru centru, în conformitate cu dispozițiile conducerii  DGASPC Argeș;</w:t>
      </w:r>
    </w:p>
    <w:p w14:paraId="7FF50DC7"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participă activ și intervine ori de cate ori este nevoie în relația cu beneficiarii;</w:t>
      </w:r>
    </w:p>
    <w:p w14:paraId="771E947C"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urmărește aplicarea și respectarea tuturor dispozițiilor legale privind salarizarea și drepturile personalului;</w:t>
      </w:r>
    </w:p>
    <w:p w14:paraId="6B33495D" w14:textId="0843C7F4"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lastRenderedPageBreak/>
        <w:t>întocmește</w:t>
      </w:r>
      <w:r w:rsidR="00F37B0E" w:rsidRPr="001970CC">
        <w:rPr>
          <w:sz w:val="24"/>
          <w:szCs w:val="24"/>
          <w:lang w:val="ro-RO"/>
        </w:rPr>
        <w:t xml:space="preserve"> </w:t>
      </w:r>
      <w:r w:rsidRPr="001970CC">
        <w:rPr>
          <w:sz w:val="24"/>
          <w:szCs w:val="24"/>
          <w:lang w:val="ro-RO"/>
        </w:rPr>
        <w:t>dările de seam</w:t>
      </w:r>
      <w:r w:rsidR="00F37B0E" w:rsidRPr="001970CC">
        <w:rPr>
          <w:sz w:val="24"/>
          <w:szCs w:val="24"/>
          <w:lang w:val="ro-RO"/>
        </w:rPr>
        <w:t xml:space="preserve">ă </w:t>
      </w:r>
      <w:r w:rsidRPr="001970CC">
        <w:rPr>
          <w:sz w:val="24"/>
          <w:szCs w:val="24"/>
          <w:lang w:val="ro-RO"/>
        </w:rPr>
        <w:t>contabile;</w:t>
      </w:r>
    </w:p>
    <w:p w14:paraId="2992596A"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clasează</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păstrează</w:t>
      </w:r>
      <w:r w:rsidR="004919FC" w:rsidRPr="001970CC">
        <w:rPr>
          <w:sz w:val="24"/>
          <w:szCs w:val="24"/>
          <w:lang w:val="ro-RO"/>
        </w:rPr>
        <w:t xml:space="preserve"> </w:t>
      </w:r>
      <w:r w:rsidRPr="001970CC">
        <w:rPr>
          <w:sz w:val="24"/>
          <w:szCs w:val="24"/>
          <w:lang w:val="ro-RO"/>
        </w:rPr>
        <w:t>toate</w:t>
      </w:r>
      <w:r w:rsidR="004919FC" w:rsidRPr="001970CC">
        <w:rPr>
          <w:sz w:val="24"/>
          <w:szCs w:val="24"/>
          <w:lang w:val="ro-RO"/>
        </w:rPr>
        <w:t xml:space="preserve"> </w:t>
      </w:r>
      <w:r w:rsidRPr="001970CC">
        <w:rPr>
          <w:sz w:val="24"/>
          <w:szCs w:val="24"/>
          <w:lang w:val="ro-RO"/>
        </w:rPr>
        <w:t>actele justificative de cheltuieli, documentele</w:t>
      </w:r>
      <w:r w:rsidR="004919FC" w:rsidRPr="001970CC">
        <w:rPr>
          <w:sz w:val="24"/>
          <w:szCs w:val="24"/>
          <w:lang w:val="ro-RO"/>
        </w:rPr>
        <w:t xml:space="preserve"> </w:t>
      </w:r>
      <w:r w:rsidRPr="001970CC">
        <w:rPr>
          <w:sz w:val="24"/>
          <w:szCs w:val="24"/>
          <w:lang w:val="ro-RO"/>
        </w:rPr>
        <w:t>contabile, fisele, balanțele de verificare;</w:t>
      </w:r>
    </w:p>
    <w:p w14:paraId="6E7D0F3F"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întocmește</w:t>
      </w:r>
      <w:r w:rsidR="004919FC" w:rsidRPr="001970CC">
        <w:rPr>
          <w:sz w:val="24"/>
          <w:szCs w:val="24"/>
          <w:lang w:val="ro-RO"/>
        </w:rPr>
        <w:t xml:space="preserve"> </w:t>
      </w:r>
      <w:r w:rsidRPr="001970CC">
        <w:rPr>
          <w:sz w:val="24"/>
          <w:szCs w:val="24"/>
          <w:lang w:val="ro-RO"/>
        </w:rPr>
        <w:t>statele de plată;</w:t>
      </w:r>
    </w:p>
    <w:p w14:paraId="4EBED8A0"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întocmește centralizatoare de medicamente, alimente, materiale, obiecte de inventar;</w:t>
      </w:r>
    </w:p>
    <w:p w14:paraId="0A894BF8"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întocmește fișele fiscale ale salariaților și răspunde de predarea acestora la timp;</w:t>
      </w:r>
    </w:p>
    <w:p w14:paraId="50341467"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face parte din</w:t>
      </w:r>
      <w:r w:rsidR="004919FC" w:rsidRPr="001970CC">
        <w:rPr>
          <w:sz w:val="24"/>
          <w:szCs w:val="24"/>
          <w:lang w:val="ro-RO"/>
        </w:rPr>
        <w:t xml:space="preserve"> </w:t>
      </w:r>
      <w:r w:rsidRPr="001970CC">
        <w:rPr>
          <w:sz w:val="24"/>
          <w:szCs w:val="24"/>
          <w:lang w:val="ro-RO"/>
        </w:rPr>
        <w:t>comisia de casare</w:t>
      </w:r>
      <w:r w:rsidR="004919FC" w:rsidRPr="001970CC">
        <w:rPr>
          <w:sz w:val="24"/>
          <w:szCs w:val="24"/>
          <w:lang w:val="ro-RO"/>
        </w:rPr>
        <w:t xml:space="preserve"> </w:t>
      </w:r>
      <w:r w:rsidRPr="001970CC">
        <w:rPr>
          <w:sz w:val="24"/>
          <w:szCs w:val="24"/>
          <w:lang w:val="ro-RO"/>
        </w:rPr>
        <w:t>și</w:t>
      </w:r>
      <w:r w:rsidR="004919FC" w:rsidRPr="001970CC">
        <w:rPr>
          <w:sz w:val="24"/>
          <w:szCs w:val="24"/>
          <w:lang w:val="ro-RO"/>
        </w:rPr>
        <w:t xml:space="preserve"> </w:t>
      </w:r>
      <w:r w:rsidRPr="001970CC">
        <w:rPr>
          <w:sz w:val="24"/>
          <w:szCs w:val="24"/>
          <w:lang w:val="ro-RO"/>
        </w:rPr>
        <w:t>inventariere;</w:t>
      </w:r>
    </w:p>
    <w:p w14:paraId="78FF8CCE"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execută orice sarcină trasată de conducerea unității, în limita competenţelor;</w:t>
      </w:r>
    </w:p>
    <w:p w14:paraId="7EC9AF6C" w14:textId="77777777" w:rsidR="00AE3401"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răspunde de operarea în aplicația Contabilitate Angajamente Bugetare a Sistemului Național de Raportare Forexebug a cheltuielilor de personal, materiale, asistență socială și capital aferente centrului;</w:t>
      </w:r>
    </w:p>
    <w:p w14:paraId="1A5BB45A" w14:textId="77777777" w:rsidR="00CC301C" w:rsidRPr="001970CC" w:rsidRDefault="00AE3401" w:rsidP="00061747">
      <w:pPr>
        <w:numPr>
          <w:ilvl w:val="0"/>
          <w:numId w:val="19"/>
        </w:numPr>
        <w:tabs>
          <w:tab w:val="left" w:pos="360"/>
        </w:tabs>
        <w:suppressAutoHyphens/>
        <w:ind w:left="0" w:firstLine="0"/>
        <w:jc w:val="both"/>
        <w:rPr>
          <w:sz w:val="24"/>
          <w:szCs w:val="24"/>
          <w:lang w:val="ro-RO"/>
        </w:rPr>
      </w:pPr>
      <w:r w:rsidRPr="001970CC">
        <w:rPr>
          <w:sz w:val="24"/>
          <w:szCs w:val="24"/>
          <w:lang w:val="ro-RO"/>
        </w:rPr>
        <w:t>ia</w:t>
      </w:r>
      <w:r w:rsidR="004919FC" w:rsidRPr="001970CC">
        <w:rPr>
          <w:sz w:val="24"/>
          <w:szCs w:val="24"/>
          <w:lang w:val="ro-RO"/>
        </w:rPr>
        <w:t xml:space="preserve"> </w:t>
      </w:r>
      <w:r w:rsidRPr="001970CC">
        <w:rPr>
          <w:sz w:val="24"/>
          <w:szCs w:val="24"/>
          <w:lang w:val="ro-RO"/>
        </w:rPr>
        <w:t>toate</w:t>
      </w:r>
      <w:r w:rsidR="004919FC" w:rsidRPr="001970CC">
        <w:rPr>
          <w:sz w:val="24"/>
          <w:szCs w:val="24"/>
          <w:lang w:val="ro-RO"/>
        </w:rPr>
        <w:t xml:space="preserve"> </w:t>
      </w:r>
      <w:r w:rsidRPr="001970CC">
        <w:rPr>
          <w:sz w:val="24"/>
          <w:szCs w:val="24"/>
          <w:lang w:val="ro-RO"/>
        </w:rPr>
        <w:t>măsurile</w:t>
      </w:r>
      <w:r w:rsidR="004919FC" w:rsidRPr="001970CC">
        <w:rPr>
          <w:sz w:val="24"/>
          <w:szCs w:val="24"/>
          <w:lang w:val="ro-RO"/>
        </w:rPr>
        <w:t xml:space="preserve"> </w:t>
      </w:r>
      <w:r w:rsidRPr="001970CC">
        <w:rPr>
          <w:sz w:val="24"/>
          <w:szCs w:val="24"/>
          <w:lang w:val="ro-RO"/>
        </w:rPr>
        <w:t>necesare</w:t>
      </w:r>
      <w:r w:rsidR="004919FC" w:rsidRPr="001970CC">
        <w:rPr>
          <w:sz w:val="24"/>
          <w:szCs w:val="24"/>
          <w:lang w:val="ro-RO"/>
        </w:rPr>
        <w:t xml:space="preserve"> </w:t>
      </w:r>
      <w:r w:rsidRPr="001970CC">
        <w:rPr>
          <w:sz w:val="24"/>
          <w:szCs w:val="24"/>
          <w:lang w:val="ro-RO"/>
        </w:rPr>
        <w:t>în</w:t>
      </w:r>
      <w:r w:rsidR="004919FC" w:rsidRPr="001970CC">
        <w:rPr>
          <w:sz w:val="24"/>
          <w:szCs w:val="24"/>
          <w:lang w:val="ro-RO"/>
        </w:rPr>
        <w:t xml:space="preserve"> </w:t>
      </w:r>
      <w:r w:rsidRPr="001970CC">
        <w:rPr>
          <w:sz w:val="24"/>
          <w:szCs w:val="24"/>
          <w:lang w:val="ro-RO"/>
        </w:rPr>
        <w:t>vederea</w:t>
      </w:r>
      <w:r w:rsidR="004919FC" w:rsidRPr="001970CC">
        <w:rPr>
          <w:sz w:val="24"/>
          <w:szCs w:val="24"/>
          <w:lang w:val="ro-RO"/>
        </w:rPr>
        <w:t xml:space="preserve"> </w:t>
      </w:r>
      <w:r w:rsidRPr="001970CC">
        <w:rPr>
          <w:sz w:val="24"/>
          <w:szCs w:val="24"/>
          <w:lang w:val="ro-RO"/>
        </w:rPr>
        <w:t>utilizării</w:t>
      </w:r>
      <w:r w:rsidR="00CC301C" w:rsidRPr="001970CC">
        <w:rPr>
          <w:sz w:val="24"/>
          <w:szCs w:val="24"/>
          <w:lang w:val="ro-RO"/>
        </w:rPr>
        <w:t xml:space="preserve"> </w:t>
      </w:r>
      <w:r w:rsidRPr="001970CC">
        <w:rPr>
          <w:sz w:val="24"/>
          <w:szCs w:val="24"/>
          <w:lang w:val="ro-RO"/>
        </w:rPr>
        <w:t>modulelor</w:t>
      </w:r>
      <w:r w:rsidR="00CC301C" w:rsidRPr="001970CC">
        <w:rPr>
          <w:sz w:val="24"/>
          <w:szCs w:val="24"/>
          <w:lang w:val="ro-RO"/>
        </w:rPr>
        <w:t xml:space="preserve"> </w:t>
      </w:r>
      <w:r w:rsidRPr="001970CC">
        <w:rPr>
          <w:sz w:val="24"/>
          <w:szCs w:val="24"/>
          <w:lang w:val="ro-RO"/>
        </w:rPr>
        <w:t>funcționale ale aplicației Business Wiew,</w:t>
      </w:r>
      <w:r w:rsidR="00CC301C" w:rsidRPr="001970CC">
        <w:rPr>
          <w:sz w:val="24"/>
          <w:szCs w:val="24"/>
          <w:lang w:val="ro-RO"/>
        </w:rPr>
        <w:t xml:space="preserve"> </w:t>
      </w:r>
      <w:r w:rsidRPr="001970CC">
        <w:rPr>
          <w:sz w:val="24"/>
          <w:szCs w:val="24"/>
          <w:lang w:val="ro-RO"/>
        </w:rPr>
        <w:t>pentru</w:t>
      </w:r>
      <w:r w:rsidR="00CC301C" w:rsidRPr="001970CC">
        <w:rPr>
          <w:sz w:val="24"/>
          <w:szCs w:val="24"/>
          <w:lang w:val="ro-RO"/>
        </w:rPr>
        <w:t xml:space="preserve"> </w:t>
      </w:r>
      <w:r w:rsidRPr="001970CC">
        <w:rPr>
          <w:sz w:val="24"/>
          <w:szCs w:val="24"/>
          <w:lang w:val="ro-RO"/>
        </w:rPr>
        <w:t>evidența</w:t>
      </w:r>
      <w:r w:rsidR="00CC301C" w:rsidRPr="001970CC">
        <w:rPr>
          <w:sz w:val="24"/>
          <w:szCs w:val="24"/>
          <w:lang w:val="ro-RO"/>
        </w:rPr>
        <w:t xml:space="preserve"> </w:t>
      </w:r>
      <w:r w:rsidRPr="001970CC">
        <w:rPr>
          <w:sz w:val="24"/>
          <w:szCs w:val="24"/>
          <w:lang w:val="ro-RO"/>
        </w:rPr>
        <w:t>contabilă a centrului;</w:t>
      </w:r>
    </w:p>
    <w:p w14:paraId="4B22ACBF" w14:textId="77777777" w:rsidR="00CC301C" w:rsidRPr="001970CC" w:rsidRDefault="00AE3401" w:rsidP="00061747">
      <w:pPr>
        <w:numPr>
          <w:ilvl w:val="0"/>
          <w:numId w:val="19"/>
        </w:numPr>
        <w:tabs>
          <w:tab w:val="left" w:pos="360"/>
        </w:tabs>
        <w:suppressAutoHyphens/>
        <w:ind w:left="0" w:firstLine="0"/>
        <w:jc w:val="both"/>
        <w:rPr>
          <w:sz w:val="24"/>
          <w:szCs w:val="24"/>
          <w:lang w:val="ro-RO" w:eastAsia="en-US"/>
        </w:rPr>
      </w:pPr>
      <w:r w:rsidRPr="001970CC">
        <w:rPr>
          <w:sz w:val="24"/>
          <w:szCs w:val="24"/>
          <w:lang w:val="ro-RO"/>
        </w:rPr>
        <w:t>păstrează confidențialitatea datelor conform Contractului de confidenţialitate;</w:t>
      </w:r>
    </w:p>
    <w:p w14:paraId="0C4A033E" w14:textId="77777777" w:rsidR="00CC301C" w:rsidRPr="001970CC" w:rsidRDefault="00AE3401" w:rsidP="00061747">
      <w:pPr>
        <w:numPr>
          <w:ilvl w:val="0"/>
          <w:numId w:val="19"/>
        </w:numPr>
        <w:tabs>
          <w:tab w:val="left" w:pos="360"/>
        </w:tabs>
        <w:suppressAutoHyphens/>
        <w:autoSpaceDN w:val="0"/>
        <w:ind w:left="0" w:firstLine="0"/>
        <w:jc w:val="both"/>
        <w:rPr>
          <w:sz w:val="24"/>
          <w:szCs w:val="24"/>
          <w:lang w:val="ro-RO"/>
        </w:rPr>
      </w:pPr>
      <w:r w:rsidRPr="001970CC">
        <w:rPr>
          <w:sz w:val="24"/>
          <w:szCs w:val="24"/>
          <w:lang w:val="ro-RO" w:eastAsia="en-US"/>
        </w:rPr>
        <w:t>cunoaşte</w:t>
      </w:r>
      <w:r w:rsidR="00CC301C" w:rsidRPr="001970CC">
        <w:rPr>
          <w:sz w:val="24"/>
          <w:szCs w:val="24"/>
          <w:lang w:val="ro-RO" w:eastAsia="en-US"/>
        </w:rPr>
        <w:t xml:space="preserve"> </w:t>
      </w:r>
      <w:r w:rsidRPr="001970CC">
        <w:rPr>
          <w:sz w:val="24"/>
          <w:szCs w:val="24"/>
          <w:lang w:val="ro-RO" w:eastAsia="en-US"/>
        </w:rPr>
        <w:t>şi</w:t>
      </w:r>
      <w:r w:rsidR="00CC301C" w:rsidRPr="001970CC">
        <w:rPr>
          <w:sz w:val="24"/>
          <w:szCs w:val="24"/>
          <w:lang w:val="ro-RO" w:eastAsia="en-US"/>
        </w:rPr>
        <w:t xml:space="preserve"> </w:t>
      </w:r>
      <w:r w:rsidRPr="001970CC">
        <w:rPr>
          <w:sz w:val="24"/>
          <w:szCs w:val="24"/>
          <w:lang w:val="ro-RO" w:eastAsia="en-US"/>
        </w:rPr>
        <w:t>respectă</w:t>
      </w:r>
      <w:r w:rsidR="00CC301C" w:rsidRPr="001970CC">
        <w:rPr>
          <w:sz w:val="24"/>
          <w:szCs w:val="24"/>
          <w:lang w:val="ro-RO" w:eastAsia="en-US"/>
        </w:rPr>
        <w:t xml:space="preserve"> </w:t>
      </w:r>
      <w:r w:rsidRPr="001970CC">
        <w:rPr>
          <w:sz w:val="24"/>
          <w:szCs w:val="24"/>
          <w:lang w:val="ro-RO" w:eastAsia="en-US"/>
        </w:rPr>
        <w:t>prevederile R.O.I., R.O.F., normele de protecţia</w:t>
      </w:r>
      <w:r w:rsidR="00CC301C" w:rsidRPr="001970CC">
        <w:rPr>
          <w:sz w:val="24"/>
          <w:szCs w:val="24"/>
          <w:lang w:val="ro-RO" w:eastAsia="en-US"/>
        </w:rPr>
        <w:t xml:space="preserve"> </w:t>
      </w:r>
      <w:r w:rsidRPr="001970CC">
        <w:rPr>
          <w:sz w:val="24"/>
          <w:szCs w:val="24"/>
          <w:lang w:val="ro-RO" w:eastAsia="en-US"/>
        </w:rPr>
        <w:t>muncii, apărarea</w:t>
      </w:r>
      <w:r w:rsidR="00CC301C" w:rsidRPr="001970CC">
        <w:rPr>
          <w:sz w:val="24"/>
          <w:szCs w:val="24"/>
          <w:lang w:val="ro-RO" w:eastAsia="en-US"/>
        </w:rPr>
        <w:t xml:space="preserve"> </w:t>
      </w:r>
      <w:r w:rsidRPr="001970CC">
        <w:rPr>
          <w:sz w:val="24"/>
          <w:szCs w:val="24"/>
          <w:lang w:val="ro-RO" w:eastAsia="en-US"/>
        </w:rPr>
        <w:t>împotriva</w:t>
      </w:r>
      <w:r w:rsidR="00CC301C" w:rsidRPr="001970CC">
        <w:rPr>
          <w:sz w:val="24"/>
          <w:szCs w:val="24"/>
          <w:lang w:val="ro-RO" w:eastAsia="en-US"/>
        </w:rPr>
        <w:t xml:space="preserve"> </w:t>
      </w:r>
      <w:r w:rsidRPr="001970CC">
        <w:rPr>
          <w:sz w:val="24"/>
          <w:szCs w:val="24"/>
          <w:lang w:val="ro-RO" w:eastAsia="en-US"/>
        </w:rPr>
        <w:t>incendiilor, securitate</w:t>
      </w:r>
      <w:r w:rsidR="00CC301C" w:rsidRPr="001970CC">
        <w:rPr>
          <w:sz w:val="24"/>
          <w:szCs w:val="24"/>
          <w:lang w:val="ro-RO" w:eastAsia="en-US"/>
        </w:rPr>
        <w:t xml:space="preserve"> </w:t>
      </w:r>
      <w:r w:rsidRPr="001970CC">
        <w:rPr>
          <w:sz w:val="24"/>
          <w:szCs w:val="24"/>
          <w:lang w:val="ro-RO" w:eastAsia="en-US"/>
        </w:rPr>
        <w:t>şi</w:t>
      </w:r>
      <w:r w:rsidR="00CC301C" w:rsidRPr="001970CC">
        <w:rPr>
          <w:sz w:val="24"/>
          <w:szCs w:val="24"/>
          <w:lang w:val="ro-RO" w:eastAsia="en-US"/>
        </w:rPr>
        <w:t xml:space="preserve"> </w:t>
      </w:r>
      <w:r w:rsidRPr="001970CC">
        <w:rPr>
          <w:sz w:val="24"/>
          <w:szCs w:val="24"/>
          <w:lang w:val="ro-RO" w:eastAsia="en-US"/>
        </w:rPr>
        <w:t>sănătate a muncii</w:t>
      </w:r>
      <w:r w:rsidR="00CC301C" w:rsidRPr="001970CC">
        <w:rPr>
          <w:sz w:val="24"/>
          <w:szCs w:val="24"/>
          <w:lang w:val="ro-RO" w:eastAsia="en-US"/>
        </w:rPr>
        <w:t xml:space="preserve"> </w:t>
      </w:r>
      <w:r w:rsidRPr="001970CC">
        <w:rPr>
          <w:sz w:val="24"/>
          <w:szCs w:val="24"/>
          <w:lang w:val="ro-RO" w:eastAsia="en-US"/>
        </w:rPr>
        <w:t>şi</w:t>
      </w:r>
      <w:r w:rsidR="00CC301C" w:rsidRPr="001970CC">
        <w:rPr>
          <w:sz w:val="24"/>
          <w:szCs w:val="24"/>
          <w:lang w:val="ro-RO" w:eastAsia="en-US"/>
        </w:rPr>
        <w:t xml:space="preserve"> </w:t>
      </w:r>
      <w:r w:rsidRPr="001970CC">
        <w:rPr>
          <w:sz w:val="24"/>
          <w:szCs w:val="24"/>
          <w:lang w:val="ro-RO" w:eastAsia="en-US"/>
        </w:rPr>
        <w:t>este direct răspunzător de nerespectarea lor;</w:t>
      </w:r>
    </w:p>
    <w:p w14:paraId="0E6B0B90" w14:textId="77777777" w:rsidR="00AE3401" w:rsidRPr="001970CC" w:rsidRDefault="00AE3401" w:rsidP="00061747">
      <w:pPr>
        <w:numPr>
          <w:ilvl w:val="0"/>
          <w:numId w:val="19"/>
        </w:numPr>
        <w:tabs>
          <w:tab w:val="left" w:pos="360"/>
        </w:tabs>
        <w:suppressAutoHyphens/>
        <w:autoSpaceDN w:val="0"/>
        <w:ind w:left="0" w:firstLine="0"/>
        <w:jc w:val="both"/>
        <w:rPr>
          <w:sz w:val="24"/>
          <w:szCs w:val="24"/>
          <w:lang w:val="ro-RO"/>
        </w:rPr>
      </w:pPr>
      <w:r w:rsidRPr="001970CC">
        <w:rPr>
          <w:sz w:val="24"/>
          <w:szCs w:val="24"/>
          <w:lang w:val="ro-RO"/>
        </w:rPr>
        <w:t>execută</w:t>
      </w:r>
      <w:r w:rsidR="00CC301C" w:rsidRPr="001970CC">
        <w:rPr>
          <w:sz w:val="24"/>
          <w:szCs w:val="24"/>
          <w:lang w:val="ro-RO"/>
        </w:rPr>
        <w:t xml:space="preserve"> </w:t>
      </w:r>
      <w:r w:rsidRPr="001970CC">
        <w:rPr>
          <w:sz w:val="24"/>
          <w:szCs w:val="24"/>
          <w:lang w:val="ro-RO"/>
        </w:rPr>
        <w:t>şi</w:t>
      </w:r>
      <w:r w:rsidR="00CC301C" w:rsidRPr="001970CC">
        <w:rPr>
          <w:sz w:val="24"/>
          <w:szCs w:val="24"/>
          <w:lang w:val="ro-RO"/>
        </w:rPr>
        <w:t xml:space="preserve"> </w:t>
      </w:r>
      <w:r w:rsidRPr="001970CC">
        <w:rPr>
          <w:sz w:val="24"/>
          <w:szCs w:val="24"/>
          <w:lang w:val="ro-RO"/>
        </w:rPr>
        <w:t>alte</w:t>
      </w:r>
      <w:r w:rsidR="00CC301C" w:rsidRPr="001970CC">
        <w:rPr>
          <w:sz w:val="24"/>
          <w:szCs w:val="24"/>
          <w:lang w:val="ro-RO"/>
        </w:rPr>
        <w:t xml:space="preserve"> </w:t>
      </w:r>
      <w:r w:rsidRPr="001970CC">
        <w:rPr>
          <w:sz w:val="24"/>
          <w:szCs w:val="24"/>
          <w:lang w:val="ro-RO"/>
        </w:rPr>
        <w:t>atribuţii</w:t>
      </w:r>
      <w:r w:rsidR="00CC301C" w:rsidRPr="001970CC">
        <w:rPr>
          <w:sz w:val="24"/>
          <w:szCs w:val="24"/>
          <w:lang w:val="ro-RO"/>
        </w:rPr>
        <w:t xml:space="preserve"> </w:t>
      </w:r>
      <w:r w:rsidRPr="001970CC">
        <w:rPr>
          <w:sz w:val="24"/>
          <w:szCs w:val="24"/>
          <w:lang w:val="ro-RO"/>
        </w:rPr>
        <w:t>trasate de şeful de centru, în</w:t>
      </w:r>
      <w:r w:rsidR="00CC301C" w:rsidRPr="001970CC">
        <w:rPr>
          <w:sz w:val="24"/>
          <w:szCs w:val="24"/>
          <w:lang w:val="ro-RO"/>
        </w:rPr>
        <w:t xml:space="preserve"> </w:t>
      </w:r>
      <w:r w:rsidRPr="001970CC">
        <w:rPr>
          <w:sz w:val="24"/>
          <w:szCs w:val="24"/>
          <w:lang w:val="ro-RO"/>
        </w:rPr>
        <w:t>limita</w:t>
      </w:r>
      <w:r w:rsidR="00CC301C" w:rsidRPr="001970CC">
        <w:rPr>
          <w:sz w:val="24"/>
          <w:szCs w:val="24"/>
          <w:lang w:val="ro-RO"/>
        </w:rPr>
        <w:t xml:space="preserve"> </w:t>
      </w:r>
      <w:r w:rsidRPr="001970CC">
        <w:rPr>
          <w:sz w:val="24"/>
          <w:szCs w:val="24"/>
          <w:lang w:val="ro-RO"/>
        </w:rPr>
        <w:t>competenţelor</w:t>
      </w:r>
      <w:r w:rsidR="00CC301C" w:rsidRPr="001970CC">
        <w:rPr>
          <w:sz w:val="24"/>
          <w:szCs w:val="24"/>
          <w:lang w:val="ro-RO"/>
        </w:rPr>
        <w:t xml:space="preserve"> </w:t>
      </w:r>
      <w:r w:rsidRPr="001970CC">
        <w:rPr>
          <w:sz w:val="24"/>
          <w:szCs w:val="24"/>
          <w:lang w:val="ro-RO"/>
        </w:rPr>
        <w:t>profesionale.</w:t>
      </w:r>
    </w:p>
    <w:bookmarkEnd w:id="9"/>
    <w:p w14:paraId="7D9577DD" w14:textId="77777777" w:rsidR="0023439E" w:rsidRPr="001970CC" w:rsidRDefault="0023439E" w:rsidP="001D0D5B">
      <w:pPr>
        <w:tabs>
          <w:tab w:val="left" w:pos="284"/>
        </w:tabs>
        <w:suppressAutoHyphens/>
        <w:autoSpaceDN w:val="0"/>
        <w:rPr>
          <w:sz w:val="24"/>
          <w:szCs w:val="24"/>
          <w:lang w:val="ro-RO"/>
        </w:rPr>
      </w:pPr>
    </w:p>
    <w:p w14:paraId="6A2461A7" w14:textId="1576FAE4" w:rsidR="00AE3401" w:rsidRPr="001970CC" w:rsidRDefault="0023439E" w:rsidP="00061747">
      <w:pPr>
        <w:numPr>
          <w:ilvl w:val="0"/>
          <w:numId w:val="16"/>
        </w:numPr>
        <w:tabs>
          <w:tab w:val="num" w:pos="0"/>
        </w:tabs>
        <w:suppressAutoHyphens/>
        <w:ind w:left="0" w:firstLine="0"/>
        <w:contextualSpacing/>
        <w:jc w:val="both"/>
        <w:rPr>
          <w:b/>
          <w:sz w:val="24"/>
          <w:szCs w:val="24"/>
          <w:lang w:val="ro-RO"/>
        </w:rPr>
      </w:pPr>
      <w:r w:rsidRPr="001970CC">
        <w:rPr>
          <w:b/>
          <w:sz w:val="24"/>
          <w:szCs w:val="24"/>
          <w:lang w:val="ro-RO"/>
        </w:rPr>
        <w:t>I</w:t>
      </w:r>
      <w:r w:rsidR="00B72CF1" w:rsidRPr="001970CC">
        <w:rPr>
          <w:b/>
          <w:sz w:val="24"/>
          <w:szCs w:val="24"/>
          <w:lang w:val="ro-RO"/>
        </w:rPr>
        <w:t>nspector</w:t>
      </w:r>
      <w:r w:rsidR="00AE3401" w:rsidRPr="001970CC">
        <w:rPr>
          <w:b/>
          <w:sz w:val="24"/>
          <w:szCs w:val="24"/>
          <w:lang w:val="ro-RO"/>
        </w:rPr>
        <w:t xml:space="preserve"> de specialitate (admin</w:t>
      </w:r>
      <w:r w:rsidR="00F27FB5" w:rsidRPr="001970CC">
        <w:rPr>
          <w:b/>
          <w:sz w:val="24"/>
          <w:szCs w:val="24"/>
          <w:lang w:val="ro-RO"/>
        </w:rPr>
        <w:t>istrator</w:t>
      </w:r>
      <w:r w:rsidR="00AE3401" w:rsidRPr="001970CC">
        <w:rPr>
          <w:b/>
          <w:sz w:val="24"/>
          <w:szCs w:val="24"/>
          <w:lang w:val="ro-RO"/>
        </w:rPr>
        <w:t xml:space="preserve">) </w:t>
      </w:r>
    </w:p>
    <w:p w14:paraId="626AFBAD" w14:textId="4DEB9B9A" w:rsidR="00661A6A" w:rsidRDefault="00661A6A" w:rsidP="00661A6A">
      <w:pPr>
        <w:tabs>
          <w:tab w:val="left" w:pos="360"/>
        </w:tabs>
        <w:suppressAutoHyphens/>
        <w:jc w:val="both"/>
        <w:rPr>
          <w:b/>
          <w:sz w:val="24"/>
          <w:szCs w:val="24"/>
          <w:lang w:val="pt-BR"/>
        </w:rPr>
      </w:pPr>
      <w:bookmarkStart w:id="10" w:name="_Hlk144904661"/>
      <w:r w:rsidRPr="001970CC">
        <w:rPr>
          <w:b/>
          <w:i/>
          <w:iCs/>
          <w:sz w:val="24"/>
          <w:szCs w:val="24"/>
          <w:lang w:val="pt-BR"/>
        </w:rPr>
        <w:t xml:space="preserve">     Atribuţii principale</w:t>
      </w:r>
      <w:r w:rsidRPr="001970CC">
        <w:rPr>
          <w:b/>
          <w:sz w:val="24"/>
          <w:szCs w:val="24"/>
          <w:lang w:val="pt-BR"/>
        </w:rPr>
        <w:t>:</w:t>
      </w:r>
    </w:p>
    <w:p w14:paraId="6C6AC6CB" w14:textId="77777777" w:rsidR="00703873" w:rsidRPr="001970CC" w:rsidRDefault="00703873" w:rsidP="00661A6A">
      <w:pPr>
        <w:tabs>
          <w:tab w:val="left" w:pos="360"/>
        </w:tabs>
        <w:suppressAutoHyphens/>
        <w:jc w:val="both"/>
        <w:rPr>
          <w:sz w:val="24"/>
          <w:szCs w:val="24"/>
          <w:lang w:val="ro-RO"/>
        </w:rPr>
      </w:pPr>
    </w:p>
    <w:p w14:paraId="2BAE2F1A" w14:textId="50EAFFFA"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se îngrijeşte</w:t>
      </w:r>
      <w:r w:rsidR="00CC301C" w:rsidRPr="001970CC">
        <w:rPr>
          <w:sz w:val="24"/>
          <w:szCs w:val="24"/>
          <w:lang w:val="ro-RO"/>
        </w:rPr>
        <w:t xml:space="preserve"> </w:t>
      </w:r>
      <w:r w:rsidRPr="001970CC">
        <w:rPr>
          <w:sz w:val="24"/>
          <w:szCs w:val="24"/>
          <w:lang w:val="ro-RO"/>
        </w:rPr>
        <w:t>şi răspunde de înzestrarea şi aprovizionarea centrului cu alimente, medicamente şi combustibil, mobilier, cazarmament, materiale pentru igienă şicurăţenie, articole vestimentare, rechizite, materiale necesare bunei desfăşurări a activităţii în limita  fondurilor de care dispune unitatea;</w:t>
      </w:r>
    </w:p>
    <w:p w14:paraId="5451C924"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colaborează cu biroul contabilitate în vederea întocmirii propunerilor de angajare de cheltuieli şi încadrarea acestora pe capitole şi articole bugetare aprobate;</w:t>
      </w:r>
    </w:p>
    <w:p w14:paraId="609E5BF8"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urmăreşte respectarea de către furnizori a preţurilor prevăzute în contractele încheiate în urma licitaţiilor, iar pentru produsele care nu sunt prevăzute în contract să aibă 3 (trei) oferte şi întocmirea Notei justificative de prospectare a preţurilor la data respectivă;</w:t>
      </w:r>
    </w:p>
    <w:p w14:paraId="363B1688"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întocmeşte Notele de comandă pentru produsele solicitate;</w:t>
      </w:r>
    </w:p>
    <w:p w14:paraId="13DC264B"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de bunurile</w:t>
      </w:r>
      <w:r w:rsidR="00CC301C" w:rsidRPr="001970CC">
        <w:rPr>
          <w:sz w:val="24"/>
          <w:szCs w:val="24"/>
          <w:lang w:val="ro-RO"/>
        </w:rPr>
        <w:t xml:space="preserve"> </w:t>
      </w:r>
      <w:r w:rsidRPr="001970CC">
        <w:rPr>
          <w:sz w:val="24"/>
          <w:szCs w:val="24"/>
          <w:lang w:val="ro-RO"/>
        </w:rPr>
        <w:t>instituţiei pe care le-a primit pe bază de inventarşi le gestionează;</w:t>
      </w:r>
    </w:p>
    <w:p w14:paraId="7FB5B846"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repartizează pe gestiuni bunurile centrului, controlând periodic felul în care sunt păstrate şi folosite aceste bunuri şi ia măsuri pentru a preîntâmpina sustragerea şi distrugerea lor;</w:t>
      </w:r>
    </w:p>
    <w:p w14:paraId="796B5BFF"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incredinţează sarcini personalului din subordine şi verifică modul de îndeplinire a acestora;</w:t>
      </w:r>
    </w:p>
    <w:p w14:paraId="26B54E88"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întocmeşte necesarul pentru aprovizionare cu alimente, materiale, obiecte de inventar;</w:t>
      </w:r>
    </w:p>
    <w:p w14:paraId="14928BDA"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întocmeşte planul de achiziţii anual;</w:t>
      </w:r>
    </w:p>
    <w:p w14:paraId="550BF8DE"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asigură păstrarea arhivei unităţii conform normelor legale;</w:t>
      </w:r>
    </w:p>
    <w:p w14:paraId="47575236"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întocmeşte registrul de inventar al mijloacelor fixe şi registrul cu răspândirea bunurilor centrului din sectorul de activitate, face propuneri de casare, pregăteşteşi asigură operaţiunile de inventariere anuală şi curentă a acestora;</w:t>
      </w:r>
    </w:p>
    <w:p w14:paraId="7BF9BB3A" w14:textId="2B5A95DD"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de folosirea şi</w:t>
      </w:r>
      <w:r w:rsidR="00F37B0E" w:rsidRPr="001970CC">
        <w:rPr>
          <w:sz w:val="24"/>
          <w:szCs w:val="24"/>
          <w:lang w:val="ro-RO"/>
        </w:rPr>
        <w:t xml:space="preserve"> </w:t>
      </w:r>
      <w:r w:rsidRPr="001970CC">
        <w:rPr>
          <w:sz w:val="24"/>
          <w:szCs w:val="24"/>
          <w:lang w:val="ro-RO"/>
        </w:rPr>
        <w:t>întreţinerea mijloacelor de transport, îngrijindu-se ca acestea să plece în cursă însoţite de foaia de parcurs, ia măsuri ca acestea să fie parcate numai în incinta unităţii, încadrându-se în baremul de combustibil pentru consum aprobat de D.G.A.S.P.C. Argeș;</w:t>
      </w:r>
    </w:p>
    <w:p w14:paraId="3690A991"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 xml:space="preserve">întocmeşte F.A.Z-ul , eliberează şi verifică foile de parcurs; </w:t>
      </w:r>
    </w:p>
    <w:p w14:paraId="66C5DF23"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 xml:space="preserve">prezintă spre aprobare şefului de centru necesarul de combustibil, materiale de întreţinereşicurăţenie, rechizite, echipament şi alte articole ţinându-se cont de stocul din magazie, </w:t>
      </w:r>
      <w:r w:rsidRPr="001970CC">
        <w:rPr>
          <w:sz w:val="24"/>
          <w:szCs w:val="24"/>
          <w:lang w:val="ro-RO"/>
        </w:rPr>
        <w:lastRenderedPageBreak/>
        <w:t>urmărind ca achiziţionarea acestora să se facă pe baza contractelor şi ofertelor de preţuri, alegându-se cea mai bună ofertă cu respectarea dispoziţiilor legale în vigoare;</w:t>
      </w:r>
    </w:p>
    <w:p w14:paraId="500E3C26"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se îngrijeşte de procurarea şi păstrarea documentelor şi actelor normative a imprimatelor şi tipizatelor necesare activităţii din centru;</w:t>
      </w:r>
    </w:p>
    <w:p w14:paraId="4D265000"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întocmeşte la timp actele, asigurând înregistrarea cronologică a acestora, conform legislaţiei în vigoare;</w:t>
      </w:r>
    </w:p>
    <w:p w14:paraId="51D7F3CE"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propune în scris şefului de centru, măsuri menite să conducă la eficientizarea şiîmbunătăţirea bazei materiale  şi a activităţilor din unitate;</w:t>
      </w:r>
    </w:p>
    <w:p w14:paraId="64B0FD93"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ţine la zi fişele mijloacelor fixe;</w:t>
      </w:r>
    </w:p>
    <w:p w14:paraId="74FCE523"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ia măsuri pentru dezinfecţia, dezinsecţiaşi deratizarea spaţiilor centrului prin mijloace proprii sau cu instituţii specializate în acest sens;</w:t>
      </w:r>
    </w:p>
    <w:p w14:paraId="24EF6FC5"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participă la controalele efectuate în unitate şi reprezintă unitatea în probleme administrative şigospodăreşti;</w:t>
      </w:r>
    </w:p>
    <w:p w14:paraId="109F9C61"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organizează şi răspunde de activităţiledesfăşurate în curtea unităţii: păstrarea curăţeniei, şi valorificarea diverselor (resturi alimentare, ambalaje, fier vechi, etc...);</w:t>
      </w:r>
    </w:p>
    <w:p w14:paraId="563EF779"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se îngrijeşte de vizarea anuală a Autorizaţiei de funcţionare, Autorizaţiei sanitar veterinare, etc…;</w:t>
      </w:r>
    </w:p>
    <w:p w14:paraId="48A8CCAD"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se îngrijeşte de revizia periodică a centralei termice, PRAM, echipament de protecţie (electrician), revizia metrologică a cântarelor, etc…;</w:t>
      </w:r>
    </w:p>
    <w:p w14:paraId="0EC0DC05"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se îngrijeşte ca personalul din subordine să poarte echipamentul de protecţieşi să respecte programul de lucru;</w:t>
      </w:r>
    </w:p>
    <w:p w14:paraId="17C5771F"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prezintă operativ la organele de control documentele şi situaţiile solicitate, din sfera de activitate, iar în caz de abateri constatate suportă consecinţele;</w:t>
      </w:r>
    </w:p>
    <w:p w14:paraId="0D77A8CC"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de executarea şi predarea la termen  şi în condiţii de bună calitate a sarcinilor şi lucrărilor înscrise în fişa postului;</w:t>
      </w:r>
    </w:p>
    <w:p w14:paraId="429346FE"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urmărește permanent derularea cantitativă a achizițiilor publice (cu sau fără contract), cu valorile aferente;</w:t>
      </w:r>
    </w:p>
    <w:p w14:paraId="2717508C"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de încadrarea în cantitățile solicitate pentru anul în curs și cuprinse în PAAP, cu valorile aferente;</w:t>
      </w:r>
    </w:p>
    <w:p w14:paraId="4479CF45"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respectă dreptul la protejarea imaginii publice și vieții intime, private și familiare a beneficiarilor centrului;</w:t>
      </w:r>
    </w:p>
    <w:p w14:paraId="10115DB1"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se îngrijeşte de procurarea şi păstrarea documentelor şi actelor normative a imprimatelor şi tipizatelor necesare activităţii din centru;</w:t>
      </w:r>
    </w:p>
    <w:p w14:paraId="0543F7B1"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şi instruieşte periodic întregul personal, referitor la normele de P.M. , a normelor de pază  şi P.S.I , întocmind planuri de măsuri pe aceste direcţii şi asigură mijloacele necesare de întreţinere în caz de incendiu;</w:t>
      </w:r>
    </w:p>
    <w:p w14:paraId="1B81F11C"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are o ţinută decentă, respectă beneficiarii şi personalul din centru;</w:t>
      </w:r>
    </w:p>
    <w:p w14:paraId="630B6E4D"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de întocmirea şi afişarea programului de funcţionare a instalaţiilor de ridicat (lifturi pentru persoane şi alimente);</w:t>
      </w:r>
    </w:p>
    <w:p w14:paraId="4893637A" w14:textId="77777777" w:rsidR="00CC301C" w:rsidRPr="001970CC" w:rsidRDefault="00CC301C" w:rsidP="00061747">
      <w:pPr>
        <w:numPr>
          <w:ilvl w:val="0"/>
          <w:numId w:val="35"/>
        </w:numPr>
        <w:tabs>
          <w:tab w:val="left" w:pos="360"/>
        </w:tabs>
        <w:suppressAutoHyphens/>
        <w:ind w:left="0" w:firstLine="0"/>
        <w:jc w:val="both"/>
        <w:rPr>
          <w:sz w:val="24"/>
          <w:szCs w:val="24"/>
          <w:lang w:val="ro-RO"/>
        </w:rPr>
      </w:pPr>
      <w:r w:rsidRPr="001970CC">
        <w:rPr>
          <w:sz w:val="24"/>
          <w:szCs w:val="24"/>
          <w:lang w:val="ro-RO"/>
        </w:rPr>
        <w:t>s</w:t>
      </w:r>
      <w:r w:rsidR="00AE3401" w:rsidRPr="001970CC">
        <w:rPr>
          <w:sz w:val="24"/>
          <w:szCs w:val="24"/>
          <w:lang w:val="ro-RO"/>
        </w:rPr>
        <w:t>upraveghează folosirea liftului de alimente, numai în acest scop şi verifică securitatea funcţionării acestuia, stabilind programul de funcţionare şi opreşte funcţionarea acestuia în afara acestui program  pentru eliminarea accesului asistaţilor la lift şi prevenirea accidentelor;</w:t>
      </w:r>
    </w:p>
    <w:p w14:paraId="595C218D"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încredinţează</w:t>
      </w:r>
      <w:r w:rsidR="00CC301C" w:rsidRPr="001970CC">
        <w:rPr>
          <w:sz w:val="24"/>
          <w:szCs w:val="24"/>
          <w:lang w:val="ro-RO"/>
        </w:rPr>
        <w:t xml:space="preserve"> </w:t>
      </w:r>
      <w:r w:rsidRPr="001970CC">
        <w:rPr>
          <w:sz w:val="24"/>
          <w:szCs w:val="24"/>
          <w:lang w:val="ro-RO"/>
        </w:rPr>
        <w:t>sarcini</w:t>
      </w:r>
      <w:r w:rsidR="00CC301C" w:rsidRPr="001970CC">
        <w:rPr>
          <w:sz w:val="24"/>
          <w:szCs w:val="24"/>
          <w:lang w:val="ro-RO"/>
        </w:rPr>
        <w:t xml:space="preserve"> </w:t>
      </w:r>
      <w:r w:rsidRPr="001970CC">
        <w:rPr>
          <w:sz w:val="24"/>
          <w:szCs w:val="24"/>
          <w:lang w:val="ro-RO"/>
        </w:rPr>
        <w:t>personalului</w:t>
      </w:r>
      <w:r w:rsidR="00CC301C" w:rsidRPr="001970CC">
        <w:rPr>
          <w:sz w:val="24"/>
          <w:szCs w:val="24"/>
          <w:lang w:val="ro-RO"/>
        </w:rPr>
        <w:t xml:space="preserve"> </w:t>
      </w:r>
      <w:r w:rsidRPr="001970CC">
        <w:rPr>
          <w:sz w:val="24"/>
          <w:szCs w:val="24"/>
          <w:lang w:val="ro-RO"/>
        </w:rPr>
        <w:t>administrativ</w:t>
      </w:r>
      <w:r w:rsidR="00CC301C" w:rsidRPr="001970CC">
        <w:rPr>
          <w:sz w:val="24"/>
          <w:szCs w:val="24"/>
          <w:lang w:val="ro-RO"/>
        </w:rPr>
        <w:t xml:space="preserve"> </w:t>
      </w:r>
      <w:r w:rsidRPr="001970CC">
        <w:rPr>
          <w:sz w:val="24"/>
          <w:szCs w:val="24"/>
          <w:lang w:val="ro-RO"/>
        </w:rPr>
        <w:t>din</w:t>
      </w:r>
      <w:r w:rsidR="00CC301C" w:rsidRPr="001970CC">
        <w:rPr>
          <w:sz w:val="24"/>
          <w:szCs w:val="24"/>
          <w:lang w:val="ro-RO"/>
        </w:rPr>
        <w:t xml:space="preserve"> </w:t>
      </w:r>
      <w:r w:rsidRPr="001970CC">
        <w:rPr>
          <w:sz w:val="24"/>
          <w:szCs w:val="24"/>
          <w:lang w:val="ro-RO"/>
        </w:rPr>
        <w:t>sectorul de activitate</w:t>
      </w:r>
      <w:r w:rsidR="00CC301C" w:rsidRPr="001970CC">
        <w:rPr>
          <w:sz w:val="24"/>
          <w:szCs w:val="24"/>
          <w:lang w:val="ro-RO"/>
        </w:rPr>
        <w:t xml:space="preserve"> </w:t>
      </w:r>
      <w:r w:rsidRPr="001970CC">
        <w:rPr>
          <w:sz w:val="24"/>
          <w:szCs w:val="24"/>
          <w:lang w:val="ro-RO"/>
        </w:rPr>
        <w:t>şi</w:t>
      </w:r>
      <w:r w:rsidR="00CC301C" w:rsidRPr="001970CC">
        <w:rPr>
          <w:sz w:val="24"/>
          <w:szCs w:val="24"/>
          <w:lang w:val="ro-RO"/>
        </w:rPr>
        <w:t xml:space="preserve"> </w:t>
      </w:r>
      <w:r w:rsidRPr="001970CC">
        <w:rPr>
          <w:sz w:val="24"/>
          <w:szCs w:val="24"/>
          <w:lang w:val="ro-RO"/>
        </w:rPr>
        <w:t>verifică</w:t>
      </w:r>
      <w:r w:rsidR="00CC301C" w:rsidRPr="001970CC">
        <w:rPr>
          <w:sz w:val="24"/>
          <w:szCs w:val="24"/>
          <w:lang w:val="ro-RO"/>
        </w:rPr>
        <w:t xml:space="preserve"> </w:t>
      </w:r>
      <w:r w:rsidRPr="001970CC">
        <w:rPr>
          <w:sz w:val="24"/>
          <w:szCs w:val="24"/>
          <w:lang w:val="ro-RO"/>
        </w:rPr>
        <w:t>modul de îndeplinire a acestora;</w:t>
      </w:r>
    </w:p>
    <w:p w14:paraId="3E7FFD15"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întocmeşte la timp actele pe linie administrativă, asigurând înregistrarea cronologică a acestora, conform legislaţiei în vigoare;</w:t>
      </w:r>
    </w:p>
    <w:p w14:paraId="4F1CE6D2" w14:textId="77777777" w:rsidR="00CC301C" w:rsidRPr="001970CC" w:rsidRDefault="00CC301C" w:rsidP="00061747">
      <w:pPr>
        <w:numPr>
          <w:ilvl w:val="0"/>
          <w:numId w:val="35"/>
        </w:numPr>
        <w:tabs>
          <w:tab w:val="left" w:pos="360"/>
        </w:tabs>
        <w:suppressAutoHyphens/>
        <w:ind w:left="0" w:firstLine="0"/>
        <w:jc w:val="both"/>
        <w:rPr>
          <w:sz w:val="24"/>
          <w:szCs w:val="24"/>
          <w:lang w:val="ro-RO"/>
        </w:rPr>
      </w:pPr>
      <w:r w:rsidRPr="001970CC">
        <w:rPr>
          <w:sz w:val="24"/>
          <w:szCs w:val="24"/>
          <w:lang w:val="ro-RO"/>
        </w:rPr>
        <w:lastRenderedPageBreak/>
        <w:t>c</w:t>
      </w:r>
      <w:r w:rsidR="00AE3401" w:rsidRPr="001970CC">
        <w:rPr>
          <w:sz w:val="24"/>
          <w:szCs w:val="24"/>
          <w:lang w:val="ro-RO"/>
        </w:rPr>
        <w:t>ontrolează funcţionalitatea şi igiena blocului alimentar, spălătoriei, magaziilor, centralei termice şi a tuturor sectoarelor de activitate</w:t>
      </w:r>
      <w:r w:rsidRPr="001970CC">
        <w:rPr>
          <w:sz w:val="24"/>
          <w:szCs w:val="24"/>
          <w:lang w:val="ro-RO"/>
        </w:rPr>
        <w:t>;</w:t>
      </w:r>
    </w:p>
    <w:p w14:paraId="22CFD81D"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w:t>
      </w:r>
      <w:r w:rsidR="00CC301C" w:rsidRPr="001970CC">
        <w:rPr>
          <w:sz w:val="24"/>
          <w:szCs w:val="24"/>
          <w:lang w:val="ro-RO"/>
        </w:rPr>
        <w:t xml:space="preserve"> </w:t>
      </w:r>
      <w:r w:rsidRPr="001970CC">
        <w:rPr>
          <w:sz w:val="24"/>
          <w:szCs w:val="24"/>
          <w:lang w:val="ro-RO"/>
        </w:rPr>
        <w:t>şi</w:t>
      </w:r>
      <w:r w:rsidR="00CC301C" w:rsidRPr="001970CC">
        <w:rPr>
          <w:sz w:val="24"/>
          <w:szCs w:val="24"/>
          <w:lang w:val="ro-RO"/>
        </w:rPr>
        <w:t xml:space="preserve"> </w:t>
      </w:r>
      <w:r w:rsidRPr="001970CC">
        <w:rPr>
          <w:sz w:val="24"/>
          <w:szCs w:val="24"/>
          <w:lang w:val="ro-RO"/>
        </w:rPr>
        <w:t>gestionează</w:t>
      </w:r>
      <w:r w:rsidR="00CC301C" w:rsidRPr="001970CC">
        <w:rPr>
          <w:sz w:val="24"/>
          <w:szCs w:val="24"/>
          <w:lang w:val="ro-RO"/>
        </w:rPr>
        <w:t xml:space="preserve"> </w:t>
      </w:r>
      <w:r w:rsidRPr="001970CC">
        <w:rPr>
          <w:sz w:val="24"/>
          <w:szCs w:val="24"/>
          <w:lang w:val="ro-RO"/>
        </w:rPr>
        <w:t>echipamentul</w:t>
      </w:r>
      <w:r w:rsidR="00CC301C" w:rsidRPr="001970CC">
        <w:rPr>
          <w:sz w:val="24"/>
          <w:szCs w:val="24"/>
          <w:lang w:val="ro-RO"/>
        </w:rPr>
        <w:t xml:space="preserve"> </w:t>
      </w:r>
      <w:r w:rsidRPr="001970CC">
        <w:rPr>
          <w:sz w:val="24"/>
          <w:szCs w:val="24"/>
          <w:lang w:val="ro-RO"/>
        </w:rPr>
        <w:t>beneficiarilor, lenjeria</w:t>
      </w:r>
      <w:r w:rsidR="00CC301C" w:rsidRPr="001970CC">
        <w:rPr>
          <w:sz w:val="24"/>
          <w:szCs w:val="24"/>
          <w:lang w:val="ro-RO"/>
        </w:rPr>
        <w:t xml:space="preserve"> </w:t>
      </w:r>
      <w:r w:rsidRPr="001970CC">
        <w:rPr>
          <w:sz w:val="24"/>
          <w:szCs w:val="24"/>
          <w:lang w:val="ro-RO"/>
        </w:rPr>
        <w:t>şi</w:t>
      </w:r>
      <w:r w:rsidR="00CC301C" w:rsidRPr="001970CC">
        <w:rPr>
          <w:sz w:val="24"/>
          <w:szCs w:val="24"/>
          <w:lang w:val="ro-RO"/>
        </w:rPr>
        <w:t xml:space="preserve"> </w:t>
      </w:r>
      <w:r w:rsidRPr="001970CC">
        <w:rPr>
          <w:sz w:val="24"/>
          <w:szCs w:val="24"/>
          <w:lang w:val="ro-RO"/>
        </w:rPr>
        <w:t>accesoriile de pat potrivit</w:t>
      </w:r>
      <w:r w:rsidR="00CC301C" w:rsidRPr="001970CC">
        <w:rPr>
          <w:sz w:val="24"/>
          <w:szCs w:val="24"/>
          <w:lang w:val="ro-RO"/>
        </w:rPr>
        <w:t xml:space="preserve"> </w:t>
      </w:r>
      <w:r w:rsidRPr="001970CC">
        <w:rPr>
          <w:sz w:val="24"/>
          <w:szCs w:val="24"/>
          <w:lang w:val="ro-RO"/>
        </w:rPr>
        <w:t>baremelor</w:t>
      </w:r>
      <w:r w:rsidR="00CC301C" w:rsidRPr="001970CC">
        <w:rPr>
          <w:sz w:val="24"/>
          <w:szCs w:val="24"/>
          <w:lang w:val="ro-RO"/>
        </w:rPr>
        <w:t xml:space="preserve"> </w:t>
      </w:r>
      <w:r w:rsidRPr="001970CC">
        <w:rPr>
          <w:sz w:val="24"/>
          <w:szCs w:val="24"/>
          <w:lang w:val="ro-RO"/>
        </w:rPr>
        <w:t>stabilite</w:t>
      </w:r>
      <w:r w:rsidR="00CC301C" w:rsidRPr="001970CC">
        <w:rPr>
          <w:sz w:val="24"/>
          <w:szCs w:val="24"/>
          <w:lang w:val="ro-RO"/>
        </w:rPr>
        <w:t xml:space="preserve"> </w:t>
      </w:r>
      <w:r w:rsidRPr="001970CC">
        <w:rPr>
          <w:sz w:val="24"/>
          <w:szCs w:val="24"/>
          <w:lang w:val="ro-RO"/>
        </w:rPr>
        <w:t>prin norme;</w:t>
      </w:r>
    </w:p>
    <w:p w14:paraId="1AA29180"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răspunde de buna funcționare a instalațiilor electrice, sanitare, a utilajelor și aparatelor din dotare, de asigurarea și menținerea lor în stare de funcționare;</w:t>
      </w:r>
    </w:p>
    <w:p w14:paraId="69B4A17B"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are carnetul de sănătate completat la zi, în conformitate cu normele sanitare în vigoare;</w:t>
      </w:r>
    </w:p>
    <w:p w14:paraId="51A3DE8C" w14:textId="77777777" w:rsidR="00CC301C"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întocmește comenzile de materialeși alimente, în baza referatului întocmit de magaziner cu viza șefului de centru, după care o predă acestuia din urmă;</w:t>
      </w:r>
    </w:p>
    <w:p w14:paraId="169D8C29" w14:textId="77777777" w:rsidR="00CC301C" w:rsidRPr="001970CC" w:rsidRDefault="00CC301C" w:rsidP="00061747">
      <w:pPr>
        <w:numPr>
          <w:ilvl w:val="0"/>
          <w:numId w:val="35"/>
        </w:numPr>
        <w:tabs>
          <w:tab w:val="left" w:pos="360"/>
        </w:tabs>
        <w:suppressAutoHyphens/>
        <w:ind w:left="0" w:firstLine="0"/>
        <w:jc w:val="both"/>
        <w:rPr>
          <w:sz w:val="24"/>
          <w:szCs w:val="24"/>
          <w:lang w:val="ro-RO"/>
        </w:rPr>
      </w:pPr>
      <w:r w:rsidRPr="001970CC">
        <w:rPr>
          <w:sz w:val="24"/>
          <w:szCs w:val="24"/>
          <w:lang w:val="ro-RO"/>
        </w:rPr>
        <w:t>p</w:t>
      </w:r>
      <w:r w:rsidR="00AE3401" w:rsidRPr="001970CC">
        <w:rPr>
          <w:sz w:val="24"/>
          <w:szCs w:val="24"/>
          <w:lang w:val="ro-RO"/>
        </w:rPr>
        <w:t>ăstrează confiden</w:t>
      </w:r>
      <w:r w:rsidR="00AE3401" w:rsidRPr="001970CC">
        <w:rPr>
          <w:rFonts w:ascii="Tahoma" w:hAnsi="Tahoma" w:cs="Tahoma"/>
          <w:sz w:val="24"/>
          <w:szCs w:val="24"/>
          <w:lang w:val="ro-RO"/>
        </w:rPr>
        <w:t>ț</w:t>
      </w:r>
      <w:r w:rsidR="00AE3401" w:rsidRPr="001970CC">
        <w:rPr>
          <w:sz w:val="24"/>
          <w:szCs w:val="24"/>
          <w:lang w:val="ro-RO"/>
        </w:rPr>
        <w:t>ialitatea datelor conform Contractului de confidenţialitate;</w:t>
      </w:r>
    </w:p>
    <w:p w14:paraId="3516B891" w14:textId="77777777" w:rsidR="00CC301C" w:rsidRPr="001970CC" w:rsidRDefault="00CC301C" w:rsidP="00061747">
      <w:pPr>
        <w:numPr>
          <w:ilvl w:val="0"/>
          <w:numId w:val="35"/>
        </w:numPr>
        <w:tabs>
          <w:tab w:val="left" w:pos="360"/>
        </w:tabs>
        <w:suppressAutoHyphens/>
        <w:ind w:left="0" w:firstLine="0"/>
        <w:jc w:val="both"/>
        <w:rPr>
          <w:sz w:val="24"/>
          <w:szCs w:val="24"/>
          <w:lang w:val="ro-RO"/>
        </w:rPr>
      </w:pPr>
      <w:r w:rsidRPr="001970CC">
        <w:rPr>
          <w:sz w:val="24"/>
          <w:szCs w:val="24"/>
          <w:lang w:val="ro-RO"/>
        </w:rPr>
        <w:t>c</w:t>
      </w:r>
      <w:r w:rsidR="00AE3401" w:rsidRPr="001970CC">
        <w:rPr>
          <w:sz w:val="24"/>
          <w:szCs w:val="24"/>
          <w:lang w:val="ro-RO" w:eastAsia="en-US"/>
        </w:rPr>
        <w:t>unoaşte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respectă</w:t>
      </w:r>
      <w:r w:rsidRPr="001970CC">
        <w:rPr>
          <w:sz w:val="24"/>
          <w:szCs w:val="24"/>
          <w:lang w:val="ro-RO" w:eastAsia="en-US"/>
        </w:rPr>
        <w:t xml:space="preserve"> </w:t>
      </w:r>
      <w:r w:rsidR="00AE3401" w:rsidRPr="001970CC">
        <w:rPr>
          <w:sz w:val="24"/>
          <w:szCs w:val="24"/>
          <w:lang w:val="ro-RO" w:eastAsia="en-US"/>
        </w:rPr>
        <w:t>prevederile R.O.I., R.O.F., normele de protecţia</w:t>
      </w:r>
      <w:r w:rsidRPr="001970CC">
        <w:rPr>
          <w:sz w:val="24"/>
          <w:szCs w:val="24"/>
          <w:lang w:val="ro-RO" w:eastAsia="en-US"/>
        </w:rPr>
        <w:t xml:space="preserve"> </w:t>
      </w:r>
      <w:r w:rsidR="00AE3401" w:rsidRPr="001970CC">
        <w:rPr>
          <w:sz w:val="24"/>
          <w:szCs w:val="24"/>
          <w:lang w:val="ro-RO" w:eastAsia="en-US"/>
        </w:rPr>
        <w:t>muncii, apărarea</w:t>
      </w:r>
      <w:r w:rsidRPr="001970CC">
        <w:rPr>
          <w:sz w:val="24"/>
          <w:szCs w:val="24"/>
          <w:lang w:val="ro-RO" w:eastAsia="en-US"/>
        </w:rPr>
        <w:t xml:space="preserve"> </w:t>
      </w:r>
      <w:r w:rsidR="00AE3401" w:rsidRPr="001970CC">
        <w:rPr>
          <w:sz w:val="24"/>
          <w:szCs w:val="24"/>
          <w:lang w:val="ro-RO" w:eastAsia="en-US"/>
        </w:rPr>
        <w:t>împotriva</w:t>
      </w:r>
      <w:r w:rsidRPr="001970CC">
        <w:rPr>
          <w:sz w:val="24"/>
          <w:szCs w:val="24"/>
          <w:lang w:val="ro-RO" w:eastAsia="en-US"/>
        </w:rPr>
        <w:t xml:space="preserve"> </w:t>
      </w:r>
      <w:r w:rsidR="00AE3401" w:rsidRPr="001970CC">
        <w:rPr>
          <w:sz w:val="24"/>
          <w:szCs w:val="24"/>
          <w:lang w:val="ro-RO" w:eastAsia="en-US"/>
        </w:rPr>
        <w:t>incendiilor, securitate</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sănătate a muncii</w:t>
      </w:r>
      <w:r w:rsidRPr="001970CC">
        <w:rPr>
          <w:sz w:val="24"/>
          <w:szCs w:val="24"/>
          <w:lang w:val="ro-RO" w:eastAsia="en-US"/>
        </w:rPr>
        <w:t xml:space="preserve"> </w:t>
      </w:r>
      <w:r w:rsidR="00AE3401" w:rsidRPr="001970CC">
        <w:rPr>
          <w:sz w:val="24"/>
          <w:szCs w:val="24"/>
          <w:lang w:val="ro-RO" w:eastAsia="en-US"/>
        </w:rPr>
        <w:t>şi</w:t>
      </w:r>
      <w:r w:rsidRPr="001970CC">
        <w:rPr>
          <w:sz w:val="24"/>
          <w:szCs w:val="24"/>
          <w:lang w:val="ro-RO" w:eastAsia="en-US"/>
        </w:rPr>
        <w:t xml:space="preserve"> </w:t>
      </w:r>
      <w:r w:rsidR="00AE3401" w:rsidRPr="001970CC">
        <w:rPr>
          <w:sz w:val="24"/>
          <w:szCs w:val="24"/>
          <w:lang w:val="ro-RO" w:eastAsia="en-US"/>
        </w:rPr>
        <w:t>este direct răspunzător de nerespectarea lor;</w:t>
      </w:r>
    </w:p>
    <w:p w14:paraId="43B36AF1" w14:textId="77777777" w:rsidR="00AE3401" w:rsidRPr="001970CC" w:rsidRDefault="00AE3401" w:rsidP="00061747">
      <w:pPr>
        <w:numPr>
          <w:ilvl w:val="0"/>
          <w:numId w:val="35"/>
        </w:numPr>
        <w:tabs>
          <w:tab w:val="left" w:pos="360"/>
        </w:tabs>
        <w:suppressAutoHyphens/>
        <w:ind w:left="0" w:firstLine="0"/>
        <w:jc w:val="both"/>
        <w:rPr>
          <w:sz w:val="24"/>
          <w:szCs w:val="24"/>
          <w:lang w:val="ro-RO"/>
        </w:rPr>
      </w:pPr>
      <w:r w:rsidRPr="001970CC">
        <w:rPr>
          <w:sz w:val="24"/>
          <w:szCs w:val="24"/>
          <w:lang w:val="ro-RO"/>
        </w:rPr>
        <w:t>execută</w:t>
      </w:r>
      <w:r w:rsidR="00CC301C" w:rsidRPr="001970CC">
        <w:rPr>
          <w:sz w:val="24"/>
          <w:szCs w:val="24"/>
          <w:lang w:val="ro-RO"/>
        </w:rPr>
        <w:t xml:space="preserve"> </w:t>
      </w:r>
      <w:r w:rsidRPr="001970CC">
        <w:rPr>
          <w:sz w:val="24"/>
          <w:szCs w:val="24"/>
          <w:lang w:val="ro-RO"/>
        </w:rPr>
        <w:t>şi</w:t>
      </w:r>
      <w:r w:rsidR="00CC301C" w:rsidRPr="001970CC">
        <w:rPr>
          <w:sz w:val="24"/>
          <w:szCs w:val="24"/>
          <w:lang w:val="ro-RO"/>
        </w:rPr>
        <w:t xml:space="preserve"> </w:t>
      </w:r>
      <w:r w:rsidRPr="001970CC">
        <w:rPr>
          <w:sz w:val="24"/>
          <w:szCs w:val="24"/>
          <w:lang w:val="ro-RO"/>
        </w:rPr>
        <w:t>alte</w:t>
      </w:r>
      <w:r w:rsidR="00CC301C" w:rsidRPr="001970CC">
        <w:rPr>
          <w:sz w:val="24"/>
          <w:szCs w:val="24"/>
          <w:lang w:val="ro-RO"/>
        </w:rPr>
        <w:t xml:space="preserve"> </w:t>
      </w:r>
      <w:r w:rsidRPr="001970CC">
        <w:rPr>
          <w:sz w:val="24"/>
          <w:szCs w:val="24"/>
          <w:lang w:val="ro-RO"/>
        </w:rPr>
        <w:t>atribuţii</w:t>
      </w:r>
      <w:r w:rsidR="00CC301C" w:rsidRPr="001970CC">
        <w:rPr>
          <w:sz w:val="24"/>
          <w:szCs w:val="24"/>
          <w:lang w:val="ro-RO"/>
        </w:rPr>
        <w:t xml:space="preserve"> </w:t>
      </w:r>
      <w:r w:rsidRPr="001970CC">
        <w:rPr>
          <w:sz w:val="24"/>
          <w:szCs w:val="24"/>
          <w:lang w:val="ro-RO"/>
        </w:rPr>
        <w:t>trasate de şeful de centru, în</w:t>
      </w:r>
      <w:r w:rsidR="00CC301C" w:rsidRPr="001970CC">
        <w:rPr>
          <w:sz w:val="24"/>
          <w:szCs w:val="24"/>
          <w:lang w:val="ro-RO"/>
        </w:rPr>
        <w:t xml:space="preserve"> </w:t>
      </w:r>
      <w:r w:rsidRPr="001970CC">
        <w:rPr>
          <w:sz w:val="24"/>
          <w:szCs w:val="24"/>
          <w:lang w:val="ro-RO"/>
        </w:rPr>
        <w:t>limita</w:t>
      </w:r>
      <w:r w:rsidR="00CC301C" w:rsidRPr="001970CC">
        <w:rPr>
          <w:sz w:val="24"/>
          <w:szCs w:val="24"/>
          <w:lang w:val="ro-RO"/>
        </w:rPr>
        <w:t xml:space="preserve"> </w:t>
      </w:r>
      <w:r w:rsidRPr="001970CC">
        <w:rPr>
          <w:sz w:val="24"/>
          <w:szCs w:val="24"/>
          <w:lang w:val="ro-RO"/>
        </w:rPr>
        <w:t>competenţelor</w:t>
      </w:r>
      <w:r w:rsidR="00CC301C" w:rsidRPr="001970CC">
        <w:rPr>
          <w:sz w:val="24"/>
          <w:szCs w:val="24"/>
          <w:lang w:val="ro-RO"/>
        </w:rPr>
        <w:t xml:space="preserve"> </w:t>
      </w:r>
      <w:r w:rsidRPr="001970CC">
        <w:rPr>
          <w:sz w:val="24"/>
          <w:szCs w:val="24"/>
          <w:lang w:val="ro-RO"/>
        </w:rPr>
        <w:t>profesionale.</w:t>
      </w:r>
    </w:p>
    <w:p w14:paraId="551A7857" w14:textId="77777777" w:rsidR="00AE3401" w:rsidRPr="001970CC" w:rsidRDefault="00AE3401" w:rsidP="001D0D5B">
      <w:pPr>
        <w:jc w:val="both"/>
        <w:rPr>
          <w:sz w:val="24"/>
          <w:szCs w:val="24"/>
          <w:lang w:val="ro-RO" w:eastAsia="en-US"/>
        </w:rPr>
      </w:pPr>
    </w:p>
    <w:p w14:paraId="738784CF" w14:textId="77777777" w:rsidR="00AE3401" w:rsidRPr="001970CC" w:rsidRDefault="00BA6FBF" w:rsidP="00061747">
      <w:pPr>
        <w:numPr>
          <w:ilvl w:val="0"/>
          <w:numId w:val="16"/>
        </w:numPr>
        <w:suppressAutoHyphens/>
        <w:ind w:left="0" w:firstLine="0"/>
        <w:jc w:val="both"/>
        <w:rPr>
          <w:b/>
          <w:sz w:val="24"/>
          <w:szCs w:val="24"/>
          <w:lang w:val="ro-RO"/>
        </w:rPr>
      </w:pPr>
      <w:r w:rsidRPr="001970CC">
        <w:rPr>
          <w:b/>
          <w:sz w:val="24"/>
          <w:szCs w:val="24"/>
          <w:lang w:val="ro-RO"/>
        </w:rPr>
        <w:t>M</w:t>
      </w:r>
      <w:r w:rsidR="00AE3401" w:rsidRPr="001970CC">
        <w:rPr>
          <w:b/>
          <w:sz w:val="24"/>
          <w:szCs w:val="24"/>
          <w:lang w:val="ro-RO"/>
        </w:rPr>
        <w:t>agaziner</w:t>
      </w:r>
    </w:p>
    <w:bookmarkEnd w:id="10"/>
    <w:p w14:paraId="30FEE5EC" w14:textId="0F816BD3" w:rsidR="00AE3401" w:rsidRDefault="00661A6A" w:rsidP="001D0D5B">
      <w:pPr>
        <w:suppressAutoHyphens/>
        <w:jc w:val="both"/>
        <w:rPr>
          <w:b/>
          <w:sz w:val="24"/>
          <w:szCs w:val="24"/>
          <w:lang w:val="ro-RO"/>
        </w:rPr>
      </w:pPr>
      <w:r w:rsidRPr="001970CC">
        <w:rPr>
          <w:b/>
          <w:i/>
          <w:iCs/>
          <w:sz w:val="24"/>
          <w:szCs w:val="24"/>
          <w:lang w:val="pt-BR"/>
        </w:rPr>
        <w:t>Atribuţii principale</w:t>
      </w:r>
      <w:r w:rsidRPr="001970CC">
        <w:rPr>
          <w:b/>
          <w:sz w:val="24"/>
          <w:szCs w:val="24"/>
          <w:lang w:val="pt-BR"/>
        </w:rPr>
        <w:t>:</w:t>
      </w:r>
      <w:r w:rsidR="00AE3401" w:rsidRPr="001970CC">
        <w:rPr>
          <w:b/>
          <w:sz w:val="24"/>
          <w:szCs w:val="24"/>
          <w:lang w:val="ro-RO"/>
        </w:rPr>
        <w:t xml:space="preserve"> </w:t>
      </w:r>
    </w:p>
    <w:p w14:paraId="652CB6A8" w14:textId="77777777" w:rsidR="009C55D5" w:rsidRPr="001970CC" w:rsidRDefault="009C55D5" w:rsidP="001D0D5B">
      <w:pPr>
        <w:suppressAutoHyphens/>
        <w:jc w:val="both"/>
        <w:rPr>
          <w:b/>
          <w:sz w:val="24"/>
          <w:szCs w:val="24"/>
          <w:lang w:val="ro-RO"/>
        </w:rPr>
      </w:pPr>
    </w:p>
    <w:p w14:paraId="3DC757CA" w14:textId="77777777" w:rsidR="00920D0B" w:rsidRPr="001970CC" w:rsidRDefault="00920D0B" w:rsidP="00061747">
      <w:pPr>
        <w:numPr>
          <w:ilvl w:val="0"/>
          <w:numId w:val="36"/>
        </w:numPr>
        <w:tabs>
          <w:tab w:val="left" w:pos="360"/>
        </w:tabs>
        <w:suppressAutoHyphens/>
        <w:ind w:left="0" w:firstLine="0"/>
        <w:jc w:val="both"/>
        <w:rPr>
          <w:sz w:val="24"/>
          <w:szCs w:val="24"/>
          <w:lang w:val="ro-RO"/>
        </w:rPr>
      </w:pPr>
      <w:bookmarkStart w:id="11" w:name="_Hlk144904460"/>
      <w:r w:rsidRPr="001970CC">
        <w:rPr>
          <w:sz w:val="24"/>
          <w:szCs w:val="24"/>
          <w:lang w:val="ro-RO"/>
        </w:rPr>
        <w:t>a</w:t>
      </w:r>
      <w:r w:rsidR="00AE3401" w:rsidRPr="001970CC">
        <w:rPr>
          <w:sz w:val="24"/>
          <w:szCs w:val="24"/>
          <w:lang w:val="ro-RO"/>
        </w:rPr>
        <w:t>sigură</w:t>
      </w:r>
      <w:r w:rsidRPr="001970CC">
        <w:rPr>
          <w:sz w:val="24"/>
          <w:szCs w:val="24"/>
          <w:lang w:val="ro-RO"/>
        </w:rPr>
        <w:t xml:space="preserve"> </w:t>
      </w:r>
      <w:r w:rsidR="00AE3401" w:rsidRPr="001970CC">
        <w:rPr>
          <w:sz w:val="24"/>
          <w:szCs w:val="24"/>
          <w:lang w:val="ro-RO"/>
        </w:rPr>
        <w:t>recepţionarea, manipularea</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depozitarea</w:t>
      </w:r>
      <w:r w:rsidRPr="001970CC">
        <w:rPr>
          <w:sz w:val="24"/>
          <w:szCs w:val="24"/>
          <w:lang w:val="ro-RO"/>
        </w:rPr>
        <w:t xml:space="preserve"> </w:t>
      </w:r>
      <w:r w:rsidR="00AE3401" w:rsidRPr="001970CC">
        <w:rPr>
          <w:sz w:val="24"/>
          <w:szCs w:val="24"/>
          <w:lang w:val="ro-RO"/>
        </w:rPr>
        <w:t>corespunzătoare a bunurilor;</w:t>
      </w:r>
    </w:p>
    <w:p w14:paraId="237FBE0C"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asigură</w:t>
      </w:r>
      <w:r w:rsidR="00920D0B" w:rsidRPr="001970CC">
        <w:rPr>
          <w:sz w:val="24"/>
          <w:szCs w:val="24"/>
          <w:lang w:val="ro-RO"/>
        </w:rPr>
        <w:t xml:space="preserve"> </w:t>
      </w:r>
      <w:r w:rsidRPr="001970CC">
        <w:rPr>
          <w:sz w:val="24"/>
          <w:szCs w:val="24"/>
          <w:lang w:val="ro-RO"/>
        </w:rPr>
        <w:t>recepţionarea</w:t>
      </w:r>
      <w:r w:rsidR="00920D0B" w:rsidRPr="001970CC">
        <w:rPr>
          <w:sz w:val="24"/>
          <w:szCs w:val="24"/>
          <w:lang w:val="ro-RO"/>
        </w:rPr>
        <w:t xml:space="preserve"> </w:t>
      </w:r>
      <w:r w:rsidRPr="001970CC">
        <w:rPr>
          <w:sz w:val="24"/>
          <w:szCs w:val="24"/>
          <w:lang w:val="ro-RO"/>
        </w:rPr>
        <w:t>alimentelor</w:t>
      </w:r>
      <w:r w:rsidR="00920D0B" w:rsidRPr="001970CC">
        <w:rPr>
          <w:sz w:val="24"/>
          <w:szCs w:val="24"/>
          <w:lang w:val="ro-RO"/>
        </w:rPr>
        <w:t xml:space="preserve"> </w:t>
      </w:r>
      <w:r w:rsidRPr="001970CC">
        <w:rPr>
          <w:sz w:val="24"/>
          <w:szCs w:val="24"/>
          <w:lang w:val="ro-RO"/>
        </w:rPr>
        <w:t>achiziţionate de la furnizori</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luarea</w:t>
      </w:r>
      <w:r w:rsidR="00920D0B" w:rsidRPr="001970CC">
        <w:rPr>
          <w:sz w:val="24"/>
          <w:szCs w:val="24"/>
          <w:lang w:val="ro-RO"/>
        </w:rPr>
        <w:t xml:space="preserve"> </w:t>
      </w:r>
      <w:r w:rsidRPr="001970CC">
        <w:rPr>
          <w:sz w:val="24"/>
          <w:szCs w:val="24"/>
          <w:lang w:val="ro-RO"/>
        </w:rPr>
        <w:t>măsurilor ca transportul</w:t>
      </w:r>
      <w:r w:rsidR="00920D0B" w:rsidRPr="001970CC">
        <w:rPr>
          <w:sz w:val="24"/>
          <w:szCs w:val="24"/>
          <w:lang w:val="ro-RO"/>
        </w:rPr>
        <w:t xml:space="preserve"> </w:t>
      </w:r>
      <w:r w:rsidRPr="001970CC">
        <w:rPr>
          <w:sz w:val="24"/>
          <w:szCs w:val="24"/>
          <w:lang w:val="ro-RO"/>
        </w:rPr>
        <w:t>acestora</w:t>
      </w:r>
      <w:r w:rsidR="00920D0B" w:rsidRPr="001970CC">
        <w:rPr>
          <w:sz w:val="24"/>
          <w:szCs w:val="24"/>
          <w:lang w:val="ro-RO"/>
        </w:rPr>
        <w:t xml:space="preserve"> </w:t>
      </w:r>
      <w:r w:rsidRPr="001970CC">
        <w:rPr>
          <w:sz w:val="24"/>
          <w:szCs w:val="24"/>
          <w:lang w:val="ro-RO"/>
        </w:rPr>
        <w:t>să fie făcut</w:t>
      </w:r>
      <w:r w:rsidR="00920D0B" w:rsidRPr="001970CC">
        <w:rPr>
          <w:sz w:val="24"/>
          <w:szCs w:val="24"/>
          <w:lang w:val="ro-RO"/>
        </w:rPr>
        <w:t xml:space="preserve"> </w:t>
      </w:r>
      <w:r w:rsidRPr="001970CC">
        <w:rPr>
          <w:sz w:val="24"/>
          <w:szCs w:val="24"/>
          <w:lang w:val="ro-RO"/>
        </w:rPr>
        <w:t>cu</w:t>
      </w:r>
      <w:r w:rsidR="00920D0B" w:rsidRPr="001970CC">
        <w:rPr>
          <w:sz w:val="24"/>
          <w:szCs w:val="24"/>
          <w:lang w:val="ro-RO"/>
        </w:rPr>
        <w:t xml:space="preserve"> </w:t>
      </w:r>
      <w:r w:rsidRPr="001970CC">
        <w:rPr>
          <w:sz w:val="24"/>
          <w:szCs w:val="24"/>
          <w:lang w:val="ro-RO"/>
        </w:rPr>
        <w:t>respectarea</w:t>
      </w:r>
      <w:r w:rsidR="00920D0B" w:rsidRPr="001970CC">
        <w:rPr>
          <w:sz w:val="24"/>
          <w:szCs w:val="24"/>
          <w:lang w:val="ro-RO"/>
        </w:rPr>
        <w:t xml:space="preserve"> </w:t>
      </w:r>
      <w:r w:rsidRPr="001970CC">
        <w:rPr>
          <w:sz w:val="24"/>
          <w:szCs w:val="24"/>
          <w:lang w:val="ro-RO"/>
        </w:rPr>
        <w:t>normelor</w:t>
      </w:r>
      <w:r w:rsidR="00920D0B" w:rsidRPr="001970CC">
        <w:rPr>
          <w:sz w:val="24"/>
          <w:szCs w:val="24"/>
          <w:lang w:val="ro-RO"/>
        </w:rPr>
        <w:t xml:space="preserve"> </w:t>
      </w:r>
      <w:r w:rsidRPr="001970CC">
        <w:rPr>
          <w:sz w:val="24"/>
          <w:szCs w:val="24"/>
          <w:lang w:val="ro-RO"/>
        </w:rPr>
        <w:t>sanitare</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antiepidemice;</w:t>
      </w:r>
    </w:p>
    <w:p w14:paraId="76AA87C8" w14:textId="77777777" w:rsidR="00920D0B" w:rsidRPr="001970CC" w:rsidRDefault="00920D0B" w:rsidP="00061747">
      <w:pPr>
        <w:numPr>
          <w:ilvl w:val="0"/>
          <w:numId w:val="36"/>
        </w:numPr>
        <w:tabs>
          <w:tab w:val="left" w:pos="360"/>
        </w:tabs>
        <w:suppressAutoHyphens/>
        <w:ind w:left="0" w:firstLine="0"/>
        <w:jc w:val="both"/>
        <w:rPr>
          <w:sz w:val="24"/>
          <w:szCs w:val="24"/>
          <w:lang w:val="ro-RO"/>
        </w:rPr>
      </w:pPr>
      <w:r w:rsidRPr="001970CC">
        <w:rPr>
          <w:sz w:val="24"/>
          <w:szCs w:val="24"/>
          <w:lang w:val="ro-RO"/>
        </w:rPr>
        <w:t>l</w:t>
      </w:r>
      <w:r w:rsidR="00AE3401" w:rsidRPr="001970CC">
        <w:rPr>
          <w:sz w:val="24"/>
          <w:szCs w:val="24"/>
          <w:lang w:val="ro-RO"/>
        </w:rPr>
        <w:t>a primirea</w:t>
      </w:r>
      <w:r w:rsidRPr="001970CC">
        <w:rPr>
          <w:sz w:val="24"/>
          <w:szCs w:val="24"/>
          <w:lang w:val="ro-RO"/>
        </w:rPr>
        <w:t xml:space="preserve"> </w:t>
      </w:r>
      <w:r w:rsidR="00AE3401" w:rsidRPr="001970CC">
        <w:rPr>
          <w:sz w:val="24"/>
          <w:szCs w:val="24"/>
          <w:lang w:val="ro-RO"/>
        </w:rPr>
        <w:t>bunurilor</w:t>
      </w:r>
      <w:r w:rsidRPr="001970CC">
        <w:rPr>
          <w:sz w:val="24"/>
          <w:szCs w:val="24"/>
          <w:lang w:val="ro-RO"/>
        </w:rPr>
        <w:t xml:space="preserve"> </w:t>
      </w:r>
      <w:r w:rsidR="00AE3401" w:rsidRPr="001970CC">
        <w:rPr>
          <w:sz w:val="24"/>
          <w:szCs w:val="24"/>
          <w:lang w:val="ro-RO"/>
        </w:rPr>
        <w:t>controlează</w:t>
      </w:r>
      <w:r w:rsidRPr="001970CC">
        <w:rPr>
          <w:sz w:val="24"/>
          <w:szCs w:val="24"/>
          <w:lang w:val="ro-RO"/>
        </w:rPr>
        <w:t xml:space="preserve"> </w:t>
      </w:r>
      <w:r w:rsidR="00AE3401" w:rsidRPr="001970CC">
        <w:rPr>
          <w:sz w:val="24"/>
          <w:szCs w:val="24"/>
          <w:lang w:val="ro-RO"/>
        </w:rPr>
        <w:t>dacă</w:t>
      </w:r>
      <w:r w:rsidRPr="001970CC">
        <w:rPr>
          <w:sz w:val="24"/>
          <w:szCs w:val="24"/>
          <w:lang w:val="ro-RO"/>
        </w:rPr>
        <w:t xml:space="preserve"> </w:t>
      </w:r>
      <w:r w:rsidR="00AE3401" w:rsidRPr="001970CC">
        <w:rPr>
          <w:sz w:val="24"/>
          <w:szCs w:val="24"/>
          <w:lang w:val="ro-RO"/>
        </w:rPr>
        <w:t>acestea</w:t>
      </w:r>
      <w:r w:rsidRPr="001970CC">
        <w:rPr>
          <w:sz w:val="24"/>
          <w:szCs w:val="24"/>
          <w:lang w:val="ro-RO"/>
        </w:rPr>
        <w:t xml:space="preserve"> </w:t>
      </w:r>
      <w:r w:rsidR="00AE3401" w:rsidRPr="001970CC">
        <w:rPr>
          <w:sz w:val="24"/>
          <w:szCs w:val="24"/>
          <w:lang w:val="ro-RO"/>
        </w:rPr>
        <w:t>corespund</w:t>
      </w:r>
      <w:r w:rsidRPr="001970CC">
        <w:rPr>
          <w:sz w:val="24"/>
          <w:szCs w:val="24"/>
          <w:lang w:val="ro-RO"/>
        </w:rPr>
        <w:t xml:space="preserve"> </w:t>
      </w:r>
      <w:r w:rsidR="00AE3401" w:rsidRPr="001970CC">
        <w:rPr>
          <w:sz w:val="24"/>
          <w:szCs w:val="24"/>
          <w:lang w:val="ro-RO"/>
        </w:rPr>
        <w:t>datelor</w:t>
      </w:r>
      <w:r w:rsidRPr="001970CC">
        <w:rPr>
          <w:sz w:val="24"/>
          <w:szCs w:val="24"/>
          <w:lang w:val="ro-RO"/>
        </w:rPr>
        <w:t xml:space="preserve"> </w:t>
      </w:r>
      <w:r w:rsidR="00AE3401" w:rsidRPr="001970CC">
        <w:rPr>
          <w:sz w:val="24"/>
          <w:szCs w:val="24"/>
          <w:lang w:val="ro-RO"/>
        </w:rPr>
        <w:t>înscrise</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actele</w:t>
      </w:r>
      <w:r w:rsidRPr="001970CC">
        <w:rPr>
          <w:sz w:val="24"/>
          <w:szCs w:val="24"/>
          <w:lang w:val="ro-RO"/>
        </w:rPr>
        <w:t xml:space="preserve"> </w:t>
      </w:r>
      <w:r w:rsidR="00AE3401" w:rsidRPr="001970CC">
        <w:rPr>
          <w:sz w:val="24"/>
          <w:szCs w:val="24"/>
          <w:lang w:val="ro-RO"/>
        </w:rPr>
        <w:t>însoţitoare, identifică</w:t>
      </w:r>
      <w:r w:rsidRPr="001970CC">
        <w:rPr>
          <w:sz w:val="24"/>
          <w:szCs w:val="24"/>
          <w:lang w:val="ro-RO"/>
        </w:rPr>
        <w:t xml:space="preserve"> </w:t>
      </w:r>
      <w:r w:rsidR="00AE3401" w:rsidRPr="001970CC">
        <w:rPr>
          <w:sz w:val="24"/>
          <w:szCs w:val="24"/>
          <w:lang w:val="ro-RO"/>
        </w:rPr>
        <w:t>viciile</w:t>
      </w:r>
      <w:r w:rsidRPr="001970CC">
        <w:rPr>
          <w:sz w:val="24"/>
          <w:szCs w:val="24"/>
          <w:lang w:val="ro-RO"/>
        </w:rPr>
        <w:t xml:space="preserve"> </w:t>
      </w:r>
      <w:r w:rsidR="00AE3401" w:rsidRPr="001970CC">
        <w:rPr>
          <w:sz w:val="24"/>
          <w:szCs w:val="24"/>
          <w:lang w:val="ro-RO"/>
        </w:rPr>
        <w:t>aparente</w:t>
      </w:r>
      <w:r w:rsidRPr="001970CC">
        <w:rPr>
          <w:sz w:val="24"/>
          <w:szCs w:val="24"/>
          <w:lang w:val="ro-RO"/>
        </w:rPr>
        <w:t xml:space="preserve"> </w:t>
      </w:r>
      <w:r w:rsidR="00AE3401" w:rsidRPr="001970CC">
        <w:rPr>
          <w:sz w:val="24"/>
          <w:szCs w:val="24"/>
          <w:lang w:val="ro-RO"/>
        </w:rPr>
        <w:t>şi</w:t>
      </w:r>
      <w:r w:rsidRPr="001970CC">
        <w:rPr>
          <w:sz w:val="24"/>
          <w:szCs w:val="24"/>
          <w:lang w:val="ro-RO"/>
        </w:rPr>
        <w:t xml:space="preserve"> </w:t>
      </w:r>
      <w:r w:rsidR="00AE3401" w:rsidRPr="001970CC">
        <w:rPr>
          <w:sz w:val="24"/>
          <w:szCs w:val="24"/>
          <w:lang w:val="ro-RO"/>
        </w:rPr>
        <w:t>semnează de primire;</w:t>
      </w:r>
    </w:p>
    <w:p w14:paraId="0727F10E"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solicită</w:t>
      </w:r>
      <w:r w:rsidR="00920D0B" w:rsidRPr="001970CC">
        <w:rPr>
          <w:sz w:val="24"/>
          <w:szCs w:val="24"/>
          <w:lang w:val="ro-RO"/>
        </w:rPr>
        <w:t xml:space="preserve"> </w:t>
      </w:r>
      <w:r w:rsidRPr="001970CC">
        <w:rPr>
          <w:sz w:val="24"/>
          <w:szCs w:val="24"/>
          <w:lang w:val="ro-RO"/>
        </w:rPr>
        <w:t>certificate de calitate, declaraţii de conformitate,</w:t>
      </w:r>
      <w:r w:rsidR="00920D0B" w:rsidRPr="001970CC">
        <w:rPr>
          <w:sz w:val="24"/>
          <w:szCs w:val="24"/>
          <w:lang w:val="ro-RO"/>
        </w:rPr>
        <w:t xml:space="preserve"> </w:t>
      </w:r>
      <w:r w:rsidRPr="001970CC">
        <w:rPr>
          <w:sz w:val="24"/>
          <w:szCs w:val="24"/>
          <w:lang w:val="ro-RO"/>
        </w:rPr>
        <w:t>certificate</w:t>
      </w:r>
      <w:r w:rsidR="00920D0B" w:rsidRPr="001970CC">
        <w:rPr>
          <w:sz w:val="24"/>
          <w:szCs w:val="24"/>
          <w:lang w:val="ro-RO"/>
        </w:rPr>
        <w:t xml:space="preserve"> </w:t>
      </w:r>
      <w:r w:rsidRPr="001970CC">
        <w:rPr>
          <w:sz w:val="24"/>
          <w:szCs w:val="24"/>
          <w:lang w:val="ro-RO"/>
        </w:rPr>
        <w:t>sanitar</w:t>
      </w:r>
      <w:r w:rsidR="00920D0B" w:rsidRPr="001970CC">
        <w:rPr>
          <w:sz w:val="24"/>
          <w:szCs w:val="24"/>
          <w:lang w:val="ro-RO"/>
        </w:rPr>
        <w:t>-</w:t>
      </w:r>
      <w:r w:rsidRPr="001970CC">
        <w:rPr>
          <w:sz w:val="24"/>
          <w:szCs w:val="24"/>
          <w:lang w:val="ro-RO"/>
        </w:rPr>
        <w:t>veterinare;</w:t>
      </w:r>
    </w:p>
    <w:p w14:paraId="2257610F"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solicită</w:t>
      </w:r>
      <w:r w:rsidR="00920D0B" w:rsidRPr="001970CC">
        <w:rPr>
          <w:sz w:val="24"/>
          <w:szCs w:val="24"/>
          <w:lang w:val="ro-RO"/>
        </w:rPr>
        <w:t xml:space="preserve"> </w:t>
      </w:r>
      <w:r w:rsidRPr="001970CC">
        <w:rPr>
          <w:sz w:val="24"/>
          <w:szCs w:val="24"/>
          <w:lang w:val="ro-RO"/>
        </w:rPr>
        <w:t>asistenţă</w:t>
      </w:r>
      <w:r w:rsidR="00920D0B" w:rsidRPr="001970CC">
        <w:rPr>
          <w:sz w:val="24"/>
          <w:szCs w:val="24"/>
          <w:lang w:val="ro-RO"/>
        </w:rPr>
        <w:t xml:space="preserve"> </w:t>
      </w:r>
      <w:r w:rsidRPr="001970CC">
        <w:rPr>
          <w:sz w:val="24"/>
          <w:szCs w:val="24"/>
          <w:lang w:val="ro-RO"/>
        </w:rPr>
        <w:t>tehnică de specialitate</w:t>
      </w:r>
      <w:r w:rsidR="00920D0B" w:rsidRPr="001970CC">
        <w:rPr>
          <w:sz w:val="24"/>
          <w:szCs w:val="24"/>
          <w:lang w:val="ro-RO"/>
        </w:rPr>
        <w:t xml:space="preserve"> </w:t>
      </w:r>
      <w:r w:rsidRPr="001970CC">
        <w:rPr>
          <w:sz w:val="24"/>
          <w:szCs w:val="24"/>
          <w:lang w:val="ro-RO"/>
        </w:rPr>
        <w:t>atunci</w:t>
      </w:r>
      <w:r w:rsidR="00920D0B" w:rsidRPr="001970CC">
        <w:rPr>
          <w:sz w:val="24"/>
          <w:szCs w:val="24"/>
          <w:lang w:val="ro-RO"/>
        </w:rPr>
        <w:t xml:space="preserve"> </w:t>
      </w:r>
      <w:r w:rsidRPr="001970CC">
        <w:rPr>
          <w:sz w:val="24"/>
          <w:szCs w:val="24"/>
          <w:lang w:val="ro-RO"/>
        </w:rPr>
        <w:t>când</w:t>
      </w:r>
      <w:r w:rsidR="00920D0B" w:rsidRPr="001970CC">
        <w:rPr>
          <w:sz w:val="24"/>
          <w:szCs w:val="24"/>
          <w:lang w:val="ro-RO"/>
        </w:rPr>
        <w:t xml:space="preserve"> </w:t>
      </w:r>
      <w:r w:rsidRPr="001970CC">
        <w:rPr>
          <w:sz w:val="24"/>
          <w:szCs w:val="24"/>
          <w:lang w:val="ro-RO"/>
        </w:rPr>
        <w:t>primeşte</w:t>
      </w:r>
      <w:r w:rsidR="00920D0B" w:rsidRPr="001970CC">
        <w:rPr>
          <w:sz w:val="24"/>
          <w:szCs w:val="24"/>
          <w:lang w:val="ro-RO"/>
        </w:rPr>
        <w:t xml:space="preserve"> </w:t>
      </w:r>
      <w:r w:rsidRPr="001970CC">
        <w:rPr>
          <w:sz w:val="24"/>
          <w:szCs w:val="24"/>
          <w:lang w:val="ro-RO"/>
        </w:rPr>
        <w:t>bunuri</w:t>
      </w:r>
      <w:r w:rsidR="00920D0B" w:rsidRPr="001970CC">
        <w:rPr>
          <w:sz w:val="24"/>
          <w:szCs w:val="24"/>
          <w:lang w:val="ro-RO"/>
        </w:rPr>
        <w:t xml:space="preserve"> </w:t>
      </w:r>
      <w:r w:rsidRPr="001970CC">
        <w:rPr>
          <w:sz w:val="24"/>
          <w:szCs w:val="24"/>
          <w:lang w:val="ro-RO"/>
        </w:rPr>
        <w:t>pentru a căror</w:t>
      </w:r>
      <w:r w:rsidR="00920D0B" w:rsidRPr="001970CC">
        <w:rPr>
          <w:sz w:val="24"/>
          <w:szCs w:val="24"/>
          <w:lang w:val="ro-RO"/>
        </w:rPr>
        <w:t xml:space="preserve"> </w:t>
      </w:r>
      <w:r w:rsidRPr="001970CC">
        <w:rPr>
          <w:sz w:val="24"/>
          <w:szCs w:val="24"/>
          <w:lang w:val="ro-RO"/>
        </w:rPr>
        <w:t>verificare nu posedă</w:t>
      </w:r>
      <w:r w:rsidR="00920D0B" w:rsidRPr="001970CC">
        <w:rPr>
          <w:sz w:val="24"/>
          <w:szCs w:val="24"/>
          <w:lang w:val="ro-RO"/>
        </w:rPr>
        <w:t xml:space="preserve"> </w:t>
      </w:r>
      <w:r w:rsidRPr="001970CC">
        <w:rPr>
          <w:sz w:val="24"/>
          <w:szCs w:val="24"/>
          <w:lang w:val="ro-RO"/>
        </w:rPr>
        <w:t>cunoştinţele</w:t>
      </w:r>
      <w:r w:rsidR="00920D0B" w:rsidRPr="001970CC">
        <w:rPr>
          <w:sz w:val="24"/>
          <w:szCs w:val="24"/>
          <w:lang w:val="ro-RO"/>
        </w:rPr>
        <w:t xml:space="preserve"> </w:t>
      </w:r>
      <w:r w:rsidRPr="001970CC">
        <w:rPr>
          <w:sz w:val="24"/>
          <w:szCs w:val="24"/>
          <w:lang w:val="ro-RO"/>
        </w:rPr>
        <w:t>necesare;</w:t>
      </w:r>
    </w:p>
    <w:p w14:paraId="0D332E0E"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eliberarea</w:t>
      </w:r>
      <w:r w:rsidR="00920D0B" w:rsidRPr="001970CC">
        <w:rPr>
          <w:sz w:val="24"/>
          <w:szCs w:val="24"/>
          <w:lang w:val="ro-RO"/>
        </w:rPr>
        <w:t xml:space="preserve"> </w:t>
      </w:r>
      <w:r w:rsidRPr="001970CC">
        <w:rPr>
          <w:sz w:val="24"/>
          <w:szCs w:val="24"/>
          <w:lang w:val="ro-RO"/>
        </w:rPr>
        <w:t>bunurilor se face pe</w:t>
      </w:r>
      <w:r w:rsidR="00920D0B" w:rsidRPr="001970CC">
        <w:rPr>
          <w:sz w:val="24"/>
          <w:szCs w:val="24"/>
          <w:lang w:val="ro-RO"/>
        </w:rPr>
        <w:t xml:space="preserve"> </w:t>
      </w:r>
      <w:r w:rsidRPr="001970CC">
        <w:rPr>
          <w:sz w:val="24"/>
          <w:szCs w:val="24"/>
          <w:lang w:val="ro-RO"/>
        </w:rPr>
        <w:t>baza</w:t>
      </w:r>
      <w:r w:rsidR="00920D0B" w:rsidRPr="001970CC">
        <w:rPr>
          <w:sz w:val="24"/>
          <w:szCs w:val="24"/>
          <w:lang w:val="ro-RO"/>
        </w:rPr>
        <w:t xml:space="preserve"> </w:t>
      </w:r>
      <w:r w:rsidRPr="001970CC">
        <w:rPr>
          <w:sz w:val="24"/>
          <w:szCs w:val="24"/>
          <w:lang w:val="ro-RO"/>
        </w:rPr>
        <w:t>referatelor</w:t>
      </w:r>
      <w:r w:rsidR="00920D0B" w:rsidRPr="001970CC">
        <w:rPr>
          <w:sz w:val="24"/>
          <w:szCs w:val="24"/>
          <w:lang w:val="ro-RO"/>
        </w:rPr>
        <w:t xml:space="preserve"> </w:t>
      </w:r>
      <w:r w:rsidRPr="001970CC">
        <w:rPr>
          <w:sz w:val="24"/>
          <w:szCs w:val="24"/>
          <w:lang w:val="ro-RO"/>
        </w:rPr>
        <w:t>şi a foilor de alimente vizate de administrator</w:t>
      </w:r>
      <w:r w:rsidR="00920D0B" w:rsidRPr="001970CC">
        <w:rPr>
          <w:sz w:val="24"/>
          <w:szCs w:val="24"/>
          <w:lang w:val="ro-RO"/>
        </w:rPr>
        <w:t xml:space="preserve"> </w:t>
      </w:r>
      <w:r w:rsidRPr="001970CC">
        <w:rPr>
          <w:sz w:val="24"/>
          <w:szCs w:val="24"/>
          <w:lang w:val="ro-RO"/>
        </w:rPr>
        <w:t>și</w:t>
      </w:r>
      <w:r w:rsidR="00920D0B" w:rsidRPr="001970CC">
        <w:rPr>
          <w:sz w:val="24"/>
          <w:szCs w:val="24"/>
          <w:lang w:val="ro-RO"/>
        </w:rPr>
        <w:t xml:space="preserve"> </w:t>
      </w:r>
      <w:r w:rsidRPr="001970CC">
        <w:rPr>
          <w:sz w:val="24"/>
          <w:szCs w:val="24"/>
          <w:lang w:val="ro-RO"/>
        </w:rPr>
        <w:t>aprobate de șeful de centru;</w:t>
      </w:r>
    </w:p>
    <w:p w14:paraId="7F7A8C00" w14:textId="77777777" w:rsidR="00920D0B" w:rsidRPr="001970CC" w:rsidRDefault="00920D0B" w:rsidP="00061747">
      <w:pPr>
        <w:numPr>
          <w:ilvl w:val="0"/>
          <w:numId w:val="36"/>
        </w:numPr>
        <w:tabs>
          <w:tab w:val="left" w:pos="360"/>
        </w:tabs>
        <w:suppressAutoHyphens/>
        <w:ind w:left="0" w:firstLine="0"/>
        <w:jc w:val="both"/>
        <w:rPr>
          <w:sz w:val="24"/>
          <w:szCs w:val="24"/>
          <w:lang w:val="ro-RO"/>
        </w:rPr>
      </w:pPr>
      <w:r w:rsidRPr="001970CC">
        <w:rPr>
          <w:sz w:val="24"/>
          <w:szCs w:val="24"/>
          <w:lang w:val="ro-RO"/>
        </w:rPr>
        <w:t>e</w:t>
      </w:r>
      <w:r w:rsidR="00AE3401" w:rsidRPr="001970CC">
        <w:rPr>
          <w:sz w:val="24"/>
          <w:szCs w:val="24"/>
          <w:lang w:val="ro-RO"/>
        </w:rPr>
        <w:t>ste interzisă</w:t>
      </w:r>
      <w:r w:rsidRPr="001970CC">
        <w:rPr>
          <w:sz w:val="24"/>
          <w:szCs w:val="24"/>
          <w:lang w:val="ro-RO"/>
        </w:rPr>
        <w:t xml:space="preserve"> </w:t>
      </w:r>
      <w:r w:rsidR="00AE3401" w:rsidRPr="001970CC">
        <w:rPr>
          <w:sz w:val="24"/>
          <w:szCs w:val="24"/>
          <w:lang w:val="ro-RO"/>
        </w:rPr>
        <w:t>eliberarea de bunuri</w:t>
      </w:r>
      <w:r w:rsidRPr="001970CC">
        <w:rPr>
          <w:sz w:val="24"/>
          <w:szCs w:val="24"/>
          <w:lang w:val="ro-RO"/>
        </w:rPr>
        <w:t xml:space="preserve"> </w:t>
      </w:r>
      <w:r w:rsidR="00AE3401" w:rsidRPr="001970CC">
        <w:rPr>
          <w:sz w:val="24"/>
          <w:szCs w:val="24"/>
          <w:lang w:val="ro-RO"/>
        </w:rPr>
        <w:t>materiale</w:t>
      </w:r>
      <w:r w:rsidRPr="001970CC">
        <w:rPr>
          <w:sz w:val="24"/>
          <w:szCs w:val="24"/>
          <w:lang w:val="ro-RO"/>
        </w:rPr>
        <w:t xml:space="preserve"> </w:t>
      </w:r>
      <w:r w:rsidR="00AE3401" w:rsidRPr="001970CC">
        <w:rPr>
          <w:sz w:val="24"/>
          <w:szCs w:val="24"/>
          <w:lang w:val="ro-RO"/>
        </w:rPr>
        <w:t>pe</w:t>
      </w:r>
      <w:r w:rsidRPr="001970CC">
        <w:rPr>
          <w:sz w:val="24"/>
          <w:szCs w:val="24"/>
          <w:lang w:val="ro-RO"/>
        </w:rPr>
        <w:t xml:space="preserve"> </w:t>
      </w:r>
      <w:r w:rsidR="00AE3401" w:rsidRPr="001970CC">
        <w:rPr>
          <w:sz w:val="24"/>
          <w:szCs w:val="24"/>
          <w:lang w:val="ro-RO"/>
        </w:rPr>
        <w:t>bază de dispoziţie</w:t>
      </w:r>
      <w:r w:rsidRPr="001970CC">
        <w:rPr>
          <w:sz w:val="24"/>
          <w:szCs w:val="24"/>
          <w:lang w:val="ro-RO"/>
        </w:rPr>
        <w:t xml:space="preserve"> </w:t>
      </w:r>
      <w:r w:rsidR="00AE3401" w:rsidRPr="001970CC">
        <w:rPr>
          <w:sz w:val="24"/>
          <w:szCs w:val="24"/>
          <w:lang w:val="ro-RO"/>
        </w:rPr>
        <w:t>verbală</w:t>
      </w:r>
      <w:r w:rsidRPr="001970CC">
        <w:rPr>
          <w:sz w:val="24"/>
          <w:szCs w:val="24"/>
          <w:lang w:val="ro-RO"/>
        </w:rPr>
        <w:t xml:space="preserve"> </w:t>
      </w:r>
      <w:r w:rsidR="00AE3401" w:rsidRPr="001970CC">
        <w:rPr>
          <w:sz w:val="24"/>
          <w:szCs w:val="24"/>
          <w:lang w:val="ro-RO"/>
        </w:rPr>
        <w:t>sau</w:t>
      </w:r>
      <w:r w:rsidRPr="001970CC">
        <w:rPr>
          <w:sz w:val="24"/>
          <w:szCs w:val="24"/>
          <w:lang w:val="ro-RO"/>
        </w:rPr>
        <w:t xml:space="preserve"> </w:t>
      </w:r>
      <w:r w:rsidR="00AE3401" w:rsidRPr="001970CC">
        <w:rPr>
          <w:sz w:val="24"/>
          <w:szCs w:val="24"/>
          <w:lang w:val="ro-RO"/>
        </w:rPr>
        <w:t>provizorie;</w:t>
      </w:r>
    </w:p>
    <w:p w14:paraId="1B59CFB1"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are obligaţia</w:t>
      </w:r>
      <w:r w:rsidR="00920D0B" w:rsidRPr="001970CC">
        <w:rPr>
          <w:sz w:val="24"/>
          <w:szCs w:val="24"/>
          <w:lang w:val="ro-RO"/>
        </w:rPr>
        <w:t xml:space="preserve"> </w:t>
      </w:r>
      <w:r w:rsidRPr="001970CC">
        <w:rPr>
          <w:sz w:val="24"/>
          <w:szCs w:val="24"/>
          <w:lang w:val="ro-RO"/>
        </w:rPr>
        <w:t>să</w:t>
      </w:r>
      <w:r w:rsidR="00920D0B" w:rsidRPr="001970CC">
        <w:rPr>
          <w:sz w:val="24"/>
          <w:szCs w:val="24"/>
          <w:lang w:val="ro-RO"/>
        </w:rPr>
        <w:t xml:space="preserve"> </w:t>
      </w:r>
      <w:r w:rsidRPr="001970CC">
        <w:rPr>
          <w:sz w:val="24"/>
          <w:szCs w:val="24"/>
          <w:lang w:val="ro-RO"/>
        </w:rPr>
        <w:t>completeze</w:t>
      </w:r>
      <w:r w:rsidR="00920D0B" w:rsidRPr="001970CC">
        <w:rPr>
          <w:sz w:val="24"/>
          <w:szCs w:val="24"/>
          <w:lang w:val="ro-RO"/>
        </w:rPr>
        <w:t xml:space="preserve"> </w:t>
      </w:r>
      <w:r w:rsidRPr="001970CC">
        <w:rPr>
          <w:sz w:val="24"/>
          <w:szCs w:val="24"/>
          <w:lang w:val="ro-RO"/>
        </w:rPr>
        <w:t>actele</w:t>
      </w:r>
      <w:r w:rsidR="00920D0B" w:rsidRPr="001970CC">
        <w:rPr>
          <w:sz w:val="24"/>
          <w:szCs w:val="24"/>
          <w:lang w:val="ro-RO"/>
        </w:rPr>
        <w:t xml:space="preserve"> </w:t>
      </w:r>
      <w:r w:rsidRPr="001970CC">
        <w:rPr>
          <w:sz w:val="24"/>
          <w:szCs w:val="24"/>
          <w:lang w:val="ro-RO"/>
        </w:rPr>
        <w:t>cu</w:t>
      </w:r>
      <w:r w:rsidR="00920D0B" w:rsidRPr="001970CC">
        <w:rPr>
          <w:sz w:val="24"/>
          <w:szCs w:val="24"/>
          <w:lang w:val="ro-RO"/>
        </w:rPr>
        <w:t xml:space="preserve"> </w:t>
      </w:r>
      <w:r w:rsidRPr="001970CC">
        <w:rPr>
          <w:sz w:val="24"/>
          <w:szCs w:val="24"/>
          <w:lang w:val="ro-RO"/>
        </w:rPr>
        <w:t>privire la operaţiile</w:t>
      </w:r>
      <w:r w:rsidR="00920D0B" w:rsidRPr="001970CC">
        <w:rPr>
          <w:sz w:val="24"/>
          <w:szCs w:val="24"/>
          <w:lang w:val="ro-RO"/>
        </w:rPr>
        <w:t xml:space="preserve"> </w:t>
      </w:r>
      <w:r w:rsidRPr="001970CC">
        <w:rPr>
          <w:sz w:val="24"/>
          <w:szCs w:val="24"/>
          <w:lang w:val="ro-RO"/>
        </w:rPr>
        <w:t>din</w:t>
      </w:r>
      <w:r w:rsidR="00920D0B" w:rsidRPr="001970CC">
        <w:rPr>
          <w:sz w:val="24"/>
          <w:szCs w:val="24"/>
          <w:lang w:val="ro-RO"/>
        </w:rPr>
        <w:t xml:space="preserve"> </w:t>
      </w:r>
      <w:r w:rsidRPr="001970CC">
        <w:rPr>
          <w:sz w:val="24"/>
          <w:szCs w:val="24"/>
          <w:lang w:val="ro-RO"/>
        </w:rPr>
        <w:t>gestiunea sa şi</w:t>
      </w:r>
      <w:r w:rsidR="00920D0B" w:rsidRPr="001970CC">
        <w:rPr>
          <w:sz w:val="24"/>
          <w:szCs w:val="24"/>
          <w:lang w:val="ro-RO"/>
        </w:rPr>
        <w:t xml:space="preserve"> </w:t>
      </w:r>
      <w:r w:rsidRPr="001970CC">
        <w:rPr>
          <w:sz w:val="24"/>
          <w:szCs w:val="24"/>
          <w:lang w:val="ro-RO"/>
        </w:rPr>
        <w:t>să</w:t>
      </w:r>
      <w:r w:rsidR="00920D0B" w:rsidRPr="001970CC">
        <w:rPr>
          <w:sz w:val="24"/>
          <w:szCs w:val="24"/>
          <w:lang w:val="ro-RO"/>
        </w:rPr>
        <w:t xml:space="preserve"> </w:t>
      </w:r>
      <w:r w:rsidRPr="001970CC">
        <w:rPr>
          <w:sz w:val="24"/>
          <w:szCs w:val="24"/>
          <w:lang w:val="ro-RO"/>
        </w:rPr>
        <w:t>înregistreze</w:t>
      </w:r>
      <w:r w:rsidR="00920D0B" w:rsidRPr="001970CC">
        <w:rPr>
          <w:sz w:val="24"/>
          <w:szCs w:val="24"/>
          <w:lang w:val="ro-RO"/>
        </w:rPr>
        <w:t xml:space="preserve"> </w:t>
      </w:r>
      <w:r w:rsidRPr="001970CC">
        <w:rPr>
          <w:sz w:val="24"/>
          <w:szCs w:val="24"/>
          <w:lang w:val="ro-RO"/>
        </w:rPr>
        <w:t>în</w:t>
      </w:r>
      <w:r w:rsidR="00920D0B" w:rsidRPr="001970CC">
        <w:rPr>
          <w:sz w:val="24"/>
          <w:szCs w:val="24"/>
          <w:lang w:val="ro-RO"/>
        </w:rPr>
        <w:t xml:space="preserve"> </w:t>
      </w:r>
      <w:r w:rsidRPr="001970CC">
        <w:rPr>
          <w:sz w:val="24"/>
          <w:szCs w:val="24"/>
          <w:lang w:val="ro-RO"/>
        </w:rPr>
        <w:t>evidenţa</w:t>
      </w:r>
      <w:r w:rsidR="00920D0B" w:rsidRPr="001970CC">
        <w:rPr>
          <w:sz w:val="24"/>
          <w:szCs w:val="24"/>
          <w:lang w:val="ro-RO"/>
        </w:rPr>
        <w:t xml:space="preserve"> </w:t>
      </w:r>
      <w:r w:rsidRPr="001970CC">
        <w:rPr>
          <w:sz w:val="24"/>
          <w:szCs w:val="24"/>
          <w:lang w:val="ro-RO"/>
        </w:rPr>
        <w:t>tehnico-operativă, operaţiunile de primire</w:t>
      </w:r>
      <w:r w:rsidR="00920D0B" w:rsidRPr="001970CC">
        <w:rPr>
          <w:sz w:val="24"/>
          <w:szCs w:val="24"/>
          <w:lang w:val="ro-RO"/>
        </w:rPr>
        <w:t xml:space="preserve"> </w:t>
      </w:r>
      <w:r w:rsidRPr="001970CC">
        <w:rPr>
          <w:sz w:val="24"/>
          <w:szCs w:val="24"/>
          <w:lang w:val="ro-RO"/>
        </w:rPr>
        <w:t>şi de eliberare a bunurilor;</w:t>
      </w:r>
    </w:p>
    <w:p w14:paraId="5F817E29"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actele de primire</w:t>
      </w:r>
      <w:r w:rsidR="00920D0B" w:rsidRPr="001970CC">
        <w:rPr>
          <w:sz w:val="24"/>
          <w:szCs w:val="24"/>
          <w:lang w:val="ro-RO"/>
        </w:rPr>
        <w:t xml:space="preserve"> </w:t>
      </w:r>
      <w:r w:rsidRPr="001970CC">
        <w:rPr>
          <w:sz w:val="24"/>
          <w:szCs w:val="24"/>
          <w:lang w:val="ro-RO"/>
        </w:rPr>
        <w:t>sau</w:t>
      </w:r>
      <w:r w:rsidR="00920D0B" w:rsidRPr="001970CC">
        <w:rPr>
          <w:sz w:val="24"/>
          <w:szCs w:val="24"/>
          <w:lang w:val="ro-RO"/>
        </w:rPr>
        <w:t xml:space="preserve"> </w:t>
      </w:r>
      <w:r w:rsidRPr="001970CC">
        <w:rPr>
          <w:sz w:val="24"/>
          <w:szCs w:val="24"/>
          <w:lang w:val="ro-RO"/>
        </w:rPr>
        <w:t>eliberare a bunurilor se trimit</w:t>
      </w:r>
      <w:r w:rsidR="00920D0B" w:rsidRPr="001970CC">
        <w:rPr>
          <w:sz w:val="24"/>
          <w:szCs w:val="24"/>
          <w:lang w:val="ro-RO"/>
        </w:rPr>
        <w:t xml:space="preserve"> </w:t>
      </w:r>
      <w:r w:rsidRPr="001970CC">
        <w:rPr>
          <w:sz w:val="24"/>
          <w:szCs w:val="24"/>
          <w:lang w:val="ro-RO"/>
        </w:rPr>
        <w:t>sau se predau de magaziner</w:t>
      </w:r>
      <w:r w:rsidR="00920D0B" w:rsidRPr="001970CC">
        <w:rPr>
          <w:sz w:val="24"/>
          <w:szCs w:val="24"/>
          <w:lang w:val="ro-RO"/>
        </w:rPr>
        <w:t xml:space="preserve"> </w:t>
      </w:r>
      <w:r w:rsidRPr="001970CC">
        <w:rPr>
          <w:sz w:val="24"/>
          <w:szCs w:val="24"/>
          <w:lang w:val="ro-RO"/>
        </w:rPr>
        <w:t>compartimentelor de resort la termenele</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condiţiile</w:t>
      </w:r>
      <w:r w:rsidR="00920D0B" w:rsidRPr="001970CC">
        <w:rPr>
          <w:sz w:val="24"/>
          <w:szCs w:val="24"/>
          <w:lang w:val="ro-RO"/>
        </w:rPr>
        <w:t xml:space="preserve"> </w:t>
      </w:r>
      <w:r w:rsidRPr="001970CC">
        <w:rPr>
          <w:sz w:val="24"/>
          <w:szCs w:val="24"/>
          <w:lang w:val="ro-RO"/>
        </w:rPr>
        <w:t>stabilite;</w:t>
      </w:r>
    </w:p>
    <w:p w14:paraId="05D1C1F7"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efectuează</w:t>
      </w:r>
      <w:r w:rsidR="00920D0B" w:rsidRPr="001970CC">
        <w:rPr>
          <w:sz w:val="24"/>
          <w:szCs w:val="24"/>
          <w:lang w:val="ro-RO"/>
        </w:rPr>
        <w:t xml:space="preserve"> </w:t>
      </w:r>
      <w:r w:rsidRPr="001970CC">
        <w:rPr>
          <w:sz w:val="24"/>
          <w:szCs w:val="24"/>
          <w:lang w:val="ro-RO"/>
        </w:rPr>
        <w:t>punctarea</w:t>
      </w:r>
      <w:r w:rsidR="00920D0B" w:rsidRPr="001970CC">
        <w:rPr>
          <w:sz w:val="24"/>
          <w:szCs w:val="24"/>
          <w:lang w:val="ro-RO"/>
        </w:rPr>
        <w:t xml:space="preserve"> </w:t>
      </w:r>
      <w:r w:rsidRPr="001970CC">
        <w:rPr>
          <w:sz w:val="24"/>
          <w:szCs w:val="24"/>
          <w:lang w:val="ro-RO"/>
        </w:rPr>
        <w:t>stocurilor</w:t>
      </w:r>
      <w:r w:rsidR="00920D0B" w:rsidRPr="001970CC">
        <w:rPr>
          <w:sz w:val="24"/>
          <w:szCs w:val="24"/>
          <w:lang w:val="ro-RO"/>
        </w:rPr>
        <w:t xml:space="preserve"> </w:t>
      </w:r>
      <w:r w:rsidRPr="001970CC">
        <w:rPr>
          <w:sz w:val="24"/>
          <w:szCs w:val="24"/>
          <w:lang w:val="ro-RO"/>
        </w:rPr>
        <w:t>cu</w:t>
      </w:r>
      <w:r w:rsidR="00920D0B" w:rsidRPr="001970CC">
        <w:rPr>
          <w:sz w:val="24"/>
          <w:szCs w:val="24"/>
          <w:lang w:val="ro-RO"/>
        </w:rPr>
        <w:t xml:space="preserve"> </w:t>
      </w:r>
      <w:r w:rsidRPr="001970CC">
        <w:rPr>
          <w:sz w:val="24"/>
          <w:szCs w:val="24"/>
          <w:lang w:val="ro-RO"/>
        </w:rPr>
        <w:t>compartimentul</w:t>
      </w:r>
      <w:r w:rsidR="00920D0B" w:rsidRPr="001970CC">
        <w:rPr>
          <w:sz w:val="24"/>
          <w:szCs w:val="24"/>
          <w:lang w:val="ro-RO"/>
        </w:rPr>
        <w:t xml:space="preserve"> </w:t>
      </w:r>
      <w:r w:rsidRPr="001970CC">
        <w:rPr>
          <w:sz w:val="24"/>
          <w:szCs w:val="24"/>
          <w:lang w:val="ro-RO"/>
        </w:rPr>
        <w:t>contabilitate;</w:t>
      </w:r>
    </w:p>
    <w:p w14:paraId="5B0AD6C1"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este</w:t>
      </w:r>
      <w:r w:rsidR="00920D0B" w:rsidRPr="001970CC">
        <w:rPr>
          <w:sz w:val="24"/>
          <w:szCs w:val="24"/>
          <w:lang w:val="ro-RO"/>
        </w:rPr>
        <w:t xml:space="preserve"> </w:t>
      </w:r>
      <w:r w:rsidRPr="001970CC">
        <w:rPr>
          <w:sz w:val="24"/>
          <w:szCs w:val="24"/>
          <w:lang w:val="ro-RO"/>
        </w:rPr>
        <w:t>obligat</w:t>
      </w:r>
      <w:r w:rsidR="00920D0B" w:rsidRPr="001970CC">
        <w:rPr>
          <w:sz w:val="24"/>
          <w:szCs w:val="24"/>
          <w:lang w:val="ro-RO"/>
        </w:rPr>
        <w:t xml:space="preserve"> </w:t>
      </w:r>
      <w:r w:rsidRPr="001970CC">
        <w:rPr>
          <w:sz w:val="24"/>
          <w:szCs w:val="24"/>
          <w:lang w:val="ro-RO"/>
        </w:rPr>
        <w:t>să</w:t>
      </w:r>
      <w:r w:rsidR="00920D0B" w:rsidRPr="001970CC">
        <w:rPr>
          <w:sz w:val="24"/>
          <w:szCs w:val="24"/>
          <w:lang w:val="ro-RO"/>
        </w:rPr>
        <w:t xml:space="preserve"> </w:t>
      </w:r>
      <w:r w:rsidRPr="001970CC">
        <w:rPr>
          <w:sz w:val="24"/>
          <w:szCs w:val="24"/>
          <w:lang w:val="ro-RO"/>
        </w:rPr>
        <w:t>prevină</w:t>
      </w:r>
      <w:r w:rsidR="00920D0B" w:rsidRPr="001970CC">
        <w:rPr>
          <w:sz w:val="24"/>
          <w:szCs w:val="24"/>
          <w:lang w:val="ro-RO"/>
        </w:rPr>
        <w:t xml:space="preserve"> </w:t>
      </w:r>
      <w:r w:rsidRPr="001970CC">
        <w:rPr>
          <w:sz w:val="24"/>
          <w:szCs w:val="24"/>
          <w:lang w:val="ro-RO"/>
        </w:rPr>
        <w:t>sustragerea</w:t>
      </w:r>
      <w:r w:rsidR="00920D0B" w:rsidRPr="001970CC">
        <w:rPr>
          <w:sz w:val="24"/>
          <w:szCs w:val="24"/>
          <w:lang w:val="ro-RO"/>
        </w:rPr>
        <w:t xml:space="preserve"> </w:t>
      </w:r>
      <w:r w:rsidRPr="001970CC">
        <w:rPr>
          <w:sz w:val="24"/>
          <w:szCs w:val="24"/>
          <w:lang w:val="ro-RO"/>
        </w:rPr>
        <w:t>bunurilor</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orice</w:t>
      </w:r>
      <w:r w:rsidR="00920D0B" w:rsidRPr="001970CC">
        <w:rPr>
          <w:sz w:val="24"/>
          <w:szCs w:val="24"/>
          <w:lang w:val="ro-RO"/>
        </w:rPr>
        <w:t xml:space="preserve"> </w:t>
      </w:r>
      <w:r w:rsidRPr="001970CC">
        <w:rPr>
          <w:sz w:val="24"/>
          <w:szCs w:val="24"/>
          <w:lang w:val="ro-RO"/>
        </w:rPr>
        <w:t>formă de risipă, să le ferească de dezordine</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să le păstreze</w:t>
      </w:r>
      <w:r w:rsidR="00920D0B" w:rsidRPr="001970CC">
        <w:rPr>
          <w:sz w:val="24"/>
          <w:szCs w:val="24"/>
          <w:lang w:val="ro-RO"/>
        </w:rPr>
        <w:t xml:space="preserve"> </w:t>
      </w:r>
      <w:r w:rsidRPr="001970CC">
        <w:rPr>
          <w:sz w:val="24"/>
          <w:szCs w:val="24"/>
          <w:lang w:val="ro-RO"/>
        </w:rPr>
        <w:t>potrivit</w:t>
      </w:r>
      <w:r w:rsidR="00920D0B" w:rsidRPr="001970CC">
        <w:rPr>
          <w:sz w:val="24"/>
          <w:szCs w:val="24"/>
          <w:lang w:val="ro-RO"/>
        </w:rPr>
        <w:t xml:space="preserve"> </w:t>
      </w:r>
      <w:r w:rsidRPr="001970CC">
        <w:rPr>
          <w:sz w:val="24"/>
          <w:szCs w:val="24"/>
          <w:lang w:val="ro-RO"/>
        </w:rPr>
        <w:t>prescripţiilor</w:t>
      </w:r>
      <w:r w:rsidR="00920D0B" w:rsidRPr="001970CC">
        <w:rPr>
          <w:sz w:val="24"/>
          <w:szCs w:val="24"/>
          <w:lang w:val="ro-RO"/>
        </w:rPr>
        <w:t xml:space="preserve"> </w:t>
      </w:r>
      <w:r w:rsidRPr="001970CC">
        <w:rPr>
          <w:sz w:val="24"/>
          <w:szCs w:val="24"/>
          <w:lang w:val="ro-RO"/>
        </w:rPr>
        <w:t>tehnice</w:t>
      </w:r>
      <w:r w:rsidR="00920D0B" w:rsidRPr="001970CC">
        <w:rPr>
          <w:sz w:val="24"/>
          <w:szCs w:val="24"/>
          <w:lang w:val="ro-RO"/>
        </w:rPr>
        <w:t xml:space="preserve"> </w:t>
      </w:r>
      <w:r w:rsidRPr="001970CC">
        <w:rPr>
          <w:sz w:val="24"/>
          <w:szCs w:val="24"/>
          <w:lang w:val="ro-RO"/>
        </w:rPr>
        <w:t>şi a celor</w:t>
      </w:r>
      <w:r w:rsidR="00920D0B" w:rsidRPr="001970CC">
        <w:rPr>
          <w:sz w:val="24"/>
          <w:szCs w:val="24"/>
          <w:lang w:val="ro-RO"/>
        </w:rPr>
        <w:t xml:space="preserve"> </w:t>
      </w:r>
      <w:r w:rsidRPr="001970CC">
        <w:rPr>
          <w:sz w:val="24"/>
          <w:szCs w:val="24"/>
          <w:lang w:val="ro-RO"/>
        </w:rPr>
        <w:t>igienico-sanitare;</w:t>
      </w:r>
    </w:p>
    <w:p w14:paraId="49DD8287" w14:textId="77777777" w:rsidR="00920D0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este interzis</w:t>
      </w:r>
      <w:r w:rsidR="00920D0B" w:rsidRPr="001970CC">
        <w:rPr>
          <w:sz w:val="24"/>
          <w:szCs w:val="24"/>
          <w:lang w:val="ro-RO"/>
        </w:rPr>
        <w:t xml:space="preserve"> </w:t>
      </w:r>
      <w:r w:rsidRPr="001970CC">
        <w:rPr>
          <w:sz w:val="24"/>
          <w:szCs w:val="24"/>
          <w:lang w:val="ro-RO"/>
        </w:rPr>
        <w:t>să</w:t>
      </w:r>
      <w:r w:rsidR="00920D0B" w:rsidRPr="001970CC">
        <w:rPr>
          <w:sz w:val="24"/>
          <w:szCs w:val="24"/>
          <w:lang w:val="ro-RO"/>
        </w:rPr>
        <w:t xml:space="preserve"> </w:t>
      </w:r>
      <w:r w:rsidRPr="001970CC">
        <w:rPr>
          <w:sz w:val="24"/>
          <w:szCs w:val="24"/>
          <w:lang w:val="ro-RO"/>
        </w:rPr>
        <w:t>utilizeze</w:t>
      </w:r>
      <w:r w:rsidR="00920D0B" w:rsidRPr="001970CC">
        <w:rPr>
          <w:sz w:val="24"/>
          <w:szCs w:val="24"/>
          <w:lang w:val="ro-RO"/>
        </w:rPr>
        <w:t xml:space="preserve"> </w:t>
      </w:r>
      <w:r w:rsidRPr="001970CC">
        <w:rPr>
          <w:sz w:val="24"/>
          <w:szCs w:val="24"/>
          <w:lang w:val="ro-RO"/>
        </w:rPr>
        <w:t>instrumentele</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aparatele de măsurat</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cântărit care nu sunt</w:t>
      </w:r>
      <w:r w:rsidR="00920D0B" w:rsidRPr="001970CC">
        <w:rPr>
          <w:sz w:val="24"/>
          <w:szCs w:val="24"/>
          <w:lang w:val="ro-RO"/>
        </w:rPr>
        <w:t xml:space="preserve"> </w:t>
      </w:r>
      <w:r w:rsidRPr="001970CC">
        <w:rPr>
          <w:sz w:val="24"/>
          <w:szCs w:val="24"/>
          <w:lang w:val="ro-RO"/>
        </w:rPr>
        <w:t>în</w:t>
      </w:r>
      <w:r w:rsidR="00920D0B" w:rsidRPr="001970CC">
        <w:rPr>
          <w:sz w:val="24"/>
          <w:szCs w:val="24"/>
          <w:lang w:val="ro-RO"/>
        </w:rPr>
        <w:t xml:space="preserve"> </w:t>
      </w:r>
      <w:r w:rsidRPr="001970CC">
        <w:rPr>
          <w:sz w:val="24"/>
          <w:szCs w:val="24"/>
          <w:lang w:val="ro-RO"/>
        </w:rPr>
        <w:t>perfectă</w:t>
      </w:r>
      <w:r w:rsidR="00920D0B" w:rsidRPr="001970CC">
        <w:rPr>
          <w:sz w:val="24"/>
          <w:szCs w:val="24"/>
          <w:lang w:val="ro-RO"/>
        </w:rPr>
        <w:t xml:space="preserve"> </w:t>
      </w:r>
      <w:r w:rsidRPr="001970CC">
        <w:rPr>
          <w:sz w:val="24"/>
          <w:szCs w:val="24"/>
          <w:lang w:val="ro-RO"/>
        </w:rPr>
        <w:t>stare de funcţionare</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verificate de organele</w:t>
      </w:r>
      <w:r w:rsidR="00920D0B" w:rsidRPr="001970CC">
        <w:rPr>
          <w:sz w:val="24"/>
          <w:szCs w:val="24"/>
          <w:lang w:val="ro-RO"/>
        </w:rPr>
        <w:t xml:space="preserve"> </w:t>
      </w:r>
      <w:r w:rsidRPr="001970CC">
        <w:rPr>
          <w:sz w:val="24"/>
          <w:szCs w:val="24"/>
          <w:lang w:val="ro-RO"/>
        </w:rPr>
        <w:t>competente;</w:t>
      </w:r>
    </w:p>
    <w:p w14:paraId="51E55BC5" w14:textId="77777777" w:rsidR="00BB52E9"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este obligat</w:t>
      </w:r>
      <w:r w:rsidR="00920D0B" w:rsidRPr="001970CC">
        <w:rPr>
          <w:sz w:val="24"/>
          <w:szCs w:val="24"/>
          <w:lang w:val="ro-RO"/>
        </w:rPr>
        <w:t xml:space="preserve"> </w:t>
      </w:r>
      <w:r w:rsidRPr="001970CC">
        <w:rPr>
          <w:sz w:val="24"/>
          <w:szCs w:val="24"/>
          <w:lang w:val="ro-RO"/>
        </w:rPr>
        <w:t>să</w:t>
      </w:r>
      <w:r w:rsidR="00920D0B" w:rsidRPr="001970CC">
        <w:rPr>
          <w:sz w:val="24"/>
          <w:szCs w:val="24"/>
          <w:lang w:val="ro-RO"/>
        </w:rPr>
        <w:t xml:space="preserve"> </w:t>
      </w:r>
      <w:r w:rsidRPr="001970CC">
        <w:rPr>
          <w:sz w:val="24"/>
          <w:szCs w:val="24"/>
          <w:lang w:val="ro-RO"/>
        </w:rPr>
        <w:t>comunice,</w:t>
      </w:r>
      <w:r w:rsidR="00920D0B" w:rsidRPr="001970CC">
        <w:rPr>
          <w:sz w:val="24"/>
          <w:szCs w:val="24"/>
          <w:lang w:val="ro-RO"/>
        </w:rPr>
        <w:t xml:space="preserve"> </w:t>
      </w:r>
      <w:r w:rsidRPr="001970CC">
        <w:rPr>
          <w:sz w:val="24"/>
          <w:szCs w:val="24"/>
          <w:lang w:val="ro-RO"/>
        </w:rPr>
        <w:t>în</w:t>
      </w:r>
      <w:r w:rsidR="00920D0B" w:rsidRPr="001970CC">
        <w:rPr>
          <w:sz w:val="24"/>
          <w:szCs w:val="24"/>
          <w:lang w:val="ro-RO"/>
        </w:rPr>
        <w:t xml:space="preserve"> </w:t>
      </w:r>
      <w:r w:rsidRPr="001970CC">
        <w:rPr>
          <w:sz w:val="24"/>
          <w:szCs w:val="24"/>
          <w:lang w:val="ro-RO"/>
        </w:rPr>
        <w:t>scris,</w:t>
      </w:r>
      <w:r w:rsidR="00920D0B" w:rsidRPr="001970CC">
        <w:rPr>
          <w:sz w:val="24"/>
          <w:szCs w:val="24"/>
          <w:lang w:val="ro-RO"/>
        </w:rPr>
        <w:t xml:space="preserve"> </w:t>
      </w:r>
      <w:r w:rsidRPr="001970CC">
        <w:rPr>
          <w:sz w:val="24"/>
          <w:szCs w:val="24"/>
          <w:lang w:val="ro-RO"/>
        </w:rPr>
        <w:t>conducerii</w:t>
      </w:r>
      <w:r w:rsidR="00920D0B" w:rsidRPr="001970CC">
        <w:rPr>
          <w:sz w:val="24"/>
          <w:szCs w:val="24"/>
          <w:lang w:val="ro-RO"/>
        </w:rPr>
        <w:t xml:space="preserve"> </w:t>
      </w:r>
      <w:r w:rsidRPr="001970CC">
        <w:rPr>
          <w:sz w:val="24"/>
          <w:szCs w:val="24"/>
          <w:lang w:val="ro-RO"/>
        </w:rPr>
        <w:t>plusurile</w:t>
      </w:r>
      <w:r w:rsidR="00920D0B" w:rsidRPr="001970CC">
        <w:rPr>
          <w:sz w:val="24"/>
          <w:szCs w:val="24"/>
          <w:lang w:val="ro-RO"/>
        </w:rPr>
        <w:t xml:space="preserve"> </w:t>
      </w:r>
      <w:r w:rsidRPr="001970CC">
        <w:rPr>
          <w:sz w:val="24"/>
          <w:szCs w:val="24"/>
          <w:lang w:val="ro-RO"/>
        </w:rPr>
        <w:t>şi</w:t>
      </w:r>
      <w:r w:rsidR="00920D0B" w:rsidRPr="001970CC">
        <w:rPr>
          <w:sz w:val="24"/>
          <w:szCs w:val="24"/>
          <w:lang w:val="ro-RO"/>
        </w:rPr>
        <w:t xml:space="preserve"> </w:t>
      </w:r>
      <w:r w:rsidRPr="001970CC">
        <w:rPr>
          <w:sz w:val="24"/>
          <w:szCs w:val="24"/>
          <w:lang w:val="ro-RO"/>
        </w:rPr>
        <w:t>minusurile</w:t>
      </w:r>
      <w:r w:rsidR="00920D0B" w:rsidRPr="001970CC">
        <w:rPr>
          <w:sz w:val="24"/>
          <w:szCs w:val="24"/>
          <w:lang w:val="ro-RO"/>
        </w:rPr>
        <w:t xml:space="preserve"> </w:t>
      </w:r>
      <w:r w:rsidRPr="001970CC">
        <w:rPr>
          <w:sz w:val="24"/>
          <w:szCs w:val="24"/>
          <w:lang w:val="ro-RO"/>
        </w:rPr>
        <w:t>din</w:t>
      </w:r>
      <w:r w:rsidR="00920D0B" w:rsidRPr="001970CC">
        <w:rPr>
          <w:sz w:val="24"/>
          <w:szCs w:val="24"/>
          <w:lang w:val="ro-RO"/>
        </w:rPr>
        <w:t xml:space="preserve"> </w:t>
      </w:r>
      <w:r w:rsidRPr="001970CC">
        <w:rPr>
          <w:sz w:val="24"/>
          <w:szCs w:val="24"/>
          <w:lang w:val="ro-RO"/>
        </w:rPr>
        <w:t>gestiune de care are cunoştinţă, cazurile</w:t>
      </w:r>
      <w:r w:rsidR="00920D0B" w:rsidRPr="001970CC">
        <w:rPr>
          <w:sz w:val="24"/>
          <w:szCs w:val="24"/>
          <w:lang w:val="ro-RO"/>
        </w:rPr>
        <w:t xml:space="preserve"> </w:t>
      </w:r>
      <w:r w:rsidRPr="001970CC">
        <w:rPr>
          <w:sz w:val="24"/>
          <w:szCs w:val="24"/>
          <w:lang w:val="ro-RO"/>
        </w:rPr>
        <w:t>în care constată</w:t>
      </w:r>
      <w:r w:rsidR="00920D0B" w:rsidRPr="001970CC">
        <w:rPr>
          <w:sz w:val="24"/>
          <w:szCs w:val="24"/>
          <w:lang w:val="ro-RO"/>
        </w:rPr>
        <w:t xml:space="preserve"> </w:t>
      </w:r>
      <w:r w:rsidRPr="001970CC">
        <w:rPr>
          <w:sz w:val="24"/>
          <w:szCs w:val="24"/>
          <w:lang w:val="ro-RO"/>
        </w:rPr>
        <w:t>că</w:t>
      </w:r>
      <w:r w:rsidR="00920D0B" w:rsidRPr="001970CC">
        <w:rPr>
          <w:sz w:val="24"/>
          <w:szCs w:val="24"/>
          <w:lang w:val="ro-RO"/>
        </w:rPr>
        <w:t xml:space="preserve"> </w:t>
      </w:r>
      <w:r w:rsidRPr="001970CC">
        <w:rPr>
          <w:sz w:val="24"/>
          <w:szCs w:val="24"/>
          <w:lang w:val="ro-RO"/>
        </w:rPr>
        <w:t>bunurile</w:t>
      </w:r>
      <w:r w:rsidR="00BB52E9" w:rsidRPr="001970CC">
        <w:rPr>
          <w:sz w:val="24"/>
          <w:szCs w:val="24"/>
          <w:lang w:val="ro-RO"/>
        </w:rPr>
        <w:t xml:space="preserve"> </w:t>
      </w:r>
      <w:r w:rsidRPr="001970CC">
        <w:rPr>
          <w:sz w:val="24"/>
          <w:szCs w:val="24"/>
          <w:lang w:val="ro-RO"/>
        </w:rPr>
        <w:t>din</w:t>
      </w:r>
      <w:r w:rsidR="00BB52E9" w:rsidRPr="001970CC">
        <w:rPr>
          <w:sz w:val="24"/>
          <w:szCs w:val="24"/>
          <w:lang w:val="ro-RO"/>
        </w:rPr>
        <w:t xml:space="preserve"> </w:t>
      </w:r>
      <w:r w:rsidRPr="001970CC">
        <w:rPr>
          <w:sz w:val="24"/>
          <w:szCs w:val="24"/>
          <w:lang w:val="ro-RO"/>
        </w:rPr>
        <w:t>gestiune</w:t>
      </w:r>
      <w:r w:rsidR="00BB52E9" w:rsidRPr="001970CC">
        <w:rPr>
          <w:sz w:val="24"/>
          <w:szCs w:val="24"/>
          <w:lang w:val="ro-RO"/>
        </w:rPr>
        <w:t xml:space="preserve"> </w:t>
      </w:r>
      <w:r w:rsidRPr="001970CC">
        <w:rPr>
          <w:sz w:val="24"/>
          <w:szCs w:val="24"/>
          <w:lang w:val="ro-RO"/>
        </w:rPr>
        <w:t>sunt</w:t>
      </w:r>
      <w:r w:rsidR="00BB52E9" w:rsidRPr="001970CC">
        <w:rPr>
          <w:sz w:val="24"/>
          <w:szCs w:val="24"/>
          <w:lang w:val="ro-RO"/>
        </w:rPr>
        <w:t xml:space="preserve"> </w:t>
      </w:r>
      <w:r w:rsidRPr="001970CC">
        <w:rPr>
          <w:sz w:val="24"/>
          <w:szCs w:val="24"/>
          <w:lang w:val="ro-RO"/>
        </w:rPr>
        <w:t>depreciate, degradate, distruse</w:t>
      </w:r>
      <w:r w:rsidR="00BB52E9" w:rsidRPr="001970CC">
        <w:rPr>
          <w:sz w:val="24"/>
          <w:szCs w:val="24"/>
          <w:lang w:val="ro-RO"/>
        </w:rPr>
        <w:t xml:space="preserve"> </w:t>
      </w:r>
      <w:r w:rsidRPr="001970CC">
        <w:rPr>
          <w:sz w:val="24"/>
          <w:szCs w:val="24"/>
          <w:lang w:val="ro-RO"/>
        </w:rPr>
        <w:t>sau</w:t>
      </w:r>
      <w:r w:rsidR="00BB52E9" w:rsidRPr="001970CC">
        <w:rPr>
          <w:sz w:val="24"/>
          <w:szCs w:val="24"/>
          <w:lang w:val="ro-RO"/>
        </w:rPr>
        <w:t xml:space="preserve"> </w:t>
      </w:r>
      <w:r w:rsidRPr="001970CC">
        <w:rPr>
          <w:sz w:val="24"/>
          <w:szCs w:val="24"/>
          <w:lang w:val="ro-RO"/>
        </w:rPr>
        <w:t>sustrase, ori</w:t>
      </w:r>
      <w:r w:rsidR="00BB52E9" w:rsidRPr="001970CC">
        <w:rPr>
          <w:sz w:val="24"/>
          <w:szCs w:val="24"/>
          <w:lang w:val="ro-RO"/>
        </w:rPr>
        <w:t xml:space="preserve"> </w:t>
      </w:r>
      <w:r w:rsidRPr="001970CC">
        <w:rPr>
          <w:sz w:val="24"/>
          <w:szCs w:val="24"/>
          <w:lang w:val="ro-RO"/>
        </w:rPr>
        <w:t>există</w:t>
      </w:r>
      <w:r w:rsidR="00BB52E9" w:rsidRPr="001970CC">
        <w:rPr>
          <w:sz w:val="24"/>
          <w:szCs w:val="24"/>
          <w:lang w:val="ro-RO"/>
        </w:rPr>
        <w:t xml:space="preserve"> </w:t>
      </w:r>
      <w:r w:rsidRPr="001970CC">
        <w:rPr>
          <w:sz w:val="24"/>
          <w:szCs w:val="24"/>
          <w:lang w:val="ro-RO"/>
        </w:rPr>
        <w:t>pericolul de a ajunge</w:t>
      </w:r>
      <w:r w:rsidR="00BB52E9" w:rsidRPr="001970CC">
        <w:rPr>
          <w:sz w:val="24"/>
          <w:szCs w:val="24"/>
          <w:lang w:val="ro-RO"/>
        </w:rPr>
        <w:t xml:space="preserve"> </w:t>
      </w:r>
      <w:r w:rsidRPr="001970CC">
        <w:rPr>
          <w:sz w:val="24"/>
          <w:szCs w:val="24"/>
          <w:lang w:val="ro-RO"/>
        </w:rPr>
        <w:t>în</w:t>
      </w:r>
      <w:r w:rsidR="00BB52E9" w:rsidRPr="001970CC">
        <w:rPr>
          <w:sz w:val="24"/>
          <w:szCs w:val="24"/>
          <w:lang w:val="ro-RO"/>
        </w:rPr>
        <w:t xml:space="preserve"> </w:t>
      </w:r>
      <w:r w:rsidRPr="001970CC">
        <w:rPr>
          <w:sz w:val="24"/>
          <w:szCs w:val="24"/>
          <w:lang w:val="ro-RO"/>
        </w:rPr>
        <w:t>asemenea</w:t>
      </w:r>
      <w:r w:rsidR="00BB52E9" w:rsidRPr="001970CC">
        <w:rPr>
          <w:sz w:val="24"/>
          <w:szCs w:val="24"/>
          <w:lang w:val="ro-RO"/>
        </w:rPr>
        <w:t xml:space="preserve"> </w:t>
      </w:r>
      <w:r w:rsidRPr="001970CC">
        <w:rPr>
          <w:sz w:val="24"/>
          <w:szCs w:val="24"/>
          <w:lang w:val="ro-RO"/>
        </w:rPr>
        <w:t>situaţii, cazurile</w:t>
      </w:r>
      <w:r w:rsidR="00BB52E9" w:rsidRPr="001970CC">
        <w:rPr>
          <w:sz w:val="24"/>
          <w:szCs w:val="24"/>
          <w:lang w:val="ro-RO"/>
        </w:rPr>
        <w:t xml:space="preserve"> </w:t>
      </w:r>
      <w:r w:rsidRPr="001970CC">
        <w:rPr>
          <w:sz w:val="24"/>
          <w:szCs w:val="24"/>
          <w:lang w:val="ro-RO"/>
        </w:rPr>
        <w:t>în care stocurile de bunuri</w:t>
      </w:r>
      <w:r w:rsidR="00BB52E9" w:rsidRPr="001970CC">
        <w:rPr>
          <w:sz w:val="24"/>
          <w:szCs w:val="24"/>
          <w:lang w:val="ro-RO"/>
        </w:rPr>
        <w:t xml:space="preserve"> </w:t>
      </w:r>
      <w:r w:rsidRPr="001970CC">
        <w:rPr>
          <w:sz w:val="24"/>
          <w:szCs w:val="24"/>
          <w:lang w:val="ro-RO"/>
        </w:rPr>
        <w:t>aflate</w:t>
      </w:r>
      <w:r w:rsidR="00BB52E9" w:rsidRPr="001970CC">
        <w:rPr>
          <w:sz w:val="24"/>
          <w:szCs w:val="24"/>
          <w:lang w:val="ro-RO"/>
        </w:rPr>
        <w:t xml:space="preserve"> </w:t>
      </w:r>
      <w:r w:rsidRPr="001970CC">
        <w:rPr>
          <w:sz w:val="24"/>
          <w:szCs w:val="24"/>
          <w:lang w:val="ro-RO"/>
        </w:rPr>
        <w:t>în</w:t>
      </w:r>
      <w:r w:rsidR="00BB52E9" w:rsidRPr="001970CC">
        <w:rPr>
          <w:sz w:val="24"/>
          <w:szCs w:val="24"/>
          <w:lang w:val="ro-RO"/>
        </w:rPr>
        <w:t xml:space="preserve"> </w:t>
      </w:r>
      <w:r w:rsidRPr="001970CC">
        <w:rPr>
          <w:sz w:val="24"/>
          <w:szCs w:val="24"/>
          <w:lang w:val="ro-RO"/>
        </w:rPr>
        <w:t>gestiunea sa au atins</w:t>
      </w:r>
      <w:r w:rsidR="00BB52E9" w:rsidRPr="001970CC">
        <w:rPr>
          <w:sz w:val="24"/>
          <w:szCs w:val="24"/>
          <w:lang w:val="ro-RO"/>
        </w:rPr>
        <w:t xml:space="preserve"> </w:t>
      </w:r>
      <w:r w:rsidRPr="001970CC">
        <w:rPr>
          <w:sz w:val="24"/>
          <w:szCs w:val="24"/>
          <w:lang w:val="ro-RO"/>
        </w:rPr>
        <w:t>limitele</w:t>
      </w:r>
      <w:r w:rsidR="00BB52E9" w:rsidRPr="001970CC">
        <w:rPr>
          <w:sz w:val="24"/>
          <w:szCs w:val="24"/>
          <w:lang w:val="ro-RO"/>
        </w:rPr>
        <w:t xml:space="preserve"> </w:t>
      </w:r>
      <w:r w:rsidRPr="001970CC">
        <w:rPr>
          <w:sz w:val="24"/>
          <w:szCs w:val="24"/>
          <w:lang w:val="ro-RO"/>
        </w:rPr>
        <w:t>cantitative maxime</w:t>
      </w:r>
      <w:r w:rsidR="00BB52E9" w:rsidRPr="001970CC">
        <w:rPr>
          <w:sz w:val="24"/>
          <w:szCs w:val="24"/>
          <w:lang w:val="ro-RO"/>
        </w:rPr>
        <w:t xml:space="preserve"> </w:t>
      </w:r>
      <w:r w:rsidRPr="001970CC">
        <w:rPr>
          <w:sz w:val="24"/>
          <w:szCs w:val="24"/>
          <w:lang w:val="ro-RO"/>
        </w:rPr>
        <w:t>sau</w:t>
      </w:r>
      <w:r w:rsidR="00BB52E9" w:rsidRPr="001970CC">
        <w:rPr>
          <w:sz w:val="24"/>
          <w:szCs w:val="24"/>
          <w:lang w:val="ro-RO"/>
        </w:rPr>
        <w:t xml:space="preserve"> </w:t>
      </w:r>
      <w:r w:rsidRPr="001970CC">
        <w:rPr>
          <w:sz w:val="24"/>
          <w:szCs w:val="24"/>
          <w:lang w:val="ro-RO"/>
        </w:rPr>
        <w:t>cu</w:t>
      </w:r>
      <w:r w:rsidR="00BB52E9" w:rsidRPr="001970CC">
        <w:rPr>
          <w:sz w:val="24"/>
          <w:szCs w:val="24"/>
          <w:lang w:val="ro-RO"/>
        </w:rPr>
        <w:t xml:space="preserve"> </w:t>
      </w:r>
      <w:r w:rsidRPr="001970CC">
        <w:rPr>
          <w:sz w:val="24"/>
          <w:szCs w:val="24"/>
          <w:lang w:val="ro-RO"/>
        </w:rPr>
        <w:t>mişcare</w:t>
      </w:r>
      <w:r w:rsidR="00BB52E9" w:rsidRPr="001970CC">
        <w:rPr>
          <w:sz w:val="24"/>
          <w:szCs w:val="24"/>
          <w:lang w:val="ro-RO"/>
        </w:rPr>
        <w:t xml:space="preserve"> </w:t>
      </w:r>
      <w:r w:rsidRPr="001970CC">
        <w:rPr>
          <w:sz w:val="24"/>
          <w:szCs w:val="24"/>
          <w:lang w:val="ro-RO"/>
        </w:rPr>
        <w:t>lentă</w:t>
      </w:r>
      <w:r w:rsidR="00BB52E9" w:rsidRPr="001970CC">
        <w:rPr>
          <w:sz w:val="24"/>
          <w:szCs w:val="24"/>
          <w:lang w:val="ro-RO"/>
        </w:rPr>
        <w:t xml:space="preserve"> </w:t>
      </w:r>
      <w:r w:rsidRPr="001970CC">
        <w:rPr>
          <w:sz w:val="24"/>
          <w:szCs w:val="24"/>
          <w:lang w:val="ro-RO"/>
        </w:rPr>
        <w:t>sau</w:t>
      </w:r>
      <w:r w:rsidR="00BB52E9" w:rsidRPr="001970CC">
        <w:rPr>
          <w:sz w:val="24"/>
          <w:szCs w:val="24"/>
          <w:lang w:val="ro-RO"/>
        </w:rPr>
        <w:t xml:space="preserve"> </w:t>
      </w:r>
      <w:r w:rsidRPr="001970CC">
        <w:rPr>
          <w:sz w:val="24"/>
          <w:szCs w:val="24"/>
          <w:lang w:val="ro-RO"/>
        </w:rPr>
        <w:t>greu</w:t>
      </w:r>
      <w:r w:rsidR="00BB52E9" w:rsidRPr="001970CC">
        <w:rPr>
          <w:sz w:val="24"/>
          <w:szCs w:val="24"/>
          <w:lang w:val="ro-RO"/>
        </w:rPr>
        <w:t xml:space="preserve"> </w:t>
      </w:r>
      <w:r w:rsidRPr="001970CC">
        <w:rPr>
          <w:sz w:val="24"/>
          <w:szCs w:val="24"/>
          <w:lang w:val="ro-RO"/>
        </w:rPr>
        <w:t>vandabile;</w:t>
      </w:r>
    </w:p>
    <w:p w14:paraId="66FE6F87" w14:textId="77777777" w:rsidR="00BB52E9"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este interzis</w:t>
      </w:r>
      <w:r w:rsidR="00BB52E9" w:rsidRPr="001970CC">
        <w:rPr>
          <w:sz w:val="24"/>
          <w:szCs w:val="24"/>
          <w:lang w:val="ro-RO"/>
        </w:rPr>
        <w:t xml:space="preserve"> </w:t>
      </w:r>
      <w:r w:rsidRPr="001970CC">
        <w:rPr>
          <w:sz w:val="24"/>
          <w:szCs w:val="24"/>
          <w:lang w:val="ro-RO"/>
        </w:rPr>
        <w:t>oricărei</w:t>
      </w:r>
      <w:r w:rsidR="00BB52E9" w:rsidRPr="001970CC">
        <w:rPr>
          <w:sz w:val="24"/>
          <w:szCs w:val="24"/>
          <w:lang w:val="ro-RO"/>
        </w:rPr>
        <w:t xml:space="preserve"> </w:t>
      </w:r>
      <w:r w:rsidRPr="001970CC">
        <w:rPr>
          <w:sz w:val="24"/>
          <w:szCs w:val="24"/>
          <w:lang w:val="ro-RO"/>
        </w:rPr>
        <w:t>persoane</w:t>
      </w:r>
      <w:r w:rsidR="00BB52E9" w:rsidRPr="001970CC">
        <w:rPr>
          <w:sz w:val="24"/>
          <w:szCs w:val="24"/>
          <w:lang w:val="ro-RO"/>
        </w:rPr>
        <w:t xml:space="preserve"> </w:t>
      </w:r>
      <w:r w:rsidRPr="001970CC">
        <w:rPr>
          <w:sz w:val="24"/>
          <w:szCs w:val="24"/>
          <w:lang w:val="ro-RO"/>
        </w:rPr>
        <w:t>în</w:t>
      </w:r>
      <w:r w:rsidR="00BB52E9" w:rsidRPr="001970CC">
        <w:rPr>
          <w:sz w:val="24"/>
          <w:szCs w:val="24"/>
          <w:lang w:val="ro-RO"/>
        </w:rPr>
        <w:t xml:space="preserve"> </w:t>
      </w:r>
      <w:r w:rsidRPr="001970CC">
        <w:rPr>
          <w:sz w:val="24"/>
          <w:szCs w:val="24"/>
          <w:lang w:val="ro-RO"/>
        </w:rPr>
        <w:t>afara de magaziner, șeful</w:t>
      </w:r>
      <w:r w:rsidR="00BB52E9" w:rsidRPr="001970CC">
        <w:rPr>
          <w:sz w:val="24"/>
          <w:szCs w:val="24"/>
          <w:lang w:val="ro-RO"/>
        </w:rPr>
        <w:t xml:space="preserve"> </w:t>
      </w:r>
      <w:r w:rsidRPr="001970CC">
        <w:rPr>
          <w:sz w:val="24"/>
          <w:szCs w:val="24"/>
          <w:lang w:val="ro-RO"/>
        </w:rPr>
        <w:t>centrului, angajaţii</w:t>
      </w:r>
      <w:r w:rsidR="00BB52E9" w:rsidRPr="001970CC">
        <w:rPr>
          <w:sz w:val="24"/>
          <w:szCs w:val="24"/>
          <w:lang w:val="ro-RO"/>
        </w:rPr>
        <w:t xml:space="preserve"> </w:t>
      </w:r>
      <w:r w:rsidRPr="001970CC">
        <w:rPr>
          <w:sz w:val="24"/>
          <w:szCs w:val="24"/>
          <w:lang w:val="ro-RO"/>
        </w:rPr>
        <w:t>împuterniciţi</w:t>
      </w:r>
      <w:r w:rsidR="00BB52E9" w:rsidRPr="001970CC">
        <w:rPr>
          <w:sz w:val="24"/>
          <w:szCs w:val="24"/>
          <w:lang w:val="ro-RO"/>
        </w:rPr>
        <w:t xml:space="preserve"> </w:t>
      </w:r>
      <w:r w:rsidRPr="001970CC">
        <w:rPr>
          <w:sz w:val="24"/>
          <w:szCs w:val="24"/>
          <w:lang w:val="ro-RO"/>
        </w:rPr>
        <w:t>precum</w:t>
      </w:r>
      <w:r w:rsidR="00BB52E9" w:rsidRPr="001970CC">
        <w:rPr>
          <w:sz w:val="24"/>
          <w:szCs w:val="24"/>
          <w:lang w:val="ro-RO"/>
        </w:rPr>
        <w:t xml:space="preserve"> </w:t>
      </w:r>
      <w:r w:rsidRPr="001970CC">
        <w:rPr>
          <w:sz w:val="24"/>
          <w:szCs w:val="24"/>
          <w:lang w:val="ro-RO"/>
        </w:rPr>
        <w:t>şi</w:t>
      </w:r>
      <w:r w:rsidR="00BB52E9" w:rsidRPr="001970CC">
        <w:rPr>
          <w:sz w:val="24"/>
          <w:szCs w:val="24"/>
          <w:lang w:val="ro-RO"/>
        </w:rPr>
        <w:t xml:space="preserve"> </w:t>
      </w:r>
      <w:r w:rsidRPr="001970CC">
        <w:rPr>
          <w:sz w:val="24"/>
          <w:szCs w:val="24"/>
          <w:lang w:val="ro-RO"/>
        </w:rPr>
        <w:t>angajaţii</w:t>
      </w:r>
      <w:r w:rsidR="00BB52E9" w:rsidRPr="001970CC">
        <w:rPr>
          <w:sz w:val="24"/>
          <w:szCs w:val="24"/>
          <w:lang w:val="ro-RO"/>
        </w:rPr>
        <w:t xml:space="preserve"> </w:t>
      </w:r>
      <w:r w:rsidRPr="001970CC">
        <w:rPr>
          <w:sz w:val="24"/>
          <w:szCs w:val="24"/>
          <w:lang w:val="ro-RO"/>
        </w:rPr>
        <w:t>cu</w:t>
      </w:r>
      <w:r w:rsidR="00BB52E9" w:rsidRPr="001970CC">
        <w:rPr>
          <w:sz w:val="24"/>
          <w:szCs w:val="24"/>
          <w:lang w:val="ro-RO"/>
        </w:rPr>
        <w:t xml:space="preserve"> </w:t>
      </w:r>
      <w:r w:rsidRPr="001970CC">
        <w:rPr>
          <w:sz w:val="24"/>
          <w:szCs w:val="24"/>
          <w:lang w:val="ro-RO"/>
        </w:rPr>
        <w:t>atribuţii de control să</w:t>
      </w:r>
      <w:r w:rsidR="00BB52E9" w:rsidRPr="001970CC">
        <w:rPr>
          <w:sz w:val="24"/>
          <w:szCs w:val="24"/>
          <w:lang w:val="ro-RO"/>
        </w:rPr>
        <w:t xml:space="preserve"> </w:t>
      </w:r>
      <w:r w:rsidRPr="001970CC">
        <w:rPr>
          <w:sz w:val="24"/>
          <w:szCs w:val="24"/>
          <w:lang w:val="ro-RO"/>
        </w:rPr>
        <w:t>intre</w:t>
      </w:r>
      <w:r w:rsidR="00BB52E9" w:rsidRPr="001970CC">
        <w:rPr>
          <w:sz w:val="24"/>
          <w:szCs w:val="24"/>
          <w:lang w:val="ro-RO"/>
        </w:rPr>
        <w:t xml:space="preserve"> </w:t>
      </w:r>
      <w:r w:rsidRPr="001970CC">
        <w:rPr>
          <w:sz w:val="24"/>
          <w:szCs w:val="24"/>
          <w:lang w:val="ro-RO"/>
        </w:rPr>
        <w:t>în</w:t>
      </w:r>
      <w:r w:rsidR="00BB52E9" w:rsidRPr="001970CC">
        <w:rPr>
          <w:sz w:val="24"/>
          <w:szCs w:val="24"/>
          <w:lang w:val="ro-RO"/>
        </w:rPr>
        <w:t xml:space="preserve"> </w:t>
      </w:r>
      <w:r w:rsidRPr="001970CC">
        <w:rPr>
          <w:sz w:val="24"/>
          <w:szCs w:val="24"/>
          <w:lang w:val="ro-RO"/>
        </w:rPr>
        <w:t>locurile de păstrare a bunurilor;</w:t>
      </w:r>
    </w:p>
    <w:p w14:paraId="4A097B83" w14:textId="77777777" w:rsidR="00245D13"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încălcarea</w:t>
      </w:r>
      <w:r w:rsidR="00245D13" w:rsidRPr="001970CC">
        <w:rPr>
          <w:sz w:val="24"/>
          <w:szCs w:val="24"/>
          <w:lang w:val="ro-RO"/>
        </w:rPr>
        <w:t xml:space="preserve"> </w:t>
      </w:r>
      <w:r w:rsidRPr="001970CC">
        <w:rPr>
          <w:sz w:val="24"/>
          <w:szCs w:val="24"/>
          <w:lang w:val="ro-RO"/>
        </w:rPr>
        <w:t>dispoziţiilor</w:t>
      </w:r>
      <w:r w:rsidR="00245D13" w:rsidRPr="001970CC">
        <w:rPr>
          <w:sz w:val="24"/>
          <w:szCs w:val="24"/>
          <w:lang w:val="ro-RO"/>
        </w:rPr>
        <w:t xml:space="preserve"> </w:t>
      </w:r>
      <w:r w:rsidRPr="001970CC">
        <w:rPr>
          <w:sz w:val="24"/>
          <w:szCs w:val="24"/>
          <w:lang w:val="ro-RO"/>
        </w:rPr>
        <w:t>legale</w:t>
      </w:r>
      <w:r w:rsidR="00245D13" w:rsidRPr="001970CC">
        <w:rPr>
          <w:sz w:val="24"/>
          <w:szCs w:val="24"/>
          <w:lang w:val="ro-RO"/>
        </w:rPr>
        <w:t xml:space="preserve"> </w:t>
      </w:r>
      <w:r w:rsidRPr="001970CC">
        <w:rPr>
          <w:sz w:val="24"/>
          <w:szCs w:val="24"/>
          <w:lang w:val="ro-RO"/>
        </w:rPr>
        <w:t>cu</w:t>
      </w:r>
      <w:r w:rsidR="00245D13" w:rsidRPr="001970CC">
        <w:rPr>
          <w:sz w:val="24"/>
          <w:szCs w:val="24"/>
          <w:lang w:val="ro-RO"/>
        </w:rPr>
        <w:t xml:space="preserve"> </w:t>
      </w:r>
      <w:r w:rsidRPr="001970CC">
        <w:rPr>
          <w:sz w:val="24"/>
          <w:szCs w:val="24"/>
          <w:lang w:val="ro-RO"/>
        </w:rPr>
        <w:t>privire la gestionarea</w:t>
      </w:r>
      <w:r w:rsidR="00245D13" w:rsidRPr="001970CC">
        <w:rPr>
          <w:sz w:val="24"/>
          <w:szCs w:val="24"/>
          <w:lang w:val="ro-RO"/>
        </w:rPr>
        <w:t xml:space="preserve"> </w:t>
      </w:r>
      <w:r w:rsidRPr="001970CC">
        <w:rPr>
          <w:sz w:val="24"/>
          <w:szCs w:val="24"/>
          <w:lang w:val="ro-RO"/>
        </w:rPr>
        <w:t>bunurilor</w:t>
      </w:r>
      <w:r w:rsidR="00245D13" w:rsidRPr="001970CC">
        <w:rPr>
          <w:sz w:val="24"/>
          <w:szCs w:val="24"/>
          <w:lang w:val="ro-RO"/>
        </w:rPr>
        <w:t xml:space="preserve"> </w:t>
      </w:r>
      <w:r w:rsidRPr="001970CC">
        <w:rPr>
          <w:sz w:val="24"/>
          <w:szCs w:val="24"/>
          <w:lang w:val="ro-RO"/>
        </w:rPr>
        <w:t>atrage</w:t>
      </w:r>
      <w:r w:rsidR="00245D13" w:rsidRPr="001970CC">
        <w:rPr>
          <w:sz w:val="24"/>
          <w:szCs w:val="24"/>
          <w:lang w:val="ro-RO"/>
        </w:rPr>
        <w:t xml:space="preserve"> </w:t>
      </w:r>
      <w:r w:rsidRPr="001970CC">
        <w:rPr>
          <w:sz w:val="24"/>
          <w:szCs w:val="24"/>
          <w:lang w:val="ro-RO"/>
        </w:rPr>
        <w:t>răspunderea</w:t>
      </w:r>
      <w:r w:rsidR="00245D13" w:rsidRPr="001970CC">
        <w:rPr>
          <w:sz w:val="24"/>
          <w:szCs w:val="24"/>
          <w:lang w:val="ro-RO"/>
        </w:rPr>
        <w:t xml:space="preserve"> </w:t>
      </w:r>
      <w:r w:rsidRPr="001970CC">
        <w:rPr>
          <w:sz w:val="24"/>
          <w:szCs w:val="24"/>
          <w:lang w:val="ro-RO"/>
        </w:rPr>
        <w:t>materială, disciplinară, administrativă, penală</w:t>
      </w:r>
      <w:r w:rsidR="00245D13" w:rsidRPr="001970CC">
        <w:rPr>
          <w:sz w:val="24"/>
          <w:szCs w:val="24"/>
          <w:lang w:val="ro-RO"/>
        </w:rPr>
        <w:t xml:space="preserve"> </w:t>
      </w:r>
      <w:r w:rsidRPr="001970CC">
        <w:rPr>
          <w:sz w:val="24"/>
          <w:szCs w:val="24"/>
          <w:lang w:val="ro-RO"/>
        </w:rPr>
        <w:t>sau</w:t>
      </w:r>
      <w:r w:rsidR="00245D13" w:rsidRPr="001970CC">
        <w:rPr>
          <w:sz w:val="24"/>
          <w:szCs w:val="24"/>
          <w:lang w:val="ro-RO"/>
        </w:rPr>
        <w:t xml:space="preserve"> </w:t>
      </w:r>
      <w:r w:rsidRPr="001970CC">
        <w:rPr>
          <w:sz w:val="24"/>
          <w:szCs w:val="24"/>
          <w:lang w:val="ro-RO"/>
        </w:rPr>
        <w:t>civilă</w:t>
      </w:r>
      <w:r w:rsidR="00245D13" w:rsidRPr="001970CC">
        <w:rPr>
          <w:sz w:val="24"/>
          <w:szCs w:val="24"/>
          <w:lang w:val="ro-RO"/>
        </w:rPr>
        <w:t xml:space="preserve"> </w:t>
      </w:r>
      <w:r w:rsidRPr="001970CC">
        <w:rPr>
          <w:sz w:val="24"/>
          <w:szCs w:val="24"/>
          <w:lang w:val="ro-RO"/>
        </w:rPr>
        <w:t>după</w:t>
      </w:r>
      <w:r w:rsidR="00245D13" w:rsidRPr="001970CC">
        <w:rPr>
          <w:sz w:val="24"/>
          <w:szCs w:val="24"/>
          <w:lang w:val="ro-RO"/>
        </w:rPr>
        <w:t xml:space="preserve"> </w:t>
      </w:r>
      <w:r w:rsidRPr="001970CC">
        <w:rPr>
          <w:sz w:val="24"/>
          <w:szCs w:val="24"/>
          <w:lang w:val="ro-RO"/>
        </w:rPr>
        <w:t>caz;</w:t>
      </w:r>
    </w:p>
    <w:p w14:paraId="68D438E3" w14:textId="77777777" w:rsidR="00245D13" w:rsidRPr="001970CC" w:rsidRDefault="00245D13" w:rsidP="00061747">
      <w:pPr>
        <w:numPr>
          <w:ilvl w:val="0"/>
          <w:numId w:val="36"/>
        </w:numPr>
        <w:tabs>
          <w:tab w:val="left" w:pos="360"/>
        </w:tabs>
        <w:suppressAutoHyphens/>
        <w:ind w:left="0" w:firstLine="0"/>
        <w:jc w:val="both"/>
        <w:rPr>
          <w:sz w:val="24"/>
          <w:szCs w:val="24"/>
          <w:lang w:val="ro-RO"/>
        </w:rPr>
      </w:pPr>
      <w:r w:rsidRPr="001970CC">
        <w:rPr>
          <w:sz w:val="24"/>
          <w:szCs w:val="24"/>
          <w:lang w:val="ro-RO"/>
        </w:rPr>
        <w:t>r</w:t>
      </w:r>
      <w:r w:rsidR="00AE3401" w:rsidRPr="001970CC">
        <w:rPr>
          <w:sz w:val="24"/>
          <w:szCs w:val="24"/>
          <w:lang w:val="ro-RO"/>
        </w:rPr>
        <w:t>ăspunde</w:t>
      </w:r>
      <w:r w:rsidRPr="001970CC">
        <w:rPr>
          <w:sz w:val="24"/>
          <w:szCs w:val="24"/>
          <w:lang w:val="ro-RO"/>
        </w:rPr>
        <w:t xml:space="preserve"> </w:t>
      </w:r>
      <w:r w:rsidR="00AE3401" w:rsidRPr="001970CC">
        <w:rPr>
          <w:sz w:val="24"/>
          <w:szCs w:val="24"/>
          <w:lang w:val="ro-RO"/>
        </w:rPr>
        <w:t>integral</w:t>
      </w:r>
      <w:r w:rsidRPr="001970CC">
        <w:rPr>
          <w:sz w:val="24"/>
          <w:szCs w:val="24"/>
          <w:lang w:val="ro-RO"/>
        </w:rPr>
        <w:t xml:space="preserve"> </w:t>
      </w:r>
      <w:r w:rsidR="00AE3401" w:rsidRPr="001970CC">
        <w:rPr>
          <w:sz w:val="24"/>
          <w:szCs w:val="24"/>
          <w:lang w:val="ro-RO"/>
        </w:rPr>
        <w:t>faţă de unitate</w:t>
      </w:r>
      <w:r w:rsidRPr="001970CC">
        <w:rPr>
          <w:sz w:val="24"/>
          <w:szCs w:val="24"/>
          <w:lang w:val="ro-RO"/>
        </w:rPr>
        <w:t xml:space="preserve"> </w:t>
      </w:r>
      <w:r w:rsidR="00AE3401" w:rsidRPr="001970CC">
        <w:rPr>
          <w:sz w:val="24"/>
          <w:szCs w:val="24"/>
          <w:lang w:val="ro-RO"/>
        </w:rPr>
        <w:t>pentru</w:t>
      </w:r>
      <w:r w:rsidRPr="001970CC">
        <w:rPr>
          <w:sz w:val="24"/>
          <w:szCs w:val="24"/>
          <w:lang w:val="ro-RO"/>
        </w:rPr>
        <w:t xml:space="preserve"> </w:t>
      </w:r>
      <w:r w:rsidR="00AE3401" w:rsidRPr="001970CC">
        <w:rPr>
          <w:sz w:val="24"/>
          <w:szCs w:val="24"/>
          <w:lang w:val="ro-RO"/>
        </w:rPr>
        <w:t>pagubele</w:t>
      </w:r>
      <w:r w:rsidRPr="001970CC">
        <w:rPr>
          <w:sz w:val="24"/>
          <w:szCs w:val="24"/>
          <w:lang w:val="ro-RO"/>
        </w:rPr>
        <w:t xml:space="preserve"> </w:t>
      </w:r>
      <w:r w:rsidR="00AE3401" w:rsidRPr="001970CC">
        <w:rPr>
          <w:sz w:val="24"/>
          <w:szCs w:val="24"/>
          <w:lang w:val="ro-RO"/>
        </w:rPr>
        <w:t>pe care le-a cauzat</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gestiunea sa;</w:t>
      </w:r>
    </w:p>
    <w:p w14:paraId="309756AD" w14:textId="77777777" w:rsidR="00245D13"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lastRenderedPageBreak/>
        <w:t>primirea</w:t>
      </w:r>
      <w:r w:rsidR="00245D13" w:rsidRPr="001970CC">
        <w:rPr>
          <w:sz w:val="24"/>
          <w:szCs w:val="24"/>
          <w:lang w:val="ro-RO"/>
        </w:rPr>
        <w:t xml:space="preserve"> </w:t>
      </w:r>
      <w:r w:rsidRPr="001970CC">
        <w:rPr>
          <w:sz w:val="24"/>
          <w:szCs w:val="24"/>
          <w:lang w:val="ro-RO"/>
        </w:rPr>
        <w:t>bunurilor</w:t>
      </w:r>
      <w:r w:rsidR="00245D13" w:rsidRPr="001970CC">
        <w:rPr>
          <w:sz w:val="24"/>
          <w:szCs w:val="24"/>
          <w:lang w:val="ro-RO"/>
        </w:rPr>
        <w:t xml:space="preserve"> </w:t>
      </w:r>
      <w:r w:rsidRPr="001970CC">
        <w:rPr>
          <w:sz w:val="24"/>
          <w:szCs w:val="24"/>
          <w:lang w:val="ro-RO"/>
        </w:rPr>
        <w:t>în</w:t>
      </w:r>
      <w:r w:rsidR="00245D13" w:rsidRPr="001970CC">
        <w:rPr>
          <w:sz w:val="24"/>
          <w:szCs w:val="24"/>
          <w:lang w:val="ro-RO"/>
        </w:rPr>
        <w:t xml:space="preserve"> </w:t>
      </w:r>
      <w:r w:rsidRPr="001970CC">
        <w:rPr>
          <w:sz w:val="24"/>
          <w:szCs w:val="24"/>
          <w:lang w:val="ro-RO"/>
        </w:rPr>
        <w:t>cantităţi</w:t>
      </w:r>
      <w:r w:rsidR="00245D13" w:rsidRPr="001970CC">
        <w:rPr>
          <w:sz w:val="24"/>
          <w:szCs w:val="24"/>
          <w:lang w:val="ro-RO"/>
        </w:rPr>
        <w:t xml:space="preserve"> </w:t>
      </w:r>
      <w:r w:rsidRPr="001970CC">
        <w:rPr>
          <w:sz w:val="24"/>
          <w:szCs w:val="24"/>
          <w:lang w:val="ro-RO"/>
        </w:rPr>
        <w:t>inferioare</w:t>
      </w:r>
      <w:r w:rsidR="00245D13" w:rsidRPr="001970CC">
        <w:rPr>
          <w:sz w:val="24"/>
          <w:szCs w:val="24"/>
          <w:lang w:val="ro-RO"/>
        </w:rPr>
        <w:t xml:space="preserve"> </w:t>
      </w:r>
      <w:r w:rsidRPr="001970CC">
        <w:rPr>
          <w:sz w:val="24"/>
          <w:szCs w:val="24"/>
          <w:lang w:val="ro-RO"/>
        </w:rPr>
        <w:t>celor</w:t>
      </w:r>
      <w:r w:rsidR="00245D13" w:rsidRPr="001970CC">
        <w:rPr>
          <w:sz w:val="24"/>
          <w:szCs w:val="24"/>
          <w:lang w:val="ro-RO"/>
        </w:rPr>
        <w:t xml:space="preserve"> </w:t>
      </w:r>
      <w:r w:rsidRPr="001970CC">
        <w:rPr>
          <w:sz w:val="24"/>
          <w:szCs w:val="24"/>
          <w:lang w:val="ro-RO"/>
        </w:rPr>
        <w:t>înscrise</w:t>
      </w:r>
      <w:r w:rsidR="00245D13" w:rsidRPr="001970CC">
        <w:rPr>
          <w:sz w:val="24"/>
          <w:szCs w:val="24"/>
          <w:lang w:val="ro-RO"/>
        </w:rPr>
        <w:t xml:space="preserve"> </w:t>
      </w:r>
      <w:r w:rsidRPr="001970CC">
        <w:rPr>
          <w:sz w:val="24"/>
          <w:szCs w:val="24"/>
          <w:lang w:val="ro-RO"/>
        </w:rPr>
        <w:t>în</w:t>
      </w:r>
      <w:r w:rsidR="00245D13" w:rsidRPr="001970CC">
        <w:rPr>
          <w:sz w:val="24"/>
          <w:szCs w:val="24"/>
          <w:lang w:val="ro-RO"/>
        </w:rPr>
        <w:t xml:space="preserve"> </w:t>
      </w:r>
      <w:r w:rsidRPr="001970CC">
        <w:rPr>
          <w:sz w:val="24"/>
          <w:szCs w:val="24"/>
          <w:lang w:val="ro-RO"/>
        </w:rPr>
        <w:t>actele</w:t>
      </w:r>
      <w:r w:rsidR="00245D13" w:rsidRPr="001970CC">
        <w:rPr>
          <w:sz w:val="24"/>
          <w:szCs w:val="24"/>
          <w:lang w:val="ro-RO"/>
        </w:rPr>
        <w:t xml:space="preserve"> </w:t>
      </w:r>
      <w:r w:rsidRPr="001970CC">
        <w:rPr>
          <w:sz w:val="24"/>
          <w:szCs w:val="24"/>
          <w:lang w:val="ro-RO"/>
        </w:rPr>
        <w:t>însoţitoare</w:t>
      </w:r>
      <w:r w:rsidR="00245D13" w:rsidRPr="001970CC">
        <w:rPr>
          <w:sz w:val="24"/>
          <w:szCs w:val="24"/>
          <w:lang w:val="ro-RO"/>
        </w:rPr>
        <w:t xml:space="preserve"> </w:t>
      </w:r>
      <w:r w:rsidRPr="001970CC">
        <w:rPr>
          <w:sz w:val="24"/>
          <w:szCs w:val="24"/>
          <w:lang w:val="ro-RO"/>
        </w:rPr>
        <w:t>sau</w:t>
      </w:r>
      <w:r w:rsidR="00245D13" w:rsidRPr="001970CC">
        <w:rPr>
          <w:sz w:val="24"/>
          <w:szCs w:val="24"/>
          <w:lang w:val="ro-RO"/>
        </w:rPr>
        <w:t xml:space="preserve"> </w:t>
      </w:r>
      <w:r w:rsidRPr="001970CC">
        <w:rPr>
          <w:sz w:val="24"/>
          <w:szCs w:val="24"/>
          <w:lang w:val="ro-RO"/>
        </w:rPr>
        <w:t>cu</w:t>
      </w:r>
      <w:r w:rsidR="00245D13" w:rsidRPr="001970CC">
        <w:rPr>
          <w:sz w:val="24"/>
          <w:szCs w:val="24"/>
          <w:lang w:val="ro-RO"/>
        </w:rPr>
        <w:t xml:space="preserve"> </w:t>
      </w:r>
      <w:r w:rsidRPr="001970CC">
        <w:rPr>
          <w:sz w:val="24"/>
          <w:szCs w:val="24"/>
          <w:lang w:val="ro-RO"/>
        </w:rPr>
        <w:t>vicii</w:t>
      </w:r>
      <w:r w:rsidR="00245D13" w:rsidRPr="001970CC">
        <w:rPr>
          <w:sz w:val="24"/>
          <w:szCs w:val="24"/>
          <w:lang w:val="ro-RO"/>
        </w:rPr>
        <w:t xml:space="preserve"> </w:t>
      </w:r>
      <w:r w:rsidRPr="001970CC">
        <w:rPr>
          <w:sz w:val="24"/>
          <w:szCs w:val="24"/>
          <w:lang w:val="ro-RO"/>
        </w:rPr>
        <w:t>aparente</w:t>
      </w:r>
      <w:r w:rsidR="00245D13" w:rsidRPr="001970CC">
        <w:rPr>
          <w:sz w:val="24"/>
          <w:szCs w:val="24"/>
          <w:lang w:val="ro-RO"/>
        </w:rPr>
        <w:t xml:space="preserve"> </w:t>
      </w:r>
      <w:r w:rsidRPr="001970CC">
        <w:rPr>
          <w:sz w:val="24"/>
          <w:szCs w:val="24"/>
          <w:lang w:val="ro-RO"/>
        </w:rPr>
        <w:t>fără a se întocmi acte legale de constatare, precum</w:t>
      </w:r>
      <w:r w:rsidR="00245D13" w:rsidRPr="001970CC">
        <w:rPr>
          <w:sz w:val="24"/>
          <w:szCs w:val="24"/>
          <w:lang w:val="ro-RO"/>
        </w:rPr>
        <w:t xml:space="preserve"> </w:t>
      </w:r>
      <w:r w:rsidRPr="001970CC">
        <w:rPr>
          <w:sz w:val="24"/>
          <w:szCs w:val="24"/>
          <w:lang w:val="ro-RO"/>
        </w:rPr>
        <w:t>şi</w:t>
      </w:r>
      <w:r w:rsidR="00245D13" w:rsidRPr="001970CC">
        <w:rPr>
          <w:sz w:val="24"/>
          <w:szCs w:val="24"/>
          <w:lang w:val="ro-RO"/>
        </w:rPr>
        <w:t xml:space="preserve"> </w:t>
      </w:r>
      <w:r w:rsidRPr="001970CC">
        <w:rPr>
          <w:sz w:val="24"/>
          <w:szCs w:val="24"/>
          <w:lang w:val="ro-RO"/>
        </w:rPr>
        <w:t>nesolicitarea</w:t>
      </w:r>
      <w:r w:rsidR="00245D13" w:rsidRPr="001970CC">
        <w:rPr>
          <w:sz w:val="24"/>
          <w:szCs w:val="24"/>
          <w:lang w:val="ro-RO"/>
        </w:rPr>
        <w:t xml:space="preserve"> </w:t>
      </w:r>
      <w:r w:rsidRPr="001970CC">
        <w:rPr>
          <w:sz w:val="24"/>
          <w:szCs w:val="24"/>
          <w:lang w:val="ro-RO"/>
        </w:rPr>
        <w:t>asistenţei</w:t>
      </w:r>
      <w:r w:rsidR="00245D13" w:rsidRPr="001970CC">
        <w:rPr>
          <w:sz w:val="24"/>
          <w:szCs w:val="24"/>
          <w:lang w:val="ro-RO"/>
        </w:rPr>
        <w:t xml:space="preserve"> </w:t>
      </w:r>
      <w:r w:rsidRPr="001970CC">
        <w:rPr>
          <w:sz w:val="24"/>
          <w:szCs w:val="24"/>
          <w:lang w:val="ro-RO"/>
        </w:rPr>
        <w:t>tehnice de specialitate la primire a bunurilor</w:t>
      </w:r>
      <w:r w:rsidR="00245D13" w:rsidRPr="001970CC">
        <w:rPr>
          <w:sz w:val="24"/>
          <w:szCs w:val="24"/>
          <w:lang w:val="ro-RO"/>
        </w:rPr>
        <w:t xml:space="preserve"> </w:t>
      </w:r>
      <w:r w:rsidRPr="001970CC">
        <w:rPr>
          <w:sz w:val="24"/>
          <w:szCs w:val="24"/>
          <w:lang w:val="ro-RO"/>
        </w:rPr>
        <w:t>deşi</w:t>
      </w:r>
      <w:r w:rsidR="00245D13" w:rsidRPr="001970CC">
        <w:rPr>
          <w:sz w:val="24"/>
          <w:szCs w:val="24"/>
          <w:lang w:val="ro-RO"/>
        </w:rPr>
        <w:t xml:space="preserve"> </w:t>
      </w:r>
      <w:r w:rsidRPr="001970CC">
        <w:rPr>
          <w:sz w:val="24"/>
          <w:szCs w:val="24"/>
          <w:lang w:val="ro-RO"/>
        </w:rPr>
        <w:t>aceasta este necesară, atrage</w:t>
      </w:r>
      <w:r w:rsidR="00245D13" w:rsidRPr="001970CC">
        <w:rPr>
          <w:sz w:val="24"/>
          <w:szCs w:val="24"/>
          <w:lang w:val="ro-RO"/>
        </w:rPr>
        <w:t xml:space="preserve"> </w:t>
      </w:r>
      <w:r w:rsidRPr="001970CC">
        <w:rPr>
          <w:sz w:val="24"/>
          <w:szCs w:val="24"/>
          <w:lang w:val="ro-RO"/>
        </w:rPr>
        <w:t>răspunderea</w:t>
      </w:r>
      <w:r w:rsidR="00245D13" w:rsidRPr="001970CC">
        <w:rPr>
          <w:sz w:val="24"/>
          <w:szCs w:val="24"/>
          <w:lang w:val="ro-RO"/>
        </w:rPr>
        <w:t xml:space="preserve"> </w:t>
      </w:r>
      <w:r w:rsidRPr="001970CC">
        <w:rPr>
          <w:sz w:val="24"/>
          <w:szCs w:val="24"/>
          <w:lang w:val="ro-RO"/>
        </w:rPr>
        <w:t>magazinerului;</w:t>
      </w:r>
    </w:p>
    <w:p w14:paraId="38E4E824" w14:textId="77777777" w:rsidR="00682450"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împreună</w:t>
      </w:r>
      <w:r w:rsidR="00682450" w:rsidRPr="001970CC">
        <w:rPr>
          <w:sz w:val="24"/>
          <w:szCs w:val="24"/>
          <w:lang w:val="ro-RO"/>
        </w:rPr>
        <w:t xml:space="preserve"> </w:t>
      </w:r>
      <w:r w:rsidRPr="001970CC">
        <w:rPr>
          <w:sz w:val="24"/>
          <w:szCs w:val="24"/>
          <w:lang w:val="ro-RO"/>
        </w:rPr>
        <w:t>cu</w:t>
      </w:r>
      <w:r w:rsidR="00682450" w:rsidRPr="001970CC">
        <w:rPr>
          <w:sz w:val="24"/>
          <w:szCs w:val="24"/>
          <w:lang w:val="ro-RO"/>
        </w:rPr>
        <w:t xml:space="preserve"> </w:t>
      </w:r>
      <w:r w:rsidRPr="001970CC">
        <w:rPr>
          <w:sz w:val="24"/>
          <w:szCs w:val="24"/>
          <w:lang w:val="ro-RO"/>
        </w:rPr>
        <w:t>administratorul</w:t>
      </w:r>
      <w:r w:rsidR="00682450" w:rsidRPr="001970CC">
        <w:rPr>
          <w:sz w:val="24"/>
          <w:szCs w:val="24"/>
          <w:lang w:val="ro-RO"/>
        </w:rPr>
        <w:t xml:space="preserve"> </w:t>
      </w:r>
      <w:r w:rsidRPr="001970CC">
        <w:rPr>
          <w:sz w:val="24"/>
          <w:szCs w:val="24"/>
          <w:lang w:val="ro-RO"/>
        </w:rPr>
        <w:t>şi</w:t>
      </w:r>
      <w:r w:rsidR="00682450" w:rsidRPr="001970CC">
        <w:rPr>
          <w:sz w:val="24"/>
          <w:szCs w:val="24"/>
          <w:lang w:val="ro-RO"/>
        </w:rPr>
        <w:t xml:space="preserve"> </w:t>
      </w:r>
      <w:r w:rsidRPr="001970CC">
        <w:rPr>
          <w:sz w:val="24"/>
          <w:szCs w:val="24"/>
          <w:lang w:val="ro-RO"/>
        </w:rPr>
        <w:t>contabilul de gestiune</w:t>
      </w:r>
      <w:r w:rsidR="00682450" w:rsidRPr="001970CC">
        <w:rPr>
          <w:sz w:val="24"/>
          <w:szCs w:val="24"/>
          <w:lang w:val="ro-RO"/>
        </w:rPr>
        <w:t xml:space="preserve"> </w:t>
      </w:r>
      <w:r w:rsidRPr="001970CC">
        <w:rPr>
          <w:sz w:val="24"/>
          <w:szCs w:val="24"/>
          <w:lang w:val="ro-RO"/>
        </w:rPr>
        <w:t>urmăresc</w:t>
      </w:r>
      <w:r w:rsidR="00682450" w:rsidRPr="001970CC">
        <w:rPr>
          <w:sz w:val="24"/>
          <w:szCs w:val="24"/>
          <w:lang w:val="ro-RO"/>
        </w:rPr>
        <w:t xml:space="preserve"> </w:t>
      </w:r>
      <w:r w:rsidRPr="001970CC">
        <w:rPr>
          <w:sz w:val="24"/>
          <w:szCs w:val="24"/>
          <w:lang w:val="ro-RO"/>
        </w:rPr>
        <w:t>încadrarea</w:t>
      </w:r>
      <w:r w:rsidR="00682450" w:rsidRPr="001970CC">
        <w:rPr>
          <w:sz w:val="24"/>
          <w:szCs w:val="24"/>
          <w:lang w:val="ro-RO"/>
        </w:rPr>
        <w:t xml:space="preserve"> </w:t>
      </w:r>
      <w:r w:rsidRPr="001970CC">
        <w:rPr>
          <w:sz w:val="24"/>
          <w:szCs w:val="24"/>
          <w:lang w:val="ro-RO"/>
        </w:rPr>
        <w:t>în</w:t>
      </w:r>
      <w:r w:rsidR="00682450" w:rsidRPr="001970CC">
        <w:rPr>
          <w:sz w:val="24"/>
          <w:szCs w:val="24"/>
          <w:lang w:val="ro-RO"/>
        </w:rPr>
        <w:t xml:space="preserve"> </w:t>
      </w:r>
      <w:r w:rsidRPr="001970CC">
        <w:rPr>
          <w:sz w:val="24"/>
          <w:szCs w:val="24"/>
          <w:lang w:val="ro-RO"/>
        </w:rPr>
        <w:t>valoare a contractelor de achiziţii, respectarea de către</w:t>
      </w:r>
      <w:r w:rsidR="00682450" w:rsidRPr="001970CC">
        <w:rPr>
          <w:sz w:val="24"/>
          <w:szCs w:val="24"/>
          <w:lang w:val="ro-RO"/>
        </w:rPr>
        <w:t xml:space="preserve"> </w:t>
      </w:r>
      <w:r w:rsidRPr="001970CC">
        <w:rPr>
          <w:sz w:val="24"/>
          <w:szCs w:val="24"/>
          <w:lang w:val="ro-RO"/>
        </w:rPr>
        <w:t>furnizori a preţurilor</w:t>
      </w:r>
      <w:r w:rsidR="00682450" w:rsidRPr="001970CC">
        <w:rPr>
          <w:sz w:val="24"/>
          <w:szCs w:val="24"/>
          <w:lang w:val="ro-RO"/>
        </w:rPr>
        <w:t xml:space="preserve"> </w:t>
      </w:r>
      <w:r w:rsidRPr="001970CC">
        <w:rPr>
          <w:sz w:val="24"/>
          <w:szCs w:val="24"/>
          <w:lang w:val="ro-RO"/>
        </w:rPr>
        <w:t>prevăzute</w:t>
      </w:r>
      <w:r w:rsidR="00682450" w:rsidRPr="001970CC">
        <w:rPr>
          <w:sz w:val="24"/>
          <w:szCs w:val="24"/>
          <w:lang w:val="ro-RO"/>
        </w:rPr>
        <w:t xml:space="preserve"> </w:t>
      </w:r>
      <w:r w:rsidRPr="001970CC">
        <w:rPr>
          <w:sz w:val="24"/>
          <w:szCs w:val="24"/>
          <w:lang w:val="ro-RO"/>
        </w:rPr>
        <w:t>în</w:t>
      </w:r>
      <w:r w:rsidR="00682450" w:rsidRPr="001970CC">
        <w:rPr>
          <w:sz w:val="24"/>
          <w:szCs w:val="24"/>
          <w:lang w:val="ro-RO"/>
        </w:rPr>
        <w:t xml:space="preserve"> </w:t>
      </w:r>
      <w:r w:rsidRPr="001970CC">
        <w:rPr>
          <w:sz w:val="24"/>
          <w:szCs w:val="24"/>
          <w:lang w:val="ro-RO"/>
        </w:rPr>
        <w:t>contractele de achiziţii, să</w:t>
      </w:r>
      <w:r w:rsidR="00682450" w:rsidRPr="001970CC">
        <w:rPr>
          <w:sz w:val="24"/>
          <w:szCs w:val="24"/>
          <w:lang w:val="ro-RO"/>
        </w:rPr>
        <w:t xml:space="preserve"> </w:t>
      </w:r>
      <w:r w:rsidRPr="001970CC">
        <w:rPr>
          <w:sz w:val="24"/>
          <w:szCs w:val="24"/>
          <w:lang w:val="ro-RO"/>
        </w:rPr>
        <w:t>aibă 3 (trei) oferte</w:t>
      </w:r>
      <w:r w:rsidR="00682450" w:rsidRPr="001970CC">
        <w:rPr>
          <w:sz w:val="24"/>
          <w:szCs w:val="24"/>
          <w:lang w:val="ro-RO"/>
        </w:rPr>
        <w:t xml:space="preserve"> </w:t>
      </w:r>
      <w:r w:rsidRPr="001970CC">
        <w:rPr>
          <w:sz w:val="24"/>
          <w:szCs w:val="24"/>
          <w:lang w:val="ro-RO"/>
        </w:rPr>
        <w:t>şi</w:t>
      </w:r>
      <w:r w:rsidR="00682450" w:rsidRPr="001970CC">
        <w:rPr>
          <w:sz w:val="24"/>
          <w:szCs w:val="24"/>
          <w:lang w:val="ro-RO"/>
        </w:rPr>
        <w:t xml:space="preserve"> </w:t>
      </w:r>
      <w:r w:rsidRPr="001970CC">
        <w:rPr>
          <w:sz w:val="24"/>
          <w:szCs w:val="24"/>
          <w:lang w:val="ro-RO"/>
        </w:rPr>
        <w:t>Notă</w:t>
      </w:r>
      <w:r w:rsidR="00682450" w:rsidRPr="001970CC">
        <w:rPr>
          <w:sz w:val="24"/>
          <w:szCs w:val="24"/>
          <w:lang w:val="ro-RO"/>
        </w:rPr>
        <w:t xml:space="preserve"> </w:t>
      </w:r>
      <w:r w:rsidRPr="001970CC">
        <w:rPr>
          <w:sz w:val="24"/>
          <w:szCs w:val="24"/>
          <w:lang w:val="ro-RO"/>
        </w:rPr>
        <w:t>justificativă</w:t>
      </w:r>
      <w:r w:rsidR="00682450" w:rsidRPr="001970CC">
        <w:rPr>
          <w:sz w:val="24"/>
          <w:szCs w:val="24"/>
          <w:lang w:val="ro-RO"/>
        </w:rPr>
        <w:t xml:space="preserve"> </w:t>
      </w:r>
      <w:r w:rsidRPr="001970CC">
        <w:rPr>
          <w:sz w:val="24"/>
          <w:szCs w:val="24"/>
          <w:lang w:val="ro-RO"/>
        </w:rPr>
        <w:t>întocmită de administratorul</w:t>
      </w:r>
      <w:r w:rsidR="00682450" w:rsidRPr="001970CC">
        <w:rPr>
          <w:sz w:val="24"/>
          <w:szCs w:val="24"/>
          <w:lang w:val="ro-RO"/>
        </w:rPr>
        <w:t xml:space="preserve"> </w:t>
      </w:r>
      <w:r w:rsidRPr="001970CC">
        <w:rPr>
          <w:sz w:val="24"/>
          <w:szCs w:val="24"/>
          <w:lang w:val="ro-RO"/>
        </w:rPr>
        <w:t>unităţii</w:t>
      </w:r>
      <w:r w:rsidR="00682450" w:rsidRPr="001970CC">
        <w:rPr>
          <w:sz w:val="24"/>
          <w:szCs w:val="24"/>
          <w:lang w:val="ro-RO"/>
        </w:rPr>
        <w:t xml:space="preserve"> </w:t>
      </w:r>
      <w:r w:rsidRPr="001970CC">
        <w:rPr>
          <w:sz w:val="24"/>
          <w:szCs w:val="24"/>
          <w:lang w:val="ro-RO"/>
        </w:rPr>
        <w:t>pentru</w:t>
      </w:r>
      <w:r w:rsidR="00682450" w:rsidRPr="001970CC">
        <w:rPr>
          <w:sz w:val="24"/>
          <w:szCs w:val="24"/>
          <w:lang w:val="ro-RO"/>
        </w:rPr>
        <w:t xml:space="preserve"> </w:t>
      </w:r>
      <w:r w:rsidRPr="001970CC">
        <w:rPr>
          <w:sz w:val="24"/>
          <w:szCs w:val="24"/>
          <w:lang w:val="ro-RO"/>
        </w:rPr>
        <w:t>prospectarea</w:t>
      </w:r>
      <w:r w:rsidR="00682450" w:rsidRPr="001970CC">
        <w:rPr>
          <w:sz w:val="24"/>
          <w:szCs w:val="24"/>
          <w:lang w:val="ro-RO"/>
        </w:rPr>
        <w:t xml:space="preserve"> </w:t>
      </w:r>
      <w:r w:rsidRPr="001970CC">
        <w:rPr>
          <w:sz w:val="24"/>
          <w:szCs w:val="24"/>
          <w:lang w:val="ro-RO"/>
        </w:rPr>
        <w:t>preţurilor</w:t>
      </w:r>
      <w:r w:rsidR="00682450" w:rsidRPr="001970CC">
        <w:rPr>
          <w:sz w:val="24"/>
          <w:szCs w:val="24"/>
          <w:lang w:val="ro-RO"/>
        </w:rPr>
        <w:t xml:space="preserve"> </w:t>
      </w:r>
      <w:r w:rsidRPr="001970CC">
        <w:rPr>
          <w:sz w:val="24"/>
          <w:szCs w:val="24"/>
          <w:lang w:val="ro-RO"/>
        </w:rPr>
        <w:t>existente</w:t>
      </w:r>
      <w:r w:rsidR="00682450" w:rsidRPr="001970CC">
        <w:rPr>
          <w:sz w:val="24"/>
          <w:szCs w:val="24"/>
          <w:lang w:val="ro-RO"/>
        </w:rPr>
        <w:t xml:space="preserve"> </w:t>
      </w:r>
      <w:r w:rsidRPr="001970CC">
        <w:rPr>
          <w:sz w:val="24"/>
          <w:szCs w:val="24"/>
          <w:lang w:val="ro-RO"/>
        </w:rPr>
        <w:t>împreuna</w:t>
      </w:r>
      <w:r w:rsidR="00682450" w:rsidRPr="001970CC">
        <w:rPr>
          <w:sz w:val="24"/>
          <w:szCs w:val="24"/>
          <w:lang w:val="ro-RO"/>
        </w:rPr>
        <w:t xml:space="preserve"> </w:t>
      </w:r>
      <w:r w:rsidRPr="001970CC">
        <w:rPr>
          <w:sz w:val="24"/>
          <w:szCs w:val="24"/>
          <w:lang w:val="ro-RO"/>
        </w:rPr>
        <w:t>cu</w:t>
      </w:r>
      <w:r w:rsidR="00682450" w:rsidRPr="001970CC">
        <w:rPr>
          <w:sz w:val="24"/>
          <w:szCs w:val="24"/>
          <w:lang w:val="ro-RO"/>
        </w:rPr>
        <w:t xml:space="preserve"> </w:t>
      </w:r>
      <w:r w:rsidRPr="001970CC">
        <w:rPr>
          <w:sz w:val="24"/>
          <w:szCs w:val="24"/>
          <w:lang w:val="ro-RO"/>
        </w:rPr>
        <w:t>administratorul</w:t>
      </w:r>
      <w:r w:rsidR="00682450" w:rsidRPr="001970CC">
        <w:rPr>
          <w:sz w:val="24"/>
          <w:szCs w:val="24"/>
          <w:lang w:val="ro-RO"/>
        </w:rPr>
        <w:t xml:space="preserve"> </w:t>
      </w:r>
      <w:r w:rsidRPr="001970CC">
        <w:rPr>
          <w:sz w:val="24"/>
          <w:szCs w:val="24"/>
          <w:lang w:val="ro-RO"/>
        </w:rPr>
        <w:t>răspunde de încadrarea</w:t>
      </w:r>
      <w:r w:rsidR="00682450" w:rsidRPr="001970CC">
        <w:rPr>
          <w:sz w:val="24"/>
          <w:szCs w:val="24"/>
          <w:lang w:val="ro-RO"/>
        </w:rPr>
        <w:t xml:space="preserve"> </w:t>
      </w:r>
      <w:r w:rsidRPr="001970CC">
        <w:rPr>
          <w:sz w:val="24"/>
          <w:szCs w:val="24"/>
          <w:lang w:val="ro-RO"/>
        </w:rPr>
        <w:t>în</w:t>
      </w:r>
      <w:r w:rsidR="00682450" w:rsidRPr="001970CC">
        <w:rPr>
          <w:sz w:val="24"/>
          <w:szCs w:val="24"/>
          <w:lang w:val="ro-RO"/>
        </w:rPr>
        <w:t xml:space="preserve"> </w:t>
      </w:r>
      <w:r w:rsidRPr="001970CC">
        <w:rPr>
          <w:sz w:val="24"/>
          <w:szCs w:val="24"/>
          <w:lang w:val="ro-RO"/>
        </w:rPr>
        <w:t>cantitățile</w:t>
      </w:r>
      <w:r w:rsidR="00682450" w:rsidRPr="001970CC">
        <w:rPr>
          <w:sz w:val="24"/>
          <w:szCs w:val="24"/>
          <w:lang w:val="ro-RO"/>
        </w:rPr>
        <w:t xml:space="preserve"> </w:t>
      </w:r>
      <w:r w:rsidRPr="001970CC">
        <w:rPr>
          <w:sz w:val="24"/>
          <w:szCs w:val="24"/>
          <w:lang w:val="ro-RO"/>
        </w:rPr>
        <w:t>solicitate</w:t>
      </w:r>
      <w:r w:rsidR="00682450" w:rsidRPr="001970CC">
        <w:rPr>
          <w:sz w:val="24"/>
          <w:szCs w:val="24"/>
          <w:lang w:val="ro-RO"/>
        </w:rPr>
        <w:t xml:space="preserve"> </w:t>
      </w:r>
      <w:r w:rsidRPr="001970CC">
        <w:rPr>
          <w:sz w:val="24"/>
          <w:szCs w:val="24"/>
          <w:lang w:val="ro-RO"/>
        </w:rPr>
        <w:t>pentru</w:t>
      </w:r>
      <w:r w:rsidR="00682450" w:rsidRPr="001970CC">
        <w:rPr>
          <w:sz w:val="24"/>
          <w:szCs w:val="24"/>
          <w:lang w:val="ro-RO"/>
        </w:rPr>
        <w:t xml:space="preserve"> </w:t>
      </w:r>
      <w:r w:rsidRPr="001970CC">
        <w:rPr>
          <w:sz w:val="24"/>
          <w:szCs w:val="24"/>
          <w:lang w:val="ro-RO"/>
        </w:rPr>
        <w:t>anul</w:t>
      </w:r>
      <w:r w:rsidR="00682450" w:rsidRPr="001970CC">
        <w:rPr>
          <w:sz w:val="24"/>
          <w:szCs w:val="24"/>
          <w:lang w:val="ro-RO"/>
        </w:rPr>
        <w:t xml:space="preserve"> </w:t>
      </w:r>
      <w:r w:rsidRPr="001970CC">
        <w:rPr>
          <w:sz w:val="24"/>
          <w:szCs w:val="24"/>
          <w:lang w:val="ro-RO"/>
        </w:rPr>
        <w:t>în</w:t>
      </w:r>
      <w:r w:rsidR="00682450" w:rsidRPr="001970CC">
        <w:rPr>
          <w:sz w:val="24"/>
          <w:szCs w:val="24"/>
          <w:lang w:val="ro-RO"/>
        </w:rPr>
        <w:t xml:space="preserve"> </w:t>
      </w:r>
      <w:r w:rsidRPr="001970CC">
        <w:rPr>
          <w:sz w:val="24"/>
          <w:szCs w:val="24"/>
          <w:lang w:val="ro-RO"/>
        </w:rPr>
        <w:t>curs</w:t>
      </w:r>
      <w:r w:rsidR="00682450" w:rsidRPr="001970CC">
        <w:rPr>
          <w:sz w:val="24"/>
          <w:szCs w:val="24"/>
          <w:lang w:val="ro-RO"/>
        </w:rPr>
        <w:t xml:space="preserve"> </w:t>
      </w:r>
      <w:r w:rsidRPr="001970CC">
        <w:rPr>
          <w:sz w:val="24"/>
          <w:szCs w:val="24"/>
          <w:lang w:val="ro-RO"/>
        </w:rPr>
        <w:t>și</w:t>
      </w:r>
      <w:r w:rsidR="00682450" w:rsidRPr="001970CC">
        <w:rPr>
          <w:sz w:val="24"/>
          <w:szCs w:val="24"/>
          <w:lang w:val="ro-RO"/>
        </w:rPr>
        <w:t xml:space="preserve"> </w:t>
      </w:r>
      <w:r w:rsidRPr="001970CC">
        <w:rPr>
          <w:sz w:val="24"/>
          <w:szCs w:val="24"/>
          <w:lang w:val="ro-RO"/>
        </w:rPr>
        <w:t>cuprinse</w:t>
      </w:r>
      <w:r w:rsidR="00682450" w:rsidRPr="001970CC">
        <w:rPr>
          <w:sz w:val="24"/>
          <w:szCs w:val="24"/>
          <w:lang w:val="ro-RO"/>
        </w:rPr>
        <w:t xml:space="preserve"> </w:t>
      </w:r>
      <w:r w:rsidRPr="001970CC">
        <w:rPr>
          <w:sz w:val="24"/>
          <w:szCs w:val="24"/>
          <w:lang w:val="ro-RO"/>
        </w:rPr>
        <w:t>în PAAP, cu</w:t>
      </w:r>
      <w:r w:rsidR="00682450" w:rsidRPr="001970CC">
        <w:rPr>
          <w:sz w:val="24"/>
          <w:szCs w:val="24"/>
          <w:lang w:val="ro-RO"/>
        </w:rPr>
        <w:t xml:space="preserve"> </w:t>
      </w:r>
      <w:r w:rsidRPr="001970CC">
        <w:rPr>
          <w:sz w:val="24"/>
          <w:szCs w:val="24"/>
          <w:lang w:val="ro-RO"/>
        </w:rPr>
        <w:t>valorile</w:t>
      </w:r>
      <w:r w:rsidR="00682450" w:rsidRPr="001970CC">
        <w:rPr>
          <w:sz w:val="24"/>
          <w:szCs w:val="24"/>
          <w:lang w:val="ro-RO"/>
        </w:rPr>
        <w:t xml:space="preserve"> </w:t>
      </w:r>
      <w:r w:rsidRPr="001970CC">
        <w:rPr>
          <w:sz w:val="24"/>
          <w:szCs w:val="24"/>
          <w:lang w:val="ro-RO"/>
        </w:rPr>
        <w:t>aferente;</w:t>
      </w:r>
    </w:p>
    <w:p w14:paraId="40AA76E2"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participă la întocmirea</w:t>
      </w:r>
      <w:r w:rsidR="00215F12" w:rsidRPr="001970CC">
        <w:rPr>
          <w:sz w:val="24"/>
          <w:szCs w:val="24"/>
          <w:lang w:val="ro-RO"/>
        </w:rPr>
        <w:t xml:space="preserve"> </w:t>
      </w:r>
      <w:r w:rsidRPr="001970CC">
        <w:rPr>
          <w:sz w:val="24"/>
          <w:szCs w:val="24"/>
          <w:lang w:val="ro-RO"/>
        </w:rPr>
        <w:t>meniului</w:t>
      </w:r>
      <w:r w:rsidR="00215F12" w:rsidRPr="001970CC">
        <w:rPr>
          <w:sz w:val="24"/>
          <w:szCs w:val="24"/>
          <w:lang w:val="ro-RO"/>
        </w:rPr>
        <w:t xml:space="preserve"> </w:t>
      </w:r>
      <w:r w:rsidRPr="001970CC">
        <w:rPr>
          <w:sz w:val="24"/>
          <w:szCs w:val="24"/>
          <w:lang w:val="ro-RO"/>
        </w:rPr>
        <w:t>cadru, împreună</w:t>
      </w:r>
      <w:r w:rsidR="00215F12" w:rsidRPr="001970CC">
        <w:rPr>
          <w:sz w:val="24"/>
          <w:szCs w:val="24"/>
          <w:lang w:val="ro-RO"/>
        </w:rPr>
        <w:t xml:space="preserve"> </w:t>
      </w:r>
      <w:r w:rsidRPr="001970CC">
        <w:rPr>
          <w:sz w:val="24"/>
          <w:szCs w:val="24"/>
          <w:lang w:val="ro-RO"/>
        </w:rPr>
        <w:t>cu</w:t>
      </w:r>
      <w:r w:rsidR="00215F12" w:rsidRPr="001970CC">
        <w:rPr>
          <w:sz w:val="24"/>
          <w:szCs w:val="24"/>
          <w:lang w:val="ro-RO"/>
        </w:rPr>
        <w:t xml:space="preserve"> </w:t>
      </w:r>
      <w:r w:rsidRPr="001970CC">
        <w:rPr>
          <w:sz w:val="24"/>
          <w:szCs w:val="24"/>
          <w:lang w:val="ro-RO"/>
        </w:rPr>
        <w:t>comisia de întocmire a meniului, care este formată</w:t>
      </w:r>
      <w:r w:rsidR="00215F12" w:rsidRPr="001970CC">
        <w:rPr>
          <w:sz w:val="24"/>
          <w:szCs w:val="24"/>
          <w:lang w:val="ro-RO"/>
        </w:rPr>
        <w:t xml:space="preserve"> </w:t>
      </w:r>
      <w:r w:rsidRPr="001970CC">
        <w:rPr>
          <w:sz w:val="24"/>
          <w:szCs w:val="24"/>
          <w:lang w:val="ro-RO"/>
        </w:rPr>
        <w:t>din: medic, asistent</w:t>
      </w:r>
      <w:r w:rsidR="00215F12" w:rsidRPr="001970CC">
        <w:rPr>
          <w:sz w:val="24"/>
          <w:szCs w:val="24"/>
          <w:lang w:val="ro-RO"/>
        </w:rPr>
        <w:t xml:space="preserve"> </w:t>
      </w:r>
      <w:r w:rsidRPr="001970CC">
        <w:rPr>
          <w:sz w:val="24"/>
          <w:szCs w:val="24"/>
          <w:lang w:val="ro-RO"/>
        </w:rPr>
        <w:t>medical</w:t>
      </w:r>
      <w:r w:rsidR="00215F12" w:rsidRPr="001970CC">
        <w:rPr>
          <w:sz w:val="24"/>
          <w:szCs w:val="24"/>
          <w:lang w:val="ro-RO"/>
        </w:rPr>
        <w:t xml:space="preserve"> igiena</w:t>
      </w:r>
      <w:r w:rsidRPr="001970CC">
        <w:rPr>
          <w:sz w:val="24"/>
          <w:szCs w:val="24"/>
          <w:lang w:val="ro-RO"/>
        </w:rPr>
        <w:t>,</w:t>
      </w:r>
      <w:r w:rsidR="00215F12" w:rsidRPr="001970CC">
        <w:rPr>
          <w:sz w:val="24"/>
          <w:szCs w:val="24"/>
          <w:lang w:val="ro-RO"/>
        </w:rPr>
        <w:t xml:space="preserve"> </w:t>
      </w:r>
      <w:r w:rsidRPr="001970CC">
        <w:rPr>
          <w:sz w:val="24"/>
          <w:szCs w:val="24"/>
          <w:lang w:val="ro-RO"/>
        </w:rPr>
        <w:t>bucătar</w:t>
      </w:r>
      <w:r w:rsidR="00215F12" w:rsidRPr="001970CC">
        <w:rPr>
          <w:sz w:val="24"/>
          <w:szCs w:val="24"/>
          <w:lang w:val="ro-RO"/>
        </w:rPr>
        <w:t>. beneficiari</w:t>
      </w:r>
      <w:r w:rsidRPr="001970CC">
        <w:rPr>
          <w:sz w:val="24"/>
          <w:szCs w:val="24"/>
          <w:lang w:val="ro-RO"/>
        </w:rPr>
        <w:t>;</w:t>
      </w:r>
    </w:p>
    <w:p w14:paraId="669F92B7"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colaborează</w:t>
      </w:r>
      <w:r w:rsidR="00215F12" w:rsidRPr="001970CC">
        <w:rPr>
          <w:sz w:val="24"/>
          <w:szCs w:val="24"/>
          <w:lang w:val="ro-RO"/>
        </w:rPr>
        <w:t xml:space="preserve"> </w:t>
      </w:r>
      <w:r w:rsidRPr="001970CC">
        <w:rPr>
          <w:sz w:val="24"/>
          <w:szCs w:val="24"/>
          <w:lang w:val="ro-RO"/>
        </w:rPr>
        <w:t>cu</w:t>
      </w:r>
      <w:r w:rsidR="00215F12" w:rsidRPr="001970CC">
        <w:rPr>
          <w:sz w:val="24"/>
          <w:szCs w:val="24"/>
          <w:lang w:val="ro-RO"/>
        </w:rPr>
        <w:t xml:space="preserve"> </w:t>
      </w:r>
      <w:r w:rsidRPr="001970CC">
        <w:rPr>
          <w:sz w:val="24"/>
          <w:szCs w:val="24"/>
          <w:lang w:val="ro-RO"/>
        </w:rPr>
        <w:t>administratorul</w:t>
      </w:r>
      <w:r w:rsidR="00215F12" w:rsidRPr="001970CC">
        <w:rPr>
          <w:sz w:val="24"/>
          <w:szCs w:val="24"/>
          <w:lang w:val="ro-RO"/>
        </w:rPr>
        <w:t xml:space="preserve"> </w:t>
      </w:r>
      <w:r w:rsidRPr="001970CC">
        <w:rPr>
          <w:sz w:val="24"/>
          <w:szCs w:val="24"/>
          <w:lang w:val="ro-RO"/>
        </w:rPr>
        <w:t>pentru</w:t>
      </w:r>
      <w:r w:rsidR="00215F12" w:rsidRPr="001970CC">
        <w:rPr>
          <w:sz w:val="24"/>
          <w:szCs w:val="24"/>
          <w:lang w:val="ro-RO"/>
        </w:rPr>
        <w:t xml:space="preserve"> </w:t>
      </w:r>
      <w:r w:rsidRPr="001970CC">
        <w:rPr>
          <w:sz w:val="24"/>
          <w:szCs w:val="24"/>
          <w:lang w:val="ro-RO"/>
        </w:rPr>
        <w:t>ducerea la  îndeplinire a sarcinilor;</w:t>
      </w:r>
    </w:p>
    <w:p w14:paraId="12CC75C9"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face propuneri</w:t>
      </w:r>
      <w:r w:rsidR="00601EAB" w:rsidRPr="001970CC">
        <w:rPr>
          <w:sz w:val="24"/>
          <w:szCs w:val="24"/>
          <w:lang w:val="ro-RO"/>
        </w:rPr>
        <w:t xml:space="preserve"> </w:t>
      </w:r>
      <w:r w:rsidRPr="001970CC">
        <w:rPr>
          <w:sz w:val="24"/>
          <w:szCs w:val="24"/>
          <w:lang w:val="ro-RO"/>
        </w:rPr>
        <w:t>pentru</w:t>
      </w:r>
      <w:r w:rsidR="00601EAB" w:rsidRPr="001970CC">
        <w:rPr>
          <w:sz w:val="24"/>
          <w:szCs w:val="24"/>
          <w:lang w:val="ro-RO"/>
        </w:rPr>
        <w:t xml:space="preserve"> </w:t>
      </w:r>
      <w:r w:rsidRPr="001970CC">
        <w:rPr>
          <w:sz w:val="24"/>
          <w:szCs w:val="24"/>
          <w:lang w:val="ro-RO"/>
        </w:rPr>
        <w:t>aprovizionarea</w:t>
      </w:r>
      <w:r w:rsidR="00601EAB" w:rsidRPr="001970CC">
        <w:rPr>
          <w:sz w:val="24"/>
          <w:szCs w:val="24"/>
          <w:lang w:val="ro-RO"/>
        </w:rPr>
        <w:t xml:space="preserve"> </w:t>
      </w:r>
      <w:r w:rsidRPr="001970CC">
        <w:rPr>
          <w:sz w:val="24"/>
          <w:szCs w:val="24"/>
          <w:lang w:val="ro-RO"/>
        </w:rPr>
        <w:t>cu alimente</w:t>
      </w:r>
      <w:r w:rsidR="00601EAB" w:rsidRPr="001970CC">
        <w:rPr>
          <w:sz w:val="24"/>
          <w:szCs w:val="24"/>
          <w:lang w:val="ro-RO"/>
        </w:rPr>
        <w:t xml:space="preserve"> </w:t>
      </w:r>
      <w:r w:rsidRPr="001970CC">
        <w:rPr>
          <w:sz w:val="24"/>
          <w:szCs w:val="24"/>
          <w:lang w:val="ro-RO"/>
        </w:rPr>
        <w:t>conform</w:t>
      </w:r>
      <w:r w:rsidR="00601EAB" w:rsidRPr="001970CC">
        <w:rPr>
          <w:sz w:val="24"/>
          <w:szCs w:val="24"/>
          <w:lang w:val="ro-RO"/>
        </w:rPr>
        <w:t xml:space="preserve"> </w:t>
      </w:r>
      <w:r w:rsidRPr="001970CC">
        <w:rPr>
          <w:sz w:val="24"/>
          <w:szCs w:val="24"/>
          <w:lang w:val="ro-RO"/>
        </w:rPr>
        <w:t>meniurilor</w:t>
      </w:r>
      <w:r w:rsidR="00601EAB" w:rsidRPr="001970CC">
        <w:rPr>
          <w:sz w:val="24"/>
          <w:szCs w:val="24"/>
          <w:lang w:val="ro-RO"/>
        </w:rPr>
        <w:t xml:space="preserve"> </w:t>
      </w:r>
      <w:r w:rsidRPr="001970CC">
        <w:rPr>
          <w:sz w:val="24"/>
          <w:szCs w:val="24"/>
          <w:lang w:val="ro-RO"/>
        </w:rPr>
        <w:t>săptămânale;</w:t>
      </w:r>
    </w:p>
    <w:p w14:paraId="48CF6ACC"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întocmeşte</w:t>
      </w:r>
      <w:r w:rsidR="00601EAB" w:rsidRPr="001970CC">
        <w:rPr>
          <w:sz w:val="24"/>
          <w:szCs w:val="24"/>
          <w:lang w:val="ro-RO"/>
        </w:rPr>
        <w:t xml:space="preserve"> </w:t>
      </w:r>
      <w:r w:rsidRPr="001970CC">
        <w:rPr>
          <w:sz w:val="24"/>
          <w:szCs w:val="24"/>
          <w:lang w:val="ro-RO"/>
        </w:rPr>
        <w:t>împreună</w:t>
      </w:r>
      <w:r w:rsidR="00601EAB" w:rsidRPr="001970CC">
        <w:rPr>
          <w:sz w:val="24"/>
          <w:szCs w:val="24"/>
          <w:lang w:val="ro-RO"/>
        </w:rPr>
        <w:t xml:space="preserve"> </w:t>
      </w:r>
      <w:r w:rsidRPr="001970CC">
        <w:rPr>
          <w:sz w:val="24"/>
          <w:szCs w:val="24"/>
          <w:lang w:val="ro-RO"/>
        </w:rPr>
        <w:t>cu</w:t>
      </w:r>
      <w:r w:rsidR="00601EAB" w:rsidRPr="001970CC">
        <w:rPr>
          <w:sz w:val="24"/>
          <w:szCs w:val="24"/>
          <w:lang w:val="ro-RO"/>
        </w:rPr>
        <w:t xml:space="preserve"> </w:t>
      </w:r>
      <w:r w:rsidRPr="001970CC">
        <w:rPr>
          <w:sz w:val="24"/>
          <w:szCs w:val="24"/>
          <w:lang w:val="ro-RO"/>
        </w:rPr>
        <w:t>administratorul</w:t>
      </w:r>
      <w:r w:rsidR="00601EAB" w:rsidRPr="001970CC">
        <w:rPr>
          <w:sz w:val="24"/>
          <w:szCs w:val="24"/>
          <w:lang w:val="ro-RO"/>
        </w:rPr>
        <w:t xml:space="preserve"> </w:t>
      </w:r>
      <w:r w:rsidRPr="001970CC">
        <w:rPr>
          <w:sz w:val="24"/>
          <w:szCs w:val="24"/>
          <w:lang w:val="ro-RO"/>
        </w:rPr>
        <w:t>necesarul</w:t>
      </w:r>
      <w:r w:rsidR="00601EAB" w:rsidRPr="001970CC">
        <w:rPr>
          <w:sz w:val="24"/>
          <w:szCs w:val="24"/>
          <w:lang w:val="ro-RO"/>
        </w:rPr>
        <w:t xml:space="preserve"> </w:t>
      </w:r>
      <w:r w:rsidRPr="001970CC">
        <w:rPr>
          <w:sz w:val="24"/>
          <w:szCs w:val="24"/>
          <w:lang w:val="ro-RO"/>
        </w:rPr>
        <w:t>pentru</w:t>
      </w:r>
      <w:r w:rsidR="00601EAB" w:rsidRPr="001970CC">
        <w:rPr>
          <w:sz w:val="24"/>
          <w:szCs w:val="24"/>
          <w:lang w:val="ro-RO"/>
        </w:rPr>
        <w:t xml:space="preserve"> </w:t>
      </w:r>
      <w:r w:rsidRPr="001970CC">
        <w:rPr>
          <w:sz w:val="24"/>
          <w:szCs w:val="24"/>
          <w:lang w:val="ro-RO"/>
        </w:rPr>
        <w:t>aprovizionarea</w:t>
      </w:r>
      <w:r w:rsidR="00601EAB" w:rsidRPr="001970CC">
        <w:rPr>
          <w:sz w:val="24"/>
          <w:szCs w:val="24"/>
          <w:lang w:val="ro-RO"/>
        </w:rPr>
        <w:t xml:space="preserve"> </w:t>
      </w:r>
      <w:r w:rsidRPr="001970CC">
        <w:rPr>
          <w:sz w:val="24"/>
          <w:szCs w:val="24"/>
          <w:lang w:val="ro-RO"/>
        </w:rPr>
        <w:t>cu alimente,</w:t>
      </w:r>
      <w:r w:rsidR="00601EAB" w:rsidRPr="001970CC">
        <w:rPr>
          <w:sz w:val="24"/>
          <w:szCs w:val="24"/>
          <w:lang w:val="ro-RO"/>
        </w:rPr>
        <w:t xml:space="preserve"> </w:t>
      </w:r>
      <w:r w:rsidRPr="001970CC">
        <w:rPr>
          <w:sz w:val="24"/>
          <w:szCs w:val="24"/>
          <w:lang w:val="ro-RO"/>
        </w:rPr>
        <w:t>materiale, obiecte de inventar;</w:t>
      </w:r>
    </w:p>
    <w:p w14:paraId="5840F896"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se îngrijeşte</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permanenţă de asigurarea</w:t>
      </w:r>
      <w:r w:rsidR="00601EAB" w:rsidRPr="001970CC">
        <w:rPr>
          <w:sz w:val="24"/>
          <w:szCs w:val="24"/>
          <w:lang w:val="ro-RO"/>
        </w:rPr>
        <w:t xml:space="preserve"> </w:t>
      </w:r>
      <w:r w:rsidRPr="001970CC">
        <w:rPr>
          <w:sz w:val="24"/>
          <w:szCs w:val="24"/>
          <w:lang w:val="ro-RO"/>
        </w:rPr>
        <w:t>condiţiilor de igienă, curăţenie</w:t>
      </w:r>
      <w:r w:rsidR="00601EAB" w:rsidRPr="001970CC">
        <w:rPr>
          <w:sz w:val="24"/>
          <w:szCs w:val="24"/>
          <w:lang w:val="ro-RO"/>
        </w:rPr>
        <w:t xml:space="preserve"> </w:t>
      </w:r>
      <w:r w:rsidRPr="001970CC">
        <w:rPr>
          <w:sz w:val="24"/>
          <w:szCs w:val="24"/>
          <w:lang w:val="ro-RO"/>
        </w:rPr>
        <w:t>şi buna</w:t>
      </w:r>
      <w:r w:rsidR="00601EAB" w:rsidRPr="001970CC">
        <w:rPr>
          <w:sz w:val="24"/>
          <w:szCs w:val="24"/>
          <w:lang w:val="ro-RO"/>
        </w:rPr>
        <w:t xml:space="preserve"> </w:t>
      </w:r>
      <w:r w:rsidRPr="001970CC">
        <w:rPr>
          <w:sz w:val="24"/>
          <w:szCs w:val="24"/>
          <w:lang w:val="ro-RO"/>
        </w:rPr>
        <w:t>păstrare</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conservare a alimentelor</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produselor de gestiune;</w:t>
      </w:r>
    </w:p>
    <w:p w14:paraId="4F8D8296"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are</w:t>
      </w:r>
      <w:r w:rsidR="00601EAB" w:rsidRPr="001970CC">
        <w:rPr>
          <w:sz w:val="24"/>
          <w:szCs w:val="24"/>
          <w:lang w:val="ro-RO"/>
        </w:rPr>
        <w:t xml:space="preserve"> </w:t>
      </w:r>
      <w:r w:rsidRPr="001970CC">
        <w:rPr>
          <w:sz w:val="24"/>
          <w:szCs w:val="24"/>
          <w:lang w:val="ro-RO"/>
        </w:rPr>
        <w:t>carnetul de sănătate</w:t>
      </w:r>
      <w:r w:rsidR="00601EAB" w:rsidRPr="001970CC">
        <w:rPr>
          <w:sz w:val="24"/>
          <w:szCs w:val="24"/>
          <w:lang w:val="ro-RO"/>
        </w:rPr>
        <w:t xml:space="preserve"> </w:t>
      </w:r>
      <w:r w:rsidRPr="001970CC">
        <w:rPr>
          <w:sz w:val="24"/>
          <w:szCs w:val="24"/>
          <w:lang w:val="ro-RO"/>
        </w:rPr>
        <w:t>completat la zi</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conformitate</w:t>
      </w:r>
      <w:r w:rsidR="00601EAB" w:rsidRPr="001970CC">
        <w:rPr>
          <w:sz w:val="24"/>
          <w:szCs w:val="24"/>
          <w:lang w:val="ro-RO"/>
        </w:rPr>
        <w:t xml:space="preserve"> </w:t>
      </w:r>
      <w:r w:rsidRPr="001970CC">
        <w:rPr>
          <w:sz w:val="24"/>
          <w:szCs w:val="24"/>
          <w:lang w:val="ro-RO"/>
        </w:rPr>
        <w:t>cu</w:t>
      </w:r>
      <w:r w:rsidR="00601EAB" w:rsidRPr="001970CC">
        <w:rPr>
          <w:sz w:val="24"/>
          <w:szCs w:val="24"/>
          <w:lang w:val="ro-RO"/>
        </w:rPr>
        <w:t xml:space="preserve"> </w:t>
      </w:r>
      <w:r w:rsidRPr="001970CC">
        <w:rPr>
          <w:sz w:val="24"/>
          <w:szCs w:val="24"/>
          <w:lang w:val="ro-RO"/>
        </w:rPr>
        <w:t>normele</w:t>
      </w:r>
      <w:r w:rsidR="00601EAB" w:rsidRPr="001970CC">
        <w:rPr>
          <w:sz w:val="24"/>
          <w:szCs w:val="24"/>
          <w:lang w:val="ro-RO"/>
        </w:rPr>
        <w:t xml:space="preserve"> </w:t>
      </w:r>
      <w:r w:rsidRPr="001970CC">
        <w:rPr>
          <w:sz w:val="24"/>
          <w:szCs w:val="24"/>
          <w:lang w:val="ro-RO"/>
        </w:rPr>
        <w:t>sanitare</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vigoare;</w:t>
      </w:r>
    </w:p>
    <w:p w14:paraId="02D78425"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are o ţinută</w:t>
      </w:r>
      <w:r w:rsidR="00601EAB" w:rsidRPr="001970CC">
        <w:rPr>
          <w:sz w:val="24"/>
          <w:szCs w:val="24"/>
          <w:lang w:val="ro-RO"/>
        </w:rPr>
        <w:t xml:space="preserve"> </w:t>
      </w:r>
      <w:r w:rsidRPr="001970CC">
        <w:rPr>
          <w:sz w:val="24"/>
          <w:szCs w:val="24"/>
          <w:lang w:val="ro-RO"/>
        </w:rPr>
        <w:t>decentă</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respectă</w:t>
      </w:r>
      <w:r w:rsidR="00601EAB" w:rsidRPr="001970CC">
        <w:rPr>
          <w:sz w:val="24"/>
          <w:szCs w:val="24"/>
          <w:lang w:val="ro-RO"/>
        </w:rPr>
        <w:t xml:space="preserve"> </w:t>
      </w:r>
      <w:r w:rsidRPr="001970CC">
        <w:rPr>
          <w:sz w:val="24"/>
          <w:szCs w:val="24"/>
          <w:lang w:val="ro-RO"/>
        </w:rPr>
        <w:t>asistaţii</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personalul</w:t>
      </w:r>
      <w:r w:rsidR="00601EAB" w:rsidRPr="001970CC">
        <w:rPr>
          <w:sz w:val="24"/>
          <w:szCs w:val="24"/>
          <w:lang w:val="ro-RO"/>
        </w:rPr>
        <w:t xml:space="preserve"> </w:t>
      </w:r>
      <w:r w:rsidRPr="001970CC">
        <w:rPr>
          <w:sz w:val="24"/>
          <w:szCs w:val="24"/>
          <w:lang w:val="ro-RO"/>
        </w:rPr>
        <w:t>din</w:t>
      </w:r>
      <w:r w:rsidR="00601EAB" w:rsidRPr="001970CC">
        <w:rPr>
          <w:sz w:val="24"/>
          <w:szCs w:val="24"/>
          <w:lang w:val="ro-RO"/>
        </w:rPr>
        <w:t xml:space="preserve"> </w:t>
      </w:r>
      <w:r w:rsidRPr="001970CC">
        <w:rPr>
          <w:sz w:val="24"/>
          <w:szCs w:val="24"/>
          <w:lang w:val="ro-RO"/>
        </w:rPr>
        <w:t>centru;</w:t>
      </w:r>
    </w:p>
    <w:p w14:paraId="20F53624"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se ocupa de încasarea și depunerea la Trezoreria Operativă  Mun. Pitesti, a sumelor provenite din contribuția beneficiarilor și de întocmirea registrului de casă;</w:t>
      </w:r>
    </w:p>
    <w:p w14:paraId="7A2ACD7B"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răspunde,</w:t>
      </w:r>
      <w:r w:rsidR="00601EAB" w:rsidRPr="001970CC">
        <w:rPr>
          <w:sz w:val="24"/>
          <w:szCs w:val="24"/>
          <w:lang w:val="ro-RO"/>
        </w:rPr>
        <w:t xml:space="preserve"> </w:t>
      </w:r>
      <w:r w:rsidRPr="001970CC">
        <w:rPr>
          <w:sz w:val="24"/>
          <w:szCs w:val="24"/>
          <w:lang w:val="ro-RO"/>
        </w:rPr>
        <w:t>prin</w:t>
      </w:r>
      <w:r w:rsidR="00601EAB" w:rsidRPr="001970CC">
        <w:rPr>
          <w:sz w:val="24"/>
          <w:szCs w:val="24"/>
          <w:lang w:val="ro-RO"/>
        </w:rPr>
        <w:t xml:space="preserve"> </w:t>
      </w:r>
      <w:r w:rsidRPr="001970CC">
        <w:rPr>
          <w:sz w:val="24"/>
          <w:szCs w:val="24"/>
          <w:lang w:val="ro-RO"/>
        </w:rPr>
        <w:t>sancţiuni</w:t>
      </w:r>
      <w:r w:rsidR="00601EAB" w:rsidRPr="001970CC">
        <w:rPr>
          <w:sz w:val="24"/>
          <w:szCs w:val="24"/>
          <w:lang w:val="ro-RO"/>
        </w:rPr>
        <w:t xml:space="preserve"> </w:t>
      </w:r>
      <w:r w:rsidRPr="001970CC">
        <w:rPr>
          <w:sz w:val="24"/>
          <w:szCs w:val="24"/>
          <w:lang w:val="ro-RO"/>
        </w:rPr>
        <w:t>legale</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vigoare, de executarea</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predarea la termen</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condiţii de bună</w:t>
      </w:r>
      <w:r w:rsidR="00601EAB" w:rsidRPr="001970CC">
        <w:rPr>
          <w:sz w:val="24"/>
          <w:szCs w:val="24"/>
          <w:lang w:val="ro-RO"/>
        </w:rPr>
        <w:t xml:space="preserve"> </w:t>
      </w:r>
      <w:r w:rsidRPr="001970CC">
        <w:rPr>
          <w:sz w:val="24"/>
          <w:szCs w:val="24"/>
          <w:lang w:val="ro-RO"/>
        </w:rPr>
        <w:t>calitate a sarcinilor</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lucrărilor</w:t>
      </w:r>
      <w:r w:rsidR="00601EAB" w:rsidRPr="001970CC">
        <w:rPr>
          <w:sz w:val="24"/>
          <w:szCs w:val="24"/>
          <w:lang w:val="ro-RO"/>
        </w:rPr>
        <w:t xml:space="preserve"> </w:t>
      </w:r>
      <w:r w:rsidRPr="001970CC">
        <w:rPr>
          <w:sz w:val="24"/>
          <w:szCs w:val="24"/>
          <w:lang w:val="ro-RO"/>
        </w:rPr>
        <w:t>înscrise</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fişa</w:t>
      </w:r>
      <w:r w:rsidR="00601EAB" w:rsidRPr="001970CC">
        <w:rPr>
          <w:sz w:val="24"/>
          <w:szCs w:val="24"/>
          <w:lang w:val="ro-RO"/>
        </w:rPr>
        <w:t xml:space="preserve"> </w:t>
      </w:r>
      <w:r w:rsidRPr="001970CC">
        <w:rPr>
          <w:sz w:val="24"/>
          <w:szCs w:val="24"/>
          <w:lang w:val="ro-RO"/>
        </w:rPr>
        <w:t>postului;</w:t>
      </w:r>
      <w:r w:rsidR="00601EAB" w:rsidRPr="001970CC">
        <w:rPr>
          <w:sz w:val="24"/>
          <w:szCs w:val="24"/>
          <w:lang w:val="ro-RO"/>
        </w:rPr>
        <w:t xml:space="preserve"> </w:t>
      </w:r>
    </w:p>
    <w:p w14:paraId="5719E6B0"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păstrează</w:t>
      </w:r>
      <w:r w:rsidR="00601EAB" w:rsidRPr="001970CC">
        <w:rPr>
          <w:sz w:val="24"/>
          <w:szCs w:val="24"/>
          <w:lang w:val="ro-RO"/>
        </w:rPr>
        <w:t xml:space="preserve"> </w:t>
      </w:r>
      <w:r w:rsidRPr="001970CC">
        <w:rPr>
          <w:sz w:val="24"/>
          <w:szCs w:val="24"/>
          <w:lang w:val="ro-RO"/>
        </w:rPr>
        <w:t>secretul</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confidenţialitatea</w:t>
      </w:r>
      <w:r w:rsidR="00601EAB" w:rsidRPr="001970CC">
        <w:rPr>
          <w:sz w:val="24"/>
          <w:szCs w:val="24"/>
          <w:lang w:val="ro-RO"/>
        </w:rPr>
        <w:t xml:space="preserve"> </w:t>
      </w:r>
      <w:r w:rsidRPr="001970CC">
        <w:rPr>
          <w:sz w:val="24"/>
          <w:szCs w:val="24"/>
          <w:lang w:val="ro-RO"/>
        </w:rPr>
        <w:t>informaţiilor</w:t>
      </w:r>
      <w:r w:rsidR="00601EAB" w:rsidRPr="001970CC">
        <w:rPr>
          <w:sz w:val="24"/>
          <w:szCs w:val="24"/>
          <w:lang w:val="ro-RO"/>
        </w:rPr>
        <w:t xml:space="preserve"> </w:t>
      </w:r>
      <w:r w:rsidRPr="001970CC">
        <w:rPr>
          <w:sz w:val="24"/>
          <w:szCs w:val="24"/>
          <w:lang w:val="ro-RO"/>
        </w:rPr>
        <w:t>legate de activitatea la locul de muncă;</w:t>
      </w:r>
    </w:p>
    <w:p w14:paraId="17B3C349"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prezintă</w:t>
      </w:r>
      <w:r w:rsidR="00601EAB" w:rsidRPr="001970CC">
        <w:rPr>
          <w:sz w:val="24"/>
          <w:szCs w:val="24"/>
          <w:lang w:val="ro-RO"/>
        </w:rPr>
        <w:t xml:space="preserve"> </w:t>
      </w:r>
      <w:r w:rsidRPr="001970CC">
        <w:rPr>
          <w:sz w:val="24"/>
          <w:szCs w:val="24"/>
          <w:lang w:val="ro-RO"/>
        </w:rPr>
        <w:t>operativ la organele de control documentele</w:t>
      </w:r>
      <w:r w:rsidR="00601EAB" w:rsidRPr="001970CC">
        <w:rPr>
          <w:sz w:val="24"/>
          <w:szCs w:val="24"/>
          <w:lang w:val="ro-RO"/>
        </w:rPr>
        <w:t xml:space="preserve"> </w:t>
      </w:r>
      <w:r w:rsidRPr="001970CC">
        <w:rPr>
          <w:sz w:val="24"/>
          <w:szCs w:val="24"/>
          <w:lang w:val="ro-RO"/>
        </w:rPr>
        <w:t>şi</w:t>
      </w:r>
      <w:r w:rsidR="00601EAB" w:rsidRPr="001970CC">
        <w:rPr>
          <w:sz w:val="24"/>
          <w:szCs w:val="24"/>
          <w:lang w:val="ro-RO"/>
        </w:rPr>
        <w:t xml:space="preserve"> </w:t>
      </w:r>
      <w:r w:rsidRPr="001970CC">
        <w:rPr>
          <w:sz w:val="24"/>
          <w:szCs w:val="24"/>
          <w:lang w:val="ro-RO"/>
        </w:rPr>
        <w:t>situaţiile</w:t>
      </w:r>
      <w:r w:rsidR="00601EAB" w:rsidRPr="001970CC">
        <w:rPr>
          <w:sz w:val="24"/>
          <w:szCs w:val="24"/>
          <w:lang w:val="ro-RO"/>
        </w:rPr>
        <w:t xml:space="preserve"> </w:t>
      </w:r>
      <w:r w:rsidRPr="001970CC">
        <w:rPr>
          <w:sz w:val="24"/>
          <w:szCs w:val="24"/>
          <w:lang w:val="ro-RO"/>
        </w:rPr>
        <w:t>solicitate, din</w:t>
      </w:r>
      <w:r w:rsidR="00601EAB" w:rsidRPr="001970CC">
        <w:rPr>
          <w:sz w:val="24"/>
          <w:szCs w:val="24"/>
          <w:lang w:val="ro-RO"/>
        </w:rPr>
        <w:t xml:space="preserve"> </w:t>
      </w:r>
      <w:r w:rsidRPr="001970CC">
        <w:rPr>
          <w:sz w:val="24"/>
          <w:szCs w:val="24"/>
          <w:lang w:val="ro-RO"/>
        </w:rPr>
        <w:t>sfera de activitate, iar</w:t>
      </w:r>
      <w:r w:rsidR="00601EAB" w:rsidRPr="001970CC">
        <w:rPr>
          <w:sz w:val="24"/>
          <w:szCs w:val="24"/>
          <w:lang w:val="ro-RO"/>
        </w:rPr>
        <w:t xml:space="preserve"> </w:t>
      </w:r>
      <w:r w:rsidRPr="001970CC">
        <w:rPr>
          <w:sz w:val="24"/>
          <w:szCs w:val="24"/>
          <w:lang w:val="ro-RO"/>
        </w:rPr>
        <w:t>în</w:t>
      </w:r>
      <w:r w:rsidR="00601EAB" w:rsidRPr="001970CC">
        <w:rPr>
          <w:sz w:val="24"/>
          <w:szCs w:val="24"/>
          <w:lang w:val="ro-RO"/>
        </w:rPr>
        <w:t xml:space="preserve"> </w:t>
      </w:r>
      <w:r w:rsidRPr="001970CC">
        <w:rPr>
          <w:sz w:val="24"/>
          <w:szCs w:val="24"/>
          <w:lang w:val="ro-RO"/>
        </w:rPr>
        <w:t>caz  de abateri</w:t>
      </w:r>
      <w:r w:rsidR="00601EAB" w:rsidRPr="001970CC">
        <w:rPr>
          <w:sz w:val="24"/>
          <w:szCs w:val="24"/>
          <w:lang w:val="ro-RO"/>
        </w:rPr>
        <w:t xml:space="preserve"> </w:t>
      </w:r>
      <w:r w:rsidRPr="001970CC">
        <w:rPr>
          <w:sz w:val="24"/>
          <w:szCs w:val="24"/>
          <w:lang w:val="ro-RO"/>
        </w:rPr>
        <w:t>constatate, suportă</w:t>
      </w:r>
      <w:r w:rsidR="00601EAB" w:rsidRPr="001970CC">
        <w:rPr>
          <w:sz w:val="24"/>
          <w:szCs w:val="24"/>
          <w:lang w:val="ro-RO"/>
        </w:rPr>
        <w:t xml:space="preserve"> </w:t>
      </w:r>
      <w:r w:rsidRPr="001970CC">
        <w:rPr>
          <w:sz w:val="24"/>
          <w:szCs w:val="24"/>
          <w:lang w:val="ro-RO"/>
        </w:rPr>
        <w:t>consecinţele;</w:t>
      </w:r>
    </w:p>
    <w:p w14:paraId="665776B9"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urmareşte permanent derularea</w:t>
      </w:r>
      <w:r w:rsidR="00601EAB" w:rsidRPr="001970CC">
        <w:rPr>
          <w:sz w:val="24"/>
          <w:szCs w:val="24"/>
          <w:lang w:val="ro-RO"/>
        </w:rPr>
        <w:t xml:space="preserve"> </w:t>
      </w:r>
      <w:r w:rsidRPr="001970CC">
        <w:rPr>
          <w:sz w:val="24"/>
          <w:szCs w:val="24"/>
          <w:lang w:val="ro-RO"/>
        </w:rPr>
        <w:t>cantitativă a achizițiilor</w:t>
      </w:r>
      <w:r w:rsidR="00601EAB" w:rsidRPr="001970CC">
        <w:rPr>
          <w:sz w:val="24"/>
          <w:szCs w:val="24"/>
          <w:lang w:val="ro-RO"/>
        </w:rPr>
        <w:t xml:space="preserve"> </w:t>
      </w:r>
      <w:r w:rsidRPr="001970CC">
        <w:rPr>
          <w:sz w:val="24"/>
          <w:szCs w:val="24"/>
          <w:lang w:val="ro-RO"/>
        </w:rPr>
        <w:t>publice (cu</w:t>
      </w:r>
      <w:r w:rsidR="00601EAB" w:rsidRPr="001970CC">
        <w:rPr>
          <w:sz w:val="24"/>
          <w:szCs w:val="24"/>
          <w:lang w:val="ro-RO"/>
        </w:rPr>
        <w:t xml:space="preserve"> </w:t>
      </w:r>
      <w:r w:rsidRPr="001970CC">
        <w:rPr>
          <w:sz w:val="24"/>
          <w:szCs w:val="24"/>
          <w:lang w:val="ro-RO"/>
        </w:rPr>
        <w:t>sau</w:t>
      </w:r>
      <w:r w:rsidR="00601EAB" w:rsidRPr="001970CC">
        <w:rPr>
          <w:sz w:val="24"/>
          <w:szCs w:val="24"/>
          <w:lang w:val="ro-RO"/>
        </w:rPr>
        <w:t xml:space="preserve"> </w:t>
      </w:r>
      <w:r w:rsidRPr="001970CC">
        <w:rPr>
          <w:sz w:val="24"/>
          <w:szCs w:val="24"/>
          <w:lang w:val="ro-RO"/>
        </w:rPr>
        <w:t>fără</w:t>
      </w:r>
      <w:r w:rsidR="00601EAB" w:rsidRPr="001970CC">
        <w:rPr>
          <w:sz w:val="24"/>
          <w:szCs w:val="24"/>
          <w:lang w:val="ro-RO"/>
        </w:rPr>
        <w:t xml:space="preserve"> </w:t>
      </w:r>
      <w:r w:rsidRPr="001970CC">
        <w:rPr>
          <w:sz w:val="24"/>
          <w:szCs w:val="24"/>
          <w:lang w:val="ro-RO"/>
        </w:rPr>
        <w:t>contract), cu</w:t>
      </w:r>
      <w:r w:rsidR="00601EAB" w:rsidRPr="001970CC">
        <w:rPr>
          <w:sz w:val="24"/>
          <w:szCs w:val="24"/>
          <w:lang w:val="ro-RO"/>
        </w:rPr>
        <w:t xml:space="preserve"> </w:t>
      </w:r>
      <w:r w:rsidRPr="001970CC">
        <w:rPr>
          <w:sz w:val="24"/>
          <w:szCs w:val="24"/>
          <w:lang w:val="ro-RO"/>
        </w:rPr>
        <w:t>valorile</w:t>
      </w:r>
      <w:r w:rsidR="00601EAB" w:rsidRPr="001970CC">
        <w:rPr>
          <w:sz w:val="24"/>
          <w:szCs w:val="24"/>
          <w:lang w:val="ro-RO"/>
        </w:rPr>
        <w:t xml:space="preserve"> </w:t>
      </w:r>
      <w:r w:rsidRPr="001970CC">
        <w:rPr>
          <w:sz w:val="24"/>
          <w:szCs w:val="24"/>
          <w:lang w:val="ro-RO"/>
        </w:rPr>
        <w:t>aferente;</w:t>
      </w:r>
    </w:p>
    <w:p w14:paraId="447281AE"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păstrează confidențialitatea datelor conform Contractului de confidenţialitate;</w:t>
      </w:r>
    </w:p>
    <w:p w14:paraId="77E5CE51" w14:textId="77777777" w:rsidR="00601EAB"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eastAsia="en-US"/>
        </w:rPr>
        <w:t>cunoaşte</w:t>
      </w:r>
      <w:r w:rsidR="00601EAB" w:rsidRPr="001970CC">
        <w:rPr>
          <w:sz w:val="24"/>
          <w:szCs w:val="24"/>
          <w:lang w:val="ro-RO" w:eastAsia="en-US"/>
        </w:rPr>
        <w:t xml:space="preserve"> </w:t>
      </w:r>
      <w:r w:rsidRPr="001970CC">
        <w:rPr>
          <w:sz w:val="24"/>
          <w:szCs w:val="24"/>
          <w:lang w:val="ro-RO" w:eastAsia="en-US"/>
        </w:rPr>
        <w:t>şi</w:t>
      </w:r>
      <w:r w:rsidR="00601EAB" w:rsidRPr="001970CC">
        <w:rPr>
          <w:sz w:val="24"/>
          <w:szCs w:val="24"/>
          <w:lang w:val="ro-RO" w:eastAsia="en-US"/>
        </w:rPr>
        <w:t xml:space="preserve"> </w:t>
      </w:r>
      <w:r w:rsidRPr="001970CC">
        <w:rPr>
          <w:sz w:val="24"/>
          <w:szCs w:val="24"/>
          <w:lang w:val="ro-RO" w:eastAsia="en-US"/>
        </w:rPr>
        <w:t>respectă</w:t>
      </w:r>
      <w:r w:rsidR="00601EAB" w:rsidRPr="001970CC">
        <w:rPr>
          <w:sz w:val="24"/>
          <w:szCs w:val="24"/>
          <w:lang w:val="ro-RO" w:eastAsia="en-US"/>
        </w:rPr>
        <w:t xml:space="preserve"> </w:t>
      </w:r>
      <w:r w:rsidRPr="001970CC">
        <w:rPr>
          <w:sz w:val="24"/>
          <w:szCs w:val="24"/>
          <w:lang w:val="ro-RO" w:eastAsia="en-US"/>
        </w:rPr>
        <w:t>prevederile R.O.I., R.O.F., normele de protecţia</w:t>
      </w:r>
      <w:r w:rsidR="00601EAB" w:rsidRPr="001970CC">
        <w:rPr>
          <w:sz w:val="24"/>
          <w:szCs w:val="24"/>
          <w:lang w:val="ro-RO" w:eastAsia="en-US"/>
        </w:rPr>
        <w:t xml:space="preserve"> </w:t>
      </w:r>
      <w:r w:rsidRPr="001970CC">
        <w:rPr>
          <w:sz w:val="24"/>
          <w:szCs w:val="24"/>
          <w:lang w:val="ro-RO" w:eastAsia="en-US"/>
        </w:rPr>
        <w:t>muncii, apărarea</w:t>
      </w:r>
      <w:r w:rsidR="00601EAB" w:rsidRPr="001970CC">
        <w:rPr>
          <w:sz w:val="24"/>
          <w:szCs w:val="24"/>
          <w:lang w:val="ro-RO" w:eastAsia="en-US"/>
        </w:rPr>
        <w:t xml:space="preserve"> </w:t>
      </w:r>
      <w:r w:rsidRPr="001970CC">
        <w:rPr>
          <w:sz w:val="24"/>
          <w:szCs w:val="24"/>
          <w:lang w:val="ro-RO" w:eastAsia="en-US"/>
        </w:rPr>
        <w:t>împotriva</w:t>
      </w:r>
      <w:r w:rsidR="00601EAB" w:rsidRPr="001970CC">
        <w:rPr>
          <w:sz w:val="24"/>
          <w:szCs w:val="24"/>
          <w:lang w:val="ro-RO" w:eastAsia="en-US"/>
        </w:rPr>
        <w:t xml:space="preserve"> </w:t>
      </w:r>
      <w:r w:rsidRPr="001970CC">
        <w:rPr>
          <w:sz w:val="24"/>
          <w:szCs w:val="24"/>
          <w:lang w:val="ro-RO" w:eastAsia="en-US"/>
        </w:rPr>
        <w:t>incendiilor, securitate</w:t>
      </w:r>
      <w:r w:rsidR="00601EAB" w:rsidRPr="001970CC">
        <w:rPr>
          <w:sz w:val="24"/>
          <w:szCs w:val="24"/>
          <w:lang w:val="ro-RO" w:eastAsia="en-US"/>
        </w:rPr>
        <w:t xml:space="preserve"> </w:t>
      </w:r>
      <w:r w:rsidRPr="001970CC">
        <w:rPr>
          <w:sz w:val="24"/>
          <w:szCs w:val="24"/>
          <w:lang w:val="ro-RO" w:eastAsia="en-US"/>
        </w:rPr>
        <w:t>şi</w:t>
      </w:r>
      <w:r w:rsidR="00601EAB" w:rsidRPr="001970CC">
        <w:rPr>
          <w:sz w:val="24"/>
          <w:szCs w:val="24"/>
          <w:lang w:val="ro-RO" w:eastAsia="en-US"/>
        </w:rPr>
        <w:t xml:space="preserve"> </w:t>
      </w:r>
      <w:r w:rsidRPr="001970CC">
        <w:rPr>
          <w:sz w:val="24"/>
          <w:szCs w:val="24"/>
          <w:lang w:val="ro-RO" w:eastAsia="en-US"/>
        </w:rPr>
        <w:t>sănătate a muncii</w:t>
      </w:r>
      <w:r w:rsidR="00601EAB" w:rsidRPr="001970CC">
        <w:rPr>
          <w:sz w:val="24"/>
          <w:szCs w:val="24"/>
          <w:lang w:val="ro-RO" w:eastAsia="en-US"/>
        </w:rPr>
        <w:t xml:space="preserve"> </w:t>
      </w:r>
      <w:r w:rsidRPr="001970CC">
        <w:rPr>
          <w:sz w:val="24"/>
          <w:szCs w:val="24"/>
          <w:lang w:val="ro-RO" w:eastAsia="en-US"/>
        </w:rPr>
        <w:t>şi</w:t>
      </w:r>
      <w:r w:rsidR="00601EAB" w:rsidRPr="001970CC">
        <w:rPr>
          <w:sz w:val="24"/>
          <w:szCs w:val="24"/>
          <w:lang w:val="ro-RO" w:eastAsia="en-US"/>
        </w:rPr>
        <w:t xml:space="preserve"> </w:t>
      </w:r>
      <w:r w:rsidRPr="001970CC">
        <w:rPr>
          <w:sz w:val="24"/>
          <w:szCs w:val="24"/>
          <w:lang w:val="ro-RO" w:eastAsia="en-US"/>
        </w:rPr>
        <w:t>este direct răspunzător de nerespectarea lor;</w:t>
      </w:r>
    </w:p>
    <w:p w14:paraId="4628FF06" w14:textId="77777777" w:rsidR="00AE3401" w:rsidRPr="001970CC" w:rsidRDefault="00AE3401" w:rsidP="00061747">
      <w:pPr>
        <w:numPr>
          <w:ilvl w:val="0"/>
          <w:numId w:val="36"/>
        </w:numPr>
        <w:tabs>
          <w:tab w:val="left" w:pos="360"/>
        </w:tabs>
        <w:suppressAutoHyphens/>
        <w:ind w:left="0" w:firstLine="0"/>
        <w:jc w:val="both"/>
        <w:rPr>
          <w:sz w:val="24"/>
          <w:szCs w:val="24"/>
          <w:lang w:val="ro-RO"/>
        </w:rPr>
      </w:pPr>
      <w:r w:rsidRPr="001970CC">
        <w:rPr>
          <w:sz w:val="24"/>
          <w:szCs w:val="24"/>
          <w:lang w:val="ro-RO"/>
        </w:rPr>
        <w:t>execută</w:t>
      </w:r>
      <w:r w:rsidR="00351BB3" w:rsidRPr="001970CC">
        <w:rPr>
          <w:sz w:val="24"/>
          <w:szCs w:val="24"/>
          <w:lang w:val="ro-RO"/>
        </w:rPr>
        <w:t xml:space="preserve"> </w:t>
      </w:r>
      <w:r w:rsidRPr="001970CC">
        <w:rPr>
          <w:sz w:val="24"/>
          <w:szCs w:val="24"/>
          <w:lang w:val="ro-RO"/>
        </w:rPr>
        <w:t>şi</w:t>
      </w:r>
      <w:r w:rsidR="00351BB3" w:rsidRPr="001970CC">
        <w:rPr>
          <w:sz w:val="24"/>
          <w:szCs w:val="24"/>
          <w:lang w:val="ro-RO"/>
        </w:rPr>
        <w:t xml:space="preserve"> </w:t>
      </w:r>
      <w:r w:rsidRPr="001970CC">
        <w:rPr>
          <w:sz w:val="24"/>
          <w:szCs w:val="24"/>
          <w:lang w:val="ro-RO"/>
        </w:rPr>
        <w:t>alte</w:t>
      </w:r>
      <w:r w:rsidR="00351BB3" w:rsidRPr="001970CC">
        <w:rPr>
          <w:sz w:val="24"/>
          <w:szCs w:val="24"/>
          <w:lang w:val="ro-RO"/>
        </w:rPr>
        <w:t xml:space="preserve"> </w:t>
      </w:r>
      <w:r w:rsidRPr="001970CC">
        <w:rPr>
          <w:sz w:val="24"/>
          <w:szCs w:val="24"/>
          <w:lang w:val="ro-RO"/>
        </w:rPr>
        <w:t>atribuţii</w:t>
      </w:r>
      <w:r w:rsidR="00351BB3" w:rsidRPr="001970CC">
        <w:rPr>
          <w:sz w:val="24"/>
          <w:szCs w:val="24"/>
          <w:lang w:val="ro-RO"/>
        </w:rPr>
        <w:t xml:space="preserve"> </w:t>
      </w:r>
      <w:r w:rsidRPr="001970CC">
        <w:rPr>
          <w:sz w:val="24"/>
          <w:szCs w:val="24"/>
          <w:lang w:val="ro-RO"/>
        </w:rPr>
        <w:t>trasate de şeful de centru, în</w:t>
      </w:r>
      <w:r w:rsidR="00351BB3" w:rsidRPr="001970CC">
        <w:rPr>
          <w:sz w:val="24"/>
          <w:szCs w:val="24"/>
          <w:lang w:val="ro-RO"/>
        </w:rPr>
        <w:t xml:space="preserve"> </w:t>
      </w:r>
      <w:r w:rsidRPr="001970CC">
        <w:rPr>
          <w:sz w:val="24"/>
          <w:szCs w:val="24"/>
          <w:lang w:val="ro-RO"/>
        </w:rPr>
        <w:t>limita</w:t>
      </w:r>
      <w:r w:rsidR="00351BB3" w:rsidRPr="001970CC">
        <w:rPr>
          <w:sz w:val="24"/>
          <w:szCs w:val="24"/>
          <w:lang w:val="ro-RO"/>
        </w:rPr>
        <w:t xml:space="preserve"> </w:t>
      </w:r>
      <w:r w:rsidRPr="001970CC">
        <w:rPr>
          <w:sz w:val="24"/>
          <w:szCs w:val="24"/>
          <w:lang w:val="ro-RO"/>
        </w:rPr>
        <w:t>competenţelor</w:t>
      </w:r>
      <w:r w:rsidR="00351BB3" w:rsidRPr="001970CC">
        <w:rPr>
          <w:sz w:val="24"/>
          <w:szCs w:val="24"/>
          <w:lang w:val="ro-RO"/>
        </w:rPr>
        <w:t xml:space="preserve"> </w:t>
      </w:r>
      <w:r w:rsidRPr="001970CC">
        <w:rPr>
          <w:sz w:val="24"/>
          <w:szCs w:val="24"/>
          <w:lang w:val="ro-RO"/>
        </w:rPr>
        <w:t>profesionale.</w:t>
      </w:r>
    </w:p>
    <w:p w14:paraId="2DCC5DED" w14:textId="77777777" w:rsidR="00AE3401" w:rsidRPr="001970CC" w:rsidRDefault="00AE3401" w:rsidP="001D0D5B">
      <w:pPr>
        <w:jc w:val="both"/>
        <w:rPr>
          <w:sz w:val="24"/>
          <w:szCs w:val="24"/>
          <w:lang w:val="ro-RO" w:eastAsia="en-US"/>
        </w:rPr>
      </w:pPr>
    </w:p>
    <w:bookmarkEnd w:id="11"/>
    <w:p w14:paraId="143C1149" w14:textId="77777777" w:rsidR="00AE3401" w:rsidRPr="001970CC" w:rsidRDefault="0023439E" w:rsidP="00061747">
      <w:pPr>
        <w:numPr>
          <w:ilvl w:val="0"/>
          <w:numId w:val="16"/>
        </w:numPr>
        <w:ind w:left="0" w:firstLine="0"/>
        <w:jc w:val="both"/>
        <w:rPr>
          <w:b/>
          <w:sz w:val="24"/>
          <w:szCs w:val="24"/>
          <w:lang w:val="ro-RO"/>
        </w:rPr>
      </w:pPr>
      <w:r w:rsidRPr="001970CC">
        <w:rPr>
          <w:b/>
          <w:sz w:val="24"/>
          <w:szCs w:val="24"/>
          <w:lang w:val="ro-RO"/>
        </w:rPr>
        <w:t>M</w:t>
      </w:r>
      <w:r w:rsidR="00AE3401" w:rsidRPr="001970CC">
        <w:rPr>
          <w:b/>
          <w:sz w:val="24"/>
          <w:szCs w:val="24"/>
          <w:lang w:val="ro-RO"/>
        </w:rPr>
        <w:t>uncitor calificat (bucătărie)</w:t>
      </w:r>
    </w:p>
    <w:p w14:paraId="5F6FDC3C" w14:textId="75C57136" w:rsidR="00AE3401" w:rsidRDefault="00220340" w:rsidP="001D0D5B">
      <w:pPr>
        <w:jc w:val="both"/>
        <w:rPr>
          <w:b/>
          <w:sz w:val="24"/>
          <w:szCs w:val="24"/>
          <w:lang w:val="ro-RO"/>
        </w:rPr>
      </w:pPr>
      <w:r w:rsidRPr="001970CC">
        <w:rPr>
          <w:b/>
          <w:i/>
          <w:iCs/>
          <w:sz w:val="24"/>
          <w:szCs w:val="24"/>
          <w:lang w:val="pt-BR"/>
        </w:rPr>
        <w:t>Atribuţii principale</w:t>
      </w:r>
      <w:r w:rsidRPr="001970CC">
        <w:rPr>
          <w:b/>
          <w:sz w:val="24"/>
          <w:szCs w:val="24"/>
          <w:lang w:val="pt-BR"/>
        </w:rPr>
        <w:t>:</w:t>
      </w:r>
      <w:r w:rsidR="00AE3401" w:rsidRPr="001970CC">
        <w:rPr>
          <w:b/>
          <w:sz w:val="24"/>
          <w:szCs w:val="24"/>
          <w:lang w:val="ro-RO"/>
        </w:rPr>
        <w:t xml:space="preserve"> </w:t>
      </w:r>
    </w:p>
    <w:p w14:paraId="33E2B6A3" w14:textId="77777777" w:rsidR="009C55D5" w:rsidRPr="001970CC" w:rsidRDefault="009C55D5" w:rsidP="001D0D5B">
      <w:pPr>
        <w:jc w:val="both"/>
        <w:rPr>
          <w:b/>
          <w:sz w:val="24"/>
          <w:szCs w:val="24"/>
          <w:lang w:val="ro-RO"/>
        </w:rPr>
      </w:pPr>
    </w:p>
    <w:p w14:paraId="6160C4E8"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bookmarkStart w:id="12" w:name="_Hlk144904737"/>
      <w:r w:rsidRPr="001970CC">
        <w:rPr>
          <w:sz w:val="24"/>
          <w:szCs w:val="24"/>
          <w:lang w:val="ro-RO"/>
        </w:rPr>
        <w:t>menţine permanent într-o perfectă</w:t>
      </w:r>
      <w:r w:rsidR="0069061E" w:rsidRPr="001970CC">
        <w:rPr>
          <w:sz w:val="24"/>
          <w:szCs w:val="24"/>
          <w:lang w:val="ro-RO"/>
        </w:rPr>
        <w:t xml:space="preserve"> </w:t>
      </w:r>
      <w:r w:rsidRPr="001970CC">
        <w:rPr>
          <w:sz w:val="24"/>
          <w:szCs w:val="24"/>
          <w:lang w:val="ro-RO"/>
        </w:rPr>
        <w:t>stare de curăţenie</w:t>
      </w:r>
      <w:r w:rsidR="0069061E" w:rsidRPr="001970CC">
        <w:rPr>
          <w:sz w:val="24"/>
          <w:szCs w:val="24"/>
          <w:lang w:val="ro-RO"/>
        </w:rPr>
        <w:t xml:space="preserve"> </w:t>
      </w:r>
      <w:r w:rsidRPr="001970CC">
        <w:rPr>
          <w:sz w:val="24"/>
          <w:szCs w:val="24"/>
          <w:lang w:val="ro-RO"/>
        </w:rPr>
        <w:t>toate</w:t>
      </w:r>
      <w:r w:rsidR="0069061E" w:rsidRPr="001970CC">
        <w:rPr>
          <w:sz w:val="24"/>
          <w:szCs w:val="24"/>
          <w:lang w:val="ro-RO"/>
        </w:rPr>
        <w:t xml:space="preserve"> </w:t>
      </w:r>
      <w:r w:rsidRPr="001970CC">
        <w:rPr>
          <w:sz w:val="24"/>
          <w:szCs w:val="24"/>
          <w:lang w:val="ro-RO"/>
        </w:rPr>
        <w:t>încăperile</w:t>
      </w:r>
      <w:r w:rsidR="0069061E" w:rsidRPr="001970CC">
        <w:rPr>
          <w:sz w:val="24"/>
          <w:szCs w:val="24"/>
          <w:lang w:val="ro-RO"/>
        </w:rPr>
        <w:t xml:space="preserve"> </w:t>
      </w:r>
      <w:r w:rsidRPr="001970CC">
        <w:rPr>
          <w:sz w:val="24"/>
          <w:szCs w:val="24"/>
          <w:lang w:val="ro-RO"/>
        </w:rPr>
        <w:t>componente ale blocului</w:t>
      </w:r>
      <w:r w:rsidR="0069061E" w:rsidRPr="001970CC">
        <w:rPr>
          <w:sz w:val="24"/>
          <w:szCs w:val="24"/>
          <w:lang w:val="ro-RO"/>
        </w:rPr>
        <w:t xml:space="preserve"> </w:t>
      </w:r>
      <w:r w:rsidRPr="001970CC">
        <w:rPr>
          <w:sz w:val="24"/>
          <w:szCs w:val="24"/>
          <w:lang w:val="ro-RO"/>
        </w:rPr>
        <w:t xml:space="preserve">alimentar; </w:t>
      </w:r>
    </w:p>
    <w:p w14:paraId="586EF3B0"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poartă</w:t>
      </w:r>
      <w:r w:rsidR="0069061E" w:rsidRPr="001970CC">
        <w:rPr>
          <w:sz w:val="24"/>
          <w:szCs w:val="24"/>
          <w:lang w:val="ro-RO"/>
        </w:rPr>
        <w:t xml:space="preserve"> </w:t>
      </w:r>
      <w:r w:rsidRPr="001970CC">
        <w:rPr>
          <w:sz w:val="24"/>
          <w:szCs w:val="24"/>
          <w:lang w:val="ro-RO"/>
        </w:rPr>
        <w:t>echipament de protecţie</w:t>
      </w:r>
      <w:r w:rsidR="0069061E" w:rsidRPr="001970CC">
        <w:rPr>
          <w:sz w:val="24"/>
          <w:szCs w:val="24"/>
          <w:lang w:val="ro-RO"/>
        </w:rPr>
        <w:t xml:space="preserve"> </w:t>
      </w:r>
      <w:r w:rsidRPr="001970CC">
        <w:rPr>
          <w:sz w:val="24"/>
          <w:szCs w:val="24"/>
          <w:lang w:val="ro-RO"/>
        </w:rPr>
        <w:t>şi</w:t>
      </w:r>
      <w:r w:rsidR="0069061E" w:rsidRPr="001970CC">
        <w:rPr>
          <w:sz w:val="24"/>
          <w:szCs w:val="24"/>
          <w:lang w:val="ro-RO"/>
        </w:rPr>
        <w:t xml:space="preserve"> </w:t>
      </w:r>
      <w:r w:rsidRPr="001970CC">
        <w:rPr>
          <w:sz w:val="24"/>
          <w:szCs w:val="24"/>
          <w:lang w:val="ro-RO"/>
        </w:rPr>
        <w:t>încălţăminte care nu alunecă;</w:t>
      </w:r>
    </w:p>
    <w:p w14:paraId="338786FF"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răspunde de obiectele de inventar</w:t>
      </w:r>
      <w:r w:rsidR="0069061E" w:rsidRPr="001970CC">
        <w:rPr>
          <w:sz w:val="24"/>
          <w:szCs w:val="24"/>
          <w:lang w:val="ro-RO"/>
        </w:rPr>
        <w:t xml:space="preserve"> </w:t>
      </w:r>
      <w:r w:rsidRPr="001970CC">
        <w:rPr>
          <w:sz w:val="24"/>
          <w:szCs w:val="24"/>
          <w:lang w:val="ro-RO"/>
        </w:rPr>
        <w:t>aflate</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blocul</w:t>
      </w:r>
      <w:r w:rsidR="0069061E" w:rsidRPr="001970CC">
        <w:rPr>
          <w:sz w:val="24"/>
          <w:szCs w:val="24"/>
          <w:lang w:val="ro-RO"/>
        </w:rPr>
        <w:t xml:space="preserve"> </w:t>
      </w:r>
      <w:r w:rsidRPr="001970CC">
        <w:rPr>
          <w:sz w:val="24"/>
          <w:szCs w:val="24"/>
          <w:lang w:val="ro-RO"/>
        </w:rPr>
        <w:t>alimentar;</w:t>
      </w:r>
    </w:p>
    <w:p w14:paraId="7152B93A"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la intrarea</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serviciu</w:t>
      </w:r>
      <w:r w:rsidR="0069061E" w:rsidRPr="001970CC">
        <w:rPr>
          <w:sz w:val="24"/>
          <w:szCs w:val="24"/>
          <w:lang w:val="ro-RO"/>
        </w:rPr>
        <w:t xml:space="preserve"> </w:t>
      </w:r>
      <w:r w:rsidRPr="001970CC">
        <w:rPr>
          <w:sz w:val="24"/>
          <w:szCs w:val="24"/>
          <w:lang w:val="ro-RO"/>
        </w:rPr>
        <w:t>declară</w:t>
      </w:r>
      <w:r w:rsidR="0069061E" w:rsidRPr="001970CC">
        <w:rPr>
          <w:sz w:val="24"/>
          <w:szCs w:val="24"/>
          <w:lang w:val="ro-RO"/>
        </w:rPr>
        <w:t xml:space="preserve"> </w:t>
      </w:r>
      <w:r w:rsidRPr="001970CC">
        <w:rPr>
          <w:sz w:val="24"/>
          <w:szCs w:val="24"/>
          <w:lang w:val="ro-RO"/>
        </w:rPr>
        <w:t>semnele de îmbolnăvire</w:t>
      </w:r>
      <w:r w:rsidR="0069061E" w:rsidRPr="001970CC">
        <w:rPr>
          <w:sz w:val="24"/>
          <w:szCs w:val="24"/>
          <w:lang w:val="ro-RO"/>
        </w:rPr>
        <w:t xml:space="preserve"> </w:t>
      </w:r>
      <w:r w:rsidRPr="001970CC">
        <w:rPr>
          <w:sz w:val="24"/>
          <w:szCs w:val="24"/>
          <w:lang w:val="ro-RO"/>
        </w:rPr>
        <w:t>ofiterului de serviciu;</w:t>
      </w:r>
    </w:p>
    <w:p w14:paraId="0D98E90C"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depozitează</w:t>
      </w:r>
      <w:r w:rsidR="0069061E" w:rsidRPr="001970CC">
        <w:rPr>
          <w:sz w:val="24"/>
          <w:szCs w:val="24"/>
          <w:lang w:val="ro-RO"/>
        </w:rPr>
        <w:t xml:space="preserve"> </w:t>
      </w:r>
      <w:r w:rsidRPr="001970CC">
        <w:rPr>
          <w:sz w:val="24"/>
          <w:szCs w:val="24"/>
          <w:lang w:val="ro-RO"/>
        </w:rPr>
        <w:t>alimentele</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condiţii care să</w:t>
      </w:r>
      <w:r w:rsidR="0069061E" w:rsidRPr="001970CC">
        <w:rPr>
          <w:sz w:val="24"/>
          <w:szCs w:val="24"/>
          <w:lang w:val="ro-RO"/>
        </w:rPr>
        <w:t xml:space="preserve"> </w:t>
      </w:r>
      <w:r w:rsidRPr="001970CC">
        <w:rPr>
          <w:sz w:val="24"/>
          <w:szCs w:val="24"/>
          <w:lang w:val="ro-RO"/>
        </w:rPr>
        <w:t>prevină</w:t>
      </w:r>
      <w:r w:rsidR="0069061E" w:rsidRPr="001970CC">
        <w:rPr>
          <w:sz w:val="24"/>
          <w:szCs w:val="24"/>
          <w:lang w:val="ro-RO"/>
        </w:rPr>
        <w:t xml:space="preserve"> </w:t>
      </w:r>
      <w:r w:rsidRPr="001970CC">
        <w:rPr>
          <w:sz w:val="24"/>
          <w:szCs w:val="24"/>
          <w:lang w:val="ro-RO"/>
        </w:rPr>
        <w:t>contaminarea</w:t>
      </w:r>
      <w:r w:rsidR="0069061E" w:rsidRPr="001970CC">
        <w:rPr>
          <w:sz w:val="24"/>
          <w:szCs w:val="24"/>
          <w:lang w:val="ro-RO"/>
        </w:rPr>
        <w:t xml:space="preserve"> </w:t>
      </w:r>
      <w:r w:rsidRPr="001970CC">
        <w:rPr>
          <w:sz w:val="24"/>
          <w:szCs w:val="24"/>
          <w:lang w:val="ro-RO"/>
        </w:rPr>
        <w:t>acestora (materia</w:t>
      </w:r>
      <w:r w:rsidR="0069061E" w:rsidRPr="001970CC">
        <w:rPr>
          <w:sz w:val="24"/>
          <w:szCs w:val="24"/>
          <w:lang w:val="ro-RO"/>
        </w:rPr>
        <w:t xml:space="preserve"> </w:t>
      </w:r>
      <w:r w:rsidRPr="001970CC">
        <w:rPr>
          <w:sz w:val="24"/>
          <w:szCs w:val="24"/>
          <w:lang w:val="ro-RO"/>
        </w:rPr>
        <w:t>primă</w:t>
      </w:r>
      <w:r w:rsidR="0069061E" w:rsidRPr="001970CC">
        <w:rPr>
          <w:sz w:val="24"/>
          <w:szCs w:val="24"/>
          <w:lang w:val="ro-RO"/>
        </w:rPr>
        <w:t xml:space="preserve"> </w:t>
      </w:r>
      <w:r w:rsidRPr="001970CC">
        <w:rPr>
          <w:sz w:val="24"/>
          <w:szCs w:val="24"/>
          <w:lang w:val="ro-RO"/>
        </w:rPr>
        <w:t>uşor</w:t>
      </w:r>
      <w:r w:rsidR="0069061E" w:rsidRPr="001970CC">
        <w:rPr>
          <w:sz w:val="24"/>
          <w:szCs w:val="24"/>
          <w:lang w:val="ro-RO"/>
        </w:rPr>
        <w:t xml:space="preserve"> </w:t>
      </w:r>
      <w:r w:rsidRPr="001970CC">
        <w:rPr>
          <w:sz w:val="24"/>
          <w:szCs w:val="24"/>
          <w:lang w:val="ro-RO"/>
        </w:rPr>
        <w:t>alterabilă, semipreparatele, produsele</w:t>
      </w:r>
      <w:r w:rsidR="0069061E" w:rsidRPr="001970CC">
        <w:rPr>
          <w:sz w:val="24"/>
          <w:szCs w:val="24"/>
          <w:lang w:val="ro-RO"/>
        </w:rPr>
        <w:t xml:space="preserve"> </w:t>
      </w:r>
      <w:r w:rsidRPr="001970CC">
        <w:rPr>
          <w:sz w:val="24"/>
          <w:szCs w:val="24"/>
          <w:lang w:val="ro-RO"/>
        </w:rPr>
        <w:t>finite</w:t>
      </w:r>
      <w:r w:rsidR="0069061E" w:rsidRPr="001970CC">
        <w:rPr>
          <w:sz w:val="24"/>
          <w:szCs w:val="24"/>
          <w:lang w:val="ro-RO"/>
        </w:rPr>
        <w:t xml:space="preserve"> </w:t>
      </w:r>
      <w:r w:rsidRPr="001970CC">
        <w:rPr>
          <w:sz w:val="24"/>
          <w:szCs w:val="24"/>
          <w:lang w:val="ro-RO"/>
        </w:rPr>
        <w:t>şi</w:t>
      </w:r>
      <w:r w:rsidR="0069061E" w:rsidRPr="001970CC">
        <w:rPr>
          <w:sz w:val="24"/>
          <w:szCs w:val="24"/>
          <w:lang w:val="ro-RO"/>
        </w:rPr>
        <w:t xml:space="preserve"> </w:t>
      </w:r>
      <w:r w:rsidRPr="001970CC">
        <w:rPr>
          <w:sz w:val="24"/>
          <w:szCs w:val="24"/>
          <w:lang w:val="ro-RO"/>
        </w:rPr>
        <w:t>păstrarea</w:t>
      </w:r>
      <w:r w:rsidR="0069061E" w:rsidRPr="001970CC">
        <w:rPr>
          <w:sz w:val="24"/>
          <w:szCs w:val="24"/>
          <w:lang w:val="ro-RO"/>
        </w:rPr>
        <w:t xml:space="preserve"> </w:t>
      </w:r>
      <w:r w:rsidRPr="001970CC">
        <w:rPr>
          <w:sz w:val="24"/>
          <w:szCs w:val="24"/>
          <w:lang w:val="ro-RO"/>
        </w:rPr>
        <w:t>pe</w:t>
      </w:r>
      <w:r w:rsidR="0069061E" w:rsidRPr="001970CC">
        <w:rPr>
          <w:sz w:val="24"/>
          <w:szCs w:val="24"/>
          <w:lang w:val="ro-RO"/>
        </w:rPr>
        <w:t xml:space="preserve"> </w:t>
      </w:r>
      <w:r w:rsidRPr="001970CC">
        <w:rPr>
          <w:sz w:val="24"/>
          <w:szCs w:val="24"/>
          <w:lang w:val="ro-RO"/>
        </w:rPr>
        <w:t>categorii</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spaţii</w:t>
      </w:r>
      <w:r w:rsidR="0069061E" w:rsidRPr="001970CC">
        <w:rPr>
          <w:sz w:val="24"/>
          <w:szCs w:val="24"/>
          <w:lang w:val="ro-RO"/>
        </w:rPr>
        <w:t xml:space="preserve"> </w:t>
      </w:r>
      <w:r w:rsidRPr="001970CC">
        <w:rPr>
          <w:sz w:val="24"/>
          <w:szCs w:val="24"/>
          <w:lang w:val="ro-RO"/>
        </w:rPr>
        <w:t>frigorifice la temperaturi</w:t>
      </w:r>
      <w:r w:rsidR="0069061E" w:rsidRPr="001970CC">
        <w:rPr>
          <w:sz w:val="24"/>
          <w:szCs w:val="24"/>
          <w:lang w:val="ro-RO"/>
        </w:rPr>
        <w:t xml:space="preserve"> </w:t>
      </w:r>
      <w:r w:rsidRPr="001970CC">
        <w:rPr>
          <w:sz w:val="24"/>
          <w:szCs w:val="24"/>
          <w:lang w:val="ro-RO"/>
        </w:rPr>
        <w:t>sub 4</w:t>
      </w:r>
      <w:r w:rsidRPr="001970CC">
        <w:rPr>
          <w:sz w:val="24"/>
          <w:szCs w:val="24"/>
          <w:vertAlign w:val="superscript"/>
          <w:lang w:val="ro-RO"/>
        </w:rPr>
        <w:t>0</w:t>
      </w:r>
      <w:r w:rsidRPr="001970CC">
        <w:rPr>
          <w:sz w:val="24"/>
          <w:szCs w:val="24"/>
          <w:lang w:val="ro-RO"/>
        </w:rPr>
        <w:t xml:space="preserve"> C);</w:t>
      </w:r>
    </w:p>
    <w:p w14:paraId="3E313851"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supraveghează permanent utilajele</w:t>
      </w:r>
      <w:r w:rsidR="0069061E" w:rsidRPr="001970CC">
        <w:rPr>
          <w:sz w:val="24"/>
          <w:szCs w:val="24"/>
          <w:lang w:val="ro-RO"/>
        </w:rPr>
        <w:t xml:space="preserve"> </w:t>
      </w:r>
      <w:r w:rsidRPr="001970CC">
        <w:rPr>
          <w:sz w:val="24"/>
          <w:szCs w:val="24"/>
          <w:lang w:val="ro-RO"/>
        </w:rPr>
        <w:t>aflate</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funcţiune</w:t>
      </w:r>
      <w:r w:rsidR="0069061E" w:rsidRPr="001970CC">
        <w:rPr>
          <w:sz w:val="24"/>
          <w:szCs w:val="24"/>
          <w:lang w:val="ro-RO"/>
        </w:rPr>
        <w:t xml:space="preserve"> </w:t>
      </w:r>
      <w:r w:rsidRPr="001970CC">
        <w:rPr>
          <w:sz w:val="24"/>
          <w:szCs w:val="24"/>
          <w:lang w:val="ro-RO"/>
        </w:rPr>
        <w:t>şi</w:t>
      </w:r>
      <w:r w:rsidR="0069061E" w:rsidRPr="001970CC">
        <w:rPr>
          <w:sz w:val="24"/>
          <w:szCs w:val="24"/>
          <w:lang w:val="ro-RO"/>
        </w:rPr>
        <w:t xml:space="preserve"> </w:t>
      </w:r>
      <w:r w:rsidRPr="001970CC">
        <w:rPr>
          <w:sz w:val="24"/>
          <w:szCs w:val="24"/>
          <w:lang w:val="ro-RO"/>
        </w:rPr>
        <w:t>respectă</w:t>
      </w:r>
      <w:r w:rsidR="0069061E" w:rsidRPr="001970CC">
        <w:rPr>
          <w:sz w:val="24"/>
          <w:szCs w:val="24"/>
          <w:lang w:val="ro-RO"/>
        </w:rPr>
        <w:t xml:space="preserve"> </w:t>
      </w:r>
      <w:r w:rsidRPr="001970CC">
        <w:rPr>
          <w:sz w:val="24"/>
          <w:szCs w:val="24"/>
          <w:lang w:val="ro-RO"/>
        </w:rPr>
        <w:t>normele de funcţionare a acestora;</w:t>
      </w:r>
    </w:p>
    <w:p w14:paraId="014A55CB"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nu circulă de pe un sector</w:t>
      </w:r>
      <w:r w:rsidR="0069061E" w:rsidRPr="001970CC">
        <w:rPr>
          <w:sz w:val="24"/>
          <w:szCs w:val="24"/>
          <w:lang w:val="ro-RO"/>
        </w:rPr>
        <w:t xml:space="preserve"> </w:t>
      </w:r>
      <w:r w:rsidRPr="001970CC">
        <w:rPr>
          <w:sz w:val="24"/>
          <w:szCs w:val="24"/>
          <w:lang w:val="ro-RO"/>
        </w:rPr>
        <w:t>pe</w:t>
      </w:r>
      <w:r w:rsidR="0069061E" w:rsidRPr="001970CC">
        <w:rPr>
          <w:sz w:val="24"/>
          <w:szCs w:val="24"/>
          <w:lang w:val="ro-RO"/>
        </w:rPr>
        <w:t xml:space="preserve"> </w:t>
      </w:r>
      <w:r w:rsidRPr="001970CC">
        <w:rPr>
          <w:sz w:val="24"/>
          <w:szCs w:val="24"/>
          <w:lang w:val="ro-RO"/>
        </w:rPr>
        <w:t>altul</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timpul</w:t>
      </w:r>
      <w:r w:rsidR="0069061E" w:rsidRPr="001970CC">
        <w:rPr>
          <w:sz w:val="24"/>
          <w:szCs w:val="24"/>
          <w:lang w:val="ro-RO"/>
        </w:rPr>
        <w:t xml:space="preserve"> </w:t>
      </w:r>
      <w:r w:rsidRPr="001970CC">
        <w:rPr>
          <w:sz w:val="24"/>
          <w:szCs w:val="24"/>
          <w:lang w:val="ro-RO"/>
        </w:rPr>
        <w:t>serviciului;</w:t>
      </w:r>
    </w:p>
    <w:p w14:paraId="1BCA0279"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participă la eliberarea</w:t>
      </w:r>
      <w:r w:rsidR="0069061E" w:rsidRPr="001970CC">
        <w:rPr>
          <w:sz w:val="24"/>
          <w:szCs w:val="24"/>
          <w:lang w:val="ro-RO"/>
        </w:rPr>
        <w:t xml:space="preserve"> </w:t>
      </w:r>
      <w:r w:rsidRPr="001970CC">
        <w:rPr>
          <w:sz w:val="24"/>
          <w:szCs w:val="24"/>
          <w:lang w:val="ro-RO"/>
        </w:rPr>
        <w:t>alimentelor</w:t>
      </w:r>
      <w:r w:rsidR="0069061E" w:rsidRPr="001970CC">
        <w:rPr>
          <w:sz w:val="24"/>
          <w:szCs w:val="24"/>
          <w:lang w:val="ro-RO"/>
        </w:rPr>
        <w:t xml:space="preserve"> </w:t>
      </w:r>
      <w:r w:rsidRPr="001970CC">
        <w:rPr>
          <w:sz w:val="24"/>
          <w:szCs w:val="24"/>
          <w:lang w:val="ro-RO"/>
        </w:rPr>
        <w:t>din</w:t>
      </w:r>
      <w:r w:rsidR="0069061E" w:rsidRPr="001970CC">
        <w:rPr>
          <w:sz w:val="24"/>
          <w:szCs w:val="24"/>
          <w:lang w:val="ro-RO"/>
        </w:rPr>
        <w:t xml:space="preserve"> </w:t>
      </w:r>
      <w:r w:rsidRPr="001970CC">
        <w:rPr>
          <w:sz w:val="24"/>
          <w:szCs w:val="24"/>
          <w:lang w:val="ro-RO"/>
        </w:rPr>
        <w:t>magazie;</w:t>
      </w:r>
    </w:p>
    <w:p w14:paraId="2FCD9880"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lastRenderedPageBreak/>
        <w:t>porționează</w:t>
      </w:r>
      <w:r w:rsidR="0069061E" w:rsidRPr="001970CC">
        <w:rPr>
          <w:sz w:val="24"/>
          <w:szCs w:val="24"/>
          <w:lang w:val="ro-RO"/>
        </w:rPr>
        <w:t xml:space="preserve"> </w:t>
      </w:r>
      <w:r w:rsidRPr="001970CC">
        <w:rPr>
          <w:sz w:val="24"/>
          <w:szCs w:val="24"/>
          <w:lang w:val="ro-RO"/>
        </w:rPr>
        <w:t>alimentele</w:t>
      </w:r>
      <w:r w:rsidR="0069061E" w:rsidRPr="001970CC">
        <w:rPr>
          <w:sz w:val="24"/>
          <w:szCs w:val="24"/>
          <w:lang w:val="ro-RO"/>
        </w:rPr>
        <w:t xml:space="preserve"> </w:t>
      </w:r>
      <w:r w:rsidRPr="001970CC">
        <w:rPr>
          <w:sz w:val="24"/>
          <w:szCs w:val="24"/>
          <w:lang w:val="ro-RO"/>
        </w:rPr>
        <w:t>conform</w:t>
      </w:r>
      <w:r w:rsidR="0069061E" w:rsidRPr="001970CC">
        <w:rPr>
          <w:sz w:val="24"/>
          <w:szCs w:val="24"/>
          <w:lang w:val="ro-RO"/>
        </w:rPr>
        <w:t xml:space="preserve"> </w:t>
      </w:r>
      <w:r w:rsidRPr="001970CC">
        <w:rPr>
          <w:sz w:val="24"/>
          <w:szCs w:val="24"/>
          <w:lang w:val="ro-RO"/>
        </w:rPr>
        <w:t>gramajelor</w:t>
      </w:r>
      <w:r w:rsidR="0069061E" w:rsidRPr="001970CC">
        <w:rPr>
          <w:sz w:val="24"/>
          <w:szCs w:val="24"/>
          <w:lang w:val="ro-RO"/>
        </w:rPr>
        <w:t xml:space="preserve"> </w:t>
      </w:r>
      <w:r w:rsidRPr="001970CC">
        <w:rPr>
          <w:sz w:val="24"/>
          <w:szCs w:val="24"/>
          <w:lang w:val="ro-RO"/>
        </w:rPr>
        <w:t>stabilite</w:t>
      </w:r>
      <w:r w:rsidR="0069061E" w:rsidRPr="001970CC">
        <w:rPr>
          <w:sz w:val="24"/>
          <w:szCs w:val="24"/>
          <w:lang w:val="ro-RO"/>
        </w:rPr>
        <w:t xml:space="preserve"> </w:t>
      </w:r>
      <w:r w:rsidRPr="001970CC">
        <w:rPr>
          <w:sz w:val="24"/>
          <w:szCs w:val="24"/>
          <w:lang w:val="ro-RO"/>
        </w:rPr>
        <w:t>în lista zilnică de alimente;</w:t>
      </w:r>
    </w:p>
    <w:p w14:paraId="7D6042D8"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1970CC">
        <w:rPr>
          <w:sz w:val="24"/>
          <w:szCs w:val="24"/>
          <w:lang w:val="ro-RO"/>
        </w:rPr>
        <w:t>verifică</w:t>
      </w:r>
      <w:r w:rsidR="0069061E" w:rsidRPr="001970CC">
        <w:rPr>
          <w:sz w:val="24"/>
          <w:szCs w:val="24"/>
          <w:lang w:val="ro-RO"/>
        </w:rPr>
        <w:t xml:space="preserve"> </w:t>
      </w:r>
      <w:r w:rsidRPr="001970CC">
        <w:rPr>
          <w:sz w:val="24"/>
          <w:szCs w:val="24"/>
          <w:lang w:val="ro-RO"/>
        </w:rPr>
        <w:t>temperatura</w:t>
      </w:r>
      <w:r w:rsidR="0069061E" w:rsidRPr="001970CC">
        <w:rPr>
          <w:sz w:val="24"/>
          <w:szCs w:val="24"/>
          <w:lang w:val="ro-RO"/>
        </w:rPr>
        <w:t xml:space="preserve"> </w:t>
      </w:r>
      <w:r w:rsidRPr="001970CC">
        <w:rPr>
          <w:sz w:val="24"/>
          <w:szCs w:val="24"/>
          <w:lang w:val="ro-RO"/>
        </w:rPr>
        <w:t>și</w:t>
      </w:r>
      <w:r w:rsidR="0069061E" w:rsidRPr="001970CC">
        <w:rPr>
          <w:sz w:val="24"/>
          <w:szCs w:val="24"/>
          <w:lang w:val="ro-RO"/>
        </w:rPr>
        <w:t xml:space="preserve"> </w:t>
      </w:r>
      <w:r w:rsidRPr="001970CC">
        <w:rPr>
          <w:sz w:val="24"/>
          <w:szCs w:val="24"/>
          <w:lang w:val="ro-RO"/>
        </w:rPr>
        <w:t>completează</w:t>
      </w:r>
      <w:r w:rsidR="0069061E" w:rsidRPr="001970CC">
        <w:rPr>
          <w:sz w:val="24"/>
          <w:szCs w:val="24"/>
          <w:lang w:val="ro-RO"/>
        </w:rPr>
        <w:t xml:space="preserve"> </w:t>
      </w:r>
      <w:r w:rsidRPr="001970CC">
        <w:rPr>
          <w:sz w:val="24"/>
          <w:szCs w:val="24"/>
          <w:lang w:val="ro-RO"/>
        </w:rPr>
        <w:t>graficele de temperatură de pe</w:t>
      </w:r>
      <w:r w:rsidR="0069061E" w:rsidRPr="001970CC">
        <w:rPr>
          <w:sz w:val="24"/>
          <w:szCs w:val="24"/>
          <w:lang w:val="ro-RO"/>
        </w:rPr>
        <w:t xml:space="preserve"> </w:t>
      </w:r>
      <w:r w:rsidRPr="001970CC">
        <w:rPr>
          <w:sz w:val="24"/>
          <w:szCs w:val="24"/>
          <w:lang w:val="ro-RO"/>
        </w:rPr>
        <w:t>frigiderele</w:t>
      </w:r>
      <w:r w:rsidR="0069061E" w:rsidRPr="001970CC">
        <w:rPr>
          <w:sz w:val="24"/>
          <w:szCs w:val="24"/>
          <w:lang w:val="ro-RO"/>
        </w:rPr>
        <w:t xml:space="preserve"> </w:t>
      </w:r>
      <w:r w:rsidRPr="001970CC">
        <w:rPr>
          <w:sz w:val="24"/>
          <w:szCs w:val="24"/>
          <w:lang w:val="ro-RO"/>
        </w:rPr>
        <w:t>și</w:t>
      </w:r>
      <w:r w:rsidR="0069061E" w:rsidRPr="001970CC">
        <w:rPr>
          <w:sz w:val="24"/>
          <w:szCs w:val="24"/>
          <w:lang w:val="ro-RO"/>
        </w:rPr>
        <w:t xml:space="preserve"> </w:t>
      </w:r>
      <w:r w:rsidRPr="001970CC">
        <w:rPr>
          <w:sz w:val="24"/>
          <w:szCs w:val="24"/>
          <w:lang w:val="ro-RO"/>
        </w:rPr>
        <w:t>congelatoarele</w:t>
      </w:r>
      <w:r w:rsidR="0069061E" w:rsidRPr="001970CC">
        <w:rPr>
          <w:sz w:val="24"/>
          <w:szCs w:val="24"/>
          <w:lang w:val="ro-RO"/>
        </w:rPr>
        <w:t xml:space="preserve"> </w:t>
      </w:r>
      <w:r w:rsidRPr="001970CC">
        <w:rPr>
          <w:sz w:val="24"/>
          <w:szCs w:val="24"/>
          <w:lang w:val="ro-RO"/>
        </w:rPr>
        <w:t>aflate</w:t>
      </w:r>
      <w:r w:rsidR="0069061E" w:rsidRPr="001970CC">
        <w:rPr>
          <w:sz w:val="24"/>
          <w:szCs w:val="24"/>
          <w:lang w:val="ro-RO"/>
        </w:rPr>
        <w:t xml:space="preserve"> </w:t>
      </w:r>
      <w:r w:rsidRPr="001970CC">
        <w:rPr>
          <w:sz w:val="24"/>
          <w:szCs w:val="24"/>
          <w:lang w:val="ro-RO"/>
        </w:rPr>
        <w:t>în</w:t>
      </w:r>
      <w:r w:rsidR="0069061E" w:rsidRPr="001970CC">
        <w:rPr>
          <w:sz w:val="24"/>
          <w:szCs w:val="24"/>
          <w:lang w:val="ro-RO"/>
        </w:rPr>
        <w:t xml:space="preserve"> </w:t>
      </w:r>
      <w:r w:rsidRPr="001970CC">
        <w:rPr>
          <w:sz w:val="24"/>
          <w:szCs w:val="24"/>
          <w:lang w:val="ro-RO"/>
        </w:rPr>
        <w:t>blocul</w:t>
      </w:r>
      <w:r w:rsidR="0069061E" w:rsidRPr="001970CC">
        <w:rPr>
          <w:sz w:val="24"/>
          <w:szCs w:val="24"/>
          <w:lang w:val="ro-RO"/>
        </w:rPr>
        <w:t xml:space="preserve"> </w:t>
      </w:r>
      <w:r w:rsidRPr="001970CC">
        <w:rPr>
          <w:sz w:val="24"/>
          <w:szCs w:val="24"/>
          <w:lang w:val="ro-RO"/>
        </w:rPr>
        <w:t>alimentar</w:t>
      </w:r>
      <w:r w:rsidR="0069061E" w:rsidRPr="001970CC">
        <w:rPr>
          <w:sz w:val="24"/>
          <w:szCs w:val="24"/>
          <w:lang w:val="ro-RO"/>
        </w:rPr>
        <w:t xml:space="preserve"> </w:t>
      </w:r>
      <w:r w:rsidRPr="001970CC">
        <w:rPr>
          <w:sz w:val="24"/>
          <w:szCs w:val="24"/>
          <w:lang w:val="ro-RO"/>
        </w:rPr>
        <w:t>zilnic;</w:t>
      </w:r>
    </w:p>
    <w:p w14:paraId="70F166F1" w14:textId="77777777" w:rsidR="0069061E" w:rsidRPr="001970CC" w:rsidRDefault="00AE3401" w:rsidP="00061747">
      <w:pPr>
        <w:numPr>
          <w:ilvl w:val="0"/>
          <w:numId w:val="37"/>
        </w:numPr>
        <w:tabs>
          <w:tab w:val="left" w:pos="360"/>
        </w:tabs>
        <w:suppressAutoHyphens/>
        <w:ind w:left="0" w:firstLine="0"/>
        <w:jc w:val="both"/>
        <w:rPr>
          <w:sz w:val="24"/>
          <w:szCs w:val="24"/>
        </w:rPr>
      </w:pPr>
      <w:proofErr w:type="spellStart"/>
      <w:r w:rsidRPr="001970CC">
        <w:rPr>
          <w:sz w:val="24"/>
          <w:szCs w:val="24"/>
        </w:rPr>
        <w:t>răspunde</w:t>
      </w:r>
      <w:proofErr w:type="spellEnd"/>
      <w:r w:rsidRPr="001970CC">
        <w:rPr>
          <w:sz w:val="24"/>
          <w:szCs w:val="24"/>
        </w:rPr>
        <w:t xml:space="preserve"> de </w:t>
      </w:r>
      <w:proofErr w:type="spellStart"/>
      <w:r w:rsidRPr="001970CC">
        <w:rPr>
          <w:sz w:val="24"/>
          <w:szCs w:val="24"/>
        </w:rPr>
        <w:t>preparatul</w:t>
      </w:r>
      <w:proofErr w:type="spellEnd"/>
      <w:r w:rsidRPr="001970CC">
        <w:rPr>
          <w:sz w:val="24"/>
          <w:szCs w:val="24"/>
        </w:rPr>
        <w:t xml:space="preserve"> </w:t>
      </w:r>
      <w:proofErr w:type="spellStart"/>
      <w:r w:rsidRPr="001970CC">
        <w:rPr>
          <w:sz w:val="24"/>
          <w:szCs w:val="24"/>
        </w:rPr>
        <w:t>hranei</w:t>
      </w:r>
      <w:proofErr w:type="spellEnd"/>
      <w:r w:rsidRPr="001970CC">
        <w:rPr>
          <w:sz w:val="24"/>
          <w:szCs w:val="24"/>
        </w:rPr>
        <w:t xml:space="preserve"> </w:t>
      </w:r>
      <w:proofErr w:type="spellStart"/>
      <w:r w:rsidRPr="001970CC">
        <w:rPr>
          <w:sz w:val="24"/>
          <w:szCs w:val="24"/>
        </w:rPr>
        <w:t>persoanelor</w:t>
      </w:r>
      <w:proofErr w:type="spellEnd"/>
      <w:r w:rsidRPr="001970CC">
        <w:rPr>
          <w:sz w:val="24"/>
          <w:szCs w:val="24"/>
        </w:rPr>
        <w:t xml:space="preserve"> </w:t>
      </w:r>
      <w:proofErr w:type="spellStart"/>
      <w:r w:rsidRPr="001970CC">
        <w:rPr>
          <w:sz w:val="24"/>
          <w:szCs w:val="24"/>
        </w:rPr>
        <w:t>internate</w:t>
      </w:r>
      <w:proofErr w:type="spellEnd"/>
      <w:r w:rsidRPr="001970CC">
        <w:rPr>
          <w:sz w:val="24"/>
          <w:szCs w:val="24"/>
        </w:rPr>
        <w:t xml:space="preserve"> la </w:t>
      </w:r>
      <w:proofErr w:type="spellStart"/>
      <w:r w:rsidRPr="001970CC">
        <w:rPr>
          <w:sz w:val="24"/>
          <w:szCs w:val="24"/>
        </w:rPr>
        <w:t>timp</w:t>
      </w:r>
      <w:proofErr w:type="spellEnd"/>
      <w:r w:rsidRPr="001970CC">
        <w:rPr>
          <w:sz w:val="24"/>
          <w:szCs w:val="24"/>
        </w:rPr>
        <w:t xml:space="preserve">, </w:t>
      </w:r>
      <w:proofErr w:type="spellStart"/>
      <w:r w:rsidRPr="001970CC">
        <w:rPr>
          <w:sz w:val="24"/>
          <w:szCs w:val="24"/>
        </w:rPr>
        <w:t>respectând</w:t>
      </w:r>
      <w:proofErr w:type="spellEnd"/>
      <w:r w:rsidRPr="001970CC">
        <w:rPr>
          <w:sz w:val="24"/>
          <w:szCs w:val="24"/>
        </w:rPr>
        <w:t xml:space="preserve"> </w:t>
      </w:r>
      <w:proofErr w:type="spellStart"/>
      <w:r w:rsidRPr="001970CC">
        <w:rPr>
          <w:sz w:val="24"/>
          <w:szCs w:val="24"/>
        </w:rPr>
        <w:t>gramajul</w:t>
      </w:r>
      <w:proofErr w:type="spellEnd"/>
      <w:r w:rsidRPr="001970CC">
        <w:rPr>
          <w:sz w:val="24"/>
          <w:szCs w:val="24"/>
        </w:rPr>
        <w:t xml:space="preserve"> </w:t>
      </w:r>
      <w:proofErr w:type="spellStart"/>
      <w:r w:rsidRPr="001970CC">
        <w:rPr>
          <w:sz w:val="24"/>
          <w:szCs w:val="24"/>
        </w:rPr>
        <w:t>stabilit</w:t>
      </w:r>
      <w:proofErr w:type="spellEnd"/>
      <w:r w:rsidRPr="001970CC">
        <w:rPr>
          <w:sz w:val="24"/>
          <w:szCs w:val="24"/>
        </w:rPr>
        <w:t xml:space="preserve"> </w:t>
      </w:r>
      <w:proofErr w:type="spellStart"/>
      <w:r w:rsidRPr="001970CC">
        <w:rPr>
          <w:sz w:val="24"/>
          <w:szCs w:val="24"/>
        </w:rPr>
        <w:t>pentru</w:t>
      </w:r>
      <w:proofErr w:type="spellEnd"/>
      <w:r w:rsidRPr="001970CC">
        <w:rPr>
          <w:sz w:val="24"/>
          <w:szCs w:val="24"/>
        </w:rPr>
        <w:t xml:space="preserve"> </w:t>
      </w:r>
      <w:proofErr w:type="spellStart"/>
      <w:r w:rsidRPr="001970CC">
        <w:rPr>
          <w:sz w:val="24"/>
          <w:szCs w:val="24"/>
        </w:rPr>
        <w:t>fiecare</w:t>
      </w:r>
      <w:proofErr w:type="spellEnd"/>
      <w:r w:rsidRPr="001970CC">
        <w:rPr>
          <w:sz w:val="24"/>
          <w:szCs w:val="24"/>
        </w:rPr>
        <w:t xml:space="preserve"> </w:t>
      </w:r>
      <w:proofErr w:type="spellStart"/>
      <w:r w:rsidRPr="001970CC">
        <w:rPr>
          <w:sz w:val="24"/>
          <w:szCs w:val="24"/>
        </w:rPr>
        <w:t>persoană</w:t>
      </w:r>
      <w:proofErr w:type="spellEnd"/>
      <w:r w:rsidRPr="001970CC">
        <w:rPr>
          <w:sz w:val="24"/>
          <w:szCs w:val="24"/>
        </w:rPr>
        <w:t>;</w:t>
      </w:r>
    </w:p>
    <w:p w14:paraId="7807278E" w14:textId="77777777" w:rsidR="0069061E" w:rsidRPr="001970CC" w:rsidRDefault="00AE3401" w:rsidP="00061747">
      <w:pPr>
        <w:numPr>
          <w:ilvl w:val="0"/>
          <w:numId w:val="37"/>
        </w:numPr>
        <w:tabs>
          <w:tab w:val="left" w:pos="360"/>
        </w:tabs>
        <w:suppressAutoHyphens/>
        <w:ind w:left="0" w:firstLine="0"/>
        <w:jc w:val="both"/>
        <w:rPr>
          <w:sz w:val="24"/>
          <w:szCs w:val="24"/>
        </w:rPr>
      </w:pPr>
      <w:r w:rsidRPr="001970CC">
        <w:rPr>
          <w:sz w:val="24"/>
          <w:szCs w:val="24"/>
        </w:rPr>
        <w:t xml:space="preserve">nu </w:t>
      </w:r>
      <w:proofErr w:type="gramStart"/>
      <w:r w:rsidRPr="001970CC">
        <w:rPr>
          <w:sz w:val="24"/>
          <w:szCs w:val="24"/>
        </w:rPr>
        <w:t>are</w:t>
      </w:r>
      <w:proofErr w:type="gramEnd"/>
      <w:r w:rsidRPr="001970CC">
        <w:rPr>
          <w:sz w:val="24"/>
          <w:szCs w:val="24"/>
        </w:rPr>
        <w:t xml:space="preserve"> </w:t>
      </w:r>
      <w:proofErr w:type="spellStart"/>
      <w:r w:rsidRPr="001970CC">
        <w:rPr>
          <w:sz w:val="24"/>
          <w:szCs w:val="24"/>
        </w:rPr>
        <w:t>voie</w:t>
      </w:r>
      <w:proofErr w:type="spellEnd"/>
      <w:r w:rsidRPr="001970CC">
        <w:rPr>
          <w:sz w:val="24"/>
          <w:szCs w:val="24"/>
        </w:rPr>
        <w:t xml:space="preserve"> </w:t>
      </w:r>
      <w:proofErr w:type="spellStart"/>
      <w:r w:rsidRPr="001970CC">
        <w:rPr>
          <w:sz w:val="24"/>
          <w:szCs w:val="24"/>
        </w:rPr>
        <w:t>să</w:t>
      </w:r>
      <w:proofErr w:type="spellEnd"/>
      <w:r w:rsidR="0069061E" w:rsidRPr="001970CC">
        <w:rPr>
          <w:sz w:val="24"/>
          <w:szCs w:val="24"/>
        </w:rPr>
        <w:t xml:space="preserve"> </w:t>
      </w:r>
      <w:proofErr w:type="spellStart"/>
      <w:r w:rsidRPr="001970CC">
        <w:rPr>
          <w:sz w:val="24"/>
          <w:szCs w:val="24"/>
        </w:rPr>
        <w:t>oprească</w:t>
      </w:r>
      <w:proofErr w:type="spellEnd"/>
      <w:r w:rsidRPr="001970CC">
        <w:rPr>
          <w:sz w:val="24"/>
          <w:szCs w:val="24"/>
        </w:rPr>
        <w:t xml:space="preserve"> </w:t>
      </w:r>
      <w:proofErr w:type="spellStart"/>
      <w:r w:rsidRPr="001970CC">
        <w:rPr>
          <w:sz w:val="24"/>
          <w:szCs w:val="24"/>
        </w:rPr>
        <w:t>alimente</w:t>
      </w:r>
      <w:proofErr w:type="spellEnd"/>
      <w:r w:rsidRPr="001970CC">
        <w:rPr>
          <w:sz w:val="24"/>
          <w:szCs w:val="24"/>
        </w:rPr>
        <w:t xml:space="preserve"> </w:t>
      </w:r>
      <w:proofErr w:type="spellStart"/>
      <w:r w:rsidRPr="001970CC">
        <w:rPr>
          <w:sz w:val="24"/>
          <w:szCs w:val="24"/>
        </w:rPr>
        <w:t>și</w:t>
      </w:r>
      <w:proofErr w:type="spellEnd"/>
      <w:r w:rsidR="0069061E" w:rsidRPr="001970CC">
        <w:rPr>
          <w:sz w:val="24"/>
          <w:szCs w:val="24"/>
        </w:rPr>
        <w:t xml:space="preserve"> </w:t>
      </w:r>
      <w:proofErr w:type="spellStart"/>
      <w:r w:rsidRPr="001970CC">
        <w:rPr>
          <w:sz w:val="24"/>
          <w:szCs w:val="24"/>
        </w:rPr>
        <w:t>să</w:t>
      </w:r>
      <w:proofErr w:type="spellEnd"/>
      <w:r w:rsidRPr="001970CC">
        <w:rPr>
          <w:sz w:val="24"/>
          <w:szCs w:val="24"/>
        </w:rPr>
        <w:t xml:space="preserve"> le </w:t>
      </w:r>
      <w:proofErr w:type="spellStart"/>
      <w:r w:rsidRPr="001970CC">
        <w:rPr>
          <w:sz w:val="24"/>
          <w:szCs w:val="24"/>
        </w:rPr>
        <w:t>folosească</w:t>
      </w:r>
      <w:proofErr w:type="spellEnd"/>
      <w:r w:rsidR="0069061E" w:rsidRPr="001970CC">
        <w:rPr>
          <w:sz w:val="24"/>
          <w:szCs w:val="24"/>
        </w:rPr>
        <w:t xml:space="preserve"> </w:t>
      </w:r>
      <w:proofErr w:type="spellStart"/>
      <w:r w:rsidRPr="001970CC">
        <w:rPr>
          <w:sz w:val="24"/>
          <w:szCs w:val="24"/>
        </w:rPr>
        <w:t>în</w:t>
      </w:r>
      <w:proofErr w:type="spellEnd"/>
      <w:r w:rsidR="0069061E" w:rsidRPr="001970CC">
        <w:rPr>
          <w:sz w:val="24"/>
          <w:szCs w:val="24"/>
        </w:rPr>
        <w:t xml:space="preserve"> </w:t>
      </w:r>
      <w:proofErr w:type="spellStart"/>
      <w:r w:rsidRPr="001970CC">
        <w:rPr>
          <w:sz w:val="24"/>
          <w:szCs w:val="24"/>
        </w:rPr>
        <w:t>interes</w:t>
      </w:r>
      <w:proofErr w:type="spellEnd"/>
      <w:r w:rsidR="0069061E" w:rsidRPr="001970CC">
        <w:rPr>
          <w:sz w:val="24"/>
          <w:szCs w:val="24"/>
        </w:rPr>
        <w:t xml:space="preserve"> </w:t>
      </w:r>
      <w:r w:rsidRPr="001970CC">
        <w:rPr>
          <w:sz w:val="24"/>
          <w:szCs w:val="24"/>
        </w:rPr>
        <w:t>personal;</w:t>
      </w:r>
    </w:p>
    <w:p w14:paraId="4585641A" w14:textId="77777777" w:rsidR="0069061E" w:rsidRPr="001970CC" w:rsidRDefault="00AE3401" w:rsidP="00061747">
      <w:pPr>
        <w:numPr>
          <w:ilvl w:val="0"/>
          <w:numId w:val="37"/>
        </w:numPr>
        <w:tabs>
          <w:tab w:val="left" w:pos="360"/>
        </w:tabs>
        <w:suppressAutoHyphens/>
        <w:ind w:left="0" w:firstLine="0"/>
        <w:jc w:val="both"/>
        <w:rPr>
          <w:sz w:val="24"/>
          <w:szCs w:val="24"/>
        </w:rPr>
      </w:pPr>
      <w:proofErr w:type="spellStart"/>
      <w:r w:rsidRPr="001970CC">
        <w:rPr>
          <w:sz w:val="24"/>
          <w:szCs w:val="24"/>
        </w:rPr>
        <w:t>păstreaza</w:t>
      </w:r>
      <w:proofErr w:type="spellEnd"/>
      <w:r w:rsidRPr="001970CC">
        <w:rPr>
          <w:sz w:val="24"/>
          <w:szCs w:val="24"/>
        </w:rPr>
        <w:t xml:space="preserve"> probe </w:t>
      </w:r>
      <w:proofErr w:type="spellStart"/>
      <w:r w:rsidRPr="001970CC">
        <w:rPr>
          <w:sz w:val="24"/>
          <w:szCs w:val="24"/>
        </w:rPr>
        <w:t>alimentare</w:t>
      </w:r>
      <w:proofErr w:type="spellEnd"/>
      <w:r w:rsidRPr="001970CC">
        <w:rPr>
          <w:sz w:val="24"/>
          <w:szCs w:val="24"/>
        </w:rPr>
        <w:t xml:space="preserve"> 48 h;</w:t>
      </w:r>
    </w:p>
    <w:p w14:paraId="295E1A7B"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întocmeste</w:t>
      </w:r>
      <w:r w:rsidR="0069061E" w:rsidRPr="003D43FA">
        <w:rPr>
          <w:sz w:val="24"/>
          <w:szCs w:val="24"/>
          <w:lang w:val="pt-PT"/>
        </w:rPr>
        <w:t xml:space="preserve"> </w:t>
      </w:r>
      <w:r w:rsidRPr="003D43FA">
        <w:rPr>
          <w:sz w:val="24"/>
          <w:szCs w:val="24"/>
          <w:lang w:val="pt-PT"/>
        </w:rPr>
        <w:t xml:space="preserve">necesarul de </w:t>
      </w:r>
      <w:r w:rsidR="0069061E" w:rsidRPr="003D43FA">
        <w:rPr>
          <w:sz w:val="24"/>
          <w:szCs w:val="24"/>
          <w:lang w:val="pt-PT"/>
        </w:rPr>
        <w:t xml:space="preserve">materiale </w:t>
      </w:r>
      <w:r w:rsidRPr="003D43FA">
        <w:rPr>
          <w:sz w:val="24"/>
          <w:szCs w:val="24"/>
          <w:lang w:val="pt-PT"/>
        </w:rPr>
        <w:t>și</w:t>
      </w:r>
      <w:r w:rsidR="0069061E" w:rsidRPr="003D43FA">
        <w:rPr>
          <w:sz w:val="24"/>
          <w:szCs w:val="24"/>
          <w:lang w:val="pt-PT"/>
        </w:rPr>
        <w:t xml:space="preserve"> </w:t>
      </w:r>
      <w:r w:rsidRPr="003D43FA">
        <w:rPr>
          <w:sz w:val="24"/>
          <w:szCs w:val="24"/>
          <w:lang w:val="pt-PT"/>
        </w:rPr>
        <w:t>obiecte de inventar</w:t>
      </w:r>
      <w:r w:rsidR="0069061E" w:rsidRPr="003D43FA">
        <w:rPr>
          <w:sz w:val="24"/>
          <w:szCs w:val="24"/>
          <w:lang w:val="pt-PT"/>
        </w:rPr>
        <w:t xml:space="preserve"> </w:t>
      </w:r>
      <w:r w:rsidRPr="003D43FA">
        <w:rPr>
          <w:sz w:val="24"/>
          <w:szCs w:val="24"/>
          <w:lang w:val="pt-PT"/>
        </w:rPr>
        <w:t>pentru buna desfășurare a activității blocului</w:t>
      </w:r>
      <w:r w:rsidR="0069061E" w:rsidRPr="003D43FA">
        <w:rPr>
          <w:sz w:val="24"/>
          <w:szCs w:val="24"/>
          <w:lang w:val="pt-PT"/>
        </w:rPr>
        <w:t xml:space="preserve"> </w:t>
      </w:r>
      <w:r w:rsidRPr="003D43FA">
        <w:rPr>
          <w:sz w:val="24"/>
          <w:szCs w:val="24"/>
          <w:lang w:val="pt-PT"/>
        </w:rPr>
        <w:t>alimentar;</w:t>
      </w:r>
    </w:p>
    <w:p w14:paraId="1A2A9CC7" w14:textId="77777777" w:rsidR="0069061E" w:rsidRPr="001970CC" w:rsidRDefault="00AE3401" w:rsidP="00061747">
      <w:pPr>
        <w:numPr>
          <w:ilvl w:val="0"/>
          <w:numId w:val="37"/>
        </w:numPr>
        <w:tabs>
          <w:tab w:val="left" w:pos="360"/>
        </w:tabs>
        <w:suppressAutoHyphens/>
        <w:ind w:left="0" w:firstLine="0"/>
        <w:jc w:val="both"/>
        <w:rPr>
          <w:sz w:val="24"/>
          <w:szCs w:val="24"/>
        </w:rPr>
      </w:pPr>
      <w:proofErr w:type="spellStart"/>
      <w:r w:rsidRPr="001970CC">
        <w:rPr>
          <w:sz w:val="24"/>
          <w:szCs w:val="24"/>
        </w:rPr>
        <w:t>participă</w:t>
      </w:r>
      <w:proofErr w:type="spellEnd"/>
      <w:r w:rsidRPr="001970CC">
        <w:rPr>
          <w:sz w:val="24"/>
          <w:szCs w:val="24"/>
        </w:rPr>
        <w:t xml:space="preserve"> la </w:t>
      </w:r>
      <w:proofErr w:type="spellStart"/>
      <w:r w:rsidRPr="001970CC">
        <w:rPr>
          <w:sz w:val="24"/>
          <w:szCs w:val="24"/>
        </w:rPr>
        <w:t>întocmirea</w:t>
      </w:r>
      <w:proofErr w:type="spellEnd"/>
      <w:r w:rsidRPr="001970CC">
        <w:rPr>
          <w:sz w:val="24"/>
          <w:szCs w:val="24"/>
        </w:rPr>
        <w:t xml:space="preserve"> </w:t>
      </w:r>
      <w:proofErr w:type="spellStart"/>
      <w:r w:rsidRPr="001970CC">
        <w:rPr>
          <w:sz w:val="24"/>
          <w:szCs w:val="24"/>
        </w:rPr>
        <w:t>meniurilor</w:t>
      </w:r>
      <w:proofErr w:type="spellEnd"/>
      <w:r w:rsidRPr="001970CC">
        <w:rPr>
          <w:sz w:val="24"/>
          <w:szCs w:val="24"/>
        </w:rPr>
        <w:t>;</w:t>
      </w:r>
    </w:p>
    <w:p w14:paraId="6FCD4BB1"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primește și semnează zilnic lista de alimente numai pentru alimentele scoase din magazie;</w:t>
      </w:r>
    </w:p>
    <w:p w14:paraId="31DDB77E"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răspunde de spălatul și predarea veselei pentru ziua urmatoare;</w:t>
      </w:r>
    </w:p>
    <w:p w14:paraId="21D52FB9"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execută orice sarcină trasată de conducerea unității;</w:t>
      </w:r>
    </w:p>
    <w:p w14:paraId="0A94829C"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nu părăsește locul de muncă în timpul programului fără acordul conducerii unitatii;</w:t>
      </w:r>
    </w:p>
    <w:p w14:paraId="7E634933"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coordonează activitatea personalului (muncitorilor necalificați) care lucrează în blocul alimentar;</w:t>
      </w:r>
    </w:p>
    <w:p w14:paraId="41FC2203"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respectă circuitele funcționale din cadrul centrului (al alimentelor și al personalului);</w:t>
      </w:r>
    </w:p>
    <w:p w14:paraId="00B1A9EE" w14:textId="77777777" w:rsidR="0069061E" w:rsidRPr="003D43FA" w:rsidRDefault="00AE3401" w:rsidP="00061747">
      <w:pPr>
        <w:numPr>
          <w:ilvl w:val="0"/>
          <w:numId w:val="37"/>
        </w:numPr>
        <w:tabs>
          <w:tab w:val="left" w:pos="360"/>
        </w:tabs>
        <w:suppressAutoHyphens/>
        <w:ind w:left="0" w:firstLine="0"/>
        <w:jc w:val="both"/>
        <w:rPr>
          <w:sz w:val="24"/>
          <w:szCs w:val="24"/>
          <w:lang w:val="pt-PT"/>
        </w:rPr>
      </w:pPr>
      <w:r w:rsidRPr="003D43FA">
        <w:rPr>
          <w:sz w:val="24"/>
          <w:szCs w:val="24"/>
          <w:lang w:val="pt-PT"/>
        </w:rPr>
        <w:t>sesizeaza orice neregulă în funcționarea instalației electrice, a alimentării cu gaze și a aparaturii din dotare;</w:t>
      </w:r>
    </w:p>
    <w:p w14:paraId="3AD0C4F6"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3D43FA">
        <w:rPr>
          <w:sz w:val="24"/>
          <w:szCs w:val="24"/>
          <w:lang w:val="pt-PT"/>
        </w:rPr>
        <w:t>depozitează alimentele numai în dulapuri, rafturi sau lăzi acoperite, nu se vor lăsa firimituri sau resturi de mâncare în încăperile blocului alimentar;</w:t>
      </w:r>
    </w:p>
    <w:p w14:paraId="7620DF5E" w14:textId="77777777" w:rsidR="0069061E" w:rsidRPr="001970CC" w:rsidRDefault="00AE3401" w:rsidP="00061747">
      <w:pPr>
        <w:numPr>
          <w:ilvl w:val="0"/>
          <w:numId w:val="37"/>
        </w:numPr>
        <w:tabs>
          <w:tab w:val="left" w:pos="360"/>
        </w:tabs>
        <w:suppressAutoHyphens/>
        <w:ind w:left="0" w:firstLine="0"/>
        <w:jc w:val="both"/>
        <w:rPr>
          <w:sz w:val="24"/>
          <w:szCs w:val="24"/>
          <w:lang w:val="ro-RO"/>
        </w:rPr>
      </w:pPr>
      <w:r w:rsidRPr="001970CC">
        <w:rPr>
          <w:sz w:val="24"/>
          <w:szCs w:val="24"/>
          <w:lang w:val="ro-RO"/>
        </w:rPr>
        <w:t>păstrează confidențialitatea datelor conform Contractului de confidenţialitate;</w:t>
      </w:r>
    </w:p>
    <w:p w14:paraId="662601D2" w14:textId="77777777" w:rsidR="0069061E" w:rsidRPr="001970CC" w:rsidRDefault="00AE3401" w:rsidP="00061747">
      <w:pPr>
        <w:numPr>
          <w:ilvl w:val="0"/>
          <w:numId w:val="37"/>
        </w:numPr>
        <w:tabs>
          <w:tab w:val="left" w:pos="360"/>
        </w:tabs>
        <w:suppressAutoHyphens/>
        <w:ind w:left="0" w:firstLine="0"/>
        <w:jc w:val="both"/>
        <w:rPr>
          <w:sz w:val="24"/>
          <w:szCs w:val="24"/>
          <w:lang w:val="ro-RO" w:eastAsia="en-US"/>
        </w:rPr>
      </w:pPr>
      <w:r w:rsidRPr="001970CC">
        <w:rPr>
          <w:sz w:val="24"/>
          <w:szCs w:val="24"/>
          <w:lang w:val="ro-RO" w:eastAsia="en-US"/>
        </w:rPr>
        <w:t>cunoaşte</w:t>
      </w:r>
      <w:r w:rsidR="0069061E" w:rsidRPr="001970CC">
        <w:rPr>
          <w:sz w:val="24"/>
          <w:szCs w:val="24"/>
          <w:lang w:val="ro-RO" w:eastAsia="en-US"/>
        </w:rPr>
        <w:t xml:space="preserve"> </w:t>
      </w:r>
      <w:r w:rsidRPr="001970CC">
        <w:rPr>
          <w:sz w:val="24"/>
          <w:szCs w:val="24"/>
          <w:lang w:val="ro-RO" w:eastAsia="en-US"/>
        </w:rPr>
        <w:t>şi</w:t>
      </w:r>
      <w:r w:rsidR="0069061E" w:rsidRPr="001970CC">
        <w:rPr>
          <w:sz w:val="24"/>
          <w:szCs w:val="24"/>
          <w:lang w:val="ro-RO" w:eastAsia="en-US"/>
        </w:rPr>
        <w:t xml:space="preserve"> </w:t>
      </w:r>
      <w:r w:rsidRPr="001970CC">
        <w:rPr>
          <w:sz w:val="24"/>
          <w:szCs w:val="24"/>
          <w:lang w:val="ro-RO" w:eastAsia="en-US"/>
        </w:rPr>
        <w:t>respectă</w:t>
      </w:r>
      <w:r w:rsidR="0069061E" w:rsidRPr="001970CC">
        <w:rPr>
          <w:sz w:val="24"/>
          <w:szCs w:val="24"/>
          <w:lang w:val="ro-RO" w:eastAsia="en-US"/>
        </w:rPr>
        <w:t xml:space="preserve"> </w:t>
      </w:r>
      <w:r w:rsidRPr="001970CC">
        <w:rPr>
          <w:sz w:val="24"/>
          <w:szCs w:val="24"/>
          <w:lang w:val="ro-RO" w:eastAsia="en-US"/>
        </w:rPr>
        <w:t>prevederile R.O.I., R.O.F., normele de protecţia</w:t>
      </w:r>
      <w:r w:rsidR="0069061E" w:rsidRPr="001970CC">
        <w:rPr>
          <w:sz w:val="24"/>
          <w:szCs w:val="24"/>
          <w:lang w:val="ro-RO" w:eastAsia="en-US"/>
        </w:rPr>
        <w:t xml:space="preserve"> </w:t>
      </w:r>
      <w:r w:rsidRPr="001970CC">
        <w:rPr>
          <w:sz w:val="24"/>
          <w:szCs w:val="24"/>
          <w:lang w:val="ro-RO" w:eastAsia="en-US"/>
        </w:rPr>
        <w:t>muncii, apărarea</w:t>
      </w:r>
      <w:r w:rsidR="0069061E" w:rsidRPr="001970CC">
        <w:rPr>
          <w:sz w:val="24"/>
          <w:szCs w:val="24"/>
          <w:lang w:val="ro-RO" w:eastAsia="en-US"/>
        </w:rPr>
        <w:t xml:space="preserve"> </w:t>
      </w:r>
      <w:r w:rsidRPr="001970CC">
        <w:rPr>
          <w:sz w:val="24"/>
          <w:szCs w:val="24"/>
          <w:lang w:val="ro-RO" w:eastAsia="en-US"/>
        </w:rPr>
        <w:t>împotriva</w:t>
      </w:r>
      <w:r w:rsidR="0069061E" w:rsidRPr="001970CC">
        <w:rPr>
          <w:sz w:val="24"/>
          <w:szCs w:val="24"/>
          <w:lang w:val="ro-RO" w:eastAsia="en-US"/>
        </w:rPr>
        <w:t xml:space="preserve"> </w:t>
      </w:r>
      <w:r w:rsidRPr="001970CC">
        <w:rPr>
          <w:sz w:val="24"/>
          <w:szCs w:val="24"/>
          <w:lang w:val="ro-RO" w:eastAsia="en-US"/>
        </w:rPr>
        <w:t>incendiilor, securitate</w:t>
      </w:r>
      <w:r w:rsidR="0069061E" w:rsidRPr="001970CC">
        <w:rPr>
          <w:sz w:val="24"/>
          <w:szCs w:val="24"/>
          <w:lang w:val="ro-RO" w:eastAsia="en-US"/>
        </w:rPr>
        <w:t xml:space="preserve"> </w:t>
      </w:r>
      <w:r w:rsidRPr="001970CC">
        <w:rPr>
          <w:sz w:val="24"/>
          <w:szCs w:val="24"/>
          <w:lang w:val="ro-RO" w:eastAsia="en-US"/>
        </w:rPr>
        <w:t>şi</w:t>
      </w:r>
      <w:r w:rsidR="0069061E" w:rsidRPr="001970CC">
        <w:rPr>
          <w:sz w:val="24"/>
          <w:szCs w:val="24"/>
          <w:lang w:val="ro-RO" w:eastAsia="en-US"/>
        </w:rPr>
        <w:t xml:space="preserve"> </w:t>
      </w:r>
      <w:r w:rsidRPr="001970CC">
        <w:rPr>
          <w:sz w:val="24"/>
          <w:szCs w:val="24"/>
          <w:lang w:val="ro-RO" w:eastAsia="en-US"/>
        </w:rPr>
        <w:t>sănătate a muncii</w:t>
      </w:r>
      <w:r w:rsidR="0069061E" w:rsidRPr="001970CC">
        <w:rPr>
          <w:sz w:val="24"/>
          <w:szCs w:val="24"/>
          <w:lang w:val="ro-RO" w:eastAsia="en-US"/>
        </w:rPr>
        <w:t xml:space="preserve"> </w:t>
      </w:r>
      <w:r w:rsidRPr="001970CC">
        <w:rPr>
          <w:sz w:val="24"/>
          <w:szCs w:val="24"/>
          <w:lang w:val="ro-RO" w:eastAsia="en-US"/>
        </w:rPr>
        <w:t>şi</w:t>
      </w:r>
      <w:r w:rsidR="0069061E" w:rsidRPr="001970CC">
        <w:rPr>
          <w:sz w:val="24"/>
          <w:szCs w:val="24"/>
          <w:lang w:val="ro-RO" w:eastAsia="en-US"/>
        </w:rPr>
        <w:t xml:space="preserve"> </w:t>
      </w:r>
      <w:r w:rsidRPr="001970CC">
        <w:rPr>
          <w:sz w:val="24"/>
          <w:szCs w:val="24"/>
          <w:lang w:val="ro-RO" w:eastAsia="en-US"/>
        </w:rPr>
        <w:t>este direct răspunzător de nerespectarea lor;</w:t>
      </w:r>
    </w:p>
    <w:p w14:paraId="5B20CC0D" w14:textId="77777777" w:rsidR="00AE3401" w:rsidRPr="001970CC" w:rsidRDefault="00AE3401" w:rsidP="00061747">
      <w:pPr>
        <w:numPr>
          <w:ilvl w:val="0"/>
          <w:numId w:val="37"/>
        </w:numPr>
        <w:tabs>
          <w:tab w:val="left" w:pos="360"/>
        </w:tabs>
        <w:suppressAutoHyphens/>
        <w:ind w:left="0" w:firstLine="0"/>
        <w:jc w:val="both"/>
        <w:rPr>
          <w:sz w:val="24"/>
          <w:szCs w:val="24"/>
          <w:lang w:val="ro-RO" w:eastAsia="en-US"/>
        </w:rPr>
      </w:pPr>
      <w:r w:rsidRPr="001970CC">
        <w:rPr>
          <w:sz w:val="24"/>
          <w:szCs w:val="24"/>
          <w:lang w:val="ro-RO"/>
        </w:rPr>
        <w:t>execută</w:t>
      </w:r>
      <w:r w:rsidR="0069061E" w:rsidRPr="001970CC">
        <w:rPr>
          <w:sz w:val="24"/>
          <w:szCs w:val="24"/>
          <w:lang w:val="ro-RO"/>
        </w:rPr>
        <w:t xml:space="preserve"> </w:t>
      </w:r>
      <w:r w:rsidRPr="001970CC">
        <w:rPr>
          <w:sz w:val="24"/>
          <w:szCs w:val="24"/>
          <w:lang w:val="ro-RO"/>
        </w:rPr>
        <w:t>şi</w:t>
      </w:r>
      <w:r w:rsidR="0069061E" w:rsidRPr="001970CC">
        <w:rPr>
          <w:sz w:val="24"/>
          <w:szCs w:val="24"/>
          <w:lang w:val="ro-RO"/>
        </w:rPr>
        <w:t xml:space="preserve"> </w:t>
      </w:r>
      <w:r w:rsidRPr="001970CC">
        <w:rPr>
          <w:sz w:val="24"/>
          <w:szCs w:val="24"/>
          <w:lang w:val="ro-RO"/>
        </w:rPr>
        <w:t>alte</w:t>
      </w:r>
      <w:r w:rsidR="0069061E" w:rsidRPr="001970CC">
        <w:rPr>
          <w:sz w:val="24"/>
          <w:szCs w:val="24"/>
          <w:lang w:val="ro-RO"/>
        </w:rPr>
        <w:t xml:space="preserve"> </w:t>
      </w:r>
      <w:r w:rsidRPr="001970CC">
        <w:rPr>
          <w:sz w:val="24"/>
          <w:szCs w:val="24"/>
          <w:lang w:val="ro-RO"/>
        </w:rPr>
        <w:t>atribuţii</w:t>
      </w:r>
      <w:r w:rsidR="0069061E" w:rsidRPr="001970CC">
        <w:rPr>
          <w:sz w:val="24"/>
          <w:szCs w:val="24"/>
          <w:lang w:val="ro-RO"/>
        </w:rPr>
        <w:t xml:space="preserve"> </w:t>
      </w:r>
      <w:r w:rsidRPr="001970CC">
        <w:rPr>
          <w:sz w:val="24"/>
          <w:szCs w:val="24"/>
          <w:lang w:val="ro-RO"/>
        </w:rPr>
        <w:t>trasate de şeful de centru, în</w:t>
      </w:r>
      <w:r w:rsidR="0069061E" w:rsidRPr="001970CC">
        <w:rPr>
          <w:sz w:val="24"/>
          <w:szCs w:val="24"/>
          <w:lang w:val="ro-RO"/>
        </w:rPr>
        <w:t xml:space="preserve"> </w:t>
      </w:r>
      <w:r w:rsidRPr="001970CC">
        <w:rPr>
          <w:sz w:val="24"/>
          <w:szCs w:val="24"/>
          <w:lang w:val="ro-RO"/>
        </w:rPr>
        <w:t>limita</w:t>
      </w:r>
      <w:r w:rsidR="0069061E" w:rsidRPr="001970CC">
        <w:rPr>
          <w:sz w:val="24"/>
          <w:szCs w:val="24"/>
          <w:lang w:val="ro-RO"/>
        </w:rPr>
        <w:t xml:space="preserve"> </w:t>
      </w:r>
      <w:r w:rsidRPr="001970CC">
        <w:rPr>
          <w:sz w:val="24"/>
          <w:szCs w:val="24"/>
          <w:lang w:val="ro-RO"/>
        </w:rPr>
        <w:t>competenţelor</w:t>
      </w:r>
      <w:r w:rsidR="0069061E" w:rsidRPr="001970CC">
        <w:rPr>
          <w:sz w:val="24"/>
          <w:szCs w:val="24"/>
          <w:lang w:val="ro-RO"/>
        </w:rPr>
        <w:t xml:space="preserve"> </w:t>
      </w:r>
      <w:r w:rsidRPr="001970CC">
        <w:rPr>
          <w:sz w:val="24"/>
          <w:szCs w:val="24"/>
          <w:lang w:val="ro-RO"/>
        </w:rPr>
        <w:t>profesionale.</w:t>
      </w:r>
    </w:p>
    <w:bookmarkEnd w:id="12"/>
    <w:p w14:paraId="1440E4BE" w14:textId="77777777" w:rsidR="00AE3401" w:rsidRPr="001970CC" w:rsidRDefault="00AE3401" w:rsidP="001D0D5B">
      <w:pPr>
        <w:jc w:val="both"/>
        <w:rPr>
          <w:sz w:val="24"/>
          <w:szCs w:val="24"/>
          <w:lang w:val="ro-RO"/>
        </w:rPr>
      </w:pPr>
    </w:p>
    <w:p w14:paraId="18941495" w14:textId="77777777" w:rsidR="00AE3401" w:rsidRPr="001970CC" w:rsidRDefault="0023439E" w:rsidP="00061747">
      <w:pPr>
        <w:pStyle w:val="ListParagraph"/>
        <w:numPr>
          <w:ilvl w:val="0"/>
          <w:numId w:val="16"/>
        </w:numPr>
        <w:ind w:left="0" w:firstLine="0"/>
        <w:jc w:val="both"/>
        <w:rPr>
          <w:b/>
          <w:sz w:val="24"/>
          <w:szCs w:val="24"/>
          <w:lang w:val="ro-RO"/>
        </w:rPr>
      </w:pPr>
      <w:r w:rsidRPr="001970CC">
        <w:rPr>
          <w:b/>
          <w:sz w:val="24"/>
          <w:szCs w:val="24"/>
          <w:lang w:val="ro-RO"/>
        </w:rPr>
        <w:t>M</w:t>
      </w:r>
      <w:r w:rsidR="00AE3401" w:rsidRPr="001970CC">
        <w:rPr>
          <w:b/>
          <w:sz w:val="24"/>
          <w:szCs w:val="24"/>
          <w:lang w:val="ro-RO"/>
        </w:rPr>
        <w:t>uncitor calificat (fochist)</w:t>
      </w:r>
    </w:p>
    <w:p w14:paraId="5E3D393E" w14:textId="6CF43FD7" w:rsidR="00220340" w:rsidRPr="001970CC" w:rsidRDefault="00220340" w:rsidP="00220340">
      <w:pPr>
        <w:tabs>
          <w:tab w:val="left" w:pos="360"/>
        </w:tabs>
        <w:jc w:val="both"/>
        <w:rPr>
          <w:b/>
          <w:sz w:val="24"/>
          <w:szCs w:val="24"/>
          <w:lang w:val="pt-BR"/>
        </w:rPr>
      </w:pPr>
      <w:bookmarkStart w:id="13" w:name="_Hlk144904786"/>
      <w:r w:rsidRPr="001970CC">
        <w:rPr>
          <w:b/>
          <w:i/>
          <w:iCs/>
          <w:sz w:val="24"/>
          <w:szCs w:val="24"/>
          <w:lang w:val="pt-BR"/>
        </w:rPr>
        <w:t xml:space="preserve">     Atribuţii principale</w:t>
      </w:r>
      <w:r w:rsidRPr="001970CC">
        <w:rPr>
          <w:b/>
          <w:sz w:val="24"/>
          <w:szCs w:val="24"/>
          <w:lang w:val="pt-BR"/>
        </w:rPr>
        <w:t>:</w:t>
      </w:r>
    </w:p>
    <w:p w14:paraId="31DE2C44" w14:textId="77777777" w:rsidR="0000050F" w:rsidRPr="001970CC" w:rsidRDefault="0000050F" w:rsidP="00220340">
      <w:pPr>
        <w:tabs>
          <w:tab w:val="left" w:pos="360"/>
        </w:tabs>
        <w:jc w:val="both"/>
        <w:rPr>
          <w:sz w:val="24"/>
          <w:szCs w:val="24"/>
          <w:lang w:val="ro-RO"/>
        </w:rPr>
      </w:pPr>
    </w:p>
    <w:p w14:paraId="379E4C13" w14:textId="619CFA5A"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întreţine în stare de funcţionare centrala termică, în conformitate cu instrucţiunile proprii de exploatare, verificând permanent reţeaua de distribuţie a apei calde şi calorifere, respectând  programul de funcţionare al acestora stabilit de conducerea unităţii;</w:t>
      </w:r>
    </w:p>
    <w:p w14:paraId="4ED93471"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verifică permanent prin intermediul termometrelor, manometrelor, supapelor de siguranţă, racordurilor, reductoarelor de presiune, senzorului de tur şi retur, senzorului de interior sau exterior, datelor termice şi tehniceafişate la pupitrele de comandă ale centralelor termice, buna funcţionare a acestora, răspunzând de funcţionarea în parametrii normali, conform instrucţiunilor de exploatare în vederea evitării defecţiunilor sau avariilor care să pună în pericol instalaţiile termice, supraveghindu-le permanent;</w:t>
      </w:r>
    </w:p>
    <w:p w14:paraId="7DBDAE16"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întocmeşte la terminarea programului de lucru un proces verbal, în registrul de funcţionare al centralelor termice, consemnând orarul de funcţionare al acestora şidefecţiunile apărute, precum şi măsurile luate pentru remedierea lor;</w:t>
      </w:r>
    </w:p>
    <w:p w14:paraId="70CC766E"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în caz de întrerupere a energiei electrice şi a gazelor, întreruperii apei, avarii sau alte defecţiuni, i-a măsuri pentru punerea în siguranţă a centralei termiceşi nu o pune în funcţiune până când nu se asigură că nu vor apărea defecţiuni majore;</w:t>
      </w:r>
    </w:p>
    <w:p w14:paraId="6EE83E4A"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întreţine în stare de funcţionare mijloacele de intervenţie pentru prevenirea şi stingerea incendiilor din dotarea centralei termice şi nu permite nimănui accesul sau staţionarea în interiorul acesteia;</w:t>
      </w:r>
    </w:p>
    <w:p w14:paraId="5EAA7F1D"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lastRenderedPageBreak/>
        <w:t>întreţine</w:t>
      </w:r>
      <w:r w:rsidR="00061747" w:rsidRPr="001970CC">
        <w:rPr>
          <w:sz w:val="24"/>
          <w:szCs w:val="24"/>
          <w:lang w:val="ro-RO"/>
        </w:rPr>
        <w:t xml:space="preserve"> </w:t>
      </w:r>
      <w:r w:rsidRPr="001970CC">
        <w:rPr>
          <w:sz w:val="24"/>
          <w:szCs w:val="24"/>
          <w:lang w:val="ro-RO"/>
        </w:rPr>
        <w:t>curăţenia în încăperile şi în jurul centralei  termice;</w:t>
      </w:r>
    </w:p>
    <w:p w14:paraId="4DDB5A78"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 xml:space="preserve">respectarea normelor de protecţia muncii şi de PSI norme de protecţie specifice exploatării centralelor termice; </w:t>
      </w:r>
    </w:p>
    <w:p w14:paraId="732A8CC0"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răspunde material şi penal pentru stricăciunile cauzate din vina lui;</w:t>
      </w:r>
    </w:p>
    <w:p w14:paraId="426695D0"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 xml:space="preserve">nu introduce şi nu consumă băuturi alcoolice în unitate; </w:t>
      </w:r>
    </w:p>
    <w:p w14:paraId="748E3456"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nu se prezintă la serviciu în stare de ebrietate;</w:t>
      </w:r>
    </w:p>
    <w:p w14:paraId="0E7AB70A"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este interzisă părăsirea locului de muncă în timpul serviciului sau înaintea orelor de program;</w:t>
      </w:r>
    </w:p>
    <w:p w14:paraId="14CCAE69"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controlează zilnic dacă există scurgeri de gaze lainstalaţii, inclusiv bucătărie</w:t>
      </w:r>
      <w:r w:rsidR="00061747" w:rsidRPr="001970CC">
        <w:rPr>
          <w:sz w:val="24"/>
          <w:szCs w:val="24"/>
          <w:lang w:val="ro-RO"/>
        </w:rPr>
        <w:t xml:space="preserve"> </w:t>
      </w:r>
      <w:r w:rsidRPr="001970CC">
        <w:rPr>
          <w:sz w:val="24"/>
          <w:szCs w:val="24"/>
          <w:lang w:val="ro-RO"/>
        </w:rPr>
        <w:t>şi nu vor porni instalaţiile până la anunţarea organelor în drept şi remedierea defecţiunilor;</w:t>
      </w:r>
    </w:p>
    <w:p w14:paraId="0B4BB954" w14:textId="77777777" w:rsidR="00061747" w:rsidRPr="001970CC" w:rsidRDefault="00AE3401" w:rsidP="00061747">
      <w:pPr>
        <w:numPr>
          <w:ilvl w:val="0"/>
          <w:numId w:val="38"/>
        </w:numPr>
        <w:tabs>
          <w:tab w:val="left" w:pos="360"/>
        </w:tabs>
        <w:ind w:left="0" w:firstLine="0"/>
        <w:jc w:val="both"/>
        <w:rPr>
          <w:sz w:val="24"/>
          <w:szCs w:val="24"/>
          <w:lang w:val="ro-RO"/>
        </w:rPr>
      </w:pPr>
      <w:r w:rsidRPr="001970CC">
        <w:rPr>
          <w:sz w:val="24"/>
          <w:szCs w:val="24"/>
          <w:lang w:val="ro-RO"/>
        </w:rPr>
        <w:t>păstrează confidențialitatea datelor conform Contractului de confidenţialitate;</w:t>
      </w:r>
    </w:p>
    <w:p w14:paraId="7311946B" w14:textId="77777777" w:rsidR="00061747" w:rsidRPr="001970CC" w:rsidRDefault="00AE3401" w:rsidP="00061747">
      <w:pPr>
        <w:numPr>
          <w:ilvl w:val="0"/>
          <w:numId w:val="38"/>
        </w:numPr>
        <w:tabs>
          <w:tab w:val="left" w:pos="360"/>
        </w:tabs>
        <w:ind w:left="0" w:firstLine="0"/>
        <w:jc w:val="both"/>
        <w:rPr>
          <w:sz w:val="24"/>
          <w:szCs w:val="24"/>
          <w:lang w:val="ro-RO" w:eastAsia="en-US"/>
        </w:rPr>
      </w:pPr>
      <w:r w:rsidRPr="001970CC">
        <w:rPr>
          <w:sz w:val="24"/>
          <w:szCs w:val="24"/>
          <w:lang w:val="ro-RO" w:eastAsia="en-US"/>
        </w:rPr>
        <w:t>cunoaşte</w:t>
      </w:r>
      <w:r w:rsidR="00061747" w:rsidRPr="001970CC">
        <w:rPr>
          <w:sz w:val="24"/>
          <w:szCs w:val="24"/>
          <w:lang w:val="ro-RO" w:eastAsia="en-US"/>
        </w:rPr>
        <w:t xml:space="preserve"> </w:t>
      </w:r>
      <w:r w:rsidRPr="001970CC">
        <w:rPr>
          <w:sz w:val="24"/>
          <w:szCs w:val="24"/>
          <w:lang w:val="ro-RO" w:eastAsia="en-US"/>
        </w:rPr>
        <w:t>şi</w:t>
      </w:r>
      <w:r w:rsidR="00061747" w:rsidRPr="001970CC">
        <w:rPr>
          <w:sz w:val="24"/>
          <w:szCs w:val="24"/>
          <w:lang w:val="ro-RO" w:eastAsia="en-US"/>
        </w:rPr>
        <w:t xml:space="preserve"> </w:t>
      </w:r>
      <w:r w:rsidRPr="001970CC">
        <w:rPr>
          <w:sz w:val="24"/>
          <w:szCs w:val="24"/>
          <w:lang w:val="ro-RO" w:eastAsia="en-US"/>
        </w:rPr>
        <w:t>respectă</w:t>
      </w:r>
      <w:r w:rsidR="00061747" w:rsidRPr="001970CC">
        <w:rPr>
          <w:sz w:val="24"/>
          <w:szCs w:val="24"/>
          <w:lang w:val="ro-RO" w:eastAsia="en-US"/>
        </w:rPr>
        <w:t xml:space="preserve"> </w:t>
      </w:r>
      <w:r w:rsidRPr="001970CC">
        <w:rPr>
          <w:sz w:val="24"/>
          <w:szCs w:val="24"/>
          <w:lang w:val="ro-RO" w:eastAsia="en-US"/>
        </w:rPr>
        <w:t>prevederile R.O.I., R.O.F., normele de protecţia</w:t>
      </w:r>
      <w:r w:rsidR="00061747" w:rsidRPr="001970CC">
        <w:rPr>
          <w:sz w:val="24"/>
          <w:szCs w:val="24"/>
          <w:lang w:val="ro-RO" w:eastAsia="en-US"/>
        </w:rPr>
        <w:t xml:space="preserve"> </w:t>
      </w:r>
      <w:r w:rsidRPr="001970CC">
        <w:rPr>
          <w:sz w:val="24"/>
          <w:szCs w:val="24"/>
          <w:lang w:val="ro-RO" w:eastAsia="en-US"/>
        </w:rPr>
        <w:t>muncii, apărarea</w:t>
      </w:r>
      <w:r w:rsidR="00061747" w:rsidRPr="001970CC">
        <w:rPr>
          <w:sz w:val="24"/>
          <w:szCs w:val="24"/>
          <w:lang w:val="ro-RO" w:eastAsia="en-US"/>
        </w:rPr>
        <w:t xml:space="preserve"> </w:t>
      </w:r>
      <w:r w:rsidRPr="001970CC">
        <w:rPr>
          <w:sz w:val="24"/>
          <w:szCs w:val="24"/>
          <w:lang w:val="ro-RO" w:eastAsia="en-US"/>
        </w:rPr>
        <w:t>împotriva</w:t>
      </w:r>
      <w:r w:rsidR="00061747" w:rsidRPr="001970CC">
        <w:rPr>
          <w:sz w:val="24"/>
          <w:szCs w:val="24"/>
          <w:lang w:val="ro-RO" w:eastAsia="en-US"/>
        </w:rPr>
        <w:t xml:space="preserve"> </w:t>
      </w:r>
      <w:r w:rsidRPr="001970CC">
        <w:rPr>
          <w:sz w:val="24"/>
          <w:szCs w:val="24"/>
          <w:lang w:val="ro-RO" w:eastAsia="en-US"/>
        </w:rPr>
        <w:t>incendiilor, securitate</w:t>
      </w:r>
      <w:r w:rsidR="00061747" w:rsidRPr="001970CC">
        <w:rPr>
          <w:sz w:val="24"/>
          <w:szCs w:val="24"/>
          <w:lang w:val="ro-RO" w:eastAsia="en-US"/>
        </w:rPr>
        <w:t xml:space="preserve"> </w:t>
      </w:r>
      <w:r w:rsidRPr="001970CC">
        <w:rPr>
          <w:sz w:val="24"/>
          <w:szCs w:val="24"/>
          <w:lang w:val="ro-RO" w:eastAsia="en-US"/>
        </w:rPr>
        <w:t>şi</w:t>
      </w:r>
      <w:r w:rsidR="00061747" w:rsidRPr="001970CC">
        <w:rPr>
          <w:sz w:val="24"/>
          <w:szCs w:val="24"/>
          <w:lang w:val="ro-RO" w:eastAsia="en-US"/>
        </w:rPr>
        <w:t xml:space="preserve"> </w:t>
      </w:r>
      <w:r w:rsidRPr="001970CC">
        <w:rPr>
          <w:sz w:val="24"/>
          <w:szCs w:val="24"/>
          <w:lang w:val="ro-RO" w:eastAsia="en-US"/>
        </w:rPr>
        <w:t>sănătate a muncii</w:t>
      </w:r>
      <w:r w:rsidR="00061747" w:rsidRPr="001970CC">
        <w:rPr>
          <w:sz w:val="24"/>
          <w:szCs w:val="24"/>
          <w:lang w:val="ro-RO" w:eastAsia="en-US"/>
        </w:rPr>
        <w:t xml:space="preserve"> </w:t>
      </w:r>
      <w:r w:rsidRPr="001970CC">
        <w:rPr>
          <w:sz w:val="24"/>
          <w:szCs w:val="24"/>
          <w:lang w:val="ro-RO" w:eastAsia="en-US"/>
        </w:rPr>
        <w:t>şi</w:t>
      </w:r>
      <w:r w:rsidR="00061747" w:rsidRPr="001970CC">
        <w:rPr>
          <w:sz w:val="24"/>
          <w:szCs w:val="24"/>
          <w:lang w:val="ro-RO" w:eastAsia="en-US"/>
        </w:rPr>
        <w:t xml:space="preserve"> </w:t>
      </w:r>
      <w:r w:rsidRPr="001970CC">
        <w:rPr>
          <w:sz w:val="24"/>
          <w:szCs w:val="24"/>
          <w:lang w:val="ro-RO" w:eastAsia="en-US"/>
        </w:rPr>
        <w:t>este direct răspunzător de nerespectarea lor;</w:t>
      </w:r>
    </w:p>
    <w:p w14:paraId="0477C2F6" w14:textId="77777777" w:rsidR="00AE3401" w:rsidRPr="001970CC" w:rsidRDefault="00AE3401" w:rsidP="00061747">
      <w:pPr>
        <w:numPr>
          <w:ilvl w:val="0"/>
          <w:numId w:val="38"/>
        </w:numPr>
        <w:tabs>
          <w:tab w:val="left" w:pos="360"/>
        </w:tabs>
        <w:ind w:left="0" w:firstLine="0"/>
        <w:jc w:val="both"/>
        <w:rPr>
          <w:sz w:val="24"/>
          <w:szCs w:val="24"/>
          <w:lang w:val="ro-RO" w:eastAsia="en-US"/>
        </w:rPr>
      </w:pPr>
      <w:r w:rsidRPr="001970CC">
        <w:rPr>
          <w:sz w:val="24"/>
          <w:szCs w:val="24"/>
          <w:lang w:val="ro-RO"/>
        </w:rPr>
        <w:t>execută</w:t>
      </w:r>
      <w:r w:rsidR="00061747" w:rsidRPr="001970CC">
        <w:rPr>
          <w:sz w:val="24"/>
          <w:szCs w:val="24"/>
          <w:lang w:val="ro-RO"/>
        </w:rPr>
        <w:t xml:space="preserve"> </w:t>
      </w:r>
      <w:r w:rsidRPr="001970CC">
        <w:rPr>
          <w:sz w:val="24"/>
          <w:szCs w:val="24"/>
          <w:lang w:val="ro-RO"/>
        </w:rPr>
        <w:t>şi</w:t>
      </w:r>
      <w:r w:rsidR="00061747" w:rsidRPr="001970CC">
        <w:rPr>
          <w:sz w:val="24"/>
          <w:szCs w:val="24"/>
          <w:lang w:val="ro-RO"/>
        </w:rPr>
        <w:t xml:space="preserve"> </w:t>
      </w:r>
      <w:r w:rsidRPr="001970CC">
        <w:rPr>
          <w:sz w:val="24"/>
          <w:szCs w:val="24"/>
          <w:lang w:val="ro-RO"/>
        </w:rPr>
        <w:t>alte</w:t>
      </w:r>
      <w:r w:rsidR="00061747" w:rsidRPr="001970CC">
        <w:rPr>
          <w:sz w:val="24"/>
          <w:szCs w:val="24"/>
          <w:lang w:val="ro-RO"/>
        </w:rPr>
        <w:t xml:space="preserve"> </w:t>
      </w:r>
      <w:r w:rsidRPr="001970CC">
        <w:rPr>
          <w:sz w:val="24"/>
          <w:szCs w:val="24"/>
          <w:lang w:val="ro-RO"/>
        </w:rPr>
        <w:t>atribuţii</w:t>
      </w:r>
      <w:r w:rsidR="00061747" w:rsidRPr="001970CC">
        <w:rPr>
          <w:sz w:val="24"/>
          <w:szCs w:val="24"/>
          <w:lang w:val="ro-RO"/>
        </w:rPr>
        <w:t xml:space="preserve"> </w:t>
      </w:r>
      <w:r w:rsidRPr="001970CC">
        <w:rPr>
          <w:sz w:val="24"/>
          <w:szCs w:val="24"/>
          <w:lang w:val="ro-RO"/>
        </w:rPr>
        <w:t>trasate de şeful de centru, în</w:t>
      </w:r>
      <w:r w:rsidR="00061747" w:rsidRPr="001970CC">
        <w:rPr>
          <w:sz w:val="24"/>
          <w:szCs w:val="24"/>
          <w:lang w:val="ro-RO"/>
        </w:rPr>
        <w:t xml:space="preserve"> </w:t>
      </w:r>
      <w:r w:rsidRPr="001970CC">
        <w:rPr>
          <w:sz w:val="24"/>
          <w:szCs w:val="24"/>
          <w:lang w:val="ro-RO"/>
        </w:rPr>
        <w:t>limita</w:t>
      </w:r>
      <w:r w:rsidR="00061747" w:rsidRPr="001970CC">
        <w:rPr>
          <w:sz w:val="24"/>
          <w:szCs w:val="24"/>
          <w:lang w:val="ro-RO"/>
        </w:rPr>
        <w:t xml:space="preserve"> </w:t>
      </w:r>
      <w:r w:rsidRPr="001970CC">
        <w:rPr>
          <w:sz w:val="24"/>
          <w:szCs w:val="24"/>
          <w:lang w:val="ro-RO"/>
        </w:rPr>
        <w:t>competenţelor</w:t>
      </w:r>
      <w:r w:rsidR="00061747" w:rsidRPr="001970CC">
        <w:rPr>
          <w:sz w:val="24"/>
          <w:szCs w:val="24"/>
          <w:lang w:val="ro-RO"/>
        </w:rPr>
        <w:t xml:space="preserve"> </w:t>
      </w:r>
      <w:r w:rsidRPr="001970CC">
        <w:rPr>
          <w:sz w:val="24"/>
          <w:szCs w:val="24"/>
          <w:lang w:val="ro-RO"/>
        </w:rPr>
        <w:t>profesionale.</w:t>
      </w:r>
    </w:p>
    <w:bookmarkEnd w:id="13"/>
    <w:p w14:paraId="017F150A" w14:textId="77777777" w:rsidR="00AE3401" w:rsidRPr="001970CC" w:rsidRDefault="00AE3401" w:rsidP="001D0D5B">
      <w:pPr>
        <w:tabs>
          <w:tab w:val="left" w:pos="5944"/>
        </w:tabs>
        <w:jc w:val="both"/>
        <w:rPr>
          <w:sz w:val="24"/>
          <w:szCs w:val="24"/>
          <w:lang w:val="ro-RO"/>
        </w:rPr>
      </w:pPr>
      <w:r w:rsidRPr="001970CC">
        <w:rPr>
          <w:sz w:val="24"/>
          <w:szCs w:val="24"/>
          <w:lang w:val="ro-RO"/>
        </w:rPr>
        <w:tab/>
      </w:r>
    </w:p>
    <w:p w14:paraId="0356C08E" w14:textId="77777777" w:rsidR="00AE3401" w:rsidRPr="001970CC" w:rsidRDefault="0023439E" w:rsidP="00061747">
      <w:pPr>
        <w:numPr>
          <w:ilvl w:val="0"/>
          <w:numId w:val="16"/>
        </w:numPr>
        <w:ind w:left="0" w:firstLine="0"/>
        <w:jc w:val="both"/>
        <w:rPr>
          <w:b/>
          <w:sz w:val="24"/>
          <w:szCs w:val="24"/>
          <w:lang w:val="ro-RO"/>
        </w:rPr>
      </w:pPr>
      <w:r w:rsidRPr="001970CC">
        <w:rPr>
          <w:b/>
          <w:sz w:val="24"/>
          <w:szCs w:val="24"/>
          <w:lang w:val="ro-RO"/>
        </w:rPr>
        <w:t>M</w:t>
      </w:r>
      <w:r w:rsidR="00AE3401" w:rsidRPr="001970CC">
        <w:rPr>
          <w:b/>
          <w:sz w:val="24"/>
          <w:szCs w:val="24"/>
          <w:lang w:val="ro-RO"/>
        </w:rPr>
        <w:t xml:space="preserve">uncitor </w:t>
      </w:r>
      <w:r w:rsidR="00074D39" w:rsidRPr="001970CC">
        <w:rPr>
          <w:b/>
          <w:sz w:val="24"/>
          <w:szCs w:val="24"/>
          <w:lang w:val="ro-RO"/>
        </w:rPr>
        <w:t>ne</w:t>
      </w:r>
      <w:r w:rsidR="00AE3401" w:rsidRPr="001970CC">
        <w:rPr>
          <w:b/>
          <w:sz w:val="24"/>
          <w:szCs w:val="24"/>
          <w:lang w:val="ro-RO"/>
        </w:rPr>
        <w:t>calific</w:t>
      </w:r>
      <w:r w:rsidR="00074D39" w:rsidRPr="001970CC">
        <w:rPr>
          <w:b/>
          <w:sz w:val="24"/>
          <w:szCs w:val="24"/>
          <w:lang w:val="ro-RO"/>
        </w:rPr>
        <w:t>at</w:t>
      </w:r>
      <w:r w:rsidR="00AE3401" w:rsidRPr="001970CC">
        <w:rPr>
          <w:b/>
          <w:sz w:val="24"/>
          <w:szCs w:val="24"/>
          <w:lang w:val="ro-RO"/>
        </w:rPr>
        <w:t xml:space="preserve"> (lenjereasă)</w:t>
      </w:r>
    </w:p>
    <w:p w14:paraId="5F52C943" w14:textId="03564CE8" w:rsidR="00220340" w:rsidRPr="001970CC" w:rsidRDefault="00220340" w:rsidP="00220340">
      <w:pPr>
        <w:tabs>
          <w:tab w:val="left" w:pos="360"/>
        </w:tabs>
        <w:jc w:val="both"/>
        <w:rPr>
          <w:b/>
          <w:sz w:val="24"/>
          <w:szCs w:val="24"/>
          <w:lang w:val="pt-BR"/>
        </w:rPr>
      </w:pPr>
      <w:bookmarkStart w:id="14" w:name="_Hlk144904829"/>
      <w:r w:rsidRPr="001970CC">
        <w:rPr>
          <w:b/>
          <w:i/>
          <w:iCs/>
          <w:sz w:val="24"/>
          <w:szCs w:val="24"/>
          <w:lang w:val="pt-BR"/>
        </w:rPr>
        <w:t xml:space="preserve">     Atribuţii principale</w:t>
      </w:r>
      <w:r w:rsidRPr="001970CC">
        <w:rPr>
          <w:b/>
          <w:sz w:val="24"/>
          <w:szCs w:val="24"/>
          <w:lang w:val="pt-BR"/>
        </w:rPr>
        <w:t>:</w:t>
      </w:r>
    </w:p>
    <w:p w14:paraId="5C371EB7" w14:textId="77777777" w:rsidR="0000050F" w:rsidRPr="001970CC" w:rsidRDefault="0000050F" w:rsidP="00220340">
      <w:pPr>
        <w:tabs>
          <w:tab w:val="left" w:pos="360"/>
        </w:tabs>
        <w:jc w:val="both"/>
        <w:rPr>
          <w:sz w:val="24"/>
          <w:szCs w:val="24"/>
          <w:lang w:val="ro-RO"/>
        </w:rPr>
      </w:pPr>
    </w:p>
    <w:p w14:paraId="6EB3D8E4" w14:textId="6FDBD3A1"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se preocupă,</w:t>
      </w:r>
      <w:r w:rsidR="00B9259C" w:rsidRPr="001970CC">
        <w:rPr>
          <w:sz w:val="24"/>
          <w:szCs w:val="24"/>
          <w:lang w:val="ro-RO"/>
        </w:rPr>
        <w:t xml:space="preserve"> </w:t>
      </w:r>
      <w:r w:rsidRPr="001970CC">
        <w:rPr>
          <w:sz w:val="24"/>
          <w:szCs w:val="24"/>
          <w:lang w:val="ro-RO"/>
        </w:rPr>
        <w:t>în</w:t>
      </w:r>
      <w:r w:rsidR="00B9259C" w:rsidRPr="001970CC">
        <w:rPr>
          <w:sz w:val="24"/>
          <w:szCs w:val="24"/>
          <w:lang w:val="ro-RO"/>
        </w:rPr>
        <w:t xml:space="preserve"> </w:t>
      </w:r>
      <w:r w:rsidRPr="001970CC">
        <w:rPr>
          <w:sz w:val="24"/>
          <w:szCs w:val="24"/>
          <w:lang w:val="ro-RO"/>
        </w:rPr>
        <w:t>permanenţă, de confecționarea</w:t>
      </w:r>
      <w:r w:rsidR="00B9259C" w:rsidRPr="001970CC">
        <w:rPr>
          <w:sz w:val="24"/>
          <w:szCs w:val="24"/>
          <w:lang w:val="ro-RO"/>
        </w:rPr>
        <w:t xml:space="preserve"> </w:t>
      </w:r>
      <w:r w:rsidRPr="001970CC">
        <w:rPr>
          <w:sz w:val="24"/>
          <w:szCs w:val="24"/>
          <w:lang w:val="ro-RO"/>
        </w:rPr>
        <w:t>şi</w:t>
      </w:r>
      <w:r w:rsidR="00B9259C" w:rsidRPr="001970CC">
        <w:rPr>
          <w:sz w:val="24"/>
          <w:szCs w:val="24"/>
          <w:lang w:val="ro-RO"/>
        </w:rPr>
        <w:t xml:space="preserve"> </w:t>
      </w:r>
      <w:r w:rsidRPr="001970CC">
        <w:rPr>
          <w:sz w:val="24"/>
          <w:szCs w:val="24"/>
          <w:lang w:val="ro-RO"/>
        </w:rPr>
        <w:t>recondiționarea</w:t>
      </w:r>
      <w:r w:rsidR="00B9259C" w:rsidRPr="001970CC">
        <w:rPr>
          <w:sz w:val="24"/>
          <w:szCs w:val="24"/>
          <w:lang w:val="ro-RO"/>
        </w:rPr>
        <w:t xml:space="preserve"> </w:t>
      </w:r>
      <w:r w:rsidRPr="001970CC">
        <w:rPr>
          <w:sz w:val="24"/>
          <w:szCs w:val="24"/>
          <w:lang w:val="ro-RO"/>
        </w:rPr>
        <w:t>echipamentului</w:t>
      </w:r>
      <w:r w:rsidR="00B9259C" w:rsidRPr="001970CC">
        <w:rPr>
          <w:sz w:val="24"/>
          <w:szCs w:val="24"/>
          <w:lang w:val="ro-RO"/>
        </w:rPr>
        <w:t xml:space="preserve"> </w:t>
      </w:r>
      <w:r w:rsidRPr="001970CC">
        <w:rPr>
          <w:sz w:val="24"/>
          <w:szCs w:val="24"/>
          <w:lang w:val="ro-RO"/>
        </w:rPr>
        <w:t>pentru</w:t>
      </w:r>
      <w:r w:rsidR="00B9259C" w:rsidRPr="001970CC">
        <w:rPr>
          <w:sz w:val="24"/>
          <w:szCs w:val="24"/>
          <w:lang w:val="ro-RO"/>
        </w:rPr>
        <w:t xml:space="preserve"> </w:t>
      </w:r>
      <w:r w:rsidRPr="001970CC">
        <w:rPr>
          <w:sz w:val="24"/>
          <w:szCs w:val="24"/>
          <w:lang w:val="ro-RO"/>
        </w:rPr>
        <w:t>beneficiari;</w:t>
      </w:r>
    </w:p>
    <w:p w14:paraId="0494895F"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confecționează (dacă</w:t>
      </w:r>
      <w:r w:rsidR="00B9259C" w:rsidRPr="001970CC">
        <w:rPr>
          <w:sz w:val="24"/>
          <w:szCs w:val="24"/>
          <w:lang w:val="ro-RO"/>
        </w:rPr>
        <w:t xml:space="preserve"> </w:t>
      </w:r>
      <w:r w:rsidRPr="001970CC">
        <w:rPr>
          <w:sz w:val="24"/>
          <w:szCs w:val="24"/>
          <w:lang w:val="ro-RO"/>
        </w:rPr>
        <w:t>este</w:t>
      </w:r>
      <w:r w:rsidR="00B9259C" w:rsidRPr="001970CC">
        <w:rPr>
          <w:sz w:val="24"/>
          <w:szCs w:val="24"/>
          <w:lang w:val="ro-RO"/>
        </w:rPr>
        <w:t xml:space="preserve"> </w:t>
      </w:r>
      <w:r w:rsidRPr="001970CC">
        <w:rPr>
          <w:sz w:val="24"/>
          <w:szCs w:val="24"/>
          <w:lang w:val="ro-RO"/>
        </w:rPr>
        <w:t>cazul) lenjeria de pat pentru</w:t>
      </w:r>
      <w:r w:rsidR="00B9259C" w:rsidRPr="001970CC">
        <w:rPr>
          <w:sz w:val="24"/>
          <w:szCs w:val="24"/>
          <w:lang w:val="ro-RO"/>
        </w:rPr>
        <w:t xml:space="preserve"> </w:t>
      </w:r>
      <w:r w:rsidRPr="001970CC">
        <w:rPr>
          <w:sz w:val="24"/>
          <w:szCs w:val="24"/>
          <w:lang w:val="ro-RO"/>
        </w:rPr>
        <w:t>beneficiar;</w:t>
      </w:r>
    </w:p>
    <w:p w14:paraId="5166B7FC"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calcă</w:t>
      </w:r>
      <w:r w:rsidR="00B9259C" w:rsidRPr="001970CC">
        <w:rPr>
          <w:sz w:val="24"/>
          <w:szCs w:val="24"/>
          <w:lang w:val="ro-RO"/>
        </w:rPr>
        <w:t xml:space="preserve"> </w:t>
      </w:r>
      <w:r w:rsidRPr="001970CC">
        <w:rPr>
          <w:sz w:val="24"/>
          <w:szCs w:val="24"/>
          <w:lang w:val="ro-RO"/>
        </w:rPr>
        <w:t>îmbrăcămintea</w:t>
      </w:r>
      <w:r w:rsidR="00B9259C" w:rsidRPr="001970CC">
        <w:rPr>
          <w:sz w:val="24"/>
          <w:szCs w:val="24"/>
          <w:lang w:val="ro-RO"/>
        </w:rPr>
        <w:t xml:space="preserve"> </w:t>
      </w:r>
      <w:r w:rsidRPr="001970CC">
        <w:rPr>
          <w:sz w:val="24"/>
          <w:szCs w:val="24"/>
          <w:lang w:val="ro-RO"/>
        </w:rPr>
        <w:t>beneficiarilor</w:t>
      </w:r>
      <w:r w:rsidR="00B9259C" w:rsidRPr="001970CC">
        <w:rPr>
          <w:sz w:val="24"/>
          <w:szCs w:val="24"/>
          <w:lang w:val="ro-RO"/>
        </w:rPr>
        <w:t xml:space="preserve"> </w:t>
      </w:r>
      <w:r w:rsidRPr="001970CC">
        <w:rPr>
          <w:sz w:val="24"/>
          <w:szCs w:val="24"/>
          <w:lang w:val="ro-RO"/>
        </w:rPr>
        <w:t>şi</w:t>
      </w:r>
      <w:r w:rsidR="00B9259C" w:rsidRPr="001970CC">
        <w:rPr>
          <w:sz w:val="24"/>
          <w:szCs w:val="24"/>
          <w:lang w:val="ro-RO"/>
        </w:rPr>
        <w:t xml:space="preserve"> </w:t>
      </w:r>
      <w:r w:rsidRPr="001970CC">
        <w:rPr>
          <w:sz w:val="24"/>
          <w:szCs w:val="24"/>
          <w:lang w:val="ro-RO"/>
        </w:rPr>
        <w:t>lenjeriile de pat, spălate</w:t>
      </w:r>
      <w:r w:rsidR="00B9259C" w:rsidRPr="001970CC">
        <w:rPr>
          <w:sz w:val="24"/>
          <w:szCs w:val="24"/>
          <w:lang w:val="ro-RO"/>
        </w:rPr>
        <w:t xml:space="preserve"> </w:t>
      </w:r>
      <w:r w:rsidRPr="001970CC">
        <w:rPr>
          <w:sz w:val="24"/>
          <w:szCs w:val="24"/>
          <w:lang w:val="ro-RO"/>
        </w:rPr>
        <w:t>şi</w:t>
      </w:r>
      <w:r w:rsidR="00B9259C" w:rsidRPr="001970CC">
        <w:rPr>
          <w:sz w:val="24"/>
          <w:szCs w:val="24"/>
          <w:lang w:val="ro-RO"/>
        </w:rPr>
        <w:t xml:space="preserve"> </w:t>
      </w:r>
      <w:r w:rsidRPr="001970CC">
        <w:rPr>
          <w:sz w:val="24"/>
          <w:szCs w:val="24"/>
          <w:lang w:val="ro-RO"/>
        </w:rPr>
        <w:t>uscate, primite de la spălătorie pe bază de proces verbal;</w:t>
      </w:r>
    </w:p>
    <w:p w14:paraId="6CAD1A68"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eliberează</w:t>
      </w:r>
      <w:r w:rsidR="00B9259C" w:rsidRPr="001970CC">
        <w:rPr>
          <w:sz w:val="24"/>
          <w:szCs w:val="24"/>
          <w:lang w:val="ro-RO"/>
        </w:rPr>
        <w:t xml:space="preserve"> </w:t>
      </w:r>
      <w:r w:rsidRPr="001970CC">
        <w:rPr>
          <w:sz w:val="24"/>
          <w:szCs w:val="24"/>
          <w:lang w:val="ro-RO"/>
        </w:rPr>
        <w:t>echipamentul</w:t>
      </w:r>
      <w:r w:rsidR="00B9259C" w:rsidRPr="001970CC">
        <w:rPr>
          <w:sz w:val="24"/>
          <w:szCs w:val="24"/>
          <w:lang w:val="ro-RO"/>
        </w:rPr>
        <w:t xml:space="preserve"> </w:t>
      </w:r>
      <w:r w:rsidRPr="001970CC">
        <w:rPr>
          <w:sz w:val="24"/>
          <w:szCs w:val="24"/>
          <w:lang w:val="ro-RO"/>
        </w:rPr>
        <w:t>beneficiarilor</w:t>
      </w:r>
      <w:r w:rsidR="00B9259C" w:rsidRPr="001970CC">
        <w:rPr>
          <w:sz w:val="24"/>
          <w:szCs w:val="24"/>
          <w:lang w:val="ro-RO"/>
        </w:rPr>
        <w:t xml:space="preserve"> </w:t>
      </w:r>
      <w:r w:rsidRPr="001970CC">
        <w:rPr>
          <w:sz w:val="24"/>
          <w:szCs w:val="24"/>
          <w:lang w:val="ro-RO"/>
        </w:rPr>
        <w:t>și</w:t>
      </w:r>
      <w:r w:rsidR="00B9259C" w:rsidRPr="001970CC">
        <w:rPr>
          <w:sz w:val="24"/>
          <w:szCs w:val="24"/>
          <w:lang w:val="ro-RO"/>
        </w:rPr>
        <w:t xml:space="preserve"> </w:t>
      </w:r>
      <w:r w:rsidRPr="001970CC">
        <w:rPr>
          <w:sz w:val="24"/>
          <w:szCs w:val="24"/>
          <w:lang w:val="ro-RO"/>
        </w:rPr>
        <w:t>lenjeriile de pat, către</w:t>
      </w:r>
      <w:r w:rsidR="00B9259C" w:rsidRPr="001970CC">
        <w:rPr>
          <w:sz w:val="24"/>
          <w:szCs w:val="24"/>
          <w:lang w:val="ro-RO"/>
        </w:rPr>
        <w:t xml:space="preserve"> </w:t>
      </w:r>
      <w:r w:rsidRPr="001970CC">
        <w:rPr>
          <w:sz w:val="24"/>
          <w:szCs w:val="24"/>
          <w:lang w:val="ro-RO"/>
        </w:rPr>
        <w:t>infirmiere, pe bază de proces verbal;</w:t>
      </w:r>
    </w:p>
    <w:p w14:paraId="47DAFC25"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ține</w:t>
      </w:r>
      <w:r w:rsidR="00B9259C" w:rsidRPr="001970CC">
        <w:rPr>
          <w:sz w:val="24"/>
          <w:szCs w:val="24"/>
          <w:lang w:val="ro-RO"/>
        </w:rPr>
        <w:t xml:space="preserve"> </w:t>
      </w:r>
      <w:r w:rsidRPr="001970CC">
        <w:rPr>
          <w:sz w:val="24"/>
          <w:szCs w:val="24"/>
          <w:lang w:val="ro-RO"/>
        </w:rPr>
        <w:t>gestiunea</w:t>
      </w:r>
      <w:r w:rsidR="00B9259C" w:rsidRPr="001970CC">
        <w:rPr>
          <w:sz w:val="24"/>
          <w:szCs w:val="24"/>
          <w:lang w:val="ro-RO"/>
        </w:rPr>
        <w:t xml:space="preserve"> </w:t>
      </w:r>
      <w:r w:rsidRPr="001970CC">
        <w:rPr>
          <w:sz w:val="24"/>
          <w:szCs w:val="24"/>
          <w:lang w:val="ro-RO"/>
        </w:rPr>
        <w:t>echipamentului</w:t>
      </w:r>
      <w:r w:rsidR="00B9259C" w:rsidRPr="001970CC">
        <w:rPr>
          <w:sz w:val="24"/>
          <w:szCs w:val="24"/>
          <w:lang w:val="ro-RO"/>
        </w:rPr>
        <w:t xml:space="preserve"> </w:t>
      </w:r>
      <w:r w:rsidRPr="001970CC">
        <w:rPr>
          <w:sz w:val="24"/>
          <w:szCs w:val="24"/>
          <w:lang w:val="ro-RO"/>
        </w:rPr>
        <w:t>beneficiarilor</w:t>
      </w:r>
      <w:r w:rsidR="00B9259C" w:rsidRPr="001970CC">
        <w:rPr>
          <w:sz w:val="24"/>
          <w:szCs w:val="24"/>
          <w:lang w:val="ro-RO"/>
        </w:rPr>
        <w:t xml:space="preserve"> </w:t>
      </w:r>
      <w:r w:rsidRPr="001970CC">
        <w:rPr>
          <w:sz w:val="24"/>
          <w:szCs w:val="24"/>
          <w:lang w:val="ro-RO"/>
        </w:rPr>
        <w:t>și</w:t>
      </w:r>
      <w:r w:rsidR="00B9259C" w:rsidRPr="001970CC">
        <w:rPr>
          <w:sz w:val="24"/>
          <w:szCs w:val="24"/>
          <w:lang w:val="ro-RO"/>
        </w:rPr>
        <w:t xml:space="preserve"> </w:t>
      </w:r>
      <w:r w:rsidRPr="001970CC">
        <w:rPr>
          <w:sz w:val="24"/>
          <w:szCs w:val="24"/>
          <w:lang w:val="ro-RO"/>
        </w:rPr>
        <w:t>articolelor de cazarmament date în</w:t>
      </w:r>
      <w:r w:rsidR="00B9259C" w:rsidRPr="001970CC">
        <w:rPr>
          <w:sz w:val="24"/>
          <w:szCs w:val="24"/>
          <w:lang w:val="ro-RO"/>
        </w:rPr>
        <w:t xml:space="preserve"> </w:t>
      </w:r>
      <w:r w:rsidRPr="001970CC">
        <w:rPr>
          <w:sz w:val="24"/>
          <w:szCs w:val="24"/>
          <w:lang w:val="ro-RO"/>
        </w:rPr>
        <w:t>folosință</w:t>
      </w:r>
      <w:r w:rsidR="00B9259C" w:rsidRPr="001970CC">
        <w:rPr>
          <w:sz w:val="24"/>
          <w:szCs w:val="24"/>
          <w:lang w:val="ro-RO"/>
        </w:rPr>
        <w:t xml:space="preserve"> </w:t>
      </w:r>
      <w:r w:rsidRPr="001970CC">
        <w:rPr>
          <w:sz w:val="24"/>
          <w:szCs w:val="24"/>
          <w:lang w:val="ro-RO"/>
        </w:rPr>
        <w:t>și</w:t>
      </w:r>
      <w:r w:rsidR="00B9259C" w:rsidRPr="001970CC">
        <w:rPr>
          <w:sz w:val="24"/>
          <w:szCs w:val="24"/>
          <w:lang w:val="ro-RO"/>
        </w:rPr>
        <w:t xml:space="preserve"> </w:t>
      </w:r>
      <w:r w:rsidRPr="001970CC">
        <w:rPr>
          <w:sz w:val="24"/>
          <w:szCs w:val="24"/>
          <w:lang w:val="ro-RO"/>
        </w:rPr>
        <w:t>propune</w:t>
      </w:r>
      <w:r w:rsidR="00B9259C" w:rsidRPr="001970CC">
        <w:rPr>
          <w:sz w:val="24"/>
          <w:szCs w:val="24"/>
          <w:lang w:val="ro-RO"/>
        </w:rPr>
        <w:t xml:space="preserve"> </w:t>
      </w:r>
      <w:r w:rsidRPr="001970CC">
        <w:rPr>
          <w:sz w:val="24"/>
          <w:szCs w:val="24"/>
          <w:lang w:val="ro-RO"/>
        </w:rPr>
        <w:t>casarea lor conform baremului de utilizare;</w:t>
      </w:r>
    </w:p>
    <w:p w14:paraId="3707F4BA"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se îngrijește</w:t>
      </w:r>
      <w:r w:rsidR="00B9259C" w:rsidRPr="001970CC">
        <w:rPr>
          <w:sz w:val="24"/>
          <w:szCs w:val="24"/>
          <w:lang w:val="ro-RO"/>
        </w:rPr>
        <w:t xml:space="preserve"> </w:t>
      </w:r>
      <w:r w:rsidRPr="001970CC">
        <w:rPr>
          <w:sz w:val="24"/>
          <w:szCs w:val="24"/>
          <w:lang w:val="ro-RO"/>
        </w:rPr>
        <w:t>și</w:t>
      </w:r>
      <w:r w:rsidR="00B9259C" w:rsidRPr="001970CC">
        <w:rPr>
          <w:sz w:val="24"/>
          <w:szCs w:val="24"/>
          <w:lang w:val="ro-RO"/>
        </w:rPr>
        <w:t xml:space="preserve"> </w:t>
      </w:r>
      <w:r w:rsidRPr="001970CC">
        <w:rPr>
          <w:sz w:val="24"/>
          <w:szCs w:val="24"/>
          <w:lang w:val="ro-RO"/>
        </w:rPr>
        <w:t>răspunde de obiectele de inventar pe care le are înfolosință;</w:t>
      </w:r>
    </w:p>
    <w:p w14:paraId="474462E1"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răspunde de curățenia la locul de muncă;</w:t>
      </w:r>
    </w:p>
    <w:p w14:paraId="25922D61"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se pregătește</w:t>
      </w:r>
      <w:r w:rsidR="00B9259C" w:rsidRPr="001970CC">
        <w:rPr>
          <w:sz w:val="24"/>
          <w:szCs w:val="24"/>
          <w:lang w:val="ro-RO"/>
        </w:rPr>
        <w:t xml:space="preserve"> </w:t>
      </w:r>
      <w:r w:rsidRPr="001970CC">
        <w:rPr>
          <w:sz w:val="24"/>
          <w:szCs w:val="24"/>
          <w:lang w:val="ro-RO"/>
        </w:rPr>
        <w:t>continuu</w:t>
      </w:r>
      <w:r w:rsidR="00B9259C" w:rsidRPr="001970CC">
        <w:rPr>
          <w:sz w:val="24"/>
          <w:szCs w:val="24"/>
          <w:lang w:val="ro-RO"/>
        </w:rPr>
        <w:t xml:space="preserve"> </w:t>
      </w:r>
      <w:r w:rsidRPr="001970CC">
        <w:rPr>
          <w:sz w:val="24"/>
          <w:szCs w:val="24"/>
          <w:lang w:val="ro-RO"/>
        </w:rPr>
        <w:t>pentru</w:t>
      </w:r>
      <w:r w:rsidR="00B9259C" w:rsidRPr="001970CC">
        <w:rPr>
          <w:sz w:val="24"/>
          <w:szCs w:val="24"/>
          <w:lang w:val="ro-RO"/>
        </w:rPr>
        <w:t xml:space="preserve"> </w:t>
      </w:r>
      <w:r w:rsidRPr="001970CC">
        <w:rPr>
          <w:sz w:val="24"/>
          <w:szCs w:val="24"/>
          <w:lang w:val="ro-RO"/>
        </w:rPr>
        <w:t>perfecționarea</w:t>
      </w:r>
      <w:r w:rsidR="00B9259C" w:rsidRPr="001970CC">
        <w:rPr>
          <w:sz w:val="24"/>
          <w:szCs w:val="24"/>
          <w:lang w:val="ro-RO"/>
        </w:rPr>
        <w:t xml:space="preserve"> </w:t>
      </w:r>
      <w:r w:rsidRPr="001970CC">
        <w:rPr>
          <w:sz w:val="24"/>
          <w:szCs w:val="24"/>
          <w:lang w:val="ro-RO"/>
        </w:rPr>
        <w:t>pregătirii</w:t>
      </w:r>
      <w:r w:rsidR="00B9259C" w:rsidRPr="001970CC">
        <w:rPr>
          <w:sz w:val="24"/>
          <w:szCs w:val="24"/>
          <w:lang w:val="ro-RO"/>
        </w:rPr>
        <w:t xml:space="preserve"> </w:t>
      </w:r>
      <w:r w:rsidRPr="001970CC">
        <w:rPr>
          <w:sz w:val="24"/>
          <w:szCs w:val="24"/>
          <w:lang w:val="ro-RO"/>
        </w:rPr>
        <w:t>profesionale;</w:t>
      </w:r>
    </w:p>
    <w:p w14:paraId="73E39B55"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participă</w:t>
      </w:r>
      <w:r w:rsidR="00B9259C" w:rsidRPr="001970CC">
        <w:rPr>
          <w:sz w:val="24"/>
          <w:szCs w:val="24"/>
          <w:lang w:val="ro-RO"/>
        </w:rPr>
        <w:t xml:space="preserve"> </w:t>
      </w:r>
      <w:r w:rsidRPr="001970CC">
        <w:rPr>
          <w:sz w:val="24"/>
          <w:szCs w:val="24"/>
          <w:lang w:val="ro-RO"/>
        </w:rPr>
        <w:t>activ</w:t>
      </w:r>
      <w:r w:rsidR="00B9259C" w:rsidRPr="001970CC">
        <w:rPr>
          <w:sz w:val="24"/>
          <w:szCs w:val="24"/>
          <w:lang w:val="ro-RO"/>
        </w:rPr>
        <w:t xml:space="preserve"> </w:t>
      </w:r>
      <w:r w:rsidRPr="001970CC">
        <w:rPr>
          <w:sz w:val="24"/>
          <w:szCs w:val="24"/>
          <w:lang w:val="ro-RO"/>
        </w:rPr>
        <w:t>și</w:t>
      </w:r>
      <w:r w:rsidR="00B9259C" w:rsidRPr="001970CC">
        <w:rPr>
          <w:sz w:val="24"/>
          <w:szCs w:val="24"/>
          <w:lang w:val="ro-RO"/>
        </w:rPr>
        <w:t xml:space="preserve"> </w:t>
      </w:r>
      <w:r w:rsidRPr="001970CC">
        <w:rPr>
          <w:sz w:val="24"/>
          <w:szCs w:val="24"/>
          <w:lang w:val="ro-RO"/>
        </w:rPr>
        <w:t>intervine</w:t>
      </w:r>
      <w:r w:rsidR="00B9259C" w:rsidRPr="001970CC">
        <w:rPr>
          <w:sz w:val="24"/>
          <w:szCs w:val="24"/>
          <w:lang w:val="ro-RO"/>
        </w:rPr>
        <w:t xml:space="preserve"> </w:t>
      </w:r>
      <w:r w:rsidRPr="001970CC">
        <w:rPr>
          <w:sz w:val="24"/>
          <w:szCs w:val="24"/>
          <w:lang w:val="ro-RO"/>
        </w:rPr>
        <w:t>ori de câte</w:t>
      </w:r>
      <w:r w:rsidR="00B9259C" w:rsidRPr="001970CC">
        <w:rPr>
          <w:sz w:val="24"/>
          <w:szCs w:val="24"/>
          <w:lang w:val="ro-RO"/>
        </w:rPr>
        <w:t xml:space="preserve"> </w:t>
      </w:r>
      <w:r w:rsidRPr="001970CC">
        <w:rPr>
          <w:sz w:val="24"/>
          <w:szCs w:val="24"/>
          <w:lang w:val="ro-RO"/>
        </w:rPr>
        <w:t>ori</w:t>
      </w:r>
      <w:r w:rsidR="00B9259C" w:rsidRPr="001970CC">
        <w:rPr>
          <w:sz w:val="24"/>
          <w:szCs w:val="24"/>
          <w:lang w:val="ro-RO"/>
        </w:rPr>
        <w:t xml:space="preserve"> </w:t>
      </w:r>
      <w:r w:rsidRPr="001970CC">
        <w:rPr>
          <w:sz w:val="24"/>
          <w:szCs w:val="24"/>
          <w:lang w:val="ro-RO"/>
        </w:rPr>
        <w:t>este</w:t>
      </w:r>
      <w:r w:rsidR="00B9259C" w:rsidRPr="001970CC">
        <w:rPr>
          <w:sz w:val="24"/>
          <w:szCs w:val="24"/>
          <w:lang w:val="ro-RO"/>
        </w:rPr>
        <w:t xml:space="preserve"> </w:t>
      </w:r>
      <w:r w:rsidRPr="001970CC">
        <w:rPr>
          <w:sz w:val="24"/>
          <w:szCs w:val="24"/>
          <w:lang w:val="ro-RO"/>
        </w:rPr>
        <w:t>nevoie</w:t>
      </w:r>
      <w:r w:rsidR="00B9259C" w:rsidRPr="001970CC">
        <w:rPr>
          <w:sz w:val="24"/>
          <w:szCs w:val="24"/>
          <w:lang w:val="ro-RO"/>
        </w:rPr>
        <w:t xml:space="preserve"> </w:t>
      </w:r>
      <w:r w:rsidRPr="001970CC">
        <w:rPr>
          <w:sz w:val="24"/>
          <w:szCs w:val="24"/>
          <w:lang w:val="ro-RO"/>
        </w:rPr>
        <w:t>în</w:t>
      </w:r>
      <w:r w:rsidR="00B9259C" w:rsidRPr="001970CC">
        <w:rPr>
          <w:sz w:val="24"/>
          <w:szCs w:val="24"/>
          <w:lang w:val="ro-RO"/>
        </w:rPr>
        <w:t xml:space="preserve"> </w:t>
      </w:r>
      <w:r w:rsidRPr="001970CC">
        <w:rPr>
          <w:sz w:val="24"/>
          <w:szCs w:val="24"/>
          <w:lang w:val="ro-RO"/>
        </w:rPr>
        <w:t>relația cu beneficiarii;</w:t>
      </w:r>
    </w:p>
    <w:p w14:paraId="7DCAF573" w14:textId="77777777" w:rsidR="00B9259C" w:rsidRPr="001970CC" w:rsidRDefault="00AE3401" w:rsidP="001D0D5B">
      <w:pPr>
        <w:numPr>
          <w:ilvl w:val="0"/>
          <w:numId w:val="39"/>
        </w:numPr>
        <w:tabs>
          <w:tab w:val="left" w:pos="360"/>
        </w:tabs>
        <w:ind w:left="0" w:firstLine="0"/>
        <w:jc w:val="both"/>
        <w:rPr>
          <w:sz w:val="24"/>
          <w:szCs w:val="24"/>
          <w:lang w:val="ro-RO"/>
        </w:rPr>
      </w:pPr>
      <w:r w:rsidRPr="001970CC">
        <w:rPr>
          <w:sz w:val="24"/>
          <w:szCs w:val="24"/>
          <w:lang w:val="ro-RO"/>
        </w:rPr>
        <w:t>păstrează confidențialitatea datelor conform Contractului de confidenţialitate;</w:t>
      </w:r>
    </w:p>
    <w:p w14:paraId="6E373A6E" w14:textId="77777777" w:rsidR="00B9259C" w:rsidRPr="001970CC" w:rsidRDefault="00AE3401" w:rsidP="001D0D5B">
      <w:pPr>
        <w:numPr>
          <w:ilvl w:val="0"/>
          <w:numId w:val="39"/>
        </w:numPr>
        <w:tabs>
          <w:tab w:val="left" w:pos="360"/>
        </w:tabs>
        <w:ind w:left="0" w:firstLine="0"/>
        <w:jc w:val="both"/>
        <w:rPr>
          <w:sz w:val="24"/>
          <w:szCs w:val="24"/>
          <w:lang w:val="ro-RO" w:eastAsia="en-US"/>
        </w:rPr>
      </w:pPr>
      <w:r w:rsidRPr="001970CC">
        <w:rPr>
          <w:sz w:val="24"/>
          <w:szCs w:val="24"/>
          <w:lang w:val="ro-RO" w:eastAsia="en-US"/>
        </w:rPr>
        <w:t>cunoaşte</w:t>
      </w:r>
      <w:r w:rsidR="00B9259C" w:rsidRPr="001970CC">
        <w:rPr>
          <w:sz w:val="24"/>
          <w:szCs w:val="24"/>
          <w:lang w:val="ro-RO" w:eastAsia="en-US"/>
        </w:rPr>
        <w:t xml:space="preserve"> </w:t>
      </w:r>
      <w:r w:rsidRPr="001970CC">
        <w:rPr>
          <w:sz w:val="24"/>
          <w:szCs w:val="24"/>
          <w:lang w:val="ro-RO" w:eastAsia="en-US"/>
        </w:rPr>
        <w:t>şi</w:t>
      </w:r>
      <w:r w:rsidR="00B9259C" w:rsidRPr="001970CC">
        <w:rPr>
          <w:sz w:val="24"/>
          <w:szCs w:val="24"/>
          <w:lang w:val="ro-RO" w:eastAsia="en-US"/>
        </w:rPr>
        <w:t xml:space="preserve"> </w:t>
      </w:r>
      <w:r w:rsidRPr="001970CC">
        <w:rPr>
          <w:sz w:val="24"/>
          <w:szCs w:val="24"/>
          <w:lang w:val="ro-RO" w:eastAsia="en-US"/>
        </w:rPr>
        <w:t>respectă</w:t>
      </w:r>
      <w:r w:rsidR="00B9259C" w:rsidRPr="001970CC">
        <w:rPr>
          <w:sz w:val="24"/>
          <w:szCs w:val="24"/>
          <w:lang w:val="ro-RO" w:eastAsia="en-US"/>
        </w:rPr>
        <w:t xml:space="preserve"> </w:t>
      </w:r>
      <w:r w:rsidRPr="001970CC">
        <w:rPr>
          <w:sz w:val="24"/>
          <w:szCs w:val="24"/>
          <w:lang w:val="ro-RO" w:eastAsia="en-US"/>
        </w:rPr>
        <w:t>prevederile R.O.I., R.O.F., normele de protecţia</w:t>
      </w:r>
      <w:r w:rsidR="00B9259C" w:rsidRPr="001970CC">
        <w:rPr>
          <w:sz w:val="24"/>
          <w:szCs w:val="24"/>
          <w:lang w:val="ro-RO" w:eastAsia="en-US"/>
        </w:rPr>
        <w:t xml:space="preserve"> </w:t>
      </w:r>
      <w:r w:rsidRPr="001970CC">
        <w:rPr>
          <w:sz w:val="24"/>
          <w:szCs w:val="24"/>
          <w:lang w:val="ro-RO" w:eastAsia="en-US"/>
        </w:rPr>
        <w:t>muncii, apărarea</w:t>
      </w:r>
      <w:r w:rsidR="00B9259C" w:rsidRPr="001970CC">
        <w:rPr>
          <w:sz w:val="24"/>
          <w:szCs w:val="24"/>
          <w:lang w:val="ro-RO" w:eastAsia="en-US"/>
        </w:rPr>
        <w:t xml:space="preserve"> </w:t>
      </w:r>
      <w:r w:rsidRPr="001970CC">
        <w:rPr>
          <w:sz w:val="24"/>
          <w:szCs w:val="24"/>
          <w:lang w:val="ro-RO" w:eastAsia="en-US"/>
        </w:rPr>
        <w:t>împotriva</w:t>
      </w:r>
      <w:r w:rsidR="00B9259C" w:rsidRPr="001970CC">
        <w:rPr>
          <w:sz w:val="24"/>
          <w:szCs w:val="24"/>
          <w:lang w:val="ro-RO" w:eastAsia="en-US"/>
        </w:rPr>
        <w:t xml:space="preserve"> </w:t>
      </w:r>
      <w:r w:rsidRPr="001970CC">
        <w:rPr>
          <w:sz w:val="24"/>
          <w:szCs w:val="24"/>
          <w:lang w:val="ro-RO" w:eastAsia="en-US"/>
        </w:rPr>
        <w:t>incendiilor, securitate</w:t>
      </w:r>
      <w:r w:rsidR="00B9259C" w:rsidRPr="001970CC">
        <w:rPr>
          <w:sz w:val="24"/>
          <w:szCs w:val="24"/>
          <w:lang w:val="ro-RO" w:eastAsia="en-US"/>
        </w:rPr>
        <w:t xml:space="preserve"> </w:t>
      </w:r>
      <w:r w:rsidRPr="001970CC">
        <w:rPr>
          <w:sz w:val="24"/>
          <w:szCs w:val="24"/>
          <w:lang w:val="ro-RO" w:eastAsia="en-US"/>
        </w:rPr>
        <w:t>şi</w:t>
      </w:r>
      <w:r w:rsidR="00B9259C" w:rsidRPr="001970CC">
        <w:rPr>
          <w:sz w:val="24"/>
          <w:szCs w:val="24"/>
          <w:lang w:val="ro-RO" w:eastAsia="en-US"/>
        </w:rPr>
        <w:t xml:space="preserve"> </w:t>
      </w:r>
      <w:r w:rsidRPr="001970CC">
        <w:rPr>
          <w:sz w:val="24"/>
          <w:szCs w:val="24"/>
          <w:lang w:val="ro-RO" w:eastAsia="en-US"/>
        </w:rPr>
        <w:t>sănătate a muncii</w:t>
      </w:r>
      <w:r w:rsidR="00B9259C" w:rsidRPr="001970CC">
        <w:rPr>
          <w:sz w:val="24"/>
          <w:szCs w:val="24"/>
          <w:lang w:val="ro-RO" w:eastAsia="en-US"/>
        </w:rPr>
        <w:t xml:space="preserve"> </w:t>
      </w:r>
      <w:r w:rsidRPr="001970CC">
        <w:rPr>
          <w:sz w:val="24"/>
          <w:szCs w:val="24"/>
          <w:lang w:val="ro-RO" w:eastAsia="en-US"/>
        </w:rPr>
        <w:t>şi</w:t>
      </w:r>
      <w:r w:rsidR="00B9259C" w:rsidRPr="001970CC">
        <w:rPr>
          <w:sz w:val="24"/>
          <w:szCs w:val="24"/>
          <w:lang w:val="ro-RO" w:eastAsia="en-US"/>
        </w:rPr>
        <w:t xml:space="preserve"> </w:t>
      </w:r>
      <w:r w:rsidRPr="001970CC">
        <w:rPr>
          <w:sz w:val="24"/>
          <w:szCs w:val="24"/>
          <w:lang w:val="ro-RO" w:eastAsia="en-US"/>
        </w:rPr>
        <w:t>este direct răspunzător de nerespectarea lor;</w:t>
      </w:r>
    </w:p>
    <w:p w14:paraId="57C97F54" w14:textId="77777777" w:rsidR="00AE3401" w:rsidRPr="001970CC" w:rsidRDefault="00AE3401" w:rsidP="001D0D5B">
      <w:pPr>
        <w:numPr>
          <w:ilvl w:val="0"/>
          <w:numId w:val="39"/>
        </w:numPr>
        <w:tabs>
          <w:tab w:val="left" w:pos="360"/>
        </w:tabs>
        <w:ind w:left="0" w:firstLine="0"/>
        <w:jc w:val="both"/>
        <w:rPr>
          <w:sz w:val="24"/>
          <w:szCs w:val="24"/>
          <w:lang w:val="ro-RO" w:eastAsia="en-US"/>
        </w:rPr>
      </w:pPr>
      <w:r w:rsidRPr="001970CC">
        <w:rPr>
          <w:sz w:val="24"/>
          <w:szCs w:val="24"/>
          <w:lang w:val="ro-RO"/>
        </w:rPr>
        <w:t>execută</w:t>
      </w:r>
      <w:r w:rsidR="00B9259C" w:rsidRPr="001970CC">
        <w:rPr>
          <w:sz w:val="24"/>
          <w:szCs w:val="24"/>
          <w:lang w:val="ro-RO"/>
        </w:rPr>
        <w:t xml:space="preserve"> </w:t>
      </w:r>
      <w:r w:rsidRPr="001970CC">
        <w:rPr>
          <w:sz w:val="24"/>
          <w:szCs w:val="24"/>
          <w:lang w:val="ro-RO"/>
        </w:rPr>
        <w:t>şi</w:t>
      </w:r>
      <w:r w:rsidR="00B9259C" w:rsidRPr="001970CC">
        <w:rPr>
          <w:sz w:val="24"/>
          <w:szCs w:val="24"/>
          <w:lang w:val="ro-RO"/>
        </w:rPr>
        <w:t xml:space="preserve"> </w:t>
      </w:r>
      <w:r w:rsidRPr="001970CC">
        <w:rPr>
          <w:sz w:val="24"/>
          <w:szCs w:val="24"/>
          <w:lang w:val="ro-RO"/>
        </w:rPr>
        <w:t>alte</w:t>
      </w:r>
      <w:r w:rsidR="00B9259C" w:rsidRPr="001970CC">
        <w:rPr>
          <w:sz w:val="24"/>
          <w:szCs w:val="24"/>
          <w:lang w:val="ro-RO"/>
        </w:rPr>
        <w:t xml:space="preserve"> </w:t>
      </w:r>
      <w:r w:rsidRPr="001970CC">
        <w:rPr>
          <w:sz w:val="24"/>
          <w:szCs w:val="24"/>
          <w:lang w:val="ro-RO"/>
        </w:rPr>
        <w:t>atribuţii</w:t>
      </w:r>
      <w:r w:rsidR="00B9259C" w:rsidRPr="001970CC">
        <w:rPr>
          <w:sz w:val="24"/>
          <w:szCs w:val="24"/>
          <w:lang w:val="ro-RO"/>
        </w:rPr>
        <w:t xml:space="preserve"> </w:t>
      </w:r>
      <w:r w:rsidRPr="001970CC">
        <w:rPr>
          <w:sz w:val="24"/>
          <w:szCs w:val="24"/>
          <w:lang w:val="ro-RO"/>
        </w:rPr>
        <w:t>trasate de şeful de centru, în</w:t>
      </w:r>
      <w:r w:rsidR="00B9259C" w:rsidRPr="001970CC">
        <w:rPr>
          <w:sz w:val="24"/>
          <w:szCs w:val="24"/>
          <w:lang w:val="ro-RO"/>
        </w:rPr>
        <w:t xml:space="preserve"> </w:t>
      </w:r>
      <w:r w:rsidRPr="001970CC">
        <w:rPr>
          <w:sz w:val="24"/>
          <w:szCs w:val="24"/>
          <w:lang w:val="ro-RO"/>
        </w:rPr>
        <w:t>limita</w:t>
      </w:r>
      <w:r w:rsidR="00B9259C" w:rsidRPr="001970CC">
        <w:rPr>
          <w:sz w:val="24"/>
          <w:szCs w:val="24"/>
          <w:lang w:val="ro-RO"/>
        </w:rPr>
        <w:t xml:space="preserve"> </w:t>
      </w:r>
      <w:r w:rsidRPr="001970CC">
        <w:rPr>
          <w:sz w:val="24"/>
          <w:szCs w:val="24"/>
          <w:lang w:val="ro-RO"/>
        </w:rPr>
        <w:t>competenţelor</w:t>
      </w:r>
      <w:r w:rsidR="00B9259C" w:rsidRPr="001970CC">
        <w:rPr>
          <w:sz w:val="24"/>
          <w:szCs w:val="24"/>
          <w:lang w:val="ro-RO"/>
        </w:rPr>
        <w:t xml:space="preserve"> </w:t>
      </w:r>
      <w:r w:rsidRPr="001970CC">
        <w:rPr>
          <w:sz w:val="24"/>
          <w:szCs w:val="24"/>
          <w:lang w:val="ro-RO"/>
        </w:rPr>
        <w:t>profesionale.</w:t>
      </w:r>
    </w:p>
    <w:bookmarkEnd w:id="14"/>
    <w:p w14:paraId="68268C9C" w14:textId="77777777" w:rsidR="00AE3401" w:rsidRDefault="00AE3401" w:rsidP="001D0D5B">
      <w:pPr>
        <w:jc w:val="both"/>
        <w:rPr>
          <w:sz w:val="24"/>
          <w:szCs w:val="24"/>
          <w:lang w:val="ro-RO"/>
        </w:rPr>
      </w:pPr>
    </w:p>
    <w:p w14:paraId="3215BB79" w14:textId="77777777" w:rsidR="00703873" w:rsidRPr="001970CC" w:rsidRDefault="00703873" w:rsidP="001D0D5B">
      <w:pPr>
        <w:jc w:val="both"/>
        <w:rPr>
          <w:sz w:val="24"/>
          <w:szCs w:val="24"/>
          <w:lang w:val="ro-RO"/>
        </w:rPr>
      </w:pPr>
    </w:p>
    <w:p w14:paraId="29ED275F" w14:textId="77777777" w:rsidR="00AE3401" w:rsidRPr="001970CC" w:rsidRDefault="00AE3401" w:rsidP="00061747">
      <w:pPr>
        <w:numPr>
          <w:ilvl w:val="0"/>
          <w:numId w:val="16"/>
        </w:numPr>
        <w:ind w:left="0" w:firstLine="0"/>
        <w:jc w:val="both"/>
        <w:rPr>
          <w:b/>
          <w:bCs/>
          <w:sz w:val="24"/>
          <w:szCs w:val="24"/>
          <w:lang w:val="ro-RO"/>
        </w:rPr>
      </w:pPr>
      <w:r w:rsidRPr="001970CC">
        <w:rPr>
          <w:b/>
          <w:bCs/>
          <w:sz w:val="24"/>
          <w:szCs w:val="24"/>
          <w:lang w:val="ro-RO"/>
        </w:rPr>
        <w:t>Muncitor calificat (întreţinere)</w:t>
      </w:r>
    </w:p>
    <w:p w14:paraId="7BEB4CFF" w14:textId="7392188C" w:rsidR="00BF137D" w:rsidRPr="001970CC" w:rsidRDefault="00BF137D" w:rsidP="00BF137D">
      <w:pPr>
        <w:tabs>
          <w:tab w:val="left" w:pos="360"/>
        </w:tabs>
        <w:suppressAutoHyphens/>
        <w:spacing w:line="100" w:lineRule="atLeast"/>
        <w:jc w:val="both"/>
        <w:rPr>
          <w:b/>
          <w:sz w:val="24"/>
          <w:szCs w:val="24"/>
          <w:lang w:val="pt-BR"/>
        </w:rPr>
      </w:pPr>
      <w:r w:rsidRPr="001970CC">
        <w:rPr>
          <w:b/>
          <w:i/>
          <w:iCs/>
          <w:sz w:val="24"/>
          <w:szCs w:val="24"/>
          <w:lang w:val="pt-BR"/>
        </w:rPr>
        <w:t xml:space="preserve">     Atribuţii principale</w:t>
      </w:r>
      <w:r w:rsidRPr="001970CC">
        <w:rPr>
          <w:b/>
          <w:sz w:val="24"/>
          <w:szCs w:val="24"/>
          <w:lang w:val="pt-BR"/>
        </w:rPr>
        <w:t>:</w:t>
      </w:r>
    </w:p>
    <w:p w14:paraId="6F70E19A" w14:textId="77777777" w:rsidR="0000050F" w:rsidRPr="001970CC" w:rsidRDefault="0000050F" w:rsidP="00BF137D">
      <w:pPr>
        <w:tabs>
          <w:tab w:val="left" w:pos="360"/>
        </w:tabs>
        <w:suppressAutoHyphens/>
        <w:spacing w:line="100" w:lineRule="atLeast"/>
        <w:jc w:val="both"/>
        <w:rPr>
          <w:sz w:val="24"/>
          <w:szCs w:val="24"/>
          <w:lang w:val="ro-RO"/>
        </w:rPr>
      </w:pPr>
    </w:p>
    <w:p w14:paraId="113A0222" w14:textId="350AD71D"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verifică permanent ca instalaţiile, aparatele, utilajelesă nu funcţioneze cu improvizaţii</w:t>
      </w:r>
      <w:r w:rsidR="000562B7" w:rsidRPr="001970CC">
        <w:rPr>
          <w:sz w:val="24"/>
          <w:szCs w:val="24"/>
          <w:lang w:val="ro-RO"/>
        </w:rPr>
        <w:t xml:space="preserve"> </w:t>
      </w:r>
      <w:r w:rsidRPr="001970CC">
        <w:rPr>
          <w:sz w:val="24"/>
          <w:szCs w:val="24"/>
          <w:lang w:val="ro-RO"/>
        </w:rPr>
        <w:t>sau</w:t>
      </w:r>
      <w:r w:rsidR="000562B7" w:rsidRPr="001970CC">
        <w:rPr>
          <w:sz w:val="24"/>
          <w:szCs w:val="24"/>
          <w:lang w:val="ro-RO"/>
        </w:rPr>
        <w:t xml:space="preserve"> </w:t>
      </w:r>
      <w:r w:rsidRPr="001970CC">
        <w:rPr>
          <w:sz w:val="24"/>
          <w:szCs w:val="24"/>
          <w:lang w:val="ro-RO"/>
        </w:rPr>
        <w:t>defecţiuni</w:t>
      </w:r>
      <w:r w:rsidR="000562B7" w:rsidRPr="001970CC">
        <w:rPr>
          <w:sz w:val="24"/>
          <w:szCs w:val="24"/>
          <w:lang w:val="ro-RO"/>
        </w:rPr>
        <w:t xml:space="preserve"> </w:t>
      </w:r>
      <w:r w:rsidRPr="001970CC">
        <w:rPr>
          <w:sz w:val="24"/>
          <w:szCs w:val="24"/>
          <w:lang w:val="ro-RO"/>
        </w:rPr>
        <w:t>ce</w:t>
      </w:r>
      <w:r w:rsidR="000562B7" w:rsidRPr="001970CC">
        <w:rPr>
          <w:sz w:val="24"/>
          <w:szCs w:val="24"/>
          <w:lang w:val="ro-RO"/>
        </w:rPr>
        <w:t xml:space="preserve"> </w:t>
      </w:r>
      <w:r w:rsidRPr="001970CC">
        <w:rPr>
          <w:sz w:val="24"/>
          <w:szCs w:val="24"/>
          <w:lang w:val="ro-RO"/>
        </w:rPr>
        <w:t>ar</w:t>
      </w:r>
      <w:r w:rsidR="000562B7" w:rsidRPr="001970CC">
        <w:rPr>
          <w:sz w:val="24"/>
          <w:szCs w:val="24"/>
          <w:lang w:val="ro-RO"/>
        </w:rPr>
        <w:t xml:space="preserve"> </w:t>
      </w:r>
      <w:r w:rsidRPr="001970CC">
        <w:rPr>
          <w:sz w:val="24"/>
          <w:szCs w:val="24"/>
          <w:lang w:val="ro-RO"/>
        </w:rPr>
        <w:t>putea genera sau</w:t>
      </w:r>
      <w:r w:rsidR="000562B7" w:rsidRPr="001970CC">
        <w:rPr>
          <w:sz w:val="24"/>
          <w:szCs w:val="24"/>
          <w:lang w:val="ro-RO"/>
        </w:rPr>
        <w:t xml:space="preserve"> </w:t>
      </w:r>
      <w:r w:rsidRPr="001970CC">
        <w:rPr>
          <w:sz w:val="24"/>
          <w:szCs w:val="24"/>
          <w:lang w:val="ro-RO"/>
        </w:rPr>
        <w:t>favoriza</w:t>
      </w:r>
      <w:r w:rsidR="000562B7" w:rsidRPr="001970CC">
        <w:rPr>
          <w:sz w:val="24"/>
          <w:szCs w:val="24"/>
          <w:lang w:val="ro-RO"/>
        </w:rPr>
        <w:t xml:space="preserve"> </w:t>
      </w:r>
      <w:r w:rsidRPr="001970CC">
        <w:rPr>
          <w:sz w:val="24"/>
          <w:szCs w:val="24"/>
          <w:lang w:val="ro-RO"/>
        </w:rPr>
        <w:t>producerea</w:t>
      </w:r>
      <w:r w:rsidR="000562B7" w:rsidRPr="001970CC">
        <w:rPr>
          <w:sz w:val="24"/>
          <w:szCs w:val="24"/>
          <w:lang w:val="ro-RO"/>
        </w:rPr>
        <w:t xml:space="preserve"> </w:t>
      </w:r>
      <w:r w:rsidRPr="001970CC">
        <w:rPr>
          <w:sz w:val="24"/>
          <w:szCs w:val="24"/>
          <w:lang w:val="ro-RO"/>
        </w:rPr>
        <w:t>unor</w:t>
      </w:r>
      <w:r w:rsidR="000562B7" w:rsidRPr="001970CC">
        <w:rPr>
          <w:sz w:val="24"/>
          <w:szCs w:val="24"/>
          <w:lang w:val="ro-RO"/>
        </w:rPr>
        <w:t xml:space="preserve"> </w:t>
      </w:r>
      <w:r w:rsidRPr="001970CC">
        <w:rPr>
          <w:sz w:val="24"/>
          <w:szCs w:val="24"/>
          <w:lang w:val="ro-RO"/>
        </w:rPr>
        <w:t>accidente</w:t>
      </w:r>
      <w:r w:rsidR="000562B7" w:rsidRPr="001970CC">
        <w:rPr>
          <w:sz w:val="24"/>
          <w:szCs w:val="24"/>
          <w:lang w:val="ro-RO"/>
        </w:rPr>
        <w:t xml:space="preserve"> </w:t>
      </w:r>
      <w:r w:rsidRPr="001970CC">
        <w:rPr>
          <w:sz w:val="24"/>
          <w:szCs w:val="24"/>
          <w:lang w:val="ro-RO"/>
        </w:rPr>
        <w:t>nedorite;</w:t>
      </w:r>
    </w:p>
    <w:p w14:paraId="797081C7"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 xml:space="preserve">desfășoară  activități de întreținere și reparații curente, la clădirile și instalațiile existente; </w:t>
      </w:r>
    </w:p>
    <w:p w14:paraId="6C2FAEAB"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participă la lucrări de igienizare, zugrăvire a dormitoarelor, holurilor, a sălilor de mese, bucătăriei,vopsire a instalațiilor sanitare, calorifere, etc;</w:t>
      </w:r>
    </w:p>
    <w:p w14:paraId="7C4CCE3A"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efectuează</w:t>
      </w:r>
      <w:r w:rsidR="000562B7" w:rsidRPr="001970CC">
        <w:rPr>
          <w:sz w:val="24"/>
          <w:szCs w:val="24"/>
          <w:lang w:val="ro-RO"/>
        </w:rPr>
        <w:t xml:space="preserve"> </w:t>
      </w:r>
      <w:r w:rsidRPr="001970CC">
        <w:rPr>
          <w:sz w:val="24"/>
          <w:szCs w:val="24"/>
          <w:lang w:val="ro-RO"/>
        </w:rPr>
        <w:t>plan de schițe</w:t>
      </w:r>
      <w:r w:rsidR="000562B7" w:rsidRPr="001970CC">
        <w:rPr>
          <w:sz w:val="24"/>
          <w:szCs w:val="24"/>
          <w:lang w:val="ro-RO"/>
        </w:rPr>
        <w:t xml:space="preserve"> </w:t>
      </w:r>
      <w:r w:rsidRPr="001970CC">
        <w:rPr>
          <w:sz w:val="24"/>
          <w:szCs w:val="24"/>
          <w:lang w:val="ro-RO"/>
        </w:rPr>
        <w:t>pentru</w:t>
      </w:r>
      <w:r w:rsidR="000562B7" w:rsidRPr="001970CC">
        <w:rPr>
          <w:sz w:val="24"/>
          <w:szCs w:val="24"/>
          <w:lang w:val="ro-RO"/>
        </w:rPr>
        <w:t xml:space="preserve"> </w:t>
      </w:r>
      <w:r w:rsidRPr="001970CC">
        <w:rPr>
          <w:sz w:val="24"/>
          <w:szCs w:val="24"/>
          <w:lang w:val="ro-RO"/>
        </w:rPr>
        <w:t>diferite</w:t>
      </w:r>
      <w:r w:rsidR="000562B7" w:rsidRPr="001970CC">
        <w:rPr>
          <w:sz w:val="24"/>
          <w:szCs w:val="24"/>
          <w:lang w:val="ro-RO"/>
        </w:rPr>
        <w:t xml:space="preserve"> </w:t>
      </w:r>
      <w:r w:rsidRPr="001970CC">
        <w:rPr>
          <w:sz w:val="24"/>
          <w:szCs w:val="24"/>
          <w:lang w:val="ro-RO"/>
        </w:rPr>
        <w:t>lucrări de reparații</w:t>
      </w:r>
      <w:r w:rsidR="000562B7" w:rsidRPr="001970CC">
        <w:rPr>
          <w:sz w:val="24"/>
          <w:szCs w:val="24"/>
          <w:lang w:val="ro-RO"/>
        </w:rPr>
        <w:t xml:space="preserve"> </w:t>
      </w:r>
      <w:r w:rsidRPr="001970CC">
        <w:rPr>
          <w:sz w:val="24"/>
          <w:szCs w:val="24"/>
          <w:lang w:val="ro-RO"/>
        </w:rPr>
        <w:t>și</w:t>
      </w:r>
      <w:r w:rsidR="000562B7" w:rsidRPr="001970CC">
        <w:rPr>
          <w:sz w:val="24"/>
          <w:szCs w:val="24"/>
          <w:lang w:val="ro-RO"/>
        </w:rPr>
        <w:t xml:space="preserve"> </w:t>
      </w:r>
      <w:r w:rsidRPr="001970CC">
        <w:rPr>
          <w:sz w:val="24"/>
          <w:szCs w:val="24"/>
          <w:lang w:val="ro-RO"/>
        </w:rPr>
        <w:t>amenajări;</w:t>
      </w:r>
    </w:p>
    <w:p w14:paraId="29908DDE"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întocmește</w:t>
      </w:r>
      <w:r w:rsidR="000562B7" w:rsidRPr="001970CC">
        <w:rPr>
          <w:sz w:val="24"/>
          <w:szCs w:val="24"/>
          <w:lang w:val="ro-RO"/>
        </w:rPr>
        <w:t xml:space="preserve"> </w:t>
      </w:r>
      <w:r w:rsidRPr="001970CC">
        <w:rPr>
          <w:sz w:val="24"/>
          <w:szCs w:val="24"/>
          <w:lang w:val="ro-RO"/>
        </w:rPr>
        <w:t>referat de necesitate</w:t>
      </w:r>
      <w:r w:rsidR="000562B7" w:rsidRPr="001970CC">
        <w:rPr>
          <w:sz w:val="24"/>
          <w:szCs w:val="24"/>
          <w:lang w:val="ro-RO"/>
        </w:rPr>
        <w:t xml:space="preserve"> </w:t>
      </w:r>
      <w:r w:rsidRPr="001970CC">
        <w:rPr>
          <w:sz w:val="24"/>
          <w:szCs w:val="24"/>
          <w:lang w:val="ro-RO"/>
        </w:rPr>
        <w:t>pentru</w:t>
      </w:r>
      <w:r w:rsidR="000562B7" w:rsidRPr="001970CC">
        <w:rPr>
          <w:sz w:val="24"/>
          <w:szCs w:val="24"/>
          <w:lang w:val="ro-RO"/>
        </w:rPr>
        <w:t xml:space="preserve"> </w:t>
      </w:r>
      <w:r w:rsidRPr="001970CC">
        <w:rPr>
          <w:sz w:val="24"/>
          <w:szCs w:val="24"/>
          <w:lang w:val="ro-RO"/>
        </w:rPr>
        <w:t>materiale de întreținere</w:t>
      </w:r>
      <w:r w:rsidR="000562B7" w:rsidRPr="001970CC">
        <w:rPr>
          <w:sz w:val="24"/>
          <w:szCs w:val="24"/>
          <w:lang w:val="ro-RO"/>
        </w:rPr>
        <w:t xml:space="preserve"> </w:t>
      </w:r>
      <w:r w:rsidRPr="001970CC">
        <w:rPr>
          <w:sz w:val="24"/>
          <w:szCs w:val="24"/>
          <w:lang w:val="ro-RO"/>
        </w:rPr>
        <w:t>și</w:t>
      </w:r>
      <w:r w:rsidR="000562B7" w:rsidRPr="001970CC">
        <w:rPr>
          <w:sz w:val="24"/>
          <w:szCs w:val="24"/>
          <w:lang w:val="ro-RO"/>
        </w:rPr>
        <w:t xml:space="preserve"> </w:t>
      </w:r>
      <w:r w:rsidRPr="001970CC">
        <w:rPr>
          <w:sz w:val="24"/>
          <w:szCs w:val="24"/>
          <w:lang w:val="ro-RO"/>
        </w:rPr>
        <w:t xml:space="preserve">reparații; </w:t>
      </w:r>
    </w:p>
    <w:p w14:paraId="299F4ECC"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lastRenderedPageBreak/>
        <w:t>întocmește</w:t>
      </w:r>
      <w:r w:rsidR="000562B7" w:rsidRPr="001970CC">
        <w:rPr>
          <w:sz w:val="24"/>
          <w:szCs w:val="24"/>
          <w:lang w:val="ro-RO"/>
        </w:rPr>
        <w:t xml:space="preserve"> </w:t>
      </w:r>
      <w:r w:rsidRPr="001970CC">
        <w:rPr>
          <w:sz w:val="24"/>
          <w:szCs w:val="24"/>
          <w:lang w:val="ro-RO"/>
        </w:rPr>
        <w:t>procese verbale de predare-primire</w:t>
      </w:r>
      <w:r w:rsidR="000562B7" w:rsidRPr="001970CC">
        <w:rPr>
          <w:sz w:val="24"/>
          <w:szCs w:val="24"/>
          <w:lang w:val="ro-RO"/>
        </w:rPr>
        <w:t xml:space="preserve"> </w:t>
      </w:r>
      <w:r w:rsidRPr="001970CC">
        <w:rPr>
          <w:sz w:val="24"/>
          <w:szCs w:val="24"/>
          <w:lang w:val="ro-RO"/>
        </w:rPr>
        <w:t>(recepție) a lucrărilor de reparații, a montării</w:t>
      </w:r>
      <w:r w:rsidR="000562B7" w:rsidRPr="001970CC">
        <w:rPr>
          <w:sz w:val="24"/>
          <w:szCs w:val="24"/>
          <w:lang w:val="ro-RO"/>
        </w:rPr>
        <w:t xml:space="preserve"> </w:t>
      </w:r>
      <w:r w:rsidRPr="001970CC">
        <w:rPr>
          <w:sz w:val="24"/>
          <w:szCs w:val="24"/>
          <w:lang w:val="ro-RO"/>
        </w:rPr>
        <w:t>aparatelor</w:t>
      </w:r>
      <w:r w:rsidR="000562B7" w:rsidRPr="001970CC">
        <w:rPr>
          <w:sz w:val="24"/>
          <w:szCs w:val="24"/>
          <w:lang w:val="ro-RO"/>
        </w:rPr>
        <w:t xml:space="preserve"> </w:t>
      </w:r>
      <w:r w:rsidRPr="001970CC">
        <w:rPr>
          <w:sz w:val="24"/>
          <w:szCs w:val="24"/>
          <w:lang w:val="ro-RO"/>
        </w:rPr>
        <w:t>și</w:t>
      </w:r>
      <w:r w:rsidR="000562B7" w:rsidRPr="001970CC">
        <w:rPr>
          <w:sz w:val="24"/>
          <w:szCs w:val="24"/>
          <w:lang w:val="ro-RO"/>
        </w:rPr>
        <w:t xml:space="preserve"> </w:t>
      </w:r>
      <w:r w:rsidRPr="001970CC">
        <w:rPr>
          <w:sz w:val="24"/>
          <w:szCs w:val="24"/>
          <w:lang w:val="ro-RO"/>
        </w:rPr>
        <w:t>utilajelor, potrivit</w:t>
      </w:r>
      <w:r w:rsidR="000562B7" w:rsidRPr="001970CC">
        <w:rPr>
          <w:sz w:val="24"/>
          <w:szCs w:val="24"/>
          <w:lang w:val="ro-RO"/>
        </w:rPr>
        <w:t xml:space="preserve"> </w:t>
      </w:r>
      <w:r w:rsidRPr="001970CC">
        <w:rPr>
          <w:sz w:val="24"/>
          <w:szCs w:val="24"/>
          <w:lang w:val="ro-RO"/>
        </w:rPr>
        <w:t>actelor normative în</w:t>
      </w:r>
      <w:r w:rsidR="000562B7" w:rsidRPr="001970CC">
        <w:rPr>
          <w:sz w:val="24"/>
          <w:szCs w:val="24"/>
          <w:lang w:val="ro-RO"/>
        </w:rPr>
        <w:t xml:space="preserve"> </w:t>
      </w:r>
      <w:r w:rsidRPr="001970CC">
        <w:rPr>
          <w:sz w:val="24"/>
          <w:szCs w:val="24"/>
          <w:lang w:val="ro-RO"/>
        </w:rPr>
        <w:t>vigoare;</w:t>
      </w:r>
    </w:p>
    <w:p w14:paraId="5F9EB715"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execută lucrări de reparaţii pentru întreţinerea tuturor imobilelor aflate în incinta unităţii;</w:t>
      </w:r>
    </w:p>
    <w:p w14:paraId="66E28BB3"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are în primire materialele cu care lucrează și este răspunzător de buna lor întreținere și utilizare;</w:t>
      </w:r>
    </w:p>
    <w:p w14:paraId="1C164186"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răspunde direct de calitatea lucrărilor efectuate și de folosirea judicioasă a materialelor;</w:t>
      </w:r>
    </w:p>
    <w:p w14:paraId="1CDC6FF3"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nu umblă la instalaţii, utilaje, aparate până când nu a luat măsuri de decuplare a acestora de la  reţeaua electrică şi nu intervine în instalaţii, aparate şi utilaje care necesită intervenţiapersonalului specialist;</w:t>
      </w:r>
    </w:p>
    <w:p w14:paraId="4FBF6E94"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nu permite</w:t>
      </w:r>
      <w:r w:rsidR="000562B7" w:rsidRPr="001970CC">
        <w:rPr>
          <w:sz w:val="24"/>
          <w:szCs w:val="24"/>
          <w:lang w:val="ro-RO"/>
        </w:rPr>
        <w:t xml:space="preserve"> </w:t>
      </w:r>
      <w:r w:rsidRPr="001970CC">
        <w:rPr>
          <w:sz w:val="24"/>
          <w:szCs w:val="24"/>
          <w:lang w:val="ro-RO"/>
        </w:rPr>
        <w:t>beneficiarilor</w:t>
      </w:r>
      <w:r w:rsidR="000562B7" w:rsidRPr="001970CC">
        <w:rPr>
          <w:sz w:val="24"/>
          <w:szCs w:val="24"/>
          <w:lang w:val="ro-RO"/>
        </w:rPr>
        <w:t xml:space="preserve"> </w:t>
      </w:r>
      <w:r w:rsidRPr="001970CC">
        <w:rPr>
          <w:sz w:val="24"/>
          <w:szCs w:val="24"/>
          <w:lang w:val="ro-RO"/>
        </w:rPr>
        <w:t>şi</w:t>
      </w:r>
      <w:r w:rsidR="000562B7" w:rsidRPr="001970CC">
        <w:rPr>
          <w:sz w:val="24"/>
          <w:szCs w:val="24"/>
          <w:lang w:val="ro-RO"/>
        </w:rPr>
        <w:t xml:space="preserve"> </w:t>
      </w:r>
      <w:r w:rsidRPr="001970CC">
        <w:rPr>
          <w:sz w:val="24"/>
          <w:szCs w:val="24"/>
          <w:lang w:val="ro-RO"/>
        </w:rPr>
        <w:t>altor</w:t>
      </w:r>
      <w:r w:rsidR="000562B7" w:rsidRPr="001970CC">
        <w:rPr>
          <w:sz w:val="24"/>
          <w:szCs w:val="24"/>
          <w:lang w:val="ro-RO"/>
        </w:rPr>
        <w:t xml:space="preserve"> </w:t>
      </w:r>
      <w:r w:rsidRPr="001970CC">
        <w:rPr>
          <w:sz w:val="24"/>
          <w:szCs w:val="24"/>
          <w:lang w:val="ro-RO"/>
        </w:rPr>
        <w:t>persoane</w:t>
      </w:r>
      <w:r w:rsidR="000562B7" w:rsidRPr="001970CC">
        <w:rPr>
          <w:sz w:val="24"/>
          <w:szCs w:val="24"/>
          <w:lang w:val="ro-RO"/>
        </w:rPr>
        <w:t xml:space="preserve"> </w:t>
      </w:r>
      <w:r w:rsidRPr="001970CC">
        <w:rPr>
          <w:sz w:val="24"/>
          <w:szCs w:val="24"/>
          <w:lang w:val="ro-RO"/>
        </w:rPr>
        <w:t>neavizate</w:t>
      </w:r>
      <w:r w:rsidR="000562B7" w:rsidRPr="001970CC">
        <w:rPr>
          <w:sz w:val="24"/>
          <w:szCs w:val="24"/>
          <w:lang w:val="ro-RO"/>
        </w:rPr>
        <w:t xml:space="preserve"> </w:t>
      </w:r>
      <w:r w:rsidRPr="001970CC">
        <w:rPr>
          <w:sz w:val="24"/>
          <w:szCs w:val="24"/>
          <w:lang w:val="ro-RO"/>
        </w:rPr>
        <w:t>să</w:t>
      </w:r>
      <w:r w:rsidR="000562B7" w:rsidRPr="001970CC">
        <w:rPr>
          <w:sz w:val="24"/>
          <w:szCs w:val="24"/>
          <w:lang w:val="ro-RO"/>
        </w:rPr>
        <w:t xml:space="preserve"> </w:t>
      </w:r>
      <w:r w:rsidRPr="001970CC">
        <w:rPr>
          <w:sz w:val="24"/>
          <w:szCs w:val="24"/>
          <w:lang w:val="ro-RO"/>
        </w:rPr>
        <w:t>umble la utilaje, aparate</w:t>
      </w:r>
      <w:r w:rsidR="000562B7" w:rsidRPr="001970CC">
        <w:rPr>
          <w:sz w:val="24"/>
          <w:szCs w:val="24"/>
          <w:lang w:val="ro-RO"/>
        </w:rPr>
        <w:t xml:space="preserve"> </w:t>
      </w:r>
      <w:r w:rsidRPr="001970CC">
        <w:rPr>
          <w:sz w:val="24"/>
          <w:szCs w:val="24"/>
          <w:lang w:val="ro-RO"/>
        </w:rPr>
        <w:t>şi</w:t>
      </w:r>
      <w:r w:rsidR="000562B7" w:rsidRPr="001970CC">
        <w:rPr>
          <w:sz w:val="24"/>
          <w:szCs w:val="24"/>
          <w:lang w:val="ro-RO"/>
        </w:rPr>
        <w:t xml:space="preserve"> </w:t>
      </w:r>
      <w:r w:rsidRPr="001970CC">
        <w:rPr>
          <w:sz w:val="24"/>
          <w:szCs w:val="24"/>
          <w:lang w:val="ro-RO"/>
        </w:rPr>
        <w:t>instalaţii, anunţând</w:t>
      </w:r>
      <w:r w:rsidR="000562B7" w:rsidRPr="001970CC">
        <w:rPr>
          <w:sz w:val="24"/>
          <w:szCs w:val="24"/>
          <w:lang w:val="ro-RO"/>
        </w:rPr>
        <w:t xml:space="preserve"> </w:t>
      </w:r>
      <w:r w:rsidRPr="001970CC">
        <w:rPr>
          <w:sz w:val="24"/>
          <w:szCs w:val="24"/>
          <w:lang w:val="ro-RO"/>
        </w:rPr>
        <w:t>conducerea</w:t>
      </w:r>
      <w:r w:rsidR="000562B7" w:rsidRPr="001970CC">
        <w:rPr>
          <w:sz w:val="24"/>
          <w:szCs w:val="24"/>
          <w:lang w:val="ro-RO"/>
        </w:rPr>
        <w:t xml:space="preserve"> </w:t>
      </w:r>
      <w:r w:rsidRPr="001970CC">
        <w:rPr>
          <w:sz w:val="24"/>
          <w:szCs w:val="24"/>
          <w:lang w:val="ro-RO"/>
        </w:rPr>
        <w:t>centrului, în</w:t>
      </w:r>
      <w:r w:rsidR="000562B7" w:rsidRPr="001970CC">
        <w:rPr>
          <w:sz w:val="24"/>
          <w:szCs w:val="24"/>
          <w:lang w:val="ro-RO"/>
        </w:rPr>
        <w:t xml:space="preserve"> </w:t>
      </w:r>
      <w:r w:rsidRPr="001970CC">
        <w:rPr>
          <w:sz w:val="24"/>
          <w:szCs w:val="24"/>
          <w:lang w:val="ro-RO"/>
        </w:rPr>
        <w:t>scris, despre</w:t>
      </w:r>
      <w:r w:rsidR="000562B7" w:rsidRPr="001970CC">
        <w:rPr>
          <w:sz w:val="24"/>
          <w:szCs w:val="24"/>
          <w:lang w:val="ro-RO"/>
        </w:rPr>
        <w:t xml:space="preserve"> </w:t>
      </w:r>
      <w:r w:rsidRPr="001970CC">
        <w:rPr>
          <w:sz w:val="24"/>
          <w:szCs w:val="24"/>
          <w:lang w:val="ro-RO"/>
        </w:rPr>
        <w:t>orice</w:t>
      </w:r>
      <w:r w:rsidR="000562B7" w:rsidRPr="001970CC">
        <w:rPr>
          <w:sz w:val="24"/>
          <w:szCs w:val="24"/>
          <w:lang w:val="ro-RO"/>
        </w:rPr>
        <w:t xml:space="preserve"> </w:t>
      </w:r>
      <w:r w:rsidRPr="001970CC">
        <w:rPr>
          <w:sz w:val="24"/>
          <w:szCs w:val="24"/>
          <w:lang w:val="ro-RO"/>
        </w:rPr>
        <w:t>intervenţie</w:t>
      </w:r>
      <w:r w:rsidR="000562B7" w:rsidRPr="001970CC">
        <w:rPr>
          <w:sz w:val="24"/>
          <w:szCs w:val="24"/>
          <w:lang w:val="ro-RO"/>
        </w:rPr>
        <w:t xml:space="preserve"> </w:t>
      </w:r>
      <w:r w:rsidRPr="001970CC">
        <w:rPr>
          <w:sz w:val="24"/>
          <w:szCs w:val="24"/>
          <w:lang w:val="ro-RO"/>
        </w:rPr>
        <w:t>neautorizată la acestea</w:t>
      </w:r>
      <w:r w:rsidR="000562B7" w:rsidRPr="001970CC">
        <w:rPr>
          <w:sz w:val="24"/>
          <w:szCs w:val="24"/>
          <w:lang w:val="ro-RO"/>
        </w:rPr>
        <w:t xml:space="preserve"> </w:t>
      </w:r>
      <w:r w:rsidRPr="001970CC">
        <w:rPr>
          <w:sz w:val="24"/>
          <w:szCs w:val="24"/>
          <w:lang w:val="ro-RO"/>
        </w:rPr>
        <w:t>sau</w:t>
      </w:r>
      <w:r w:rsidR="000562B7" w:rsidRPr="001970CC">
        <w:rPr>
          <w:sz w:val="24"/>
          <w:szCs w:val="24"/>
          <w:lang w:val="ro-RO"/>
        </w:rPr>
        <w:t xml:space="preserve"> </w:t>
      </w:r>
      <w:r w:rsidRPr="001970CC">
        <w:rPr>
          <w:sz w:val="24"/>
          <w:szCs w:val="24"/>
          <w:lang w:val="ro-RO"/>
        </w:rPr>
        <w:t>alte</w:t>
      </w:r>
      <w:r w:rsidR="000562B7" w:rsidRPr="001970CC">
        <w:rPr>
          <w:sz w:val="24"/>
          <w:szCs w:val="24"/>
          <w:lang w:val="ro-RO"/>
        </w:rPr>
        <w:t xml:space="preserve"> </w:t>
      </w:r>
      <w:r w:rsidRPr="001970CC">
        <w:rPr>
          <w:sz w:val="24"/>
          <w:szCs w:val="24"/>
          <w:lang w:val="ro-RO"/>
        </w:rPr>
        <w:t>nereguli</w:t>
      </w:r>
      <w:r w:rsidR="000562B7" w:rsidRPr="001970CC">
        <w:rPr>
          <w:sz w:val="24"/>
          <w:szCs w:val="24"/>
          <w:lang w:val="ro-RO"/>
        </w:rPr>
        <w:t xml:space="preserve"> </w:t>
      </w:r>
      <w:r w:rsidRPr="001970CC">
        <w:rPr>
          <w:sz w:val="24"/>
          <w:szCs w:val="24"/>
          <w:lang w:val="ro-RO"/>
        </w:rPr>
        <w:t>în</w:t>
      </w:r>
      <w:r w:rsidR="000562B7" w:rsidRPr="001970CC">
        <w:rPr>
          <w:sz w:val="24"/>
          <w:szCs w:val="24"/>
          <w:lang w:val="ro-RO"/>
        </w:rPr>
        <w:t xml:space="preserve"> </w:t>
      </w:r>
      <w:r w:rsidRPr="001970CC">
        <w:rPr>
          <w:sz w:val="24"/>
          <w:szCs w:val="24"/>
          <w:lang w:val="ro-RO"/>
        </w:rPr>
        <w:t>acest sens;</w:t>
      </w:r>
    </w:p>
    <w:p w14:paraId="7E021188"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desfundă și curăță canalele de scurgere a apei reziduale ori de cate ori este nevoie;</w:t>
      </w:r>
    </w:p>
    <w:p w14:paraId="30679295"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se ocupă de montarea, întreținerea și repararea obiectelor și instalațiilor sanitare;</w:t>
      </w:r>
    </w:p>
    <w:p w14:paraId="106F217E"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răspunde de curăţenia</w:t>
      </w:r>
      <w:r w:rsidR="000562B7" w:rsidRPr="001970CC">
        <w:rPr>
          <w:sz w:val="24"/>
          <w:szCs w:val="24"/>
          <w:lang w:val="ro-RO"/>
        </w:rPr>
        <w:t xml:space="preserve"> </w:t>
      </w:r>
      <w:r w:rsidRPr="001970CC">
        <w:rPr>
          <w:sz w:val="24"/>
          <w:szCs w:val="24"/>
          <w:lang w:val="ro-RO"/>
        </w:rPr>
        <w:t>şi</w:t>
      </w:r>
      <w:r w:rsidR="000562B7" w:rsidRPr="001970CC">
        <w:rPr>
          <w:sz w:val="24"/>
          <w:szCs w:val="24"/>
          <w:lang w:val="ro-RO"/>
        </w:rPr>
        <w:t xml:space="preserve"> </w:t>
      </w:r>
      <w:r w:rsidRPr="001970CC">
        <w:rPr>
          <w:sz w:val="24"/>
          <w:szCs w:val="24"/>
          <w:lang w:val="ro-RO"/>
        </w:rPr>
        <w:t>întreţinerea</w:t>
      </w:r>
      <w:r w:rsidR="000562B7" w:rsidRPr="001970CC">
        <w:rPr>
          <w:sz w:val="24"/>
          <w:szCs w:val="24"/>
          <w:lang w:val="ro-RO"/>
        </w:rPr>
        <w:t xml:space="preserve"> </w:t>
      </w:r>
      <w:r w:rsidRPr="001970CC">
        <w:rPr>
          <w:sz w:val="24"/>
          <w:szCs w:val="24"/>
          <w:lang w:val="ro-RO"/>
        </w:rPr>
        <w:t>în</w:t>
      </w:r>
      <w:r w:rsidR="000562B7" w:rsidRPr="001970CC">
        <w:rPr>
          <w:sz w:val="24"/>
          <w:szCs w:val="24"/>
          <w:lang w:val="ro-RO"/>
        </w:rPr>
        <w:t xml:space="preserve"> </w:t>
      </w:r>
      <w:r w:rsidRPr="001970CC">
        <w:rPr>
          <w:sz w:val="24"/>
          <w:szCs w:val="24"/>
          <w:lang w:val="ro-RO"/>
        </w:rPr>
        <w:t>stare de funcţionare a aparatelor</w:t>
      </w:r>
      <w:r w:rsidR="000562B7" w:rsidRPr="001970CC">
        <w:rPr>
          <w:sz w:val="24"/>
          <w:szCs w:val="24"/>
          <w:lang w:val="ro-RO"/>
        </w:rPr>
        <w:t xml:space="preserve"> </w:t>
      </w:r>
      <w:r w:rsidRPr="001970CC">
        <w:rPr>
          <w:sz w:val="24"/>
          <w:szCs w:val="24"/>
          <w:lang w:val="ro-RO"/>
        </w:rPr>
        <w:t>şi</w:t>
      </w:r>
      <w:r w:rsidR="000562B7" w:rsidRPr="001970CC">
        <w:rPr>
          <w:sz w:val="24"/>
          <w:szCs w:val="24"/>
          <w:lang w:val="ro-RO"/>
        </w:rPr>
        <w:t xml:space="preserve"> </w:t>
      </w:r>
      <w:r w:rsidRPr="001970CC">
        <w:rPr>
          <w:sz w:val="24"/>
          <w:szCs w:val="24"/>
          <w:lang w:val="ro-RO"/>
        </w:rPr>
        <w:t>instalaţiilor</w:t>
      </w:r>
      <w:r w:rsidR="000562B7" w:rsidRPr="001970CC">
        <w:rPr>
          <w:sz w:val="24"/>
          <w:szCs w:val="24"/>
          <w:lang w:val="ro-RO"/>
        </w:rPr>
        <w:t xml:space="preserve"> </w:t>
      </w:r>
      <w:r w:rsidRPr="001970CC">
        <w:rPr>
          <w:sz w:val="24"/>
          <w:szCs w:val="24"/>
          <w:lang w:val="ro-RO"/>
        </w:rPr>
        <w:t>din</w:t>
      </w:r>
      <w:r w:rsidR="000562B7" w:rsidRPr="001970CC">
        <w:rPr>
          <w:sz w:val="24"/>
          <w:szCs w:val="24"/>
          <w:lang w:val="ro-RO"/>
        </w:rPr>
        <w:t xml:space="preserve"> </w:t>
      </w:r>
      <w:r w:rsidRPr="001970CC">
        <w:rPr>
          <w:sz w:val="24"/>
          <w:szCs w:val="24"/>
          <w:lang w:val="ro-RO"/>
        </w:rPr>
        <w:t>dotarea</w:t>
      </w:r>
      <w:r w:rsidR="000562B7" w:rsidRPr="001970CC">
        <w:rPr>
          <w:sz w:val="24"/>
          <w:szCs w:val="24"/>
          <w:lang w:val="ro-RO"/>
        </w:rPr>
        <w:t xml:space="preserve"> </w:t>
      </w:r>
      <w:r w:rsidRPr="001970CC">
        <w:rPr>
          <w:sz w:val="24"/>
          <w:szCs w:val="24"/>
          <w:lang w:val="ro-RO"/>
        </w:rPr>
        <w:t>centrului;</w:t>
      </w:r>
    </w:p>
    <w:p w14:paraId="12649D91" w14:textId="77777777" w:rsidR="000562B7"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aduce la  cunostință</w:t>
      </w:r>
      <w:r w:rsidR="000562B7" w:rsidRPr="001970CC">
        <w:rPr>
          <w:sz w:val="24"/>
          <w:szCs w:val="24"/>
          <w:lang w:val="ro-RO"/>
        </w:rPr>
        <w:t xml:space="preserve"> </w:t>
      </w:r>
      <w:r w:rsidRPr="001970CC">
        <w:rPr>
          <w:sz w:val="24"/>
          <w:szCs w:val="24"/>
          <w:lang w:val="ro-RO"/>
        </w:rPr>
        <w:t>compartimentului</w:t>
      </w:r>
      <w:r w:rsidR="000562B7" w:rsidRPr="001970CC">
        <w:rPr>
          <w:sz w:val="24"/>
          <w:szCs w:val="24"/>
          <w:lang w:val="ro-RO"/>
        </w:rPr>
        <w:t xml:space="preserve"> </w:t>
      </w:r>
      <w:r w:rsidRPr="001970CC">
        <w:rPr>
          <w:sz w:val="24"/>
          <w:szCs w:val="24"/>
          <w:lang w:val="ro-RO"/>
        </w:rPr>
        <w:t>administrativ</w:t>
      </w:r>
      <w:r w:rsidR="000562B7" w:rsidRPr="001970CC">
        <w:rPr>
          <w:sz w:val="24"/>
          <w:szCs w:val="24"/>
          <w:lang w:val="ro-RO"/>
        </w:rPr>
        <w:t xml:space="preserve"> </w:t>
      </w:r>
      <w:r w:rsidRPr="001970CC">
        <w:rPr>
          <w:sz w:val="24"/>
          <w:szCs w:val="24"/>
          <w:lang w:val="ro-RO"/>
        </w:rPr>
        <w:t>toate</w:t>
      </w:r>
      <w:r w:rsidR="000562B7" w:rsidRPr="001970CC">
        <w:rPr>
          <w:sz w:val="24"/>
          <w:szCs w:val="24"/>
          <w:lang w:val="ro-RO"/>
        </w:rPr>
        <w:t xml:space="preserve"> </w:t>
      </w:r>
      <w:r w:rsidRPr="001970CC">
        <w:rPr>
          <w:sz w:val="24"/>
          <w:szCs w:val="24"/>
          <w:lang w:val="ro-RO"/>
        </w:rPr>
        <w:t>neconformitățile</w:t>
      </w:r>
      <w:r w:rsidR="000562B7" w:rsidRPr="001970CC">
        <w:rPr>
          <w:sz w:val="24"/>
          <w:szCs w:val="24"/>
          <w:lang w:val="ro-RO"/>
        </w:rPr>
        <w:t xml:space="preserve"> </w:t>
      </w:r>
      <w:r w:rsidRPr="001970CC">
        <w:rPr>
          <w:sz w:val="24"/>
          <w:szCs w:val="24"/>
          <w:lang w:val="ro-RO"/>
        </w:rPr>
        <w:t>constatate</w:t>
      </w:r>
      <w:r w:rsidR="000562B7" w:rsidRPr="001970CC">
        <w:rPr>
          <w:sz w:val="24"/>
          <w:szCs w:val="24"/>
          <w:lang w:val="ro-RO"/>
        </w:rPr>
        <w:t xml:space="preserve"> </w:t>
      </w:r>
      <w:r w:rsidRPr="001970CC">
        <w:rPr>
          <w:sz w:val="24"/>
          <w:szCs w:val="24"/>
          <w:lang w:val="ro-RO"/>
        </w:rPr>
        <w:t>în</w:t>
      </w:r>
      <w:r w:rsidR="000562B7" w:rsidRPr="001970CC">
        <w:rPr>
          <w:sz w:val="24"/>
          <w:szCs w:val="24"/>
          <w:lang w:val="ro-RO"/>
        </w:rPr>
        <w:t xml:space="preserve"> </w:t>
      </w:r>
      <w:r w:rsidRPr="001970CC">
        <w:rPr>
          <w:sz w:val="24"/>
          <w:szCs w:val="24"/>
          <w:lang w:val="ro-RO"/>
        </w:rPr>
        <w:t>desfășurarea</w:t>
      </w:r>
      <w:r w:rsidR="000562B7" w:rsidRPr="001970CC">
        <w:rPr>
          <w:sz w:val="24"/>
          <w:szCs w:val="24"/>
          <w:lang w:val="ro-RO"/>
        </w:rPr>
        <w:t xml:space="preserve"> </w:t>
      </w:r>
      <w:r w:rsidRPr="001970CC">
        <w:rPr>
          <w:sz w:val="24"/>
          <w:szCs w:val="24"/>
          <w:lang w:val="ro-RO"/>
        </w:rPr>
        <w:t>activității;</w:t>
      </w:r>
    </w:p>
    <w:p w14:paraId="38FD7F65" w14:textId="77777777" w:rsidR="00A320DA"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ia</w:t>
      </w:r>
      <w:r w:rsidR="000562B7" w:rsidRPr="001970CC">
        <w:rPr>
          <w:sz w:val="24"/>
          <w:szCs w:val="24"/>
          <w:lang w:val="ro-RO"/>
        </w:rPr>
        <w:t xml:space="preserve"> </w:t>
      </w:r>
      <w:r w:rsidRPr="001970CC">
        <w:rPr>
          <w:sz w:val="24"/>
          <w:szCs w:val="24"/>
          <w:lang w:val="ro-RO"/>
        </w:rPr>
        <w:t>măsuri</w:t>
      </w:r>
      <w:r w:rsidR="000562B7" w:rsidRPr="001970CC">
        <w:rPr>
          <w:sz w:val="24"/>
          <w:szCs w:val="24"/>
          <w:lang w:val="ro-RO"/>
        </w:rPr>
        <w:t xml:space="preserve"> </w:t>
      </w:r>
      <w:r w:rsidRPr="001970CC">
        <w:rPr>
          <w:sz w:val="24"/>
          <w:szCs w:val="24"/>
          <w:lang w:val="ro-RO"/>
        </w:rPr>
        <w:t>pentru</w:t>
      </w:r>
      <w:r w:rsidR="000562B7" w:rsidRPr="001970CC">
        <w:rPr>
          <w:sz w:val="24"/>
          <w:szCs w:val="24"/>
          <w:lang w:val="ro-RO"/>
        </w:rPr>
        <w:t xml:space="preserve"> </w:t>
      </w:r>
      <w:r w:rsidRPr="001970CC">
        <w:rPr>
          <w:sz w:val="24"/>
          <w:szCs w:val="24"/>
          <w:lang w:val="ro-RO"/>
        </w:rPr>
        <w:t>prevenirea</w:t>
      </w:r>
      <w:r w:rsidR="000562B7" w:rsidRPr="001970CC">
        <w:rPr>
          <w:sz w:val="24"/>
          <w:szCs w:val="24"/>
          <w:lang w:val="ro-RO"/>
        </w:rPr>
        <w:t xml:space="preserve"> </w:t>
      </w:r>
      <w:r w:rsidRPr="001970CC">
        <w:rPr>
          <w:sz w:val="24"/>
          <w:szCs w:val="24"/>
          <w:lang w:val="ro-RO"/>
        </w:rPr>
        <w:t>şi</w:t>
      </w:r>
      <w:r w:rsidR="00A320DA" w:rsidRPr="001970CC">
        <w:rPr>
          <w:sz w:val="24"/>
          <w:szCs w:val="24"/>
          <w:lang w:val="ro-RO"/>
        </w:rPr>
        <w:t xml:space="preserve"> </w:t>
      </w:r>
      <w:r w:rsidRPr="001970CC">
        <w:rPr>
          <w:sz w:val="24"/>
          <w:szCs w:val="24"/>
          <w:lang w:val="ro-RO"/>
        </w:rPr>
        <w:t>stingerea</w:t>
      </w:r>
      <w:r w:rsidR="00A320DA" w:rsidRPr="001970CC">
        <w:rPr>
          <w:sz w:val="24"/>
          <w:szCs w:val="24"/>
          <w:lang w:val="ro-RO"/>
        </w:rPr>
        <w:t xml:space="preserve"> </w:t>
      </w:r>
      <w:r w:rsidRPr="001970CC">
        <w:rPr>
          <w:sz w:val="24"/>
          <w:szCs w:val="24"/>
          <w:lang w:val="ro-RO"/>
        </w:rPr>
        <w:t>incendiilor, participă la instructajele</w:t>
      </w:r>
      <w:r w:rsidR="00A320DA" w:rsidRPr="001970CC">
        <w:rPr>
          <w:sz w:val="24"/>
          <w:szCs w:val="24"/>
          <w:lang w:val="ro-RO"/>
        </w:rPr>
        <w:t xml:space="preserve"> </w:t>
      </w:r>
      <w:r w:rsidRPr="001970CC">
        <w:rPr>
          <w:sz w:val="24"/>
          <w:szCs w:val="24"/>
          <w:lang w:val="ro-RO"/>
        </w:rPr>
        <w:t>organizate de conducerea</w:t>
      </w:r>
      <w:r w:rsidR="00A320DA" w:rsidRPr="001970CC">
        <w:rPr>
          <w:sz w:val="24"/>
          <w:szCs w:val="24"/>
          <w:lang w:val="ro-RO"/>
        </w:rPr>
        <w:t xml:space="preserve"> </w:t>
      </w:r>
      <w:r w:rsidRPr="001970CC">
        <w:rPr>
          <w:sz w:val="24"/>
          <w:szCs w:val="24"/>
          <w:lang w:val="ro-RO"/>
        </w:rPr>
        <w:t>centrului,  sau a altor</w:t>
      </w:r>
      <w:r w:rsidR="00A320DA" w:rsidRPr="001970CC">
        <w:rPr>
          <w:sz w:val="24"/>
          <w:szCs w:val="24"/>
          <w:lang w:val="ro-RO"/>
        </w:rPr>
        <w:t xml:space="preserve"> </w:t>
      </w:r>
      <w:r w:rsidRPr="001970CC">
        <w:rPr>
          <w:sz w:val="24"/>
          <w:szCs w:val="24"/>
          <w:lang w:val="ro-RO"/>
        </w:rPr>
        <w:t>instituţii</w:t>
      </w:r>
      <w:r w:rsidR="00A320DA" w:rsidRPr="001970CC">
        <w:rPr>
          <w:sz w:val="24"/>
          <w:szCs w:val="24"/>
          <w:lang w:val="ro-RO"/>
        </w:rPr>
        <w:t xml:space="preserve"> </w:t>
      </w:r>
      <w:r w:rsidRPr="001970CC">
        <w:rPr>
          <w:sz w:val="24"/>
          <w:szCs w:val="24"/>
          <w:lang w:val="ro-RO"/>
        </w:rPr>
        <w:t>specializate;</w:t>
      </w:r>
    </w:p>
    <w:p w14:paraId="700D169D" w14:textId="77777777" w:rsidR="00A320DA"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ajută</w:t>
      </w:r>
      <w:r w:rsidR="00A320DA" w:rsidRPr="001970CC">
        <w:rPr>
          <w:sz w:val="24"/>
          <w:szCs w:val="24"/>
          <w:lang w:val="ro-RO"/>
        </w:rPr>
        <w:t xml:space="preserve"> </w:t>
      </w:r>
      <w:r w:rsidRPr="001970CC">
        <w:rPr>
          <w:sz w:val="24"/>
          <w:szCs w:val="24"/>
          <w:lang w:val="ro-RO"/>
        </w:rPr>
        <w:t>fochistul la taierea, spargerea</w:t>
      </w:r>
      <w:r w:rsidR="00A320DA" w:rsidRPr="001970CC">
        <w:rPr>
          <w:sz w:val="24"/>
          <w:szCs w:val="24"/>
          <w:lang w:val="ro-RO"/>
        </w:rPr>
        <w:t xml:space="preserve"> </w:t>
      </w:r>
      <w:r w:rsidRPr="001970CC">
        <w:rPr>
          <w:sz w:val="24"/>
          <w:szCs w:val="24"/>
          <w:lang w:val="ro-RO"/>
        </w:rPr>
        <w:t>și</w:t>
      </w:r>
      <w:r w:rsidR="00A320DA" w:rsidRPr="001970CC">
        <w:rPr>
          <w:sz w:val="24"/>
          <w:szCs w:val="24"/>
          <w:lang w:val="ro-RO"/>
        </w:rPr>
        <w:t xml:space="preserve"> </w:t>
      </w:r>
      <w:r w:rsidRPr="001970CC">
        <w:rPr>
          <w:sz w:val="24"/>
          <w:szCs w:val="24"/>
          <w:lang w:val="ro-RO"/>
        </w:rPr>
        <w:t>depozitarea</w:t>
      </w:r>
      <w:r w:rsidR="00A320DA" w:rsidRPr="001970CC">
        <w:rPr>
          <w:sz w:val="24"/>
          <w:szCs w:val="24"/>
          <w:lang w:val="ro-RO"/>
        </w:rPr>
        <w:t xml:space="preserve"> </w:t>
      </w:r>
      <w:r w:rsidRPr="001970CC">
        <w:rPr>
          <w:sz w:val="24"/>
          <w:szCs w:val="24"/>
          <w:lang w:val="ro-RO"/>
        </w:rPr>
        <w:t xml:space="preserve">lemnelor; </w:t>
      </w:r>
    </w:p>
    <w:p w14:paraId="41296578" w14:textId="77777777" w:rsidR="00A320DA"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răspunde de inventarul, materialele şi sculele pe care le are în primire;</w:t>
      </w:r>
    </w:p>
    <w:p w14:paraId="6C267DBD" w14:textId="77777777" w:rsidR="00A320DA"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păstrează confidențialitatea datelor conform Contractului de confidenţialitate;</w:t>
      </w:r>
    </w:p>
    <w:p w14:paraId="1BB2B100" w14:textId="77777777" w:rsidR="00A320DA"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eastAsia="en-US"/>
        </w:rPr>
        <w:t>cunoaşte</w:t>
      </w:r>
      <w:r w:rsidR="00A320DA" w:rsidRPr="001970CC">
        <w:rPr>
          <w:sz w:val="24"/>
          <w:szCs w:val="24"/>
          <w:lang w:val="ro-RO" w:eastAsia="en-US"/>
        </w:rPr>
        <w:t xml:space="preserve"> </w:t>
      </w:r>
      <w:r w:rsidRPr="001970CC">
        <w:rPr>
          <w:sz w:val="24"/>
          <w:szCs w:val="24"/>
          <w:lang w:val="ro-RO" w:eastAsia="en-US"/>
        </w:rPr>
        <w:t>şi</w:t>
      </w:r>
      <w:r w:rsidR="00A320DA" w:rsidRPr="001970CC">
        <w:rPr>
          <w:sz w:val="24"/>
          <w:szCs w:val="24"/>
          <w:lang w:val="ro-RO" w:eastAsia="en-US"/>
        </w:rPr>
        <w:t xml:space="preserve"> </w:t>
      </w:r>
      <w:r w:rsidRPr="001970CC">
        <w:rPr>
          <w:sz w:val="24"/>
          <w:szCs w:val="24"/>
          <w:lang w:val="ro-RO" w:eastAsia="en-US"/>
        </w:rPr>
        <w:t>respectă</w:t>
      </w:r>
      <w:r w:rsidR="00A320DA" w:rsidRPr="001970CC">
        <w:rPr>
          <w:sz w:val="24"/>
          <w:szCs w:val="24"/>
          <w:lang w:val="ro-RO" w:eastAsia="en-US"/>
        </w:rPr>
        <w:t xml:space="preserve"> </w:t>
      </w:r>
      <w:r w:rsidRPr="001970CC">
        <w:rPr>
          <w:sz w:val="24"/>
          <w:szCs w:val="24"/>
          <w:lang w:val="ro-RO" w:eastAsia="en-US"/>
        </w:rPr>
        <w:t>prevederile R.O.I., R.O.F., normele de protecţia</w:t>
      </w:r>
      <w:r w:rsidR="00A320DA" w:rsidRPr="001970CC">
        <w:rPr>
          <w:sz w:val="24"/>
          <w:szCs w:val="24"/>
          <w:lang w:val="ro-RO" w:eastAsia="en-US"/>
        </w:rPr>
        <w:t xml:space="preserve"> </w:t>
      </w:r>
      <w:r w:rsidRPr="001970CC">
        <w:rPr>
          <w:sz w:val="24"/>
          <w:szCs w:val="24"/>
          <w:lang w:val="ro-RO" w:eastAsia="en-US"/>
        </w:rPr>
        <w:t>muncii, apărarea</w:t>
      </w:r>
      <w:r w:rsidR="00A320DA" w:rsidRPr="001970CC">
        <w:rPr>
          <w:sz w:val="24"/>
          <w:szCs w:val="24"/>
          <w:lang w:val="ro-RO" w:eastAsia="en-US"/>
        </w:rPr>
        <w:t xml:space="preserve"> </w:t>
      </w:r>
      <w:r w:rsidRPr="001970CC">
        <w:rPr>
          <w:sz w:val="24"/>
          <w:szCs w:val="24"/>
          <w:lang w:val="ro-RO" w:eastAsia="en-US"/>
        </w:rPr>
        <w:t>împotriva</w:t>
      </w:r>
      <w:r w:rsidR="00A320DA" w:rsidRPr="001970CC">
        <w:rPr>
          <w:sz w:val="24"/>
          <w:szCs w:val="24"/>
          <w:lang w:val="ro-RO" w:eastAsia="en-US"/>
        </w:rPr>
        <w:t xml:space="preserve"> </w:t>
      </w:r>
      <w:r w:rsidRPr="001970CC">
        <w:rPr>
          <w:sz w:val="24"/>
          <w:szCs w:val="24"/>
          <w:lang w:val="ro-RO" w:eastAsia="en-US"/>
        </w:rPr>
        <w:t>incendiilor, securitate</w:t>
      </w:r>
      <w:r w:rsidR="00A320DA" w:rsidRPr="001970CC">
        <w:rPr>
          <w:sz w:val="24"/>
          <w:szCs w:val="24"/>
          <w:lang w:val="ro-RO" w:eastAsia="en-US"/>
        </w:rPr>
        <w:t xml:space="preserve"> </w:t>
      </w:r>
      <w:r w:rsidRPr="001970CC">
        <w:rPr>
          <w:sz w:val="24"/>
          <w:szCs w:val="24"/>
          <w:lang w:val="ro-RO" w:eastAsia="en-US"/>
        </w:rPr>
        <w:t>şi</w:t>
      </w:r>
      <w:r w:rsidR="00A320DA" w:rsidRPr="001970CC">
        <w:rPr>
          <w:sz w:val="24"/>
          <w:szCs w:val="24"/>
          <w:lang w:val="ro-RO" w:eastAsia="en-US"/>
        </w:rPr>
        <w:t xml:space="preserve"> </w:t>
      </w:r>
      <w:r w:rsidRPr="001970CC">
        <w:rPr>
          <w:sz w:val="24"/>
          <w:szCs w:val="24"/>
          <w:lang w:val="ro-RO" w:eastAsia="en-US"/>
        </w:rPr>
        <w:t>sănătate a muncii</w:t>
      </w:r>
      <w:r w:rsidR="00A320DA" w:rsidRPr="001970CC">
        <w:rPr>
          <w:sz w:val="24"/>
          <w:szCs w:val="24"/>
          <w:lang w:val="ro-RO" w:eastAsia="en-US"/>
        </w:rPr>
        <w:t xml:space="preserve"> </w:t>
      </w:r>
      <w:r w:rsidRPr="001970CC">
        <w:rPr>
          <w:sz w:val="24"/>
          <w:szCs w:val="24"/>
          <w:lang w:val="ro-RO" w:eastAsia="en-US"/>
        </w:rPr>
        <w:t>şi</w:t>
      </w:r>
      <w:r w:rsidR="00A320DA" w:rsidRPr="001970CC">
        <w:rPr>
          <w:sz w:val="24"/>
          <w:szCs w:val="24"/>
          <w:lang w:val="ro-RO" w:eastAsia="en-US"/>
        </w:rPr>
        <w:t xml:space="preserve"> </w:t>
      </w:r>
      <w:r w:rsidRPr="001970CC">
        <w:rPr>
          <w:sz w:val="24"/>
          <w:szCs w:val="24"/>
          <w:lang w:val="ro-RO" w:eastAsia="en-US"/>
        </w:rPr>
        <w:t>este direct răspunzător de nerespectarea lor;</w:t>
      </w:r>
    </w:p>
    <w:p w14:paraId="313D11DC" w14:textId="77777777" w:rsidR="00AE3401" w:rsidRPr="001970CC" w:rsidRDefault="00AE3401" w:rsidP="001D0D5B">
      <w:pPr>
        <w:numPr>
          <w:ilvl w:val="0"/>
          <w:numId w:val="40"/>
        </w:numPr>
        <w:tabs>
          <w:tab w:val="left" w:pos="360"/>
        </w:tabs>
        <w:suppressAutoHyphens/>
        <w:spacing w:line="100" w:lineRule="atLeast"/>
        <w:ind w:left="0" w:firstLine="0"/>
        <w:jc w:val="both"/>
        <w:rPr>
          <w:sz w:val="24"/>
          <w:szCs w:val="24"/>
          <w:lang w:val="ro-RO"/>
        </w:rPr>
      </w:pPr>
      <w:r w:rsidRPr="001970CC">
        <w:rPr>
          <w:sz w:val="24"/>
          <w:szCs w:val="24"/>
          <w:lang w:val="ro-RO"/>
        </w:rPr>
        <w:t>execută</w:t>
      </w:r>
      <w:r w:rsidR="00007DAB" w:rsidRPr="001970CC">
        <w:rPr>
          <w:sz w:val="24"/>
          <w:szCs w:val="24"/>
          <w:lang w:val="ro-RO"/>
        </w:rPr>
        <w:t xml:space="preserve"> </w:t>
      </w:r>
      <w:r w:rsidRPr="001970CC">
        <w:rPr>
          <w:sz w:val="24"/>
          <w:szCs w:val="24"/>
          <w:lang w:val="ro-RO"/>
        </w:rPr>
        <w:t>şi</w:t>
      </w:r>
      <w:r w:rsidR="00007DAB" w:rsidRPr="001970CC">
        <w:rPr>
          <w:sz w:val="24"/>
          <w:szCs w:val="24"/>
          <w:lang w:val="ro-RO"/>
        </w:rPr>
        <w:t xml:space="preserve"> </w:t>
      </w:r>
      <w:r w:rsidRPr="001970CC">
        <w:rPr>
          <w:sz w:val="24"/>
          <w:szCs w:val="24"/>
          <w:lang w:val="ro-RO"/>
        </w:rPr>
        <w:t>alte</w:t>
      </w:r>
      <w:r w:rsidR="00007DAB" w:rsidRPr="001970CC">
        <w:rPr>
          <w:sz w:val="24"/>
          <w:szCs w:val="24"/>
          <w:lang w:val="ro-RO"/>
        </w:rPr>
        <w:t xml:space="preserve"> </w:t>
      </w:r>
      <w:r w:rsidRPr="001970CC">
        <w:rPr>
          <w:sz w:val="24"/>
          <w:szCs w:val="24"/>
          <w:lang w:val="ro-RO"/>
        </w:rPr>
        <w:t>atribuţii</w:t>
      </w:r>
      <w:r w:rsidR="00007DAB" w:rsidRPr="001970CC">
        <w:rPr>
          <w:sz w:val="24"/>
          <w:szCs w:val="24"/>
          <w:lang w:val="ro-RO"/>
        </w:rPr>
        <w:t xml:space="preserve"> </w:t>
      </w:r>
      <w:r w:rsidRPr="001970CC">
        <w:rPr>
          <w:sz w:val="24"/>
          <w:szCs w:val="24"/>
          <w:lang w:val="ro-RO"/>
        </w:rPr>
        <w:t>trasate de şeful de centru, în</w:t>
      </w:r>
      <w:r w:rsidR="00007DAB" w:rsidRPr="001970CC">
        <w:rPr>
          <w:sz w:val="24"/>
          <w:szCs w:val="24"/>
          <w:lang w:val="ro-RO"/>
        </w:rPr>
        <w:t xml:space="preserve"> </w:t>
      </w:r>
      <w:r w:rsidRPr="001970CC">
        <w:rPr>
          <w:sz w:val="24"/>
          <w:szCs w:val="24"/>
          <w:lang w:val="ro-RO"/>
        </w:rPr>
        <w:t>limita</w:t>
      </w:r>
      <w:r w:rsidR="00007DAB" w:rsidRPr="001970CC">
        <w:rPr>
          <w:sz w:val="24"/>
          <w:szCs w:val="24"/>
          <w:lang w:val="ro-RO"/>
        </w:rPr>
        <w:t xml:space="preserve"> </w:t>
      </w:r>
      <w:r w:rsidRPr="001970CC">
        <w:rPr>
          <w:sz w:val="24"/>
          <w:szCs w:val="24"/>
          <w:lang w:val="ro-RO"/>
        </w:rPr>
        <w:t>competenţelor</w:t>
      </w:r>
      <w:r w:rsidR="00007DAB" w:rsidRPr="001970CC">
        <w:rPr>
          <w:sz w:val="24"/>
          <w:szCs w:val="24"/>
          <w:lang w:val="ro-RO"/>
        </w:rPr>
        <w:t xml:space="preserve"> </w:t>
      </w:r>
      <w:r w:rsidRPr="001970CC">
        <w:rPr>
          <w:sz w:val="24"/>
          <w:szCs w:val="24"/>
          <w:lang w:val="ro-RO"/>
        </w:rPr>
        <w:t>profesionale.</w:t>
      </w:r>
    </w:p>
    <w:p w14:paraId="0EE2FBFE" w14:textId="77777777" w:rsidR="00AE3401" w:rsidRPr="001970CC" w:rsidRDefault="00AE3401" w:rsidP="001D0D5B">
      <w:pPr>
        <w:jc w:val="both"/>
        <w:rPr>
          <w:sz w:val="24"/>
          <w:szCs w:val="24"/>
          <w:lang w:val="ro-RO" w:eastAsia="en-US"/>
        </w:rPr>
      </w:pPr>
    </w:p>
    <w:p w14:paraId="34E9F54C" w14:textId="77777777" w:rsidR="00AE3401" w:rsidRPr="001970CC" w:rsidRDefault="00AE3401" w:rsidP="00061747">
      <w:pPr>
        <w:numPr>
          <w:ilvl w:val="0"/>
          <w:numId w:val="16"/>
        </w:numPr>
        <w:ind w:left="0" w:firstLine="0"/>
        <w:jc w:val="both"/>
        <w:rPr>
          <w:b/>
          <w:bCs/>
          <w:sz w:val="24"/>
          <w:szCs w:val="24"/>
          <w:lang w:val="ro-RO"/>
        </w:rPr>
      </w:pPr>
      <w:r w:rsidRPr="001970CC">
        <w:rPr>
          <w:b/>
          <w:bCs/>
          <w:sz w:val="24"/>
          <w:szCs w:val="24"/>
          <w:lang w:val="ro-RO"/>
        </w:rPr>
        <w:t>Muncitor</w:t>
      </w:r>
      <w:r w:rsidR="00E4129D" w:rsidRPr="001970CC">
        <w:rPr>
          <w:b/>
          <w:bCs/>
          <w:sz w:val="24"/>
          <w:szCs w:val="24"/>
          <w:lang w:val="ro-RO"/>
        </w:rPr>
        <w:t xml:space="preserve"> </w:t>
      </w:r>
      <w:r w:rsidRPr="001970CC">
        <w:rPr>
          <w:b/>
          <w:bCs/>
          <w:sz w:val="24"/>
          <w:szCs w:val="24"/>
          <w:lang w:val="ro-RO"/>
        </w:rPr>
        <w:t xml:space="preserve">necalificat (bucătărie) </w:t>
      </w:r>
    </w:p>
    <w:p w14:paraId="7AF7E632" w14:textId="77777777" w:rsidR="00BF137D" w:rsidRPr="001970CC" w:rsidRDefault="00BF137D" w:rsidP="00BF137D">
      <w:pPr>
        <w:tabs>
          <w:tab w:val="left" w:pos="360"/>
        </w:tabs>
        <w:jc w:val="both"/>
        <w:rPr>
          <w:b/>
          <w:sz w:val="24"/>
          <w:szCs w:val="24"/>
          <w:lang w:val="pt-BR"/>
        </w:rPr>
      </w:pPr>
      <w:r w:rsidRPr="001970CC">
        <w:rPr>
          <w:b/>
          <w:i/>
          <w:iCs/>
          <w:sz w:val="24"/>
          <w:szCs w:val="24"/>
          <w:lang w:val="pt-BR"/>
        </w:rPr>
        <w:t>Atribuţii principale</w:t>
      </w:r>
      <w:r w:rsidRPr="001970CC">
        <w:rPr>
          <w:b/>
          <w:sz w:val="24"/>
          <w:szCs w:val="24"/>
          <w:lang w:val="pt-BR"/>
        </w:rPr>
        <w:t>:</w:t>
      </w:r>
    </w:p>
    <w:p w14:paraId="05EF1B9F" w14:textId="77777777" w:rsidR="0000050F" w:rsidRPr="001970CC" w:rsidRDefault="0000050F" w:rsidP="00BF137D">
      <w:pPr>
        <w:tabs>
          <w:tab w:val="left" w:pos="360"/>
        </w:tabs>
        <w:jc w:val="both"/>
        <w:rPr>
          <w:sz w:val="24"/>
          <w:szCs w:val="24"/>
          <w:lang w:val="ro-RO"/>
        </w:rPr>
      </w:pPr>
    </w:p>
    <w:p w14:paraId="1C55F5E9" w14:textId="095E1FD5" w:rsidR="00E4129D" w:rsidRPr="001970CC" w:rsidRDefault="00E4129D" w:rsidP="001D0D5B">
      <w:pPr>
        <w:numPr>
          <w:ilvl w:val="0"/>
          <w:numId w:val="41"/>
        </w:numPr>
        <w:tabs>
          <w:tab w:val="left" w:pos="360"/>
        </w:tabs>
        <w:ind w:left="0" w:firstLine="0"/>
        <w:jc w:val="both"/>
        <w:rPr>
          <w:sz w:val="24"/>
          <w:szCs w:val="24"/>
          <w:lang w:val="ro-RO"/>
        </w:rPr>
      </w:pPr>
      <w:r w:rsidRPr="001970CC">
        <w:rPr>
          <w:sz w:val="24"/>
          <w:szCs w:val="24"/>
          <w:lang w:val="ro-RO"/>
        </w:rPr>
        <w:t>e</w:t>
      </w:r>
      <w:r w:rsidR="00AE3401" w:rsidRPr="001970CC">
        <w:rPr>
          <w:sz w:val="24"/>
          <w:szCs w:val="24"/>
          <w:lang w:val="ro-RO"/>
        </w:rPr>
        <w:t>xecută</w:t>
      </w:r>
      <w:r w:rsidRPr="001970CC">
        <w:rPr>
          <w:sz w:val="24"/>
          <w:szCs w:val="24"/>
          <w:lang w:val="ro-RO"/>
        </w:rPr>
        <w:t xml:space="preserve"> </w:t>
      </w:r>
      <w:r w:rsidR="00AE3401" w:rsidRPr="001970CC">
        <w:rPr>
          <w:sz w:val="24"/>
          <w:szCs w:val="24"/>
          <w:lang w:val="ro-RO"/>
        </w:rPr>
        <w:t>curăţenia</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blocul</w:t>
      </w:r>
      <w:r w:rsidRPr="001970CC">
        <w:rPr>
          <w:sz w:val="24"/>
          <w:szCs w:val="24"/>
          <w:lang w:val="ro-RO"/>
        </w:rPr>
        <w:t xml:space="preserve"> </w:t>
      </w:r>
      <w:r w:rsidR="00AE3401" w:rsidRPr="001970CC">
        <w:rPr>
          <w:sz w:val="24"/>
          <w:szCs w:val="24"/>
          <w:lang w:val="ro-RO"/>
        </w:rPr>
        <w:t>alimentar</w:t>
      </w:r>
      <w:r w:rsidRPr="001970CC">
        <w:rPr>
          <w:sz w:val="24"/>
          <w:szCs w:val="24"/>
          <w:lang w:val="ro-RO"/>
        </w:rPr>
        <w:t xml:space="preserve"> </w:t>
      </w:r>
      <w:r w:rsidR="00AE3401" w:rsidRPr="001970CC">
        <w:rPr>
          <w:sz w:val="24"/>
          <w:szCs w:val="24"/>
          <w:lang w:val="ro-RO"/>
        </w:rPr>
        <w:t>respectând</w:t>
      </w:r>
      <w:r w:rsidRPr="001970CC">
        <w:rPr>
          <w:sz w:val="24"/>
          <w:szCs w:val="24"/>
          <w:lang w:val="ro-RO"/>
        </w:rPr>
        <w:t xml:space="preserve"> </w:t>
      </w:r>
      <w:r w:rsidR="00AE3401" w:rsidRPr="001970CC">
        <w:rPr>
          <w:sz w:val="24"/>
          <w:szCs w:val="24"/>
          <w:lang w:val="ro-RO"/>
        </w:rPr>
        <w:t>normele</w:t>
      </w:r>
      <w:r w:rsidRPr="001970CC">
        <w:rPr>
          <w:sz w:val="24"/>
          <w:szCs w:val="24"/>
          <w:lang w:val="ro-RO"/>
        </w:rPr>
        <w:t xml:space="preserve"> </w:t>
      </w:r>
      <w:r w:rsidR="00AE3401" w:rsidRPr="001970CC">
        <w:rPr>
          <w:sz w:val="24"/>
          <w:szCs w:val="24"/>
          <w:lang w:val="ro-RO"/>
        </w:rPr>
        <w:t>igienico-sanitare</w:t>
      </w:r>
      <w:r w:rsidRPr="001970CC">
        <w:rPr>
          <w:sz w:val="24"/>
          <w:szCs w:val="24"/>
          <w:lang w:val="ro-RO"/>
        </w:rPr>
        <w:t xml:space="preserve"> </w:t>
      </w:r>
      <w:r w:rsidR="00AE3401" w:rsidRPr="001970CC">
        <w:rPr>
          <w:sz w:val="24"/>
          <w:szCs w:val="24"/>
          <w:lang w:val="ro-RO"/>
        </w:rPr>
        <w:t>în</w:t>
      </w:r>
      <w:r w:rsidRPr="001970CC">
        <w:rPr>
          <w:sz w:val="24"/>
          <w:szCs w:val="24"/>
          <w:lang w:val="ro-RO"/>
        </w:rPr>
        <w:t xml:space="preserve"> </w:t>
      </w:r>
      <w:r w:rsidR="00AE3401" w:rsidRPr="001970CC">
        <w:rPr>
          <w:sz w:val="24"/>
          <w:szCs w:val="24"/>
          <w:lang w:val="ro-RO"/>
        </w:rPr>
        <w:t>vigoare;</w:t>
      </w:r>
    </w:p>
    <w:p w14:paraId="28C7A03F" w14:textId="77777777" w:rsidR="00E4129D"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curăţă</w:t>
      </w:r>
      <w:r w:rsidR="00E4129D" w:rsidRPr="001970CC">
        <w:rPr>
          <w:sz w:val="24"/>
          <w:szCs w:val="24"/>
          <w:lang w:val="ro-RO"/>
        </w:rPr>
        <w:t xml:space="preserve"> </w:t>
      </w:r>
      <w:r w:rsidRPr="001970CC">
        <w:rPr>
          <w:sz w:val="24"/>
          <w:szCs w:val="24"/>
          <w:lang w:val="ro-RO"/>
        </w:rPr>
        <w:t>zarzavaturile</w:t>
      </w:r>
      <w:r w:rsidR="00E4129D" w:rsidRPr="001970CC">
        <w:rPr>
          <w:sz w:val="24"/>
          <w:szCs w:val="24"/>
          <w:lang w:val="ro-RO"/>
        </w:rPr>
        <w:t xml:space="preserve"> </w:t>
      </w:r>
      <w:r w:rsidRPr="001970CC">
        <w:rPr>
          <w:sz w:val="24"/>
          <w:szCs w:val="24"/>
          <w:lang w:val="ro-RO"/>
        </w:rPr>
        <w:t>şi</w:t>
      </w:r>
      <w:r w:rsidR="00E4129D" w:rsidRPr="001970CC">
        <w:rPr>
          <w:sz w:val="24"/>
          <w:szCs w:val="24"/>
          <w:lang w:val="ro-RO"/>
        </w:rPr>
        <w:t xml:space="preserve"> </w:t>
      </w:r>
      <w:r w:rsidRPr="001970CC">
        <w:rPr>
          <w:sz w:val="24"/>
          <w:szCs w:val="24"/>
          <w:lang w:val="ro-RO"/>
        </w:rPr>
        <w:t>legumele</w:t>
      </w:r>
      <w:r w:rsidR="00E4129D" w:rsidRPr="001970CC">
        <w:rPr>
          <w:sz w:val="24"/>
          <w:szCs w:val="24"/>
          <w:lang w:val="ro-RO"/>
        </w:rPr>
        <w:t xml:space="preserve"> </w:t>
      </w:r>
      <w:r w:rsidRPr="001970CC">
        <w:rPr>
          <w:sz w:val="24"/>
          <w:szCs w:val="24"/>
          <w:lang w:val="ro-RO"/>
        </w:rPr>
        <w:t>în camera pentru</w:t>
      </w:r>
      <w:r w:rsidR="00E4129D" w:rsidRPr="001970CC">
        <w:rPr>
          <w:sz w:val="24"/>
          <w:szCs w:val="24"/>
          <w:lang w:val="ro-RO"/>
        </w:rPr>
        <w:t xml:space="preserve"> </w:t>
      </w:r>
      <w:r w:rsidRPr="001970CC">
        <w:rPr>
          <w:sz w:val="24"/>
          <w:szCs w:val="24"/>
          <w:lang w:val="ro-RO"/>
        </w:rPr>
        <w:t>zarzavat;</w:t>
      </w:r>
    </w:p>
    <w:p w14:paraId="0D5B57FF" w14:textId="77777777" w:rsidR="00E4129D"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poartă</w:t>
      </w:r>
      <w:r w:rsidR="00E4129D" w:rsidRPr="001970CC">
        <w:rPr>
          <w:sz w:val="24"/>
          <w:szCs w:val="24"/>
          <w:lang w:val="ro-RO"/>
        </w:rPr>
        <w:t xml:space="preserve"> </w:t>
      </w:r>
      <w:r w:rsidRPr="001970CC">
        <w:rPr>
          <w:sz w:val="24"/>
          <w:szCs w:val="24"/>
          <w:lang w:val="ro-RO"/>
        </w:rPr>
        <w:t>echipament de protecţie</w:t>
      </w:r>
      <w:r w:rsidR="00E4129D" w:rsidRPr="001970CC">
        <w:rPr>
          <w:sz w:val="24"/>
          <w:szCs w:val="24"/>
          <w:lang w:val="ro-RO"/>
        </w:rPr>
        <w:t xml:space="preserve"> </w:t>
      </w:r>
      <w:r w:rsidRPr="001970CC">
        <w:rPr>
          <w:sz w:val="24"/>
          <w:szCs w:val="24"/>
          <w:lang w:val="ro-RO"/>
        </w:rPr>
        <w:t>şi</w:t>
      </w:r>
      <w:r w:rsidR="00E4129D" w:rsidRPr="001970CC">
        <w:rPr>
          <w:sz w:val="24"/>
          <w:szCs w:val="24"/>
          <w:lang w:val="ro-RO"/>
        </w:rPr>
        <w:t xml:space="preserve"> </w:t>
      </w:r>
      <w:r w:rsidRPr="001970CC">
        <w:rPr>
          <w:sz w:val="24"/>
          <w:szCs w:val="24"/>
          <w:lang w:val="ro-RO"/>
        </w:rPr>
        <w:t>încălţăminte care nu alunecă;</w:t>
      </w:r>
    </w:p>
    <w:p w14:paraId="044B9394" w14:textId="77777777" w:rsidR="00E4129D"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ajută la descărcarea</w:t>
      </w:r>
      <w:r w:rsidR="00E4129D" w:rsidRPr="001970CC">
        <w:rPr>
          <w:sz w:val="24"/>
          <w:szCs w:val="24"/>
          <w:lang w:val="ro-RO"/>
        </w:rPr>
        <w:t xml:space="preserve"> </w:t>
      </w:r>
      <w:r w:rsidRPr="001970CC">
        <w:rPr>
          <w:sz w:val="24"/>
          <w:szCs w:val="24"/>
          <w:lang w:val="ro-RO"/>
        </w:rPr>
        <w:t>alimentelor</w:t>
      </w:r>
      <w:r w:rsidR="00E4129D" w:rsidRPr="001970CC">
        <w:rPr>
          <w:sz w:val="24"/>
          <w:szCs w:val="24"/>
          <w:lang w:val="ro-RO"/>
        </w:rPr>
        <w:t xml:space="preserve"> </w:t>
      </w:r>
      <w:r w:rsidRPr="001970CC">
        <w:rPr>
          <w:sz w:val="24"/>
          <w:szCs w:val="24"/>
          <w:lang w:val="ro-RO"/>
        </w:rPr>
        <w:t>şi la depozitarea</w:t>
      </w:r>
      <w:r w:rsidR="00E4129D" w:rsidRPr="001970CC">
        <w:rPr>
          <w:sz w:val="24"/>
          <w:szCs w:val="24"/>
          <w:lang w:val="ro-RO"/>
        </w:rPr>
        <w:t xml:space="preserve"> </w:t>
      </w:r>
      <w:r w:rsidRPr="001970CC">
        <w:rPr>
          <w:sz w:val="24"/>
          <w:szCs w:val="24"/>
          <w:lang w:val="ro-RO"/>
        </w:rPr>
        <w:t>lor</w:t>
      </w:r>
      <w:r w:rsidR="00E4129D" w:rsidRPr="001970CC">
        <w:rPr>
          <w:sz w:val="24"/>
          <w:szCs w:val="24"/>
          <w:lang w:val="ro-RO"/>
        </w:rPr>
        <w:t xml:space="preserve"> </w:t>
      </w:r>
      <w:r w:rsidRPr="001970CC">
        <w:rPr>
          <w:sz w:val="24"/>
          <w:szCs w:val="24"/>
          <w:lang w:val="ro-RO"/>
        </w:rPr>
        <w:t>în</w:t>
      </w:r>
      <w:r w:rsidR="00E4129D" w:rsidRPr="001970CC">
        <w:rPr>
          <w:sz w:val="24"/>
          <w:szCs w:val="24"/>
          <w:lang w:val="ro-RO"/>
        </w:rPr>
        <w:t xml:space="preserve"> </w:t>
      </w:r>
      <w:r w:rsidRPr="001970CC">
        <w:rPr>
          <w:sz w:val="24"/>
          <w:szCs w:val="24"/>
          <w:lang w:val="ro-RO"/>
        </w:rPr>
        <w:t>magazia</w:t>
      </w:r>
      <w:r w:rsidR="00E4129D" w:rsidRPr="001970CC">
        <w:rPr>
          <w:sz w:val="24"/>
          <w:szCs w:val="24"/>
          <w:lang w:val="ro-RO"/>
        </w:rPr>
        <w:t xml:space="preserve"> </w:t>
      </w:r>
      <w:r w:rsidRPr="001970CC">
        <w:rPr>
          <w:sz w:val="24"/>
          <w:szCs w:val="24"/>
          <w:lang w:val="ro-RO"/>
        </w:rPr>
        <w:t>unităţii, cu</w:t>
      </w:r>
      <w:r w:rsidR="00E4129D" w:rsidRPr="001970CC">
        <w:rPr>
          <w:sz w:val="24"/>
          <w:szCs w:val="24"/>
          <w:lang w:val="ro-RO"/>
        </w:rPr>
        <w:t xml:space="preserve"> </w:t>
      </w:r>
      <w:r w:rsidRPr="001970CC">
        <w:rPr>
          <w:sz w:val="24"/>
          <w:szCs w:val="24"/>
          <w:lang w:val="ro-RO"/>
        </w:rPr>
        <w:t>respectarea</w:t>
      </w:r>
      <w:r w:rsidR="00E4129D" w:rsidRPr="001970CC">
        <w:rPr>
          <w:sz w:val="24"/>
          <w:szCs w:val="24"/>
          <w:lang w:val="ro-RO"/>
        </w:rPr>
        <w:t xml:space="preserve"> </w:t>
      </w:r>
      <w:r w:rsidRPr="001970CC">
        <w:rPr>
          <w:sz w:val="24"/>
          <w:szCs w:val="24"/>
          <w:lang w:val="ro-RO"/>
        </w:rPr>
        <w:t>normelor</w:t>
      </w:r>
      <w:r w:rsidR="00E4129D" w:rsidRPr="001970CC">
        <w:rPr>
          <w:sz w:val="24"/>
          <w:szCs w:val="24"/>
          <w:lang w:val="ro-RO"/>
        </w:rPr>
        <w:t xml:space="preserve"> </w:t>
      </w:r>
      <w:r w:rsidRPr="001970CC">
        <w:rPr>
          <w:sz w:val="24"/>
          <w:szCs w:val="24"/>
          <w:lang w:val="ro-RO"/>
        </w:rPr>
        <w:t>igienico-sanitare</w:t>
      </w:r>
      <w:r w:rsidR="00E4129D" w:rsidRPr="001970CC">
        <w:rPr>
          <w:sz w:val="24"/>
          <w:szCs w:val="24"/>
          <w:lang w:val="ro-RO"/>
        </w:rPr>
        <w:t xml:space="preserve"> </w:t>
      </w:r>
      <w:r w:rsidRPr="001970CC">
        <w:rPr>
          <w:sz w:val="24"/>
          <w:szCs w:val="24"/>
          <w:lang w:val="ro-RO"/>
        </w:rPr>
        <w:t>în</w:t>
      </w:r>
      <w:r w:rsidR="00E4129D" w:rsidRPr="001970CC">
        <w:rPr>
          <w:sz w:val="24"/>
          <w:szCs w:val="24"/>
          <w:lang w:val="ro-RO"/>
        </w:rPr>
        <w:t xml:space="preserve"> </w:t>
      </w:r>
      <w:r w:rsidRPr="001970CC">
        <w:rPr>
          <w:sz w:val="24"/>
          <w:szCs w:val="24"/>
          <w:lang w:val="ro-RO"/>
        </w:rPr>
        <w:t>vigoare;</w:t>
      </w:r>
    </w:p>
    <w:p w14:paraId="6269423F" w14:textId="77777777" w:rsidR="00E4129D"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menţine permanent într-o perfectă</w:t>
      </w:r>
      <w:r w:rsidR="00E4129D" w:rsidRPr="001970CC">
        <w:rPr>
          <w:sz w:val="24"/>
          <w:szCs w:val="24"/>
          <w:lang w:val="ro-RO"/>
        </w:rPr>
        <w:t xml:space="preserve"> </w:t>
      </w:r>
      <w:r w:rsidRPr="001970CC">
        <w:rPr>
          <w:sz w:val="24"/>
          <w:szCs w:val="24"/>
          <w:lang w:val="ro-RO"/>
        </w:rPr>
        <w:t>stare de curațenie</w:t>
      </w:r>
      <w:r w:rsidR="00E4129D" w:rsidRPr="001970CC">
        <w:rPr>
          <w:sz w:val="24"/>
          <w:szCs w:val="24"/>
          <w:lang w:val="ro-RO"/>
        </w:rPr>
        <w:t xml:space="preserve"> </w:t>
      </w:r>
      <w:r w:rsidRPr="001970CC">
        <w:rPr>
          <w:sz w:val="24"/>
          <w:szCs w:val="24"/>
          <w:lang w:val="ro-RO"/>
        </w:rPr>
        <w:t>toate</w:t>
      </w:r>
      <w:r w:rsidR="00E4129D" w:rsidRPr="001970CC">
        <w:rPr>
          <w:sz w:val="24"/>
          <w:szCs w:val="24"/>
          <w:lang w:val="ro-RO"/>
        </w:rPr>
        <w:t xml:space="preserve"> </w:t>
      </w:r>
      <w:r w:rsidRPr="001970CC">
        <w:rPr>
          <w:sz w:val="24"/>
          <w:szCs w:val="24"/>
          <w:lang w:val="ro-RO"/>
        </w:rPr>
        <w:t>încăperile</w:t>
      </w:r>
      <w:r w:rsidR="00E4129D" w:rsidRPr="001970CC">
        <w:rPr>
          <w:sz w:val="24"/>
          <w:szCs w:val="24"/>
          <w:lang w:val="ro-RO"/>
        </w:rPr>
        <w:t xml:space="preserve"> </w:t>
      </w:r>
      <w:r w:rsidRPr="001970CC">
        <w:rPr>
          <w:sz w:val="24"/>
          <w:szCs w:val="24"/>
          <w:lang w:val="ro-RO"/>
        </w:rPr>
        <w:t>componente ale blocului</w:t>
      </w:r>
      <w:r w:rsidR="00E4129D" w:rsidRPr="001970CC">
        <w:rPr>
          <w:sz w:val="24"/>
          <w:szCs w:val="24"/>
          <w:lang w:val="ro-RO"/>
        </w:rPr>
        <w:t xml:space="preserve"> </w:t>
      </w:r>
      <w:r w:rsidRPr="001970CC">
        <w:rPr>
          <w:sz w:val="24"/>
          <w:szCs w:val="24"/>
          <w:lang w:val="ro-RO"/>
        </w:rPr>
        <w:t>alimentar;</w:t>
      </w:r>
    </w:p>
    <w:p w14:paraId="7B1F4E8A" w14:textId="77777777" w:rsidR="00E4129D"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spală</w:t>
      </w:r>
      <w:r w:rsidR="00E4129D" w:rsidRPr="001970CC">
        <w:rPr>
          <w:sz w:val="24"/>
          <w:szCs w:val="24"/>
          <w:lang w:val="ro-RO"/>
        </w:rPr>
        <w:t xml:space="preserve"> </w:t>
      </w:r>
      <w:r w:rsidRPr="001970CC">
        <w:rPr>
          <w:sz w:val="24"/>
          <w:szCs w:val="24"/>
          <w:lang w:val="ro-RO"/>
        </w:rPr>
        <w:t>pereţii</w:t>
      </w:r>
      <w:r w:rsidR="00E4129D" w:rsidRPr="001970CC">
        <w:rPr>
          <w:sz w:val="24"/>
          <w:szCs w:val="24"/>
          <w:lang w:val="ro-RO"/>
        </w:rPr>
        <w:t xml:space="preserve"> </w:t>
      </w:r>
      <w:r w:rsidRPr="001970CC">
        <w:rPr>
          <w:sz w:val="24"/>
          <w:szCs w:val="24"/>
          <w:lang w:val="ro-RO"/>
        </w:rPr>
        <w:t>şi</w:t>
      </w:r>
      <w:r w:rsidR="00E4129D" w:rsidRPr="001970CC">
        <w:rPr>
          <w:sz w:val="24"/>
          <w:szCs w:val="24"/>
          <w:lang w:val="ro-RO"/>
        </w:rPr>
        <w:t xml:space="preserve"> pardoseli</w:t>
      </w:r>
      <w:r w:rsidRPr="001970CC">
        <w:rPr>
          <w:sz w:val="24"/>
          <w:szCs w:val="24"/>
          <w:lang w:val="ro-RO"/>
        </w:rPr>
        <w:t>le</w:t>
      </w:r>
      <w:r w:rsidR="00E4129D" w:rsidRPr="001970CC">
        <w:rPr>
          <w:sz w:val="24"/>
          <w:szCs w:val="24"/>
          <w:lang w:val="ro-RO"/>
        </w:rPr>
        <w:t xml:space="preserve"> </w:t>
      </w:r>
      <w:r w:rsidRPr="001970CC">
        <w:rPr>
          <w:sz w:val="24"/>
          <w:szCs w:val="24"/>
          <w:lang w:val="ro-RO"/>
        </w:rPr>
        <w:t>zilnic</w:t>
      </w:r>
      <w:r w:rsidR="00E4129D" w:rsidRPr="001970CC">
        <w:rPr>
          <w:sz w:val="24"/>
          <w:szCs w:val="24"/>
          <w:lang w:val="ro-RO"/>
        </w:rPr>
        <w:t xml:space="preserve"> </w:t>
      </w:r>
      <w:r w:rsidRPr="001970CC">
        <w:rPr>
          <w:sz w:val="24"/>
          <w:szCs w:val="24"/>
          <w:lang w:val="ro-RO"/>
        </w:rPr>
        <w:t>după</w:t>
      </w:r>
      <w:r w:rsidR="00E4129D" w:rsidRPr="001970CC">
        <w:rPr>
          <w:sz w:val="24"/>
          <w:szCs w:val="24"/>
          <w:lang w:val="ro-RO"/>
        </w:rPr>
        <w:t xml:space="preserve"> </w:t>
      </w:r>
      <w:r w:rsidRPr="001970CC">
        <w:rPr>
          <w:sz w:val="24"/>
          <w:szCs w:val="24"/>
          <w:lang w:val="ro-RO"/>
        </w:rPr>
        <w:t>încetarea</w:t>
      </w:r>
      <w:r w:rsidR="00E4129D" w:rsidRPr="001970CC">
        <w:rPr>
          <w:sz w:val="24"/>
          <w:szCs w:val="24"/>
          <w:lang w:val="ro-RO"/>
        </w:rPr>
        <w:t xml:space="preserve"> </w:t>
      </w:r>
      <w:r w:rsidRPr="001970CC">
        <w:rPr>
          <w:sz w:val="24"/>
          <w:szCs w:val="24"/>
          <w:lang w:val="ro-RO"/>
        </w:rPr>
        <w:t>lucrului;</w:t>
      </w:r>
    </w:p>
    <w:p w14:paraId="7B14F44C" w14:textId="77777777" w:rsidR="00BD7856"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aparatura, ustensilele (vase de bucătărie, vesela, tacâmurile)  mesele de lucru, bazinele de spălat se spală</w:t>
      </w:r>
      <w:r w:rsidR="00BD7856" w:rsidRPr="001970CC">
        <w:rPr>
          <w:sz w:val="24"/>
          <w:szCs w:val="24"/>
          <w:lang w:val="ro-RO"/>
        </w:rPr>
        <w:t xml:space="preserve"> </w:t>
      </w:r>
      <w:r w:rsidRPr="001970CC">
        <w:rPr>
          <w:sz w:val="24"/>
          <w:szCs w:val="24"/>
          <w:lang w:val="ro-RO"/>
        </w:rPr>
        <w:t>şi se dezinfectează</w:t>
      </w:r>
      <w:r w:rsidR="00BD7856" w:rsidRPr="001970CC">
        <w:rPr>
          <w:sz w:val="24"/>
          <w:szCs w:val="24"/>
          <w:lang w:val="ro-RO"/>
        </w:rPr>
        <w:t xml:space="preserve"> </w:t>
      </w:r>
      <w:r w:rsidRPr="001970CC">
        <w:rPr>
          <w:sz w:val="24"/>
          <w:szCs w:val="24"/>
          <w:lang w:val="ro-RO"/>
        </w:rPr>
        <w:t>zilnic</w:t>
      </w:r>
      <w:r w:rsidR="00BD7856" w:rsidRPr="001970CC">
        <w:rPr>
          <w:sz w:val="24"/>
          <w:szCs w:val="24"/>
          <w:lang w:val="ro-RO"/>
        </w:rPr>
        <w:t xml:space="preserve"> </w:t>
      </w:r>
      <w:r w:rsidRPr="001970CC">
        <w:rPr>
          <w:sz w:val="24"/>
          <w:szCs w:val="24"/>
          <w:lang w:val="ro-RO"/>
        </w:rPr>
        <w:t>prin</w:t>
      </w:r>
      <w:r w:rsidR="00BD7856" w:rsidRPr="001970CC">
        <w:rPr>
          <w:sz w:val="24"/>
          <w:szCs w:val="24"/>
          <w:lang w:val="ro-RO"/>
        </w:rPr>
        <w:t xml:space="preserve"> </w:t>
      </w:r>
      <w:r w:rsidRPr="001970CC">
        <w:rPr>
          <w:sz w:val="24"/>
          <w:szCs w:val="24"/>
          <w:lang w:val="ro-RO"/>
        </w:rPr>
        <w:t>stergere</w:t>
      </w:r>
      <w:r w:rsidR="00BD7856" w:rsidRPr="001970CC">
        <w:rPr>
          <w:sz w:val="24"/>
          <w:szCs w:val="24"/>
          <w:lang w:val="ro-RO"/>
        </w:rPr>
        <w:t xml:space="preserve"> </w:t>
      </w:r>
      <w:r w:rsidRPr="001970CC">
        <w:rPr>
          <w:sz w:val="24"/>
          <w:szCs w:val="24"/>
          <w:lang w:val="ro-RO"/>
        </w:rPr>
        <w:t>cu</w:t>
      </w:r>
      <w:r w:rsidR="00BD7856" w:rsidRPr="001970CC">
        <w:rPr>
          <w:sz w:val="24"/>
          <w:szCs w:val="24"/>
          <w:lang w:val="ro-RO"/>
        </w:rPr>
        <w:t xml:space="preserve"> </w:t>
      </w:r>
      <w:r w:rsidRPr="001970CC">
        <w:rPr>
          <w:sz w:val="24"/>
          <w:szCs w:val="24"/>
          <w:lang w:val="ro-RO"/>
        </w:rPr>
        <w:t>soluţii</w:t>
      </w:r>
      <w:r w:rsidR="00BD7856" w:rsidRPr="001970CC">
        <w:rPr>
          <w:sz w:val="24"/>
          <w:szCs w:val="24"/>
          <w:lang w:val="ro-RO"/>
        </w:rPr>
        <w:t xml:space="preserve"> </w:t>
      </w:r>
      <w:r w:rsidRPr="001970CC">
        <w:rPr>
          <w:sz w:val="24"/>
          <w:szCs w:val="24"/>
          <w:lang w:val="ro-RO"/>
        </w:rPr>
        <w:t>dezinfectante;</w:t>
      </w:r>
    </w:p>
    <w:p w14:paraId="6DED04AA" w14:textId="77777777" w:rsidR="00BD7856"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depozitează</w:t>
      </w:r>
      <w:r w:rsidR="00BD7856" w:rsidRPr="001970CC">
        <w:rPr>
          <w:sz w:val="24"/>
          <w:szCs w:val="24"/>
          <w:lang w:val="ro-RO"/>
        </w:rPr>
        <w:t xml:space="preserve"> </w:t>
      </w:r>
      <w:r w:rsidRPr="001970CC">
        <w:rPr>
          <w:sz w:val="24"/>
          <w:szCs w:val="24"/>
          <w:lang w:val="ro-RO"/>
        </w:rPr>
        <w:t>alimentele</w:t>
      </w:r>
      <w:r w:rsidR="00BD7856" w:rsidRPr="001970CC">
        <w:rPr>
          <w:sz w:val="24"/>
          <w:szCs w:val="24"/>
          <w:lang w:val="ro-RO"/>
        </w:rPr>
        <w:t xml:space="preserve"> </w:t>
      </w:r>
      <w:r w:rsidRPr="001970CC">
        <w:rPr>
          <w:sz w:val="24"/>
          <w:szCs w:val="24"/>
          <w:lang w:val="ro-RO"/>
        </w:rPr>
        <w:t>numai</w:t>
      </w:r>
      <w:r w:rsidR="00BD7856" w:rsidRPr="001970CC">
        <w:rPr>
          <w:sz w:val="24"/>
          <w:szCs w:val="24"/>
          <w:lang w:val="ro-RO"/>
        </w:rPr>
        <w:t xml:space="preserve"> </w:t>
      </w:r>
      <w:r w:rsidRPr="001970CC">
        <w:rPr>
          <w:sz w:val="24"/>
          <w:szCs w:val="24"/>
          <w:lang w:val="ro-RO"/>
        </w:rPr>
        <w:t>în</w:t>
      </w:r>
      <w:r w:rsidR="00BD7856" w:rsidRPr="001970CC">
        <w:rPr>
          <w:sz w:val="24"/>
          <w:szCs w:val="24"/>
          <w:lang w:val="ro-RO"/>
        </w:rPr>
        <w:t xml:space="preserve"> </w:t>
      </w:r>
      <w:r w:rsidRPr="001970CC">
        <w:rPr>
          <w:sz w:val="24"/>
          <w:szCs w:val="24"/>
          <w:lang w:val="ro-RO"/>
        </w:rPr>
        <w:t>dulapuri, rafturi</w:t>
      </w:r>
      <w:r w:rsidR="00BD7856" w:rsidRPr="001970CC">
        <w:rPr>
          <w:sz w:val="24"/>
          <w:szCs w:val="24"/>
          <w:lang w:val="ro-RO"/>
        </w:rPr>
        <w:t xml:space="preserve"> </w:t>
      </w:r>
      <w:r w:rsidRPr="001970CC">
        <w:rPr>
          <w:sz w:val="24"/>
          <w:szCs w:val="24"/>
          <w:lang w:val="ro-RO"/>
        </w:rPr>
        <w:t>sau</w:t>
      </w:r>
      <w:r w:rsidR="00BD7856" w:rsidRPr="001970CC">
        <w:rPr>
          <w:sz w:val="24"/>
          <w:szCs w:val="24"/>
          <w:lang w:val="ro-RO"/>
        </w:rPr>
        <w:t xml:space="preserve"> </w:t>
      </w:r>
      <w:r w:rsidRPr="001970CC">
        <w:rPr>
          <w:sz w:val="24"/>
          <w:szCs w:val="24"/>
          <w:lang w:val="ro-RO"/>
        </w:rPr>
        <w:t>lăzi</w:t>
      </w:r>
      <w:r w:rsidR="00BD7856" w:rsidRPr="001970CC">
        <w:rPr>
          <w:sz w:val="24"/>
          <w:szCs w:val="24"/>
          <w:lang w:val="ro-RO"/>
        </w:rPr>
        <w:t xml:space="preserve"> </w:t>
      </w:r>
      <w:r w:rsidRPr="001970CC">
        <w:rPr>
          <w:sz w:val="24"/>
          <w:szCs w:val="24"/>
          <w:lang w:val="ro-RO"/>
        </w:rPr>
        <w:t>acoperite, nu</w:t>
      </w:r>
      <w:r w:rsidR="00BD7856" w:rsidRPr="001970CC">
        <w:rPr>
          <w:sz w:val="24"/>
          <w:szCs w:val="24"/>
          <w:lang w:val="ro-RO"/>
        </w:rPr>
        <w:t xml:space="preserve"> </w:t>
      </w:r>
      <w:r w:rsidRPr="001970CC">
        <w:rPr>
          <w:sz w:val="24"/>
          <w:szCs w:val="24"/>
          <w:lang w:val="ro-RO"/>
        </w:rPr>
        <w:t>lăsa</w:t>
      </w:r>
      <w:r w:rsidR="00BD7856" w:rsidRPr="001970CC">
        <w:rPr>
          <w:sz w:val="24"/>
          <w:szCs w:val="24"/>
          <w:lang w:val="ro-RO"/>
        </w:rPr>
        <w:t xml:space="preserve"> </w:t>
      </w:r>
      <w:r w:rsidRPr="001970CC">
        <w:rPr>
          <w:sz w:val="24"/>
          <w:szCs w:val="24"/>
          <w:lang w:val="ro-RO"/>
        </w:rPr>
        <w:t>firimituri</w:t>
      </w:r>
      <w:r w:rsidR="00BD7856" w:rsidRPr="001970CC">
        <w:rPr>
          <w:sz w:val="24"/>
          <w:szCs w:val="24"/>
          <w:lang w:val="ro-RO"/>
        </w:rPr>
        <w:t xml:space="preserve"> </w:t>
      </w:r>
      <w:r w:rsidRPr="001970CC">
        <w:rPr>
          <w:sz w:val="24"/>
          <w:szCs w:val="24"/>
          <w:lang w:val="ro-RO"/>
        </w:rPr>
        <w:t>sau</w:t>
      </w:r>
      <w:r w:rsidR="00BD7856" w:rsidRPr="001970CC">
        <w:rPr>
          <w:sz w:val="24"/>
          <w:szCs w:val="24"/>
          <w:lang w:val="ro-RO"/>
        </w:rPr>
        <w:t xml:space="preserve"> </w:t>
      </w:r>
      <w:r w:rsidRPr="001970CC">
        <w:rPr>
          <w:sz w:val="24"/>
          <w:szCs w:val="24"/>
          <w:lang w:val="ro-RO"/>
        </w:rPr>
        <w:t>resturi de mâncare</w:t>
      </w:r>
      <w:r w:rsidR="00BD7856" w:rsidRPr="001970CC">
        <w:rPr>
          <w:sz w:val="24"/>
          <w:szCs w:val="24"/>
          <w:lang w:val="ro-RO"/>
        </w:rPr>
        <w:t xml:space="preserve"> </w:t>
      </w:r>
      <w:r w:rsidRPr="001970CC">
        <w:rPr>
          <w:sz w:val="24"/>
          <w:szCs w:val="24"/>
          <w:lang w:val="ro-RO"/>
        </w:rPr>
        <w:t>în</w:t>
      </w:r>
      <w:r w:rsidR="00BD7856" w:rsidRPr="001970CC">
        <w:rPr>
          <w:sz w:val="24"/>
          <w:szCs w:val="24"/>
          <w:lang w:val="ro-RO"/>
        </w:rPr>
        <w:t xml:space="preserve"> </w:t>
      </w:r>
      <w:r w:rsidRPr="001970CC">
        <w:rPr>
          <w:sz w:val="24"/>
          <w:szCs w:val="24"/>
          <w:lang w:val="ro-RO"/>
        </w:rPr>
        <w:t>încăperile</w:t>
      </w:r>
      <w:r w:rsidR="00BD7856" w:rsidRPr="001970CC">
        <w:rPr>
          <w:sz w:val="24"/>
          <w:szCs w:val="24"/>
          <w:lang w:val="ro-RO"/>
        </w:rPr>
        <w:t xml:space="preserve"> </w:t>
      </w:r>
      <w:r w:rsidRPr="001970CC">
        <w:rPr>
          <w:sz w:val="24"/>
          <w:szCs w:val="24"/>
          <w:lang w:val="ro-RO"/>
        </w:rPr>
        <w:t>blocului</w:t>
      </w:r>
      <w:r w:rsidR="00BD7856" w:rsidRPr="001970CC">
        <w:rPr>
          <w:sz w:val="24"/>
          <w:szCs w:val="24"/>
          <w:lang w:val="ro-RO"/>
        </w:rPr>
        <w:t xml:space="preserve"> </w:t>
      </w:r>
      <w:r w:rsidRPr="001970CC">
        <w:rPr>
          <w:sz w:val="24"/>
          <w:szCs w:val="24"/>
          <w:lang w:val="ro-RO"/>
        </w:rPr>
        <w:t>alimentar;</w:t>
      </w:r>
    </w:p>
    <w:p w14:paraId="38D8CDBE" w14:textId="77777777" w:rsidR="00BD7856"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la intrarea</w:t>
      </w:r>
      <w:r w:rsidR="00BD7856" w:rsidRPr="001970CC">
        <w:rPr>
          <w:sz w:val="24"/>
          <w:szCs w:val="24"/>
          <w:lang w:val="ro-RO"/>
        </w:rPr>
        <w:t xml:space="preserve"> </w:t>
      </w:r>
      <w:r w:rsidRPr="001970CC">
        <w:rPr>
          <w:sz w:val="24"/>
          <w:szCs w:val="24"/>
          <w:lang w:val="ro-RO"/>
        </w:rPr>
        <w:t>în</w:t>
      </w:r>
      <w:r w:rsidR="00BD7856" w:rsidRPr="001970CC">
        <w:rPr>
          <w:sz w:val="24"/>
          <w:szCs w:val="24"/>
          <w:lang w:val="ro-RO"/>
        </w:rPr>
        <w:t xml:space="preserve"> </w:t>
      </w:r>
      <w:r w:rsidRPr="001970CC">
        <w:rPr>
          <w:sz w:val="24"/>
          <w:szCs w:val="24"/>
          <w:lang w:val="ro-RO"/>
        </w:rPr>
        <w:t>serviciu</w:t>
      </w:r>
      <w:r w:rsidR="00BD7856" w:rsidRPr="001970CC">
        <w:rPr>
          <w:sz w:val="24"/>
          <w:szCs w:val="24"/>
          <w:lang w:val="ro-RO"/>
        </w:rPr>
        <w:t xml:space="preserve"> </w:t>
      </w:r>
      <w:r w:rsidRPr="001970CC">
        <w:rPr>
          <w:sz w:val="24"/>
          <w:szCs w:val="24"/>
          <w:lang w:val="ro-RO"/>
        </w:rPr>
        <w:t>declară</w:t>
      </w:r>
      <w:r w:rsidR="00BD7856" w:rsidRPr="001970CC">
        <w:rPr>
          <w:sz w:val="24"/>
          <w:szCs w:val="24"/>
          <w:lang w:val="ro-RO"/>
        </w:rPr>
        <w:t xml:space="preserve"> </w:t>
      </w:r>
      <w:r w:rsidRPr="001970CC">
        <w:rPr>
          <w:sz w:val="24"/>
          <w:szCs w:val="24"/>
          <w:lang w:val="ro-RO"/>
        </w:rPr>
        <w:t>semnele de îmbolnăvire</w:t>
      </w:r>
      <w:r w:rsidR="00BD7856" w:rsidRPr="001970CC">
        <w:rPr>
          <w:sz w:val="24"/>
          <w:szCs w:val="24"/>
          <w:lang w:val="ro-RO"/>
        </w:rPr>
        <w:t xml:space="preserve"> </w:t>
      </w:r>
      <w:r w:rsidRPr="001970CC">
        <w:rPr>
          <w:sz w:val="24"/>
          <w:szCs w:val="24"/>
          <w:lang w:val="ro-RO"/>
        </w:rPr>
        <w:t>ofiterului de serviciu;</w:t>
      </w:r>
    </w:p>
    <w:p w14:paraId="7059BFB9" w14:textId="77777777" w:rsidR="00BD7856"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respectă</w:t>
      </w:r>
      <w:r w:rsidR="00BD7856" w:rsidRPr="001970CC">
        <w:rPr>
          <w:sz w:val="24"/>
          <w:szCs w:val="24"/>
          <w:lang w:val="ro-RO"/>
        </w:rPr>
        <w:t xml:space="preserve"> </w:t>
      </w:r>
      <w:r w:rsidRPr="001970CC">
        <w:rPr>
          <w:sz w:val="24"/>
          <w:szCs w:val="24"/>
          <w:lang w:val="ro-RO"/>
        </w:rPr>
        <w:t>circuitele</w:t>
      </w:r>
      <w:r w:rsidR="00BD7856" w:rsidRPr="001970CC">
        <w:rPr>
          <w:sz w:val="24"/>
          <w:szCs w:val="24"/>
          <w:lang w:val="ro-RO"/>
        </w:rPr>
        <w:t xml:space="preserve"> </w:t>
      </w:r>
      <w:r w:rsidRPr="001970CC">
        <w:rPr>
          <w:sz w:val="24"/>
          <w:szCs w:val="24"/>
          <w:lang w:val="ro-RO"/>
        </w:rPr>
        <w:t>funcţionale</w:t>
      </w:r>
      <w:r w:rsidR="00BD7856" w:rsidRPr="001970CC">
        <w:rPr>
          <w:sz w:val="24"/>
          <w:szCs w:val="24"/>
          <w:lang w:val="ro-RO"/>
        </w:rPr>
        <w:t xml:space="preserve"> </w:t>
      </w:r>
      <w:r w:rsidRPr="001970CC">
        <w:rPr>
          <w:sz w:val="24"/>
          <w:szCs w:val="24"/>
          <w:lang w:val="ro-RO"/>
        </w:rPr>
        <w:t>din</w:t>
      </w:r>
      <w:r w:rsidR="00BD7856" w:rsidRPr="001970CC">
        <w:rPr>
          <w:sz w:val="24"/>
          <w:szCs w:val="24"/>
          <w:lang w:val="ro-RO"/>
        </w:rPr>
        <w:t xml:space="preserve"> </w:t>
      </w:r>
      <w:r w:rsidRPr="001970CC">
        <w:rPr>
          <w:sz w:val="24"/>
          <w:szCs w:val="24"/>
          <w:lang w:val="ro-RO"/>
        </w:rPr>
        <w:t>cadrul</w:t>
      </w:r>
      <w:r w:rsidR="00BD7856" w:rsidRPr="001970CC">
        <w:rPr>
          <w:sz w:val="24"/>
          <w:szCs w:val="24"/>
          <w:lang w:val="ro-RO"/>
        </w:rPr>
        <w:t xml:space="preserve"> </w:t>
      </w:r>
      <w:r w:rsidRPr="001970CC">
        <w:rPr>
          <w:sz w:val="24"/>
          <w:szCs w:val="24"/>
          <w:lang w:val="ro-RO"/>
        </w:rPr>
        <w:t>centrului (al alimentelor</w:t>
      </w:r>
      <w:r w:rsidR="00BD7856" w:rsidRPr="001970CC">
        <w:rPr>
          <w:sz w:val="24"/>
          <w:szCs w:val="24"/>
          <w:lang w:val="ro-RO"/>
        </w:rPr>
        <w:t xml:space="preserve"> </w:t>
      </w:r>
      <w:r w:rsidRPr="001970CC">
        <w:rPr>
          <w:sz w:val="24"/>
          <w:szCs w:val="24"/>
          <w:lang w:val="ro-RO"/>
        </w:rPr>
        <w:t>şi al personalului);</w:t>
      </w:r>
    </w:p>
    <w:p w14:paraId="3E1D03E9" w14:textId="77777777" w:rsidR="00BD7856"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depozitează</w:t>
      </w:r>
      <w:r w:rsidR="00BD7856" w:rsidRPr="001970CC">
        <w:rPr>
          <w:sz w:val="24"/>
          <w:szCs w:val="24"/>
          <w:lang w:val="ro-RO"/>
        </w:rPr>
        <w:t xml:space="preserve"> </w:t>
      </w:r>
      <w:r w:rsidRPr="001970CC">
        <w:rPr>
          <w:sz w:val="24"/>
          <w:szCs w:val="24"/>
          <w:lang w:val="ro-RO"/>
        </w:rPr>
        <w:t>alimentele</w:t>
      </w:r>
      <w:r w:rsidR="00BD7856" w:rsidRPr="001970CC">
        <w:rPr>
          <w:sz w:val="24"/>
          <w:szCs w:val="24"/>
          <w:lang w:val="ro-RO"/>
        </w:rPr>
        <w:t xml:space="preserve"> </w:t>
      </w:r>
      <w:r w:rsidRPr="001970CC">
        <w:rPr>
          <w:sz w:val="24"/>
          <w:szCs w:val="24"/>
          <w:lang w:val="ro-RO"/>
        </w:rPr>
        <w:t>în</w:t>
      </w:r>
      <w:r w:rsidR="00BD7856" w:rsidRPr="001970CC">
        <w:rPr>
          <w:sz w:val="24"/>
          <w:szCs w:val="24"/>
          <w:lang w:val="ro-RO"/>
        </w:rPr>
        <w:t xml:space="preserve"> </w:t>
      </w:r>
      <w:r w:rsidRPr="001970CC">
        <w:rPr>
          <w:sz w:val="24"/>
          <w:szCs w:val="24"/>
          <w:lang w:val="ro-RO"/>
        </w:rPr>
        <w:t>condiţii care să</w:t>
      </w:r>
      <w:r w:rsidR="00BD7856" w:rsidRPr="001970CC">
        <w:rPr>
          <w:sz w:val="24"/>
          <w:szCs w:val="24"/>
          <w:lang w:val="ro-RO"/>
        </w:rPr>
        <w:t xml:space="preserve"> </w:t>
      </w:r>
      <w:r w:rsidRPr="001970CC">
        <w:rPr>
          <w:sz w:val="24"/>
          <w:szCs w:val="24"/>
          <w:lang w:val="ro-RO"/>
        </w:rPr>
        <w:t>prevină</w:t>
      </w:r>
      <w:r w:rsidR="00BD7856" w:rsidRPr="001970CC">
        <w:rPr>
          <w:sz w:val="24"/>
          <w:szCs w:val="24"/>
          <w:lang w:val="ro-RO"/>
        </w:rPr>
        <w:t xml:space="preserve"> </w:t>
      </w:r>
      <w:r w:rsidRPr="001970CC">
        <w:rPr>
          <w:sz w:val="24"/>
          <w:szCs w:val="24"/>
          <w:lang w:val="ro-RO"/>
        </w:rPr>
        <w:t>contaminarea</w:t>
      </w:r>
      <w:r w:rsidR="00BD7856" w:rsidRPr="001970CC">
        <w:rPr>
          <w:sz w:val="24"/>
          <w:szCs w:val="24"/>
          <w:lang w:val="ro-RO"/>
        </w:rPr>
        <w:t xml:space="preserve"> </w:t>
      </w:r>
      <w:r w:rsidRPr="001970CC">
        <w:rPr>
          <w:sz w:val="24"/>
          <w:szCs w:val="24"/>
          <w:lang w:val="ro-RO"/>
        </w:rPr>
        <w:t>acestora (materia</w:t>
      </w:r>
      <w:r w:rsidR="00BD7856" w:rsidRPr="001970CC">
        <w:rPr>
          <w:sz w:val="24"/>
          <w:szCs w:val="24"/>
          <w:lang w:val="ro-RO"/>
        </w:rPr>
        <w:t xml:space="preserve"> </w:t>
      </w:r>
      <w:r w:rsidRPr="001970CC">
        <w:rPr>
          <w:sz w:val="24"/>
          <w:szCs w:val="24"/>
          <w:lang w:val="ro-RO"/>
        </w:rPr>
        <w:t>primă</w:t>
      </w:r>
      <w:r w:rsidR="00BD7856" w:rsidRPr="001970CC">
        <w:rPr>
          <w:sz w:val="24"/>
          <w:szCs w:val="24"/>
          <w:lang w:val="ro-RO"/>
        </w:rPr>
        <w:t xml:space="preserve"> </w:t>
      </w:r>
      <w:r w:rsidRPr="001970CC">
        <w:rPr>
          <w:sz w:val="24"/>
          <w:szCs w:val="24"/>
          <w:lang w:val="ro-RO"/>
        </w:rPr>
        <w:t>uşor</w:t>
      </w:r>
      <w:r w:rsidR="00BD7856" w:rsidRPr="001970CC">
        <w:rPr>
          <w:sz w:val="24"/>
          <w:szCs w:val="24"/>
          <w:lang w:val="ro-RO"/>
        </w:rPr>
        <w:t xml:space="preserve"> </w:t>
      </w:r>
      <w:r w:rsidRPr="001970CC">
        <w:rPr>
          <w:sz w:val="24"/>
          <w:szCs w:val="24"/>
          <w:lang w:val="ro-RO"/>
        </w:rPr>
        <w:t>alterabilă, semipreparatele,</w:t>
      </w:r>
      <w:r w:rsidR="00BD7856" w:rsidRPr="001970CC">
        <w:rPr>
          <w:sz w:val="24"/>
          <w:szCs w:val="24"/>
          <w:lang w:val="ro-RO"/>
        </w:rPr>
        <w:t xml:space="preserve"> </w:t>
      </w:r>
      <w:r w:rsidRPr="001970CC">
        <w:rPr>
          <w:sz w:val="24"/>
          <w:szCs w:val="24"/>
          <w:lang w:val="ro-RO"/>
        </w:rPr>
        <w:t>produsele</w:t>
      </w:r>
      <w:r w:rsidR="00BD7856" w:rsidRPr="001970CC">
        <w:rPr>
          <w:sz w:val="24"/>
          <w:szCs w:val="24"/>
          <w:lang w:val="ro-RO"/>
        </w:rPr>
        <w:t xml:space="preserve"> </w:t>
      </w:r>
      <w:r w:rsidRPr="001970CC">
        <w:rPr>
          <w:sz w:val="24"/>
          <w:szCs w:val="24"/>
          <w:lang w:val="ro-RO"/>
        </w:rPr>
        <w:t>finite</w:t>
      </w:r>
      <w:r w:rsidR="00BD7856" w:rsidRPr="001970CC">
        <w:rPr>
          <w:sz w:val="24"/>
          <w:szCs w:val="24"/>
          <w:lang w:val="ro-RO"/>
        </w:rPr>
        <w:t xml:space="preserve"> </w:t>
      </w:r>
      <w:r w:rsidRPr="001970CC">
        <w:rPr>
          <w:sz w:val="24"/>
          <w:szCs w:val="24"/>
          <w:lang w:val="ro-RO"/>
        </w:rPr>
        <w:t>şi</w:t>
      </w:r>
      <w:r w:rsidR="00BD7856" w:rsidRPr="001970CC">
        <w:rPr>
          <w:sz w:val="24"/>
          <w:szCs w:val="24"/>
          <w:lang w:val="ro-RO"/>
        </w:rPr>
        <w:t xml:space="preserve"> </w:t>
      </w:r>
      <w:r w:rsidRPr="001970CC">
        <w:rPr>
          <w:sz w:val="24"/>
          <w:szCs w:val="24"/>
          <w:lang w:val="ro-RO"/>
        </w:rPr>
        <w:t>păstrarea</w:t>
      </w:r>
      <w:r w:rsidR="00BD7856" w:rsidRPr="001970CC">
        <w:rPr>
          <w:sz w:val="24"/>
          <w:szCs w:val="24"/>
          <w:lang w:val="ro-RO"/>
        </w:rPr>
        <w:t xml:space="preserve"> </w:t>
      </w:r>
      <w:r w:rsidRPr="001970CC">
        <w:rPr>
          <w:sz w:val="24"/>
          <w:szCs w:val="24"/>
          <w:lang w:val="ro-RO"/>
        </w:rPr>
        <w:t>pe</w:t>
      </w:r>
      <w:r w:rsidR="00BD7856" w:rsidRPr="001970CC">
        <w:rPr>
          <w:sz w:val="24"/>
          <w:szCs w:val="24"/>
          <w:lang w:val="ro-RO"/>
        </w:rPr>
        <w:t xml:space="preserve"> </w:t>
      </w:r>
      <w:r w:rsidRPr="001970CC">
        <w:rPr>
          <w:sz w:val="24"/>
          <w:szCs w:val="24"/>
          <w:lang w:val="ro-RO"/>
        </w:rPr>
        <w:t>categorii</w:t>
      </w:r>
      <w:r w:rsidR="00BD7856" w:rsidRPr="001970CC">
        <w:rPr>
          <w:sz w:val="24"/>
          <w:szCs w:val="24"/>
          <w:lang w:val="ro-RO"/>
        </w:rPr>
        <w:t xml:space="preserve"> </w:t>
      </w:r>
      <w:r w:rsidRPr="001970CC">
        <w:rPr>
          <w:sz w:val="24"/>
          <w:szCs w:val="24"/>
          <w:lang w:val="ro-RO"/>
        </w:rPr>
        <w:t>în</w:t>
      </w:r>
      <w:r w:rsidR="00BD7856" w:rsidRPr="001970CC">
        <w:rPr>
          <w:sz w:val="24"/>
          <w:szCs w:val="24"/>
          <w:lang w:val="ro-RO"/>
        </w:rPr>
        <w:t xml:space="preserve"> </w:t>
      </w:r>
      <w:r w:rsidRPr="001970CC">
        <w:rPr>
          <w:sz w:val="24"/>
          <w:szCs w:val="24"/>
          <w:lang w:val="ro-RO"/>
        </w:rPr>
        <w:t>spaţii</w:t>
      </w:r>
      <w:r w:rsidR="00BD7856" w:rsidRPr="001970CC">
        <w:rPr>
          <w:sz w:val="24"/>
          <w:szCs w:val="24"/>
          <w:lang w:val="ro-RO"/>
        </w:rPr>
        <w:t xml:space="preserve"> </w:t>
      </w:r>
      <w:r w:rsidRPr="001970CC">
        <w:rPr>
          <w:sz w:val="24"/>
          <w:szCs w:val="24"/>
          <w:lang w:val="ro-RO"/>
        </w:rPr>
        <w:t>frigorifice la temperaturi</w:t>
      </w:r>
      <w:r w:rsidR="00BD7856" w:rsidRPr="001970CC">
        <w:rPr>
          <w:sz w:val="24"/>
          <w:szCs w:val="24"/>
          <w:lang w:val="ro-RO"/>
        </w:rPr>
        <w:t xml:space="preserve"> </w:t>
      </w:r>
      <w:r w:rsidRPr="001970CC">
        <w:rPr>
          <w:sz w:val="24"/>
          <w:szCs w:val="24"/>
          <w:lang w:val="ro-RO"/>
        </w:rPr>
        <w:t>sub 4</w:t>
      </w:r>
      <w:r w:rsidRPr="001970CC">
        <w:rPr>
          <w:sz w:val="24"/>
          <w:szCs w:val="24"/>
          <w:vertAlign w:val="superscript"/>
          <w:lang w:val="ro-RO"/>
        </w:rPr>
        <w:t>0</w:t>
      </w:r>
      <w:r w:rsidRPr="001970CC">
        <w:rPr>
          <w:sz w:val="24"/>
          <w:szCs w:val="24"/>
          <w:lang w:val="ro-RO"/>
        </w:rPr>
        <w:t xml:space="preserve"> C);</w:t>
      </w:r>
    </w:p>
    <w:p w14:paraId="7A2BC41A" w14:textId="77777777" w:rsidR="00AD547E"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lastRenderedPageBreak/>
        <w:t>sesizează</w:t>
      </w:r>
      <w:r w:rsidR="00AD547E" w:rsidRPr="001970CC">
        <w:rPr>
          <w:sz w:val="24"/>
          <w:szCs w:val="24"/>
          <w:lang w:val="ro-RO"/>
        </w:rPr>
        <w:t xml:space="preserve"> </w:t>
      </w:r>
      <w:r w:rsidRPr="001970CC">
        <w:rPr>
          <w:sz w:val="24"/>
          <w:szCs w:val="24"/>
          <w:lang w:val="ro-RO"/>
        </w:rPr>
        <w:t>orice</w:t>
      </w:r>
      <w:r w:rsidR="00AD547E" w:rsidRPr="001970CC">
        <w:rPr>
          <w:sz w:val="24"/>
          <w:szCs w:val="24"/>
          <w:lang w:val="ro-RO"/>
        </w:rPr>
        <w:t xml:space="preserve"> </w:t>
      </w:r>
      <w:r w:rsidRPr="001970CC">
        <w:rPr>
          <w:sz w:val="24"/>
          <w:szCs w:val="24"/>
          <w:lang w:val="ro-RO"/>
        </w:rPr>
        <w:t>neregulă</w:t>
      </w:r>
      <w:r w:rsidR="00AD547E" w:rsidRPr="001970CC">
        <w:rPr>
          <w:sz w:val="24"/>
          <w:szCs w:val="24"/>
          <w:lang w:val="ro-RO"/>
        </w:rPr>
        <w:t xml:space="preserve"> </w:t>
      </w:r>
      <w:r w:rsidRPr="001970CC">
        <w:rPr>
          <w:sz w:val="24"/>
          <w:szCs w:val="24"/>
          <w:lang w:val="ro-RO"/>
        </w:rPr>
        <w:t>în</w:t>
      </w:r>
      <w:r w:rsidR="00AD547E" w:rsidRPr="001970CC">
        <w:rPr>
          <w:sz w:val="24"/>
          <w:szCs w:val="24"/>
          <w:lang w:val="ro-RO"/>
        </w:rPr>
        <w:t xml:space="preserve"> </w:t>
      </w:r>
      <w:r w:rsidRPr="001970CC">
        <w:rPr>
          <w:sz w:val="24"/>
          <w:szCs w:val="24"/>
          <w:lang w:val="ro-RO"/>
        </w:rPr>
        <w:t>funcţionarea</w:t>
      </w:r>
      <w:r w:rsidR="00AD547E" w:rsidRPr="001970CC">
        <w:rPr>
          <w:sz w:val="24"/>
          <w:szCs w:val="24"/>
          <w:lang w:val="ro-RO"/>
        </w:rPr>
        <w:t xml:space="preserve"> </w:t>
      </w:r>
      <w:r w:rsidRPr="001970CC">
        <w:rPr>
          <w:sz w:val="24"/>
          <w:szCs w:val="24"/>
          <w:lang w:val="ro-RO"/>
        </w:rPr>
        <w:t>instalaţiei</w:t>
      </w:r>
      <w:r w:rsidR="00AD547E" w:rsidRPr="001970CC">
        <w:rPr>
          <w:sz w:val="24"/>
          <w:szCs w:val="24"/>
          <w:lang w:val="ro-RO"/>
        </w:rPr>
        <w:t xml:space="preserve"> </w:t>
      </w:r>
      <w:r w:rsidRPr="001970CC">
        <w:rPr>
          <w:sz w:val="24"/>
          <w:szCs w:val="24"/>
          <w:lang w:val="ro-RO"/>
        </w:rPr>
        <w:t>electrice, a alimentării cu gaze şi a aparaturii din dotare;</w:t>
      </w:r>
    </w:p>
    <w:p w14:paraId="7C0F1E11" w14:textId="77777777" w:rsidR="00AD547E"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supraveghează permanent utilajele</w:t>
      </w:r>
      <w:r w:rsidR="00AD547E" w:rsidRPr="001970CC">
        <w:rPr>
          <w:sz w:val="24"/>
          <w:szCs w:val="24"/>
          <w:lang w:val="ro-RO"/>
        </w:rPr>
        <w:t xml:space="preserve"> </w:t>
      </w:r>
      <w:r w:rsidRPr="001970CC">
        <w:rPr>
          <w:sz w:val="24"/>
          <w:szCs w:val="24"/>
          <w:lang w:val="ro-RO"/>
        </w:rPr>
        <w:t>aflate</w:t>
      </w:r>
      <w:r w:rsidR="00AD547E" w:rsidRPr="001970CC">
        <w:rPr>
          <w:sz w:val="24"/>
          <w:szCs w:val="24"/>
          <w:lang w:val="ro-RO"/>
        </w:rPr>
        <w:t xml:space="preserve"> </w:t>
      </w:r>
      <w:r w:rsidRPr="001970CC">
        <w:rPr>
          <w:sz w:val="24"/>
          <w:szCs w:val="24"/>
          <w:lang w:val="ro-RO"/>
        </w:rPr>
        <w:t>în</w:t>
      </w:r>
      <w:r w:rsidR="00AD547E" w:rsidRPr="001970CC">
        <w:rPr>
          <w:sz w:val="24"/>
          <w:szCs w:val="24"/>
          <w:lang w:val="ro-RO"/>
        </w:rPr>
        <w:t xml:space="preserve"> </w:t>
      </w:r>
      <w:r w:rsidRPr="001970CC">
        <w:rPr>
          <w:sz w:val="24"/>
          <w:szCs w:val="24"/>
          <w:lang w:val="ro-RO"/>
        </w:rPr>
        <w:t>funcţiune</w:t>
      </w:r>
      <w:r w:rsidR="00AD547E" w:rsidRPr="001970CC">
        <w:rPr>
          <w:sz w:val="24"/>
          <w:szCs w:val="24"/>
          <w:lang w:val="ro-RO"/>
        </w:rPr>
        <w:t xml:space="preserve"> </w:t>
      </w:r>
      <w:r w:rsidRPr="001970CC">
        <w:rPr>
          <w:sz w:val="24"/>
          <w:szCs w:val="24"/>
          <w:lang w:val="ro-RO"/>
        </w:rPr>
        <w:t>şi</w:t>
      </w:r>
      <w:r w:rsidR="00AD547E" w:rsidRPr="001970CC">
        <w:rPr>
          <w:sz w:val="24"/>
          <w:szCs w:val="24"/>
          <w:lang w:val="ro-RO"/>
        </w:rPr>
        <w:t xml:space="preserve"> </w:t>
      </w:r>
      <w:r w:rsidRPr="001970CC">
        <w:rPr>
          <w:sz w:val="24"/>
          <w:szCs w:val="24"/>
          <w:lang w:val="ro-RO"/>
        </w:rPr>
        <w:t>repectă</w:t>
      </w:r>
      <w:r w:rsidR="00AD547E" w:rsidRPr="001970CC">
        <w:rPr>
          <w:sz w:val="24"/>
          <w:szCs w:val="24"/>
          <w:lang w:val="ro-RO"/>
        </w:rPr>
        <w:t xml:space="preserve"> </w:t>
      </w:r>
      <w:r w:rsidRPr="001970CC">
        <w:rPr>
          <w:sz w:val="24"/>
          <w:szCs w:val="24"/>
          <w:lang w:val="ro-RO"/>
        </w:rPr>
        <w:t>normele de funcţionare a acestora;</w:t>
      </w:r>
    </w:p>
    <w:p w14:paraId="6B015F7E" w14:textId="77777777" w:rsidR="00AD547E"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nu circulă de pe un sector</w:t>
      </w:r>
      <w:r w:rsidR="00AD547E" w:rsidRPr="001970CC">
        <w:rPr>
          <w:sz w:val="24"/>
          <w:szCs w:val="24"/>
          <w:lang w:val="ro-RO"/>
        </w:rPr>
        <w:t xml:space="preserve"> </w:t>
      </w:r>
      <w:r w:rsidRPr="001970CC">
        <w:rPr>
          <w:sz w:val="24"/>
          <w:szCs w:val="24"/>
          <w:lang w:val="ro-RO"/>
        </w:rPr>
        <w:t>pe</w:t>
      </w:r>
      <w:r w:rsidR="00AD547E" w:rsidRPr="001970CC">
        <w:rPr>
          <w:sz w:val="24"/>
          <w:szCs w:val="24"/>
          <w:lang w:val="ro-RO"/>
        </w:rPr>
        <w:t xml:space="preserve"> </w:t>
      </w:r>
      <w:r w:rsidRPr="001970CC">
        <w:rPr>
          <w:sz w:val="24"/>
          <w:szCs w:val="24"/>
          <w:lang w:val="ro-RO"/>
        </w:rPr>
        <w:t>altul</w:t>
      </w:r>
      <w:r w:rsidR="00AD547E" w:rsidRPr="001970CC">
        <w:rPr>
          <w:sz w:val="24"/>
          <w:szCs w:val="24"/>
          <w:lang w:val="ro-RO"/>
        </w:rPr>
        <w:t xml:space="preserve"> </w:t>
      </w:r>
      <w:r w:rsidRPr="001970CC">
        <w:rPr>
          <w:sz w:val="24"/>
          <w:szCs w:val="24"/>
          <w:lang w:val="ro-RO"/>
        </w:rPr>
        <w:t>în</w:t>
      </w:r>
      <w:r w:rsidR="00AD547E" w:rsidRPr="001970CC">
        <w:rPr>
          <w:sz w:val="24"/>
          <w:szCs w:val="24"/>
          <w:lang w:val="ro-RO"/>
        </w:rPr>
        <w:t xml:space="preserve"> </w:t>
      </w:r>
      <w:r w:rsidRPr="001970CC">
        <w:rPr>
          <w:sz w:val="24"/>
          <w:szCs w:val="24"/>
          <w:lang w:val="ro-RO"/>
        </w:rPr>
        <w:t>timpul</w:t>
      </w:r>
      <w:r w:rsidR="00AD547E" w:rsidRPr="001970CC">
        <w:rPr>
          <w:sz w:val="24"/>
          <w:szCs w:val="24"/>
          <w:lang w:val="ro-RO"/>
        </w:rPr>
        <w:t xml:space="preserve"> </w:t>
      </w:r>
      <w:r w:rsidRPr="001970CC">
        <w:rPr>
          <w:sz w:val="24"/>
          <w:szCs w:val="24"/>
          <w:lang w:val="ro-RO"/>
        </w:rPr>
        <w:t>serviciului;</w:t>
      </w:r>
    </w:p>
    <w:p w14:paraId="2EB96594" w14:textId="77777777" w:rsidR="00AD547E"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evacuează</w:t>
      </w:r>
      <w:r w:rsidR="00AD547E" w:rsidRPr="001970CC">
        <w:rPr>
          <w:sz w:val="24"/>
          <w:szCs w:val="24"/>
          <w:lang w:val="ro-RO"/>
        </w:rPr>
        <w:t xml:space="preserve"> </w:t>
      </w:r>
      <w:r w:rsidRPr="001970CC">
        <w:rPr>
          <w:sz w:val="24"/>
          <w:szCs w:val="24"/>
          <w:lang w:val="ro-RO"/>
        </w:rPr>
        <w:t>cu</w:t>
      </w:r>
      <w:r w:rsidR="00AD547E" w:rsidRPr="001970CC">
        <w:rPr>
          <w:sz w:val="24"/>
          <w:szCs w:val="24"/>
          <w:lang w:val="ro-RO"/>
        </w:rPr>
        <w:t xml:space="preserve"> </w:t>
      </w:r>
      <w:r w:rsidRPr="001970CC">
        <w:rPr>
          <w:sz w:val="24"/>
          <w:szCs w:val="24"/>
          <w:lang w:val="ro-RO"/>
        </w:rPr>
        <w:t>regularitate</w:t>
      </w:r>
      <w:r w:rsidR="00AD547E" w:rsidRPr="001970CC">
        <w:rPr>
          <w:sz w:val="24"/>
          <w:szCs w:val="24"/>
          <w:lang w:val="ro-RO"/>
        </w:rPr>
        <w:t xml:space="preserve"> </w:t>
      </w:r>
      <w:r w:rsidRPr="001970CC">
        <w:rPr>
          <w:sz w:val="24"/>
          <w:szCs w:val="24"/>
          <w:lang w:val="ro-RO"/>
        </w:rPr>
        <w:t>rezidurile solide şi</w:t>
      </w:r>
      <w:r w:rsidR="00AD547E" w:rsidRPr="001970CC">
        <w:rPr>
          <w:sz w:val="24"/>
          <w:szCs w:val="24"/>
          <w:lang w:val="ro-RO"/>
        </w:rPr>
        <w:t xml:space="preserve"> </w:t>
      </w:r>
      <w:r w:rsidRPr="001970CC">
        <w:rPr>
          <w:sz w:val="24"/>
          <w:szCs w:val="24"/>
          <w:lang w:val="ro-RO"/>
        </w:rPr>
        <w:t>resturile</w:t>
      </w:r>
      <w:r w:rsidR="00AD547E" w:rsidRPr="001970CC">
        <w:rPr>
          <w:sz w:val="24"/>
          <w:szCs w:val="24"/>
          <w:lang w:val="ro-RO"/>
        </w:rPr>
        <w:t xml:space="preserve"> </w:t>
      </w:r>
      <w:r w:rsidRPr="001970CC">
        <w:rPr>
          <w:sz w:val="24"/>
          <w:szCs w:val="24"/>
          <w:lang w:val="ro-RO"/>
        </w:rPr>
        <w:t>alimentare</w:t>
      </w:r>
      <w:r w:rsidR="00AD547E" w:rsidRPr="001970CC">
        <w:rPr>
          <w:sz w:val="24"/>
          <w:szCs w:val="24"/>
          <w:lang w:val="ro-RO"/>
        </w:rPr>
        <w:t xml:space="preserve"> </w:t>
      </w:r>
      <w:r w:rsidRPr="001970CC">
        <w:rPr>
          <w:sz w:val="24"/>
          <w:szCs w:val="24"/>
          <w:lang w:val="ro-RO"/>
        </w:rPr>
        <w:t>provenite</w:t>
      </w:r>
      <w:r w:rsidR="00AD547E" w:rsidRPr="001970CC">
        <w:rPr>
          <w:sz w:val="24"/>
          <w:szCs w:val="24"/>
          <w:lang w:val="ro-RO"/>
        </w:rPr>
        <w:t xml:space="preserve"> </w:t>
      </w:r>
      <w:r w:rsidRPr="001970CC">
        <w:rPr>
          <w:sz w:val="24"/>
          <w:szCs w:val="24"/>
          <w:lang w:val="ro-RO"/>
        </w:rPr>
        <w:t>în</w:t>
      </w:r>
      <w:r w:rsidR="00AD547E" w:rsidRPr="001970CC">
        <w:rPr>
          <w:sz w:val="24"/>
          <w:szCs w:val="24"/>
          <w:lang w:val="ro-RO"/>
        </w:rPr>
        <w:t xml:space="preserve"> </w:t>
      </w:r>
      <w:r w:rsidRPr="001970CC">
        <w:rPr>
          <w:sz w:val="24"/>
          <w:szCs w:val="24"/>
          <w:lang w:val="ro-RO"/>
        </w:rPr>
        <w:t>urma</w:t>
      </w:r>
      <w:r w:rsidR="00AD547E" w:rsidRPr="001970CC">
        <w:rPr>
          <w:sz w:val="24"/>
          <w:szCs w:val="24"/>
          <w:lang w:val="ro-RO"/>
        </w:rPr>
        <w:t xml:space="preserve"> </w:t>
      </w:r>
      <w:r w:rsidRPr="001970CC">
        <w:rPr>
          <w:sz w:val="24"/>
          <w:szCs w:val="24"/>
          <w:lang w:val="ro-RO"/>
        </w:rPr>
        <w:t>preparării</w:t>
      </w:r>
      <w:r w:rsidR="00AD547E" w:rsidRPr="001970CC">
        <w:rPr>
          <w:sz w:val="24"/>
          <w:szCs w:val="24"/>
          <w:lang w:val="ro-RO"/>
        </w:rPr>
        <w:t xml:space="preserve"> </w:t>
      </w:r>
      <w:r w:rsidRPr="001970CC">
        <w:rPr>
          <w:sz w:val="24"/>
          <w:szCs w:val="24"/>
          <w:lang w:val="ro-RO"/>
        </w:rPr>
        <w:t>hranei;</w:t>
      </w:r>
    </w:p>
    <w:p w14:paraId="197A9B89" w14:textId="77777777" w:rsidR="006955EC" w:rsidRPr="001970CC" w:rsidRDefault="00AE3401" w:rsidP="001D0D5B">
      <w:pPr>
        <w:numPr>
          <w:ilvl w:val="0"/>
          <w:numId w:val="41"/>
        </w:numPr>
        <w:tabs>
          <w:tab w:val="left" w:pos="360"/>
        </w:tabs>
        <w:ind w:left="0" w:firstLine="0"/>
        <w:jc w:val="both"/>
        <w:rPr>
          <w:sz w:val="24"/>
          <w:szCs w:val="24"/>
          <w:lang w:val="ro-RO"/>
        </w:rPr>
      </w:pPr>
      <w:r w:rsidRPr="001970CC">
        <w:rPr>
          <w:sz w:val="24"/>
          <w:szCs w:val="24"/>
          <w:lang w:val="ro-RO"/>
        </w:rPr>
        <w:t>păstrează confidențialitatea datelor conform Contractului de confidenţialitate;</w:t>
      </w:r>
    </w:p>
    <w:p w14:paraId="0FAD962A" w14:textId="77777777" w:rsidR="006955EC" w:rsidRPr="001970CC" w:rsidRDefault="00AE3401" w:rsidP="001D0D5B">
      <w:pPr>
        <w:numPr>
          <w:ilvl w:val="0"/>
          <w:numId w:val="41"/>
        </w:numPr>
        <w:tabs>
          <w:tab w:val="left" w:pos="360"/>
        </w:tabs>
        <w:ind w:left="0" w:firstLine="0"/>
        <w:jc w:val="both"/>
        <w:rPr>
          <w:sz w:val="24"/>
          <w:szCs w:val="24"/>
          <w:lang w:val="ro-RO" w:eastAsia="en-US"/>
        </w:rPr>
      </w:pPr>
      <w:r w:rsidRPr="001970CC">
        <w:rPr>
          <w:sz w:val="24"/>
          <w:szCs w:val="24"/>
          <w:lang w:val="ro-RO" w:eastAsia="en-US"/>
        </w:rPr>
        <w:t>cunoaşte</w:t>
      </w:r>
      <w:r w:rsidR="006955EC" w:rsidRPr="001970CC">
        <w:rPr>
          <w:sz w:val="24"/>
          <w:szCs w:val="24"/>
          <w:lang w:val="ro-RO" w:eastAsia="en-US"/>
        </w:rPr>
        <w:t xml:space="preserve"> </w:t>
      </w:r>
      <w:r w:rsidRPr="001970CC">
        <w:rPr>
          <w:sz w:val="24"/>
          <w:szCs w:val="24"/>
          <w:lang w:val="ro-RO" w:eastAsia="en-US"/>
        </w:rPr>
        <w:t>şi</w:t>
      </w:r>
      <w:r w:rsidR="006955EC" w:rsidRPr="001970CC">
        <w:rPr>
          <w:sz w:val="24"/>
          <w:szCs w:val="24"/>
          <w:lang w:val="ro-RO" w:eastAsia="en-US"/>
        </w:rPr>
        <w:t xml:space="preserve"> </w:t>
      </w:r>
      <w:r w:rsidRPr="001970CC">
        <w:rPr>
          <w:sz w:val="24"/>
          <w:szCs w:val="24"/>
          <w:lang w:val="ro-RO" w:eastAsia="en-US"/>
        </w:rPr>
        <w:t>respectă</w:t>
      </w:r>
      <w:r w:rsidR="006955EC" w:rsidRPr="001970CC">
        <w:rPr>
          <w:sz w:val="24"/>
          <w:szCs w:val="24"/>
          <w:lang w:val="ro-RO" w:eastAsia="en-US"/>
        </w:rPr>
        <w:t xml:space="preserve"> </w:t>
      </w:r>
      <w:r w:rsidRPr="001970CC">
        <w:rPr>
          <w:sz w:val="24"/>
          <w:szCs w:val="24"/>
          <w:lang w:val="ro-RO" w:eastAsia="en-US"/>
        </w:rPr>
        <w:t>prevederile R.O.I., R.O.F., normele de protecţia</w:t>
      </w:r>
      <w:r w:rsidR="006955EC" w:rsidRPr="001970CC">
        <w:rPr>
          <w:sz w:val="24"/>
          <w:szCs w:val="24"/>
          <w:lang w:val="ro-RO" w:eastAsia="en-US"/>
        </w:rPr>
        <w:t xml:space="preserve"> </w:t>
      </w:r>
      <w:r w:rsidRPr="001970CC">
        <w:rPr>
          <w:sz w:val="24"/>
          <w:szCs w:val="24"/>
          <w:lang w:val="ro-RO" w:eastAsia="en-US"/>
        </w:rPr>
        <w:t>muncii, apărarea</w:t>
      </w:r>
      <w:r w:rsidR="006955EC" w:rsidRPr="001970CC">
        <w:rPr>
          <w:sz w:val="24"/>
          <w:szCs w:val="24"/>
          <w:lang w:val="ro-RO" w:eastAsia="en-US"/>
        </w:rPr>
        <w:t xml:space="preserve"> </w:t>
      </w:r>
      <w:r w:rsidRPr="001970CC">
        <w:rPr>
          <w:sz w:val="24"/>
          <w:szCs w:val="24"/>
          <w:lang w:val="ro-RO" w:eastAsia="en-US"/>
        </w:rPr>
        <w:t>împotriva</w:t>
      </w:r>
      <w:r w:rsidR="006955EC" w:rsidRPr="001970CC">
        <w:rPr>
          <w:sz w:val="24"/>
          <w:szCs w:val="24"/>
          <w:lang w:val="ro-RO" w:eastAsia="en-US"/>
        </w:rPr>
        <w:t xml:space="preserve"> </w:t>
      </w:r>
      <w:r w:rsidRPr="001970CC">
        <w:rPr>
          <w:sz w:val="24"/>
          <w:szCs w:val="24"/>
          <w:lang w:val="ro-RO" w:eastAsia="en-US"/>
        </w:rPr>
        <w:t>incendiilor, securitate</w:t>
      </w:r>
      <w:r w:rsidR="006955EC" w:rsidRPr="001970CC">
        <w:rPr>
          <w:sz w:val="24"/>
          <w:szCs w:val="24"/>
          <w:lang w:val="ro-RO" w:eastAsia="en-US"/>
        </w:rPr>
        <w:t xml:space="preserve"> </w:t>
      </w:r>
      <w:r w:rsidRPr="001970CC">
        <w:rPr>
          <w:sz w:val="24"/>
          <w:szCs w:val="24"/>
          <w:lang w:val="ro-RO" w:eastAsia="en-US"/>
        </w:rPr>
        <w:t>şi</w:t>
      </w:r>
      <w:r w:rsidR="006955EC" w:rsidRPr="001970CC">
        <w:rPr>
          <w:sz w:val="24"/>
          <w:szCs w:val="24"/>
          <w:lang w:val="ro-RO" w:eastAsia="en-US"/>
        </w:rPr>
        <w:t xml:space="preserve"> </w:t>
      </w:r>
      <w:r w:rsidRPr="001970CC">
        <w:rPr>
          <w:sz w:val="24"/>
          <w:szCs w:val="24"/>
          <w:lang w:val="ro-RO" w:eastAsia="en-US"/>
        </w:rPr>
        <w:t>sănătate a muncii</w:t>
      </w:r>
      <w:r w:rsidR="006955EC" w:rsidRPr="001970CC">
        <w:rPr>
          <w:sz w:val="24"/>
          <w:szCs w:val="24"/>
          <w:lang w:val="ro-RO" w:eastAsia="en-US"/>
        </w:rPr>
        <w:t xml:space="preserve"> </w:t>
      </w:r>
      <w:r w:rsidRPr="001970CC">
        <w:rPr>
          <w:sz w:val="24"/>
          <w:szCs w:val="24"/>
          <w:lang w:val="ro-RO" w:eastAsia="en-US"/>
        </w:rPr>
        <w:t>şi</w:t>
      </w:r>
      <w:r w:rsidR="006955EC" w:rsidRPr="001970CC">
        <w:rPr>
          <w:sz w:val="24"/>
          <w:szCs w:val="24"/>
          <w:lang w:val="ro-RO" w:eastAsia="en-US"/>
        </w:rPr>
        <w:t xml:space="preserve"> </w:t>
      </w:r>
      <w:r w:rsidRPr="001970CC">
        <w:rPr>
          <w:sz w:val="24"/>
          <w:szCs w:val="24"/>
          <w:lang w:val="ro-RO" w:eastAsia="en-US"/>
        </w:rPr>
        <w:t>este direct răspunzător de nerespectarea lor;</w:t>
      </w:r>
    </w:p>
    <w:p w14:paraId="11667000" w14:textId="77777777" w:rsidR="00AE3401" w:rsidRPr="001970CC" w:rsidRDefault="00AE3401" w:rsidP="001D0D5B">
      <w:pPr>
        <w:numPr>
          <w:ilvl w:val="0"/>
          <w:numId w:val="41"/>
        </w:numPr>
        <w:tabs>
          <w:tab w:val="left" w:pos="360"/>
        </w:tabs>
        <w:ind w:left="0" w:firstLine="0"/>
        <w:jc w:val="both"/>
        <w:rPr>
          <w:sz w:val="24"/>
          <w:szCs w:val="24"/>
          <w:lang w:val="ro-RO" w:eastAsia="en-US"/>
        </w:rPr>
      </w:pPr>
      <w:r w:rsidRPr="001970CC">
        <w:rPr>
          <w:sz w:val="24"/>
          <w:szCs w:val="24"/>
          <w:lang w:val="ro-RO"/>
        </w:rPr>
        <w:t>execută</w:t>
      </w:r>
      <w:r w:rsidR="006955EC" w:rsidRPr="001970CC">
        <w:rPr>
          <w:sz w:val="24"/>
          <w:szCs w:val="24"/>
          <w:lang w:val="ro-RO"/>
        </w:rPr>
        <w:t xml:space="preserve"> </w:t>
      </w:r>
      <w:r w:rsidRPr="001970CC">
        <w:rPr>
          <w:sz w:val="24"/>
          <w:szCs w:val="24"/>
          <w:lang w:val="ro-RO"/>
        </w:rPr>
        <w:t>şi</w:t>
      </w:r>
      <w:r w:rsidR="006955EC" w:rsidRPr="001970CC">
        <w:rPr>
          <w:sz w:val="24"/>
          <w:szCs w:val="24"/>
          <w:lang w:val="ro-RO"/>
        </w:rPr>
        <w:t xml:space="preserve"> </w:t>
      </w:r>
      <w:r w:rsidRPr="001970CC">
        <w:rPr>
          <w:sz w:val="24"/>
          <w:szCs w:val="24"/>
          <w:lang w:val="ro-RO"/>
        </w:rPr>
        <w:t>alte</w:t>
      </w:r>
      <w:r w:rsidR="006955EC" w:rsidRPr="001970CC">
        <w:rPr>
          <w:sz w:val="24"/>
          <w:szCs w:val="24"/>
          <w:lang w:val="ro-RO"/>
        </w:rPr>
        <w:t xml:space="preserve"> </w:t>
      </w:r>
      <w:r w:rsidRPr="001970CC">
        <w:rPr>
          <w:sz w:val="24"/>
          <w:szCs w:val="24"/>
          <w:lang w:val="ro-RO"/>
        </w:rPr>
        <w:t>atribuţii</w:t>
      </w:r>
      <w:r w:rsidR="006955EC" w:rsidRPr="001970CC">
        <w:rPr>
          <w:sz w:val="24"/>
          <w:szCs w:val="24"/>
          <w:lang w:val="ro-RO"/>
        </w:rPr>
        <w:t xml:space="preserve"> </w:t>
      </w:r>
      <w:r w:rsidRPr="001970CC">
        <w:rPr>
          <w:sz w:val="24"/>
          <w:szCs w:val="24"/>
          <w:lang w:val="ro-RO"/>
        </w:rPr>
        <w:t>trasate de şeful de centru, în</w:t>
      </w:r>
      <w:r w:rsidR="006955EC" w:rsidRPr="001970CC">
        <w:rPr>
          <w:sz w:val="24"/>
          <w:szCs w:val="24"/>
          <w:lang w:val="ro-RO"/>
        </w:rPr>
        <w:t xml:space="preserve"> </w:t>
      </w:r>
      <w:r w:rsidRPr="001970CC">
        <w:rPr>
          <w:sz w:val="24"/>
          <w:szCs w:val="24"/>
          <w:lang w:val="ro-RO"/>
        </w:rPr>
        <w:t>limita</w:t>
      </w:r>
      <w:r w:rsidR="006955EC" w:rsidRPr="001970CC">
        <w:rPr>
          <w:sz w:val="24"/>
          <w:szCs w:val="24"/>
          <w:lang w:val="ro-RO"/>
        </w:rPr>
        <w:t xml:space="preserve"> </w:t>
      </w:r>
      <w:r w:rsidRPr="001970CC">
        <w:rPr>
          <w:sz w:val="24"/>
          <w:szCs w:val="24"/>
          <w:lang w:val="ro-RO"/>
        </w:rPr>
        <w:t>competenţelor</w:t>
      </w:r>
      <w:r w:rsidR="006955EC" w:rsidRPr="001970CC">
        <w:rPr>
          <w:sz w:val="24"/>
          <w:szCs w:val="24"/>
          <w:lang w:val="ro-RO"/>
        </w:rPr>
        <w:t xml:space="preserve"> </w:t>
      </w:r>
      <w:r w:rsidRPr="001970CC">
        <w:rPr>
          <w:sz w:val="24"/>
          <w:szCs w:val="24"/>
          <w:lang w:val="ro-RO"/>
        </w:rPr>
        <w:t>profesionale.</w:t>
      </w:r>
    </w:p>
    <w:p w14:paraId="17D805D1" w14:textId="77777777" w:rsidR="00F27FB5" w:rsidRPr="001970CC" w:rsidRDefault="00F27FB5" w:rsidP="001D0D5B">
      <w:pPr>
        <w:jc w:val="both"/>
        <w:rPr>
          <w:sz w:val="24"/>
          <w:szCs w:val="24"/>
          <w:lang w:val="ro-RO"/>
        </w:rPr>
      </w:pPr>
    </w:p>
    <w:p w14:paraId="2AE4F712" w14:textId="77777777" w:rsidR="00AE3401" w:rsidRPr="001970CC" w:rsidRDefault="00AE3401" w:rsidP="001D0D5B">
      <w:pPr>
        <w:jc w:val="both"/>
        <w:rPr>
          <w:b/>
          <w:sz w:val="24"/>
          <w:szCs w:val="24"/>
          <w:lang w:val="ro-RO"/>
        </w:rPr>
      </w:pPr>
      <w:r w:rsidRPr="001970CC">
        <w:rPr>
          <w:b/>
          <w:sz w:val="24"/>
          <w:szCs w:val="24"/>
          <w:lang w:val="ro-RO"/>
        </w:rPr>
        <w:t>Art. 11</w:t>
      </w:r>
    </w:p>
    <w:p w14:paraId="2CE748CE" w14:textId="77777777" w:rsidR="00AE3401" w:rsidRPr="001970CC" w:rsidRDefault="00AE3401" w:rsidP="001D0D5B">
      <w:pPr>
        <w:jc w:val="both"/>
        <w:rPr>
          <w:b/>
          <w:sz w:val="24"/>
          <w:szCs w:val="24"/>
          <w:lang w:val="ro-RO"/>
        </w:rPr>
      </w:pPr>
      <w:r w:rsidRPr="001970CC">
        <w:rPr>
          <w:b/>
          <w:sz w:val="24"/>
          <w:szCs w:val="24"/>
          <w:lang w:val="ro-RO"/>
        </w:rPr>
        <w:t>Finanţarea</w:t>
      </w:r>
      <w:r w:rsidR="00D9018F" w:rsidRPr="001970CC">
        <w:rPr>
          <w:b/>
          <w:sz w:val="24"/>
          <w:szCs w:val="24"/>
          <w:lang w:val="ro-RO"/>
        </w:rPr>
        <w:t xml:space="preserve"> </w:t>
      </w:r>
      <w:r w:rsidRPr="001970CC">
        <w:rPr>
          <w:b/>
          <w:sz w:val="24"/>
          <w:szCs w:val="24"/>
          <w:lang w:val="ro-RO"/>
        </w:rPr>
        <w:t xml:space="preserve">serviciului social </w:t>
      </w:r>
    </w:p>
    <w:p w14:paraId="3FE0C374" w14:textId="77777777" w:rsidR="00AE3401" w:rsidRPr="001970CC" w:rsidRDefault="00AE3401" w:rsidP="001D0D5B">
      <w:pPr>
        <w:pStyle w:val="NoSpacing"/>
        <w:jc w:val="both"/>
        <w:rPr>
          <w:rFonts w:ascii="Times New Roman" w:hAnsi="Times New Roman"/>
          <w:sz w:val="24"/>
          <w:szCs w:val="24"/>
          <w:lang w:val="ro-RO"/>
        </w:rPr>
      </w:pPr>
      <w:r w:rsidRPr="001970CC">
        <w:rPr>
          <w:rFonts w:ascii="Times New Roman" w:hAnsi="Times New Roman"/>
          <w:sz w:val="24"/>
          <w:szCs w:val="24"/>
          <w:lang w:val="ro-RO"/>
        </w:rPr>
        <w:t>(1) Bugetul de venituri</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şi</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 xml:space="preserve">cheltuieli al serviciului social </w:t>
      </w:r>
      <w:r w:rsidR="004567A1" w:rsidRPr="001970CC">
        <w:rPr>
          <w:rFonts w:ascii="Times New Roman" w:hAnsi="Times New Roman"/>
          <w:bCs/>
          <w:i/>
          <w:iCs/>
          <w:sz w:val="24"/>
          <w:szCs w:val="24"/>
          <w:lang w:val="ro-RO"/>
        </w:rPr>
        <w:t>Centrul de Abilitare</w:t>
      </w:r>
      <w:r w:rsidR="00D9018F" w:rsidRPr="001970CC">
        <w:rPr>
          <w:rFonts w:ascii="Times New Roman" w:hAnsi="Times New Roman"/>
          <w:bCs/>
          <w:i/>
          <w:iCs/>
          <w:sz w:val="24"/>
          <w:szCs w:val="24"/>
          <w:lang w:val="ro-RO"/>
        </w:rPr>
        <w:t xml:space="preserve"> </w:t>
      </w:r>
      <w:r w:rsidR="004567A1" w:rsidRPr="001970CC">
        <w:rPr>
          <w:rFonts w:ascii="Times New Roman" w:hAnsi="Times New Roman"/>
          <w:bCs/>
          <w:i/>
          <w:iCs/>
          <w:sz w:val="24"/>
          <w:szCs w:val="24"/>
          <w:lang w:val="ro-RO"/>
        </w:rPr>
        <w:t>și</w:t>
      </w:r>
      <w:r w:rsidR="00D9018F" w:rsidRPr="001970CC">
        <w:rPr>
          <w:rFonts w:ascii="Times New Roman" w:hAnsi="Times New Roman"/>
          <w:bCs/>
          <w:i/>
          <w:iCs/>
          <w:sz w:val="24"/>
          <w:szCs w:val="24"/>
          <w:lang w:val="ro-RO"/>
        </w:rPr>
        <w:t xml:space="preserve"> </w:t>
      </w:r>
      <w:r w:rsidR="004567A1" w:rsidRPr="001970CC">
        <w:rPr>
          <w:rFonts w:ascii="Times New Roman" w:hAnsi="Times New Roman"/>
          <w:bCs/>
          <w:i/>
          <w:iCs/>
          <w:sz w:val="24"/>
          <w:szCs w:val="24"/>
          <w:lang w:val="ro-RO"/>
        </w:rPr>
        <w:t>Reabilitare</w:t>
      </w:r>
      <w:r w:rsidR="00D9018F" w:rsidRPr="001970CC">
        <w:rPr>
          <w:rFonts w:ascii="Times New Roman" w:hAnsi="Times New Roman"/>
          <w:bCs/>
          <w:i/>
          <w:iCs/>
          <w:sz w:val="24"/>
          <w:szCs w:val="24"/>
          <w:lang w:val="ro-RO"/>
        </w:rPr>
        <w:t xml:space="preserve"> </w:t>
      </w:r>
      <w:r w:rsidR="004567A1" w:rsidRPr="001970CC">
        <w:rPr>
          <w:rFonts w:ascii="Times New Roman" w:hAnsi="Times New Roman"/>
          <w:bCs/>
          <w:i/>
          <w:iCs/>
          <w:sz w:val="24"/>
          <w:szCs w:val="24"/>
          <w:lang w:val="ro-RO"/>
        </w:rPr>
        <w:t>pentru</w:t>
      </w:r>
      <w:r w:rsidR="00D9018F" w:rsidRPr="001970CC">
        <w:rPr>
          <w:rFonts w:ascii="Times New Roman" w:hAnsi="Times New Roman"/>
          <w:bCs/>
          <w:i/>
          <w:iCs/>
          <w:sz w:val="24"/>
          <w:szCs w:val="24"/>
          <w:lang w:val="ro-RO"/>
        </w:rPr>
        <w:t xml:space="preserve"> </w:t>
      </w:r>
      <w:r w:rsidR="0023439E" w:rsidRPr="001970CC">
        <w:rPr>
          <w:rFonts w:ascii="Times New Roman" w:hAnsi="Times New Roman"/>
          <w:bCs/>
          <w:i/>
          <w:iCs/>
          <w:sz w:val="24"/>
          <w:szCs w:val="24"/>
          <w:lang w:val="ro-RO"/>
        </w:rPr>
        <w:t>P</w:t>
      </w:r>
      <w:r w:rsidR="004567A1" w:rsidRPr="001970CC">
        <w:rPr>
          <w:rFonts w:ascii="Times New Roman" w:hAnsi="Times New Roman"/>
          <w:bCs/>
          <w:i/>
          <w:iCs/>
          <w:sz w:val="24"/>
          <w:szCs w:val="24"/>
          <w:lang w:val="ro-RO"/>
        </w:rPr>
        <w:t>ersoane</w:t>
      </w:r>
      <w:r w:rsidR="00D9018F" w:rsidRPr="001970CC">
        <w:rPr>
          <w:rFonts w:ascii="Times New Roman" w:hAnsi="Times New Roman"/>
          <w:bCs/>
          <w:i/>
          <w:iCs/>
          <w:sz w:val="24"/>
          <w:szCs w:val="24"/>
          <w:lang w:val="ro-RO"/>
        </w:rPr>
        <w:t xml:space="preserve"> </w:t>
      </w:r>
      <w:r w:rsidR="0023439E" w:rsidRPr="001970CC">
        <w:rPr>
          <w:rFonts w:ascii="Times New Roman" w:hAnsi="Times New Roman"/>
          <w:bCs/>
          <w:i/>
          <w:iCs/>
          <w:sz w:val="24"/>
          <w:szCs w:val="24"/>
          <w:lang w:val="ro-RO"/>
        </w:rPr>
        <w:t>Adulte cu D</w:t>
      </w:r>
      <w:r w:rsidR="004567A1" w:rsidRPr="001970CC">
        <w:rPr>
          <w:rFonts w:ascii="Times New Roman" w:hAnsi="Times New Roman"/>
          <w:bCs/>
          <w:i/>
          <w:iCs/>
          <w:sz w:val="24"/>
          <w:szCs w:val="24"/>
          <w:lang w:val="ro-RO"/>
        </w:rPr>
        <w:t>izabilități</w:t>
      </w:r>
      <w:r w:rsidR="00D9018F" w:rsidRPr="001970CC">
        <w:rPr>
          <w:rFonts w:ascii="Times New Roman" w:hAnsi="Times New Roman"/>
          <w:bCs/>
          <w:i/>
          <w:iCs/>
          <w:sz w:val="24"/>
          <w:szCs w:val="24"/>
          <w:lang w:val="ro-RO"/>
        </w:rPr>
        <w:t xml:space="preserve"> </w:t>
      </w:r>
      <w:r w:rsidR="009C2CDB" w:rsidRPr="001970CC">
        <w:rPr>
          <w:rFonts w:ascii="Times New Roman" w:hAnsi="Times New Roman"/>
          <w:i/>
          <w:iCs/>
          <w:sz w:val="24"/>
          <w:szCs w:val="24"/>
          <w:lang w:val="ro-RO"/>
        </w:rPr>
        <w:t>(CAbR)</w:t>
      </w:r>
      <w:r w:rsidR="009C2CDB" w:rsidRPr="001970CC">
        <w:rPr>
          <w:i/>
          <w:iCs/>
          <w:sz w:val="24"/>
          <w:szCs w:val="24"/>
          <w:lang w:val="ro-RO"/>
        </w:rPr>
        <w:t xml:space="preserve"> </w:t>
      </w:r>
      <w:r w:rsidR="004567A1" w:rsidRPr="001970CC">
        <w:rPr>
          <w:rFonts w:ascii="Times New Roman" w:hAnsi="Times New Roman"/>
          <w:bCs/>
          <w:i/>
          <w:iCs/>
          <w:sz w:val="24"/>
          <w:szCs w:val="24"/>
          <w:lang w:val="ro-RO"/>
        </w:rPr>
        <w:t>Călinești</w:t>
      </w:r>
      <w:r w:rsidR="00D9018F" w:rsidRPr="001970CC">
        <w:rPr>
          <w:rFonts w:ascii="Times New Roman" w:hAnsi="Times New Roman"/>
          <w:bCs/>
          <w:i/>
          <w:iCs/>
          <w:sz w:val="24"/>
          <w:szCs w:val="24"/>
          <w:lang w:val="ro-RO"/>
        </w:rPr>
        <w:t xml:space="preserve"> </w:t>
      </w:r>
      <w:r w:rsidRPr="001970CC">
        <w:rPr>
          <w:rFonts w:ascii="Times New Roman" w:hAnsi="Times New Roman"/>
          <w:sz w:val="24"/>
          <w:szCs w:val="24"/>
          <w:lang w:val="ro-RO"/>
        </w:rPr>
        <w:t>are</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în</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vedere</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asigurarea</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resurselor</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necesare</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acordării</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serviciilor</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sociale</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cel</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puţin la nivelul</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standardelor</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specifice</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minime de calitate</w:t>
      </w:r>
      <w:r w:rsidR="00D9018F" w:rsidRPr="001970CC">
        <w:rPr>
          <w:rFonts w:ascii="Times New Roman" w:hAnsi="Times New Roman"/>
          <w:sz w:val="24"/>
          <w:szCs w:val="24"/>
          <w:lang w:val="ro-RO"/>
        </w:rPr>
        <w:t xml:space="preserve"> </w:t>
      </w:r>
      <w:r w:rsidRPr="001970CC">
        <w:rPr>
          <w:rFonts w:ascii="Times New Roman" w:hAnsi="Times New Roman"/>
          <w:sz w:val="24"/>
          <w:szCs w:val="24"/>
          <w:lang w:val="ro-RO"/>
        </w:rPr>
        <w:t>aplicabile.</w:t>
      </w:r>
    </w:p>
    <w:p w14:paraId="2CB710F5" w14:textId="77777777" w:rsidR="00AE3401" w:rsidRPr="001970CC" w:rsidRDefault="00AE3401" w:rsidP="001D0D5B">
      <w:pPr>
        <w:jc w:val="both"/>
        <w:rPr>
          <w:sz w:val="24"/>
          <w:szCs w:val="24"/>
          <w:lang w:val="ro-RO"/>
        </w:rPr>
      </w:pPr>
      <w:r w:rsidRPr="001970CC">
        <w:rPr>
          <w:sz w:val="24"/>
          <w:szCs w:val="24"/>
          <w:lang w:val="ro-RO"/>
        </w:rPr>
        <w:t xml:space="preserve">(2) Finanţarea cheltuielilor serviciului social </w:t>
      </w:r>
      <w:r w:rsidR="004567A1" w:rsidRPr="001970CC">
        <w:rPr>
          <w:bCs/>
          <w:i/>
          <w:sz w:val="24"/>
          <w:szCs w:val="24"/>
          <w:lang w:val="ro-RO"/>
        </w:rPr>
        <w:t>Centrul de Abilitare</w:t>
      </w:r>
      <w:r w:rsidR="00D9018F" w:rsidRPr="001970CC">
        <w:rPr>
          <w:bCs/>
          <w:i/>
          <w:sz w:val="24"/>
          <w:szCs w:val="24"/>
          <w:lang w:val="ro-RO"/>
        </w:rPr>
        <w:t xml:space="preserve"> </w:t>
      </w:r>
      <w:r w:rsidR="004567A1" w:rsidRPr="001970CC">
        <w:rPr>
          <w:bCs/>
          <w:i/>
          <w:sz w:val="24"/>
          <w:szCs w:val="24"/>
          <w:lang w:val="ro-RO"/>
        </w:rPr>
        <w:t>și</w:t>
      </w:r>
      <w:r w:rsidR="00D9018F" w:rsidRPr="001970CC">
        <w:rPr>
          <w:bCs/>
          <w:i/>
          <w:sz w:val="24"/>
          <w:szCs w:val="24"/>
          <w:lang w:val="ro-RO"/>
        </w:rPr>
        <w:t xml:space="preserve"> </w:t>
      </w:r>
      <w:r w:rsidR="004567A1" w:rsidRPr="001970CC">
        <w:rPr>
          <w:bCs/>
          <w:i/>
          <w:sz w:val="24"/>
          <w:szCs w:val="24"/>
          <w:lang w:val="ro-RO"/>
        </w:rPr>
        <w:t>Reabilitare</w:t>
      </w:r>
      <w:r w:rsidR="00D9018F" w:rsidRPr="001970CC">
        <w:rPr>
          <w:bCs/>
          <w:i/>
          <w:sz w:val="24"/>
          <w:szCs w:val="24"/>
          <w:lang w:val="ro-RO"/>
        </w:rPr>
        <w:t xml:space="preserve"> </w:t>
      </w:r>
      <w:r w:rsidR="004567A1" w:rsidRPr="001970CC">
        <w:rPr>
          <w:bCs/>
          <w:i/>
          <w:sz w:val="24"/>
          <w:szCs w:val="24"/>
          <w:lang w:val="ro-RO"/>
        </w:rPr>
        <w:t>pentru</w:t>
      </w:r>
      <w:r w:rsidR="00D9018F" w:rsidRPr="001970CC">
        <w:rPr>
          <w:bCs/>
          <w:i/>
          <w:sz w:val="24"/>
          <w:szCs w:val="24"/>
          <w:lang w:val="ro-RO"/>
        </w:rPr>
        <w:t xml:space="preserve"> </w:t>
      </w:r>
      <w:r w:rsidR="0023439E" w:rsidRPr="001970CC">
        <w:rPr>
          <w:bCs/>
          <w:i/>
          <w:sz w:val="24"/>
          <w:szCs w:val="24"/>
          <w:lang w:val="ro-RO"/>
        </w:rPr>
        <w:t>P</w:t>
      </w:r>
      <w:r w:rsidR="004567A1" w:rsidRPr="001970CC">
        <w:rPr>
          <w:bCs/>
          <w:i/>
          <w:sz w:val="24"/>
          <w:szCs w:val="24"/>
          <w:lang w:val="ro-RO"/>
        </w:rPr>
        <w:t>ersoane</w:t>
      </w:r>
      <w:r w:rsidR="00D9018F" w:rsidRPr="001970CC">
        <w:rPr>
          <w:bCs/>
          <w:i/>
          <w:sz w:val="24"/>
          <w:szCs w:val="24"/>
          <w:lang w:val="ro-RO"/>
        </w:rPr>
        <w:t xml:space="preserve"> </w:t>
      </w:r>
      <w:r w:rsidR="0023439E" w:rsidRPr="001970CC">
        <w:rPr>
          <w:bCs/>
          <w:i/>
          <w:sz w:val="24"/>
          <w:szCs w:val="24"/>
          <w:lang w:val="ro-RO"/>
        </w:rPr>
        <w:t>Adulte cu D</w:t>
      </w:r>
      <w:r w:rsidR="004567A1" w:rsidRPr="001970CC">
        <w:rPr>
          <w:bCs/>
          <w:i/>
          <w:sz w:val="24"/>
          <w:szCs w:val="24"/>
          <w:lang w:val="ro-RO"/>
        </w:rPr>
        <w:t>izabilități</w:t>
      </w:r>
      <w:r w:rsidR="00D9018F" w:rsidRPr="001970CC">
        <w:rPr>
          <w:bCs/>
          <w:i/>
          <w:sz w:val="24"/>
          <w:szCs w:val="24"/>
          <w:lang w:val="ro-RO"/>
        </w:rPr>
        <w:t xml:space="preserve"> </w:t>
      </w:r>
      <w:r w:rsidR="009C2CDB" w:rsidRPr="001970CC">
        <w:rPr>
          <w:i/>
          <w:iCs/>
          <w:sz w:val="24"/>
          <w:szCs w:val="24"/>
          <w:lang w:val="ro-RO"/>
        </w:rPr>
        <w:t xml:space="preserve">(CAbR) </w:t>
      </w:r>
      <w:r w:rsidR="004567A1" w:rsidRPr="001970CC">
        <w:rPr>
          <w:bCs/>
          <w:i/>
          <w:sz w:val="24"/>
          <w:szCs w:val="24"/>
          <w:lang w:val="ro-RO"/>
        </w:rPr>
        <w:t>Călinești</w:t>
      </w:r>
      <w:r w:rsidR="00D9018F" w:rsidRPr="001970CC">
        <w:rPr>
          <w:bCs/>
          <w:i/>
          <w:sz w:val="24"/>
          <w:szCs w:val="24"/>
          <w:lang w:val="ro-RO"/>
        </w:rPr>
        <w:t xml:space="preserve"> </w:t>
      </w:r>
      <w:r w:rsidRPr="001970CC">
        <w:rPr>
          <w:sz w:val="24"/>
          <w:szCs w:val="24"/>
          <w:lang w:val="ro-RO"/>
        </w:rPr>
        <w:t>se asigură, în condiţiile legii, din următoarele surse:</w:t>
      </w:r>
    </w:p>
    <w:p w14:paraId="06125C5A" w14:textId="77777777" w:rsidR="00AE3401" w:rsidRPr="001970CC" w:rsidRDefault="00AE3401" w:rsidP="001D0D5B">
      <w:pPr>
        <w:jc w:val="both"/>
        <w:rPr>
          <w:sz w:val="24"/>
          <w:szCs w:val="24"/>
          <w:lang w:val="ro-RO"/>
        </w:rPr>
      </w:pPr>
      <w:r w:rsidRPr="001970CC">
        <w:rPr>
          <w:sz w:val="24"/>
          <w:szCs w:val="24"/>
          <w:lang w:val="ro-RO"/>
        </w:rPr>
        <w:t>a) contribuţia persoanelor beneficiare sau a întreţinătorilor acestora, după caz;</w:t>
      </w:r>
    </w:p>
    <w:p w14:paraId="096D97E7" w14:textId="77777777" w:rsidR="00AE3401" w:rsidRPr="001970CC" w:rsidRDefault="00AE3401" w:rsidP="001D0D5B">
      <w:pPr>
        <w:jc w:val="both"/>
        <w:rPr>
          <w:sz w:val="24"/>
          <w:szCs w:val="24"/>
          <w:lang w:val="ro-RO"/>
        </w:rPr>
      </w:pPr>
      <w:r w:rsidRPr="001970CC">
        <w:rPr>
          <w:sz w:val="24"/>
          <w:szCs w:val="24"/>
          <w:lang w:val="ro-RO"/>
        </w:rPr>
        <w:t>b) bugetul local al judeţului Argeş;</w:t>
      </w:r>
    </w:p>
    <w:p w14:paraId="4C693D07" w14:textId="77777777" w:rsidR="00AE3401" w:rsidRPr="001970CC" w:rsidRDefault="00AE3401" w:rsidP="001D0D5B">
      <w:pPr>
        <w:jc w:val="both"/>
        <w:rPr>
          <w:sz w:val="24"/>
          <w:szCs w:val="24"/>
          <w:lang w:val="ro-RO"/>
        </w:rPr>
      </w:pPr>
      <w:r w:rsidRPr="001970CC">
        <w:rPr>
          <w:sz w:val="24"/>
          <w:szCs w:val="24"/>
          <w:lang w:val="ro-RO"/>
        </w:rPr>
        <w:t>c) bugetul de stat;</w:t>
      </w:r>
    </w:p>
    <w:p w14:paraId="7C5713A6" w14:textId="77777777" w:rsidR="00AE3401" w:rsidRPr="001970CC" w:rsidRDefault="00AE3401" w:rsidP="001D0D5B">
      <w:pPr>
        <w:jc w:val="both"/>
        <w:rPr>
          <w:sz w:val="24"/>
          <w:szCs w:val="24"/>
          <w:lang w:val="ro-RO"/>
        </w:rPr>
      </w:pPr>
      <w:r w:rsidRPr="001970CC">
        <w:rPr>
          <w:sz w:val="24"/>
          <w:szCs w:val="24"/>
          <w:lang w:val="ro-RO"/>
        </w:rPr>
        <w:t>d) donaţii, sponsorizări sau alte contribuţii din partea persoanelor fizice ori juridice din ţară şi din străinătate;</w:t>
      </w:r>
    </w:p>
    <w:p w14:paraId="3399CCE7" w14:textId="77777777" w:rsidR="00AE3401" w:rsidRPr="001970CC" w:rsidRDefault="00AE3401" w:rsidP="001D0D5B">
      <w:pPr>
        <w:jc w:val="both"/>
        <w:rPr>
          <w:sz w:val="24"/>
          <w:szCs w:val="24"/>
          <w:lang w:val="ro-RO"/>
        </w:rPr>
      </w:pPr>
      <w:r w:rsidRPr="001970CC">
        <w:rPr>
          <w:sz w:val="24"/>
          <w:szCs w:val="24"/>
          <w:lang w:val="ro-RO"/>
        </w:rPr>
        <w:t>e) fonduri externe rambursabile şi nerambursabile;</w:t>
      </w:r>
    </w:p>
    <w:p w14:paraId="2E568EAA" w14:textId="77777777" w:rsidR="00AE3401" w:rsidRDefault="00AE3401" w:rsidP="001D0D5B">
      <w:pPr>
        <w:jc w:val="both"/>
        <w:rPr>
          <w:sz w:val="24"/>
          <w:szCs w:val="24"/>
          <w:lang w:val="ro-RO"/>
        </w:rPr>
      </w:pPr>
      <w:r w:rsidRPr="001970CC">
        <w:rPr>
          <w:sz w:val="24"/>
          <w:szCs w:val="24"/>
          <w:lang w:val="ro-RO"/>
        </w:rPr>
        <w:t>f) alte surse de finanţare, în conformitate cu legislaţia în vigoare.</w:t>
      </w:r>
    </w:p>
    <w:p w14:paraId="3EC70202" w14:textId="77777777" w:rsidR="00D0773C" w:rsidRDefault="00D0773C" w:rsidP="001D0D5B">
      <w:pPr>
        <w:jc w:val="both"/>
        <w:rPr>
          <w:sz w:val="24"/>
          <w:szCs w:val="24"/>
          <w:lang w:val="ro-RO"/>
        </w:rPr>
      </w:pPr>
    </w:p>
    <w:p w14:paraId="14BE4994" w14:textId="77777777" w:rsidR="00D0773C" w:rsidRDefault="00D0773C" w:rsidP="001D0D5B">
      <w:pPr>
        <w:jc w:val="both"/>
        <w:rPr>
          <w:sz w:val="24"/>
          <w:szCs w:val="24"/>
          <w:lang w:val="ro-RO"/>
        </w:rPr>
      </w:pPr>
    </w:p>
    <w:p w14:paraId="50999A56" w14:textId="77777777" w:rsidR="003D43FA" w:rsidRDefault="003D43FA" w:rsidP="001D0D5B">
      <w:pPr>
        <w:jc w:val="both"/>
        <w:rPr>
          <w:sz w:val="24"/>
          <w:szCs w:val="24"/>
          <w:lang w:val="ro-RO"/>
        </w:rPr>
      </w:pPr>
    </w:p>
    <w:p w14:paraId="5A536F58" w14:textId="77777777" w:rsidR="003D43FA" w:rsidRPr="001970CC" w:rsidRDefault="003D43FA" w:rsidP="001D0D5B">
      <w:pPr>
        <w:jc w:val="both"/>
        <w:rPr>
          <w:sz w:val="24"/>
          <w:szCs w:val="24"/>
          <w:lang w:val="ro-RO"/>
        </w:rPr>
      </w:pPr>
    </w:p>
    <w:p w14:paraId="04550635" w14:textId="77777777" w:rsidR="00D0773C" w:rsidRDefault="00D0773C" w:rsidP="00D0773C">
      <w:pPr>
        <w:ind w:right="-285"/>
        <w:jc w:val="both"/>
        <w:rPr>
          <w:bCs/>
        </w:rPr>
      </w:pPr>
      <w:r w:rsidRPr="003D43FA">
        <w:rPr>
          <w:b/>
          <w:lang w:val="pt-PT"/>
        </w:rPr>
        <w:t xml:space="preserve">    </w:t>
      </w:r>
      <w:r>
        <w:rPr>
          <w:bCs/>
        </w:rPr>
        <w:t xml:space="preserve">ȘEF SERVICIU RESURSE UMANE                 ȘEF </w:t>
      </w:r>
      <w:proofErr w:type="gramStart"/>
      <w:r>
        <w:rPr>
          <w:bCs/>
        </w:rPr>
        <w:t>BIROU  MCSSCI</w:t>
      </w:r>
      <w:proofErr w:type="gramEnd"/>
      <w:r>
        <w:rPr>
          <w:bCs/>
        </w:rPr>
        <w:t xml:space="preserve">             ȘEF BIROU MCAMSS</w:t>
      </w:r>
    </w:p>
    <w:p w14:paraId="4CDBD86C" w14:textId="77777777" w:rsidR="00D0773C" w:rsidRPr="003D43FA" w:rsidRDefault="00D0773C" w:rsidP="00D0773C">
      <w:pPr>
        <w:ind w:right="-285"/>
        <w:rPr>
          <w:bCs/>
          <w:lang w:val="pt-PT"/>
        </w:rPr>
      </w:pPr>
      <w:r>
        <w:rPr>
          <w:bCs/>
        </w:rPr>
        <w:t xml:space="preserve">                  </w:t>
      </w:r>
      <w:r w:rsidRPr="003D43FA">
        <w:rPr>
          <w:bCs/>
          <w:lang w:val="pt-PT"/>
        </w:rPr>
        <w:t xml:space="preserve">Cristian BORDA                                             Nina STROE                            Liviu NISTOR                                                                                                                        </w:t>
      </w:r>
    </w:p>
    <w:p w14:paraId="2299590D" w14:textId="77777777" w:rsidR="003D43FA" w:rsidRDefault="00D0773C" w:rsidP="00D0773C">
      <w:pPr>
        <w:jc w:val="both"/>
        <w:rPr>
          <w:bCs/>
          <w:lang w:val="it-IT"/>
        </w:rPr>
      </w:pPr>
      <w:r>
        <w:rPr>
          <w:bCs/>
          <w:lang w:val="it-IT"/>
        </w:rPr>
        <w:t xml:space="preserve">                         </w:t>
      </w:r>
    </w:p>
    <w:p w14:paraId="77F158ED" w14:textId="77777777" w:rsidR="003D43FA" w:rsidRDefault="00D0773C" w:rsidP="00D0773C">
      <w:pPr>
        <w:jc w:val="both"/>
        <w:rPr>
          <w:bCs/>
          <w:lang w:val="it-IT"/>
        </w:rPr>
      </w:pPr>
      <w:r>
        <w:rPr>
          <w:bCs/>
          <w:lang w:val="it-IT"/>
        </w:rPr>
        <w:t xml:space="preserve">                          </w:t>
      </w:r>
    </w:p>
    <w:p w14:paraId="2F8D4154" w14:textId="77777777" w:rsidR="003D43FA" w:rsidRDefault="003D43FA" w:rsidP="00D0773C">
      <w:pPr>
        <w:jc w:val="both"/>
        <w:rPr>
          <w:bCs/>
          <w:lang w:val="it-IT"/>
        </w:rPr>
      </w:pPr>
    </w:p>
    <w:p w14:paraId="54A43E59" w14:textId="77777777" w:rsidR="003D43FA" w:rsidRDefault="003D43FA" w:rsidP="00D0773C">
      <w:pPr>
        <w:jc w:val="both"/>
        <w:rPr>
          <w:bCs/>
          <w:lang w:val="it-IT"/>
        </w:rPr>
      </w:pPr>
    </w:p>
    <w:p w14:paraId="290A97C7" w14:textId="590FF7DA" w:rsidR="00D0773C" w:rsidRDefault="00D0773C" w:rsidP="00D0773C">
      <w:pPr>
        <w:jc w:val="both"/>
        <w:rPr>
          <w:bCs/>
          <w:lang w:val="it-IT"/>
        </w:rPr>
      </w:pPr>
      <w:r>
        <w:rPr>
          <w:bCs/>
          <w:lang w:val="it-IT"/>
        </w:rPr>
        <w:t xml:space="preserve">    </w:t>
      </w:r>
    </w:p>
    <w:p w14:paraId="0634866A" w14:textId="6427F350" w:rsidR="00D0773C" w:rsidRPr="00D0773C" w:rsidRDefault="00D0773C" w:rsidP="00D0773C">
      <w:pPr>
        <w:ind w:right="-285"/>
        <w:jc w:val="both"/>
        <w:rPr>
          <w:bCs/>
          <w:lang w:val="ro-RO"/>
        </w:rPr>
      </w:pPr>
      <w:r>
        <w:rPr>
          <w:bCs/>
          <w:lang w:val="it-IT"/>
        </w:rPr>
        <w:t xml:space="preserve">                </w:t>
      </w:r>
      <w:r w:rsidRPr="003D43FA">
        <w:rPr>
          <w:bCs/>
          <w:lang w:val="pt-PT"/>
        </w:rPr>
        <w:t xml:space="preserve">                                                                                                                   </w:t>
      </w:r>
    </w:p>
    <w:p w14:paraId="28153D05" w14:textId="77777777" w:rsidR="00D0773C" w:rsidRPr="003D43FA" w:rsidRDefault="00D0773C" w:rsidP="00D0773C">
      <w:pPr>
        <w:ind w:right="-285"/>
        <w:rPr>
          <w:bCs/>
          <w:lang w:val="pt-PT"/>
        </w:rPr>
      </w:pPr>
      <w:r w:rsidRPr="003D43FA">
        <w:rPr>
          <w:bCs/>
          <w:lang w:val="pt-PT"/>
        </w:rPr>
        <w:t xml:space="preserve">               Vizat de legalitate                                                                          </w:t>
      </w:r>
    </w:p>
    <w:p w14:paraId="1A999E3A" w14:textId="31B86D8A" w:rsidR="00D0773C" w:rsidRPr="003D43FA" w:rsidRDefault="00D0773C" w:rsidP="00D0773C">
      <w:pPr>
        <w:ind w:right="-285"/>
        <w:jc w:val="both"/>
        <w:rPr>
          <w:bCs/>
          <w:lang w:val="pt-PT"/>
        </w:rPr>
      </w:pPr>
      <w:r w:rsidRPr="003D43FA">
        <w:rPr>
          <w:bCs/>
          <w:lang w:val="pt-PT"/>
        </w:rPr>
        <w:t xml:space="preserve">   BIROUL JURIDIC CONTENCIOS                                                              </w:t>
      </w:r>
    </w:p>
    <w:p w14:paraId="1257D7D0" w14:textId="77777777" w:rsidR="00D0773C" w:rsidRPr="003D43FA" w:rsidRDefault="00D0773C" w:rsidP="00D0773C">
      <w:pPr>
        <w:jc w:val="center"/>
        <w:rPr>
          <w:sz w:val="22"/>
          <w:szCs w:val="22"/>
          <w:lang w:val="pt-PT"/>
        </w:rPr>
      </w:pPr>
      <w:r w:rsidRPr="00D0773C">
        <w:rPr>
          <w:bCs/>
          <w:sz w:val="22"/>
          <w:szCs w:val="22"/>
          <w:lang w:val="it-IT"/>
        </w:rPr>
        <w:t xml:space="preserve">                                                                                                          </w:t>
      </w:r>
    </w:p>
    <w:p w14:paraId="7A3A5F0E" w14:textId="33AF4D5A" w:rsidR="00D0773C" w:rsidRPr="00D0773C" w:rsidRDefault="00D0773C" w:rsidP="00D0773C">
      <w:pPr>
        <w:jc w:val="both"/>
        <w:rPr>
          <w:sz w:val="22"/>
          <w:szCs w:val="22"/>
          <w:lang w:val="ro-RO"/>
        </w:rPr>
      </w:pPr>
      <w:r w:rsidRPr="00D0773C">
        <w:rPr>
          <w:sz w:val="22"/>
          <w:szCs w:val="22"/>
          <w:lang w:val="it-IT"/>
        </w:rPr>
        <w:t xml:space="preserve">                              </w:t>
      </w:r>
    </w:p>
    <w:p w14:paraId="2C5D8DD4" w14:textId="7270FFE6" w:rsidR="00D0773C" w:rsidRPr="00D0773C" w:rsidRDefault="00D0773C" w:rsidP="00D0773C">
      <w:pPr>
        <w:jc w:val="center"/>
        <w:rPr>
          <w:sz w:val="22"/>
          <w:szCs w:val="22"/>
          <w:lang w:val="ro-RO"/>
        </w:rPr>
      </w:pPr>
      <w:r w:rsidRPr="00D0773C">
        <w:rPr>
          <w:sz w:val="22"/>
          <w:szCs w:val="22"/>
          <w:lang w:val="ro-RO"/>
        </w:rPr>
        <w:t xml:space="preserve">                                                                      ŞEF CENTRU </w:t>
      </w:r>
    </w:p>
    <w:p w14:paraId="1C16CDAB" w14:textId="2CD6D467" w:rsidR="00D0773C" w:rsidRPr="00D0773C" w:rsidRDefault="00D0773C" w:rsidP="00D0773C">
      <w:pPr>
        <w:jc w:val="center"/>
        <w:rPr>
          <w:sz w:val="22"/>
          <w:szCs w:val="22"/>
          <w:lang w:val="ro-RO"/>
        </w:rPr>
      </w:pPr>
      <w:r w:rsidRPr="00D0773C">
        <w:rPr>
          <w:sz w:val="22"/>
          <w:szCs w:val="22"/>
          <w:lang w:val="ro-RO"/>
        </w:rPr>
        <w:t xml:space="preserve">                                                                        Marian IVAȘCU </w:t>
      </w:r>
    </w:p>
    <w:p w14:paraId="3933E74F" w14:textId="31DCCFD2" w:rsidR="00D0773C" w:rsidRDefault="00D0773C" w:rsidP="00D0773C">
      <w:pPr>
        <w:rPr>
          <w:sz w:val="24"/>
          <w:szCs w:val="24"/>
        </w:rPr>
      </w:pPr>
    </w:p>
    <w:p w14:paraId="173D8B0F" w14:textId="77777777" w:rsidR="00D0773C" w:rsidRDefault="00D0773C" w:rsidP="00D0773C">
      <w:pPr>
        <w:rPr>
          <w:sz w:val="24"/>
          <w:szCs w:val="24"/>
        </w:rPr>
      </w:pPr>
    </w:p>
    <w:p w14:paraId="61EE6099" w14:textId="77777777" w:rsidR="00AE3401" w:rsidRPr="001970CC" w:rsidRDefault="00AE3401" w:rsidP="001D0D5B">
      <w:pPr>
        <w:jc w:val="both"/>
        <w:rPr>
          <w:sz w:val="24"/>
          <w:szCs w:val="24"/>
          <w:lang w:val="ro-RO"/>
        </w:rPr>
      </w:pPr>
    </w:p>
    <w:p w14:paraId="4CB771F8" w14:textId="77777777" w:rsidR="00D9018F" w:rsidRDefault="00D9018F" w:rsidP="001D0D5B">
      <w:pPr>
        <w:jc w:val="both"/>
        <w:rPr>
          <w:sz w:val="24"/>
          <w:szCs w:val="24"/>
          <w:lang w:val="ro-RO"/>
        </w:rPr>
      </w:pPr>
    </w:p>
    <w:p w14:paraId="7C7D43DB" w14:textId="77777777" w:rsidR="003D43FA" w:rsidRDefault="003D43FA" w:rsidP="001D0D5B">
      <w:pPr>
        <w:jc w:val="both"/>
        <w:rPr>
          <w:sz w:val="24"/>
          <w:szCs w:val="24"/>
          <w:lang w:val="ro-RO"/>
        </w:rPr>
      </w:pPr>
    </w:p>
    <w:p w14:paraId="7FB0BB0C" w14:textId="77777777" w:rsidR="003D43FA" w:rsidRDefault="003D43FA" w:rsidP="001D0D5B">
      <w:pPr>
        <w:jc w:val="both"/>
        <w:rPr>
          <w:sz w:val="24"/>
          <w:szCs w:val="24"/>
          <w:lang w:val="ro-RO"/>
        </w:rPr>
      </w:pPr>
    </w:p>
    <w:p w14:paraId="606EAE26" w14:textId="77777777" w:rsidR="003D43FA" w:rsidRDefault="003D43FA" w:rsidP="001D0D5B">
      <w:pPr>
        <w:jc w:val="both"/>
        <w:rPr>
          <w:sz w:val="24"/>
          <w:szCs w:val="24"/>
          <w:lang w:val="ro-RO"/>
        </w:rPr>
      </w:pPr>
    </w:p>
    <w:p w14:paraId="70EF07F7" w14:textId="77777777" w:rsidR="003D43FA" w:rsidRDefault="003D43FA" w:rsidP="001D0D5B">
      <w:pPr>
        <w:jc w:val="both"/>
        <w:rPr>
          <w:sz w:val="24"/>
          <w:szCs w:val="24"/>
          <w:lang w:val="ro-RO"/>
        </w:rPr>
      </w:pPr>
    </w:p>
    <w:p w14:paraId="427D7CFD" w14:textId="77777777" w:rsidR="003D43FA" w:rsidRDefault="003D43FA" w:rsidP="001D0D5B">
      <w:pPr>
        <w:jc w:val="both"/>
        <w:rPr>
          <w:sz w:val="24"/>
          <w:szCs w:val="24"/>
          <w:lang w:val="ro-RO"/>
        </w:rPr>
      </w:pPr>
    </w:p>
    <w:p w14:paraId="5FF58912" w14:textId="77777777" w:rsidR="003D43FA" w:rsidRDefault="003D43FA" w:rsidP="001D0D5B">
      <w:pPr>
        <w:jc w:val="both"/>
        <w:rPr>
          <w:sz w:val="24"/>
          <w:szCs w:val="24"/>
          <w:lang w:val="ro-RO"/>
        </w:rPr>
      </w:pPr>
    </w:p>
    <w:p w14:paraId="16090A4C" w14:textId="77777777" w:rsidR="003D43FA" w:rsidRPr="001970CC" w:rsidRDefault="003D43FA" w:rsidP="001D0D5B">
      <w:pPr>
        <w:jc w:val="both"/>
        <w:rPr>
          <w:sz w:val="24"/>
          <w:szCs w:val="24"/>
          <w:lang w:val="ro-RO"/>
        </w:rPr>
      </w:pPr>
    </w:p>
    <w:p w14:paraId="349C0BB0" w14:textId="77777777" w:rsidR="00D9018F" w:rsidRPr="001970CC" w:rsidRDefault="00D9018F" w:rsidP="001D0D5B">
      <w:pPr>
        <w:jc w:val="both"/>
        <w:rPr>
          <w:sz w:val="24"/>
          <w:szCs w:val="24"/>
          <w:lang w:val="ro-RO"/>
        </w:rPr>
      </w:pPr>
    </w:p>
    <w:p w14:paraId="345A15F0" w14:textId="6D873F5C" w:rsidR="00F27FB5" w:rsidRPr="001970CC" w:rsidRDefault="009316FE" w:rsidP="00F27FB5">
      <w:pPr>
        <w:jc w:val="center"/>
        <w:rPr>
          <w:sz w:val="24"/>
          <w:szCs w:val="24"/>
          <w:lang w:val="ro-RO"/>
        </w:rPr>
      </w:pPr>
      <w:r w:rsidRPr="001970CC">
        <w:rPr>
          <w:sz w:val="24"/>
          <w:szCs w:val="24"/>
          <w:lang w:val="ro-RO"/>
        </w:rPr>
        <w:t xml:space="preserve">ŞEF CENTRU </w:t>
      </w:r>
    </w:p>
    <w:p w14:paraId="61793B8C" w14:textId="469A512F" w:rsidR="0024169C" w:rsidRPr="001970CC" w:rsidRDefault="009316FE" w:rsidP="00F27FB5">
      <w:pPr>
        <w:jc w:val="center"/>
        <w:rPr>
          <w:sz w:val="24"/>
          <w:szCs w:val="24"/>
          <w:lang w:val="ro-RO"/>
        </w:rPr>
      </w:pPr>
      <w:r w:rsidRPr="001970CC">
        <w:rPr>
          <w:sz w:val="24"/>
          <w:szCs w:val="24"/>
          <w:lang w:val="ro-RO"/>
        </w:rPr>
        <w:t>IVAȘCU MARIAN</w:t>
      </w:r>
    </w:p>
    <w:p w14:paraId="02EE572F" w14:textId="77777777" w:rsidR="00AE3401" w:rsidRPr="001970CC" w:rsidRDefault="00AE3401" w:rsidP="001D0D5B">
      <w:pPr>
        <w:jc w:val="both"/>
        <w:rPr>
          <w:lang w:val="ro-RO"/>
        </w:rPr>
      </w:pPr>
    </w:p>
    <w:p w14:paraId="0BF366FF" w14:textId="77777777" w:rsidR="00AE3401" w:rsidRDefault="00AE3401" w:rsidP="001D0D5B">
      <w:pPr>
        <w:jc w:val="both"/>
        <w:rPr>
          <w:lang w:val="ro-RO"/>
        </w:rPr>
      </w:pPr>
    </w:p>
    <w:p w14:paraId="54A41721" w14:textId="77777777" w:rsidR="009316FE" w:rsidRDefault="009316FE" w:rsidP="001D0D5B">
      <w:pPr>
        <w:jc w:val="both"/>
        <w:rPr>
          <w:lang w:val="ro-RO"/>
        </w:rPr>
      </w:pPr>
    </w:p>
    <w:p w14:paraId="56AAAF4B" w14:textId="77777777" w:rsidR="009316FE" w:rsidRPr="001970CC" w:rsidRDefault="009316FE" w:rsidP="001D0D5B">
      <w:pPr>
        <w:jc w:val="both"/>
        <w:rPr>
          <w:lang w:val="ro-RO"/>
        </w:rPr>
      </w:pPr>
    </w:p>
    <w:p w14:paraId="13C2F1D0" w14:textId="77777777" w:rsidR="0024169C" w:rsidRPr="001970CC" w:rsidRDefault="0024169C" w:rsidP="001D0D5B">
      <w:pPr>
        <w:jc w:val="center"/>
        <w:rPr>
          <w:sz w:val="24"/>
          <w:szCs w:val="24"/>
          <w:lang w:val="ro-RO"/>
        </w:rPr>
      </w:pPr>
    </w:p>
    <w:p w14:paraId="38C37116" w14:textId="49899B70" w:rsidR="00AE3401" w:rsidRPr="001970CC" w:rsidRDefault="009316FE" w:rsidP="0024169C">
      <w:pPr>
        <w:ind w:left="4320" w:firstLine="720"/>
        <w:jc w:val="center"/>
        <w:rPr>
          <w:sz w:val="24"/>
          <w:szCs w:val="24"/>
          <w:lang w:val="ro-RO"/>
        </w:rPr>
      </w:pPr>
      <w:r w:rsidRPr="001970CC">
        <w:rPr>
          <w:sz w:val="24"/>
          <w:szCs w:val="24"/>
          <w:lang w:val="ro-RO"/>
        </w:rPr>
        <w:t>BIROUL JURIDIC CONTENCIOS</w:t>
      </w:r>
    </w:p>
    <w:p w14:paraId="3CD6389A" w14:textId="77777777" w:rsidR="00AE3401" w:rsidRPr="001970CC" w:rsidRDefault="00AE3401" w:rsidP="001D0D5B">
      <w:pPr>
        <w:jc w:val="both"/>
        <w:rPr>
          <w:sz w:val="24"/>
          <w:szCs w:val="24"/>
          <w:lang w:val="ro-RO"/>
        </w:rPr>
      </w:pPr>
    </w:p>
    <w:p w14:paraId="01463D19" w14:textId="77777777" w:rsidR="00AE3401" w:rsidRPr="001970CC" w:rsidRDefault="00AE3401" w:rsidP="001D0D5B">
      <w:pPr>
        <w:jc w:val="both"/>
        <w:rPr>
          <w:sz w:val="24"/>
          <w:szCs w:val="24"/>
          <w:lang w:val="ro-RO"/>
        </w:rPr>
      </w:pPr>
    </w:p>
    <w:p w14:paraId="7EA290B1" w14:textId="77777777" w:rsidR="00AE3401" w:rsidRPr="001970CC" w:rsidRDefault="00AE3401" w:rsidP="001D0D5B">
      <w:pPr>
        <w:jc w:val="both"/>
        <w:rPr>
          <w:sz w:val="24"/>
          <w:szCs w:val="24"/>
          <w:lang w:val="ro-RO"/>
        </w:rPr>
      </w:pPr>
    </w:p>
    <w:p w14:paraId="3D95C160" w14:textId="77777777" w:rsidR="00AE3401" w:rsidRPr="001970CC" w:rsidRDefault="00AE3401" w:rsidP="001D0D5B">
      <w:pPr>
        <w:jc w:val="both"/>
        <w:rPr>
          <w:sz w:val="24"/>
          <w:szCs w:val="24"/>
          <w:lang w:val="ro-RO"/>
        </w:rPr>
      </w:pPr>
    </w:p>
    <w:p w14:paraId="3528549F" w14:textId="77777777" w:rsidR="00AE3401" w:rsidRPr="001970CC" w:rsidRDefault="00AE3401" w:rsidP="001D0D5B">
      <w:pPr>
        <w:jc w:val="both"/>
        <w:rPr>
          <w:sz w:val="24"/>
          <w:szCs w:val="24"/>
          <w:lang w:val="ro-RO"/>
        </w:rPr>
      </w:pPr>
    </w:p>
    <w:p w14:paraId="67431BF2" w14:textId="77777777" w:rsidR="00AE3401" w:rsidRPr="001970CC" w:rsidRDefault="00AE3401" w:rsidP="001D0D5B">
      <w:pPr>
        <w:jc w:val="both"/>
        <w:rPr>
          <w:sz w:val="24"/>
          <w:szCs w:val="24"/>
          <w:lang w:val="ro-RO"/>
        </w:rPr>
      </w:pPr>
    </w:p>
    <w:p w14:paraId="1493F7FF" w14:textId="77777777" w:rsidR="00AE3401" w:rsidRPr="001970CC" w:rsidRDefault="00AE3401" w:rsidP="001D0D5B">
      <w:pPr>
        <w:jc w:val="both"/>
        <w:rPr>
          <w:sz w:val="24"/>
          <w:szCs w:val="24"/>
          <w:lang w:val="ro-RO"/>
        </w:rPr>
      </w:pPr>
    </w:p>
    <w:p w14:paraId="0B9DA664" w14:textId="77777777" w:rsidR="00AE3401" w:rsidRPr="001970CC" w:rsidRDefault="00AE3401" w:rsidP="001D0D5B">
      <w:pPr>
        <w:jc w:val="both"/>
        <w:rPr>
          <w:sz w:val="24"/>
          <w:szCs w:val="24"/>
          <w:lang w:val="ro-RO"/>
        </w:rPr>
      </w:pPr>
    </w:p>
    <w:p w14:paraId="3A04F902" w14:textId="77777777" w:rsidR="00AE3401" w:rsidRPr="001970CC" w:rsidRDefault="00AE3401" w:rsidP="001D0D5B">
      <w:pPr>
        <w:jc w:val="both"/>
        <w:rPr>
          <w:sz w:val="24"/>
          <w:szCs w:val="24"/>
          <w:lang w:val="ro-RO"/>
        </w:rPr>
      </w:pPr>
    </w:p>
    <w:p w14:paraId="6BD1A1C8" w14:textId="77777777" w:rsidR="00AE3401" w:rsidRPr="001970CC" w:rsidRDefault="00AE3401" w:rsidP="001D0D5B">
      <w:pPr>
        <w:jc w:val="both"/>
        <w:rPr>
          <w:sz w:val="24"/>
          <w:szCs w:val="24"/>
          <w:lang w:val="ro-RO"/>
        </w:rPr>
      </w:pPr>
    </w:p>
    <w:p w14:paraId="6438709D" w14:textId="77777777" w:rsidR="00AE3401" w:rsidRPr="001970CC" w:rsidRDefault="00AE3401" w:rsidP="001D0D5B">
      <w:pPr>
        <w:jc w:val="both"/>
        <w:rPr>
          <w:sz w:val="24"/>
          <w:szCs w:val="24"/>
          <w:lang w:val="ro-RO"/>
        </w:rPr>
      </w:pPr>
    </w:p>
    <w:p w14:paraId="644513B8" w14:textId="77777777" w:rsidR="00AE3401" w:rsidRPr="001970CC" w:rsidRDefault="00AE3401" w:rsidP="001D0D5B">
      <w:pPr>
        <w:jc w:val="both"/>
        <w:rPr>
          <w:sz w:val="24"/>
          <w:szCs w:val="24"/>
          <w:lang w:val="ro-RO"/>
        </w:rPr>
      </w:pPr>
    </w:p>
    <w:p w14:paraId="49126E22" w14:textId="77777777" w:rsidR="00AE3401" w:rsidRPr="001970CC" w:rsidRDefault="00AE3401" w:rsidP="001D0D5B">
      <w:pPr>
        <w:jc w:val="both"/>
        <w:rPr>
          <w:sz w:val="24"/>
          <w:szCs w:val="24"/>
          <w:lang w:val="ro-RO"/>
        </w:rPr>
      </w:pPr>
    </w:p>
    <w:p w14:paraId="6317E498" w14:textId="77777777" w:rsidR="00AE3401" w:rsidRPr="001970CC" w:rsidRDefault="00AE3401" w:rsidP="001D0D5B">
      <w:pPr>
        <w:jc w:val="both"/>
        <w:rPr>
          <w:sz w:val="24"/>
          <w:szCs w:val="24"/>
          <w:lang w:val="ro-RO"/>
        </w:rPr>
      </w:pPr>
    </w:p>
    <w:p w14:paraId="26A977AF" w14:textId="77777777" w:rsidR="00AE3401" w:rsidRPr="001970CC" w:rsidRDefault="00AE3401" w:rsidP="001D0D5B">
      <w:pPr>
        <w:jc w:val="both"/>
        <w:rPr>
          <w:sz w:val="24"/>
          <w:szCs w:val="24"/>
          <w:lang w:val="ro-RO"/>
        </w:rPr>
      </w:pPr>
    </w:p>
    <w:sectPr w:rsidR="00AE3401" w:rsidRPr="001970CC" w:rsidSect="003D43FA">
      <w:footerReference w:type="default" r:id="rId8"/>
      <w:pgSz w:w="12240" w:h="15840"/>
      <w:pgMar w:top="990" w:right="990" w:bottom="360" w:left="1710" w:header="720" w:footer="11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9D0D4" w14:textId="77777777" w:rsidR="00282720" w:rsidRDefault="00282720" w:rsidP="00DD43D3">
      <w:r>
        <w:separator/>
      </w:r>
    </w:p>
  </w:endnote>
  <w:endnote w:type="continuationSeparator" w:id="0">
    <w:p w14:paraId="4EE70879" w14:textId="77777777" w:rsidR="00282720" w:rsidRDefault="00282720" w:rsidP="00DD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4008" w14:textId="77777777" w:rsidR="009D4654" w:rsidRDefault="00606604">
    <w:pPr>
      <w:pStyle w:val="Footer"/>
      <w:jc w:val="right"/>
    </w:pPr>
    <w:r>
      <w:fldChar w:fldCharType="begin"/>
    </w:r>
    <w:r>
      <w:instrText xml:space="preserve"> PAGE   \* MERGEFORMAT </w:instrText>
    </w:r>
    <w:r>
      <w:fldChar w:fldCharType="separate"/>
    </w:r>
    <w:r w:rsidR="001118CD">
      <w:rPr>
        <w:noProof/>
      </w:rPr>
      <w:t>2</w:t>
    </w:r>
    <w:r>
      <w:rPr>
        <w:noProof/>
      </w:rPr>
      <w:fldChar w:fldCharType="end"/>
    </w:r>
  </w:p>
  <w:p w14:paraId="143539DE" w14:textId="77777777" w:rsidR="009D4654" w:rsidRDefault="009D46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BDC8D" w14:textId="77777777" w:rsidR="00282720" w:rsidRDefault="00282720" w:rsidP="00DD43D3">
      <w:r>
        <w:separator/>
      </w:r>
    </w:p>
  </w:footnote>
  <w:footnote w:type="continuationSeparator" w:id="0">
    <w:p w14:paraId="71E2171A" w14:textId="77777777" w:rsidR="00282720" w:rsidRDefault="00282720" w:rsidP="00DD43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1" w15:restartNumberingAfterBreak="0">
    <w:nsid w:val="00000003"/>
    <w:multiLevelType w:val="multilevel"/>
    <w:tmpl w:val="00000003"/>
    <w:name w:val="WWNum4"/>
    <w:lvl w:ilvl="0">
      <w:start w:val="1"/>
      <w:numFmt w:val="bullet"/>
      <w:lvlText w:val=""/>
      <w:lvlJc w:val="left"/>
      <w:pPr>
        <w:tabs>
          <w:tab w:val="num" w:pos="786"/>
        </w:tabs>
        <w:ind w:left="786" w:hanging="360"/>
      </w:pPr>
      <w:rPr>
        <w:rFonts w:ascii="Symbol" w:hAnsi="Symbol"/>
      </w:rPr>
    </w:lvl>
    <w:lvl w:ilvl="1">
      <w:start w:val="1"/>
      <w:numFmt w:val="bullet"/>
      <w:lvlText w:val=""/>
      <w:lvlJc w:val="left"/>
      <w:pPr>
        <w:tabs>
          <w:tab w:val="num" w:pos="1146"/>
        </w:tabs>
        <w:ind w:left="1146" w:hanging="360"/>
      </w:pPr>
      <w:rPr>
        <w:rFonts w:ascii="Symbol" w:hAnsi="Symbol"/>
      </w:rPr>
    </w:lvl>
    <w:lvl w:ilvl="2">
      <w:start w:val="1"/>
      <w:numFmt w:val="lowerRoman"/>
      <w:lvlText w:val="%2.%3."/>
      <w:lvlJc w:val="left"/>
      <w:pPr>
        <w:tabs>
          <w:tab w:val="num" w:pos="1866"/>
        </w:tabs>
        <w:ind w:left="1866" w:hanging="180"/>
      </w:pPr>
      <w:rPr>
        <w:rFonts w:cs="Times New Roman"/>
      </w:rPr>
    </w:lvl>
    <w:lvl w:ilvl="3">
      <w:start w:val="1"/>
      <w:numFmt w:val="decimal"/>
      <w:lvlText w:val="%2.%3.%4."/>
      <w:lvlJc w:val="left"/>
      <w:pPr>
        <w:tabs>
          <w:tab w:val="num" w:pos="2586"/>
        </w:tabs>
        <w:ind w:left="2586" w:hanging="360"/>
      </w:pPr>
      <w:rPr>
        <w:rFonts w:cs="Times New Roman"/>
      </w:rPr>
    </w:lvl>
    <w:lvl w:ilvl="4">
      <w:start w:val="1"/>
      <w:numFmt w:val="lowerLetter"/>
      <w:lvlText w:val="%2.%3.%4.%5."/>
      <w:lvlJc w:val="left"/>
      <w:pPr>
        <w:tabs>
          <w:tab w:val="num" w:pos="3306"/>
        </w:tabs>
        <w:ind w:left="3306" w:hanging="360"/>
      </w:pPr>
      <w:rPr>
        <w:rFonts w:cs="Times New Roman"/>
      </w:rPr>
    </w:lvl>
    <w:lvl w:ilvl="5">
      <w:start w:val="1"/>
      <w:numFmt w:val="lowerRoman"/>
      <w:lvlText w:val="%2.%3.%4.%5.%6."/>
      <w:lvlJc w:val="left"/>
      <w:pPr>
        <w:tabs>
          <w:tab w:val="num" w:pos="4026"/>
        </w:tabs>
        <w:ind w:left="4026" w:hanging="180"/>
      </w:pPr>
      <w:rPr>
        <w:rFonts w:cs="Times New Roman"/>
      </w:rPr>
    </w:lvl>
    <w:lvl w:ilvl="6">
      <w:start w:val="1"/>
      <w:numFmt w:val="decimal"/>
      <w:lvlText w:val="%2.%3.%4.%5.%6.%7."/>
      <w:lvlJc w:val="left"/>
      <w:pPr>
        <w:tabs>
          <w:tab w:val="num" w:pos="4746"/>
        </w:tabs>
        <w:ind w:left="4746" w:hanging="360"/>
      </w:pPr>
      <w:rPr>
        <w:rFonts w:cs="Times New Roman"/>
      </w:rPr>
    </w:lvl>
    <w:lvl w:ilvl="7">
      <w:start w:val="1"/>
      <w:numFmt w:val="lowerLetter"/>
      <w:lvlText w:val="%2.%3.%4.%5.%6.%7.%8."/>
      <w:lvlJc w:val="left"/>
      <w:pPr>
        <w:tabs>
          <w:tab w:val="num" w:pos="5466"/>
        </w:tabs>
        <w:ind w:left="5466" w:hanging="360"/>
      </w:pPr>
      <w:rPr>
        <w:rFonts w:cs="Times New Roman"/>
      </w:rPr>
    </w:lvl>
    <w:lvl w:ilvl="8">
      <w:start w:val="1"/>
      <w:numFmt w:val="lowerRoman"/>
      <w:lvlText w:val="%2.%3.%4.%5.%6.%7.%8.%9."/>
      <w:lvlJc w:val="left"/>
      <w:pPr>
        <w:tabs>
          <w:tab w:val="num" w:pos="6186"/>
        </w:tabs>
        <w:ind w:left="6186" w:hanging="180"/>
      </w:pPr>
      <w:rPr>
        <w:rFonts w:cs="Times New Roman"/>
      </w:rPr>
    </w:lvl>
  </w:abstractNum>
  <w:abstractNum w:abstractNumId="2"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6"/>
    <w:multiLevelType w:val="multilevel"/>
    <w:tmpl w:val="00000006"/>
    <w:name w:val="WW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4" w15:restartNumberingAfterBreak="0">
    <w:nsid w:val="00000007"/>
    <w:multiLevelType w:val="multilevel"/>
    <w:tmpl w:val="00000007"/>
    <w:name w:val="WWNum8"/>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5" w15:restartNumberingAfterBreak="0">
    <w:nsid w:val="00000008"/>
    <w:multiLevelType w:val="multilevel"/>
    <w:tmpl w:val="00000008"/>
    <w:name w:val="WWNum9"/>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6" w15:restartNumberingAfterBreak="0">
    <w:nsid w:val="00000009"/>
    <w:multiLevelType w:val="multilevel"/>
    <w:tmpl w:val="00000009"/>
    <w:name w:val="WWNum10"/>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7" w15:restartNumberingAfterBreak="0">
    <w:nsid w:val="0000000A"/>
    <w:multiLevelType w:val="multilevel"/>
    <w:tmpl w:val="0000000A"/>
    <w:name w:val="WWNum11"/>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8" w15:restartNumberingAfterBreak="0">
    <w:nsid w:val="0000000B"/>
    <w:multiLevelType w:val="multilevel"/>
    <w:tmpl w:val="0000000B"/>
    <w:name w:val="WWNum1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9" w15:restartNumberingAfterBreak="0">
    <w:nsid w:val="047524FA"/>
    <w:multiLevelType w:val="hybridMultilevel"/>
    <w:tmpl w:val="A09E5E4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0946C4"/>
    <w:multiLevelType w:val="hybridMultilevel"/>
    <w:tmpl w:val="441EBD72"/>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E3D56"/>
    <w:multiLevelType w:val="hybridMultilevel"/>
    <w:tmpl w:val="AD68E714"/>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7B1784"/>
    <w:multiLevelType w:val="hybridMultilevel"/>
    <w:tmpl w:val="97FAF690"/>
    <w:lvl w:ilvl="0" w:tplc="F22A004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BC3791"/>
    <w:multiLevelType w:val="hybridMultilevel"/>
    <w:tmpl w:val="96AE29E8"/>
    <w:lvl w:ilvl="0" w:tplc="2DC0661C">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15:restartNumberingAfterBreak="0">
    <w:nsid w:val="11E240E9"/>
    <w:multiLevelType w:val="hybridMultilevel"/>
    <w:tmpl w:val="CD8CFB04"/>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1A027D2E"/>
    <w:multiLevelType w:val="hybridMultilevel"/>
    <w:tmpl w:val="C2884F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B013E7A"/>
    <w:multiLevelType w:val="hybridMultilevel"/>
    <w:tmpl w:val="383A83B0"/>
    <w:lvl w:ilvl="0" w:tplc="00000002">
      <w:start w:val="4"/>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977607"/>
    <w:multiLevelType w:val="hybridMultilevel"/>
    <w:tmpl w:val="89D2E004"/>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C839CD"/>
    <w:multiLevelType w:val="hybridMultilevel"/>
    <w:tmpl w:val="75FEF79E"/>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1A4E6F"/>
    <w:multiLevelType w:val="hybridMultilevel"/>
    <w:tmpl w:val="8EE4425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2B4A68CB"/>
    <w:multiLevelType w:val="hybridMultilevel"/>
    <w:tmpl w:val="23689D98"/>
    <w:lvl w:ilvl="0" w:tplc="00000002">
      <w:start w:val="4"/>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446159"/>
    <w:multiLevelType w:val="hybridMultilevel"/>
    <w:tmpl w:val="BEBEFD0A"/>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57435F"/>
    <w:multiLevelType w:val="hybridMultilevel"/>
    <w:tmpl w:val="C302B5E6"/>
    <w:lvl w:ilvl="0" w:tplc="BA9ED592">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2FEF2D1F"/>
    <w:multiLevelType w:val="hybridMultilevel"/>
    <w:tmpl w:val="73DE9936"/>
    <w:lvl w:ilvl="0" w:tplc="00000002">
      <w:start w:val="4"/>
      <w:numFmt w:val="bullet"/>
      <w:lvlText w:val="-"/>
      <w:lvlJc w:val="left"/>
      <w:pPr>
        <w:ind w:left="720" w:hanging="360"/>
      </w:pPr>
      <w:rPr>
        <w:rFonts w:ascii="Times New Roman" w:hAnsi="Times New Roman"/>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3BB4E92"/>
    <w:multiLevelType w:val="hybridMultilevel"/>
    <w:tmpl w:val="F3407A2E"/>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80572A"/>
    <w:multiLevelType w:val="hybridMultilevel"/>
    <w:tmpl w:val="C978B5DC"/>
    <w:lvl w:ilvl="0" w:tplc="04090019">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15:restartNumberingAfterBreak="0">
    <w:nsid w:val="3F8354CB"/>
    <w:multiLevelType w:val="hybridMultilevel"/>
    <w:tmpl w:val="557290DE"/>
    <w:lvl w:ilvl="0" w:tplc="00000002">
      <w:start w:val="4"/>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471F277F"/>
    <w:multiLevelType w:val="hybridMultilevel"/>
    <w:tmpl w:val="F52400A8"/>
    <w:lvl w:ilvl="0" w:tplc="00000002">
      <w:start w:val="4"/>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1602D"/>
    <w:multiLevelType w:val="hybridMultilevel"/>
    <w:tmpl w:val="F7F284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DB6769C"/>
    <w:multiLevelType w:val="hybridMultilevel"/>
    <w:tmpl w:val="19C029DE"/>
    <w:lvl w:ilvl="0" w:tplc="00000003">
      <w:start w:val="4"/>
      <w:numFmt w:val="bullet"/>
      <w:lvlText w:val="-"/>
      <w:lvlJc w:val="left"/>
      <w:pPr>
        <w:ind w:left="540" w:hanging="360"/>
      </w:pPr>
      <w:rPr>
        <w:rFonts w:ascii="Times New Roman" w:hAnsi="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15:restartNumberingAfterBreak="0">
    <w:nsid w:val="4E414A01"/>
    <w:multiLevelType w:val="multilevel"/>
    <w:tmpl w:val="1CF2CE9E"/>
    <w:lvl w:ilvl="0">
      <w:start w:val="1"/>
      <w:numFmt w:val="decimal"/>
      <w:lvlText w:val="%1."/>
      <w:lvlJc w:val="left"/>
      <w:pPr>
        <w:tabs>
          <w:tab w:val="num" w:pos="360"/>
        </w:tabs>
        <w:ind w:left="360" w:hanging="360"/>
      </w:pPr>
      <w:rPr>
        <w:rFonts w:cs="Times New Roman" w:hint="default"/>
        <w:b/>
        <w:bCs/>
      </w:rPr>
    </w:lvl>
    <w:lvl w:ilvl="1">
      <w:start w:val="4"/>
      <w:numFmt w:val="bullet"/>
      <w:lvlText w:val="-"/>
      <w:lvlJc w:val="left"/>
      <w:pPr>
        <w:tabs>
          <w:tab w:val="num" w:pos="432"/>
        </w:tabs>
        <w:ind w:left="432" w:hanging="432"/>
      </w:pPr>
      <w:rPr>
        <w:rFonts w:ascii="Times New Roman" w:hAnsi="Times New Roman" w:hint="default"/>
        <w:b w:val="0"/>
        <w:bCs w:val="0"/>
        <w:i w:val="0"/>
        <w:iCs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51D76D12"/>
    <w:multiLevelType w:val="hybridMultilevel"/>
    <w:tmpl w:val="29CE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AD5633"/>
    <w:multiLevelType w:val="hybridMultilevel"/>
    <w:tmpl w:val="397C9AC0"/>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C82A8E"/>
    <w:multiLevelType w:val="hybridMultilevel"/>
    <w:tmpl w:val="A30A65A2"/>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5FB3E9E"/>
    <w:multiLevelType w:val="hybridMultilevel"/>
    <w:tmpl w:val="E7D0AEA8"/>
    <w:lvl w:ilvl="0" w:tplc="00000002">
      <w:start w:val="4"/>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5ABA5715"/>
    <w:multiLevelType w:val="hybridMultilevel"/>
    <w:tmpl w:val="388257EE"/>
    <w:lvl w:ilvl="0" w:tplc="4AC0F6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6133C3"/>
    <w:multiLevelType w:val="hybridMultilevel"/>
    <w:tmpl w:val="CFEE9096"/>
    <w:lvl w:ilvl="0" w:tplc="55840B16">
      <w:start w:val="9"/>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5DE315DF"/>
    <w:multiLevelType w:val="hybridMultilevel"/>
    <w:tmpl w:val="0D16742A"/>
    <w:lvl w:ilvl="0" w:tplc="E6341F78">
      <w:start w:val="1"/>
      <w:numFmt w:val="bullet"/>
      <w:lvlText w:val="-"/>
      <w:lvlJc w:val="left"/>
      <w:pPr>
        <w:ind w:left="720" w:hanging="360"/>
      </w:pPr>
      <w:rPr>
        <w:rFonts w:ascii="Times New Roman" w:eastAsia="Times New Roman" w:hAnsi="Times New Roman" w:hint="default"/>
        <w:sz w:val="24"/>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44" w15:restartNumberingAfterBreak="0">
    <w:nsid w:val="5F1A3A24"/>
    <w:multiLevelType w:val="hybridMultilevel"/>
    <w:tmpl w:val="373665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612F1F9F"/>
    <w:multiLevelType w:val="hybridMultilevel"/>
    <w:tmpl w:val="EBEAF21C"/>
    <w:lvl w:ilvl="0" w:tplc="E4FE883A">
      <w:start w:val="1"/>
      <w:numFmt w:val="decimal"/>
      <w:lvlText w:val="%1."/>
      <w:lvlJc w:val="left"/>
      <w:pPr>
        <w:ind w:left="720" w:hanging="360"/>
      </w:pPr>
      <w:rPr>
        <w:rFonts w:cs="Times New Roman" w:hint="default"/>
        <w:b/>
        <w:bCs/>
      </w:rPr>
    </w:lvl>
    <w:lvl w:ilvl="1" w:tplc="B76C3520">
      <w:start w:val="6"/>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65B174C2"/>
    <w:multiLevelType w:val="hybridMultilevel"/>
    <w:tmpl w:val="0D806B46"/>
    <w:lvl w:ilvl="0" w:tplc="04090017">
      <w:start w:val="1"/>
      <w:numFmt w:val="lowerLetter"/>
      <w:lvlText w:val="%1)"/>
      <w:lvlJc w:val="left"/>
      <w:pPr>
        <w:ind w:left="360" w:hanging="360"/>
      </w:pPr>
      <w:rPr>
        <w:rFonts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545BB4"/>
    <w:multiLevelType w:val="hybridMultilevel"/>
    <w:tmpl w:val="B27CC83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564556"/>
    <w:multiLevelType w:val="hybridMultilevel"/>
    <w:tmpl w:val="85E66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1" w15:restartNumberingAfterBreak="0">
    <w:nsid w:val="7CD66BB6"/>
    <w:multiLevelType w:val="hybridMultilevel"/>
    <w:tmpl w:val="CCBA9EA2"/>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075067"/>
    <w:multiLevelType w:val="hybridMultilevel"/>
    <w:tmpl w:val="56F0CDD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379644">
    <w:abstractNumId w:val="43"/>
  </w:num>
  <w:num w:numId="2" w16cid:durableId="2000301633">
    <w:abstractNumId w:val="16"/>
  </w:num>
  <w:num w:numId="3" w16cid:durableId="80181553">
    <w:abstractNumId w:val="29"/>
  </w:num>
  <w:num w:numId="4" w16cid:durableId="173134428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036514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341236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5429077">
    <w:abstractNumId w:val="47"/>
  </w:num>
  <w:num w:numId="8" w16cid:durableId="55247291">
    <w:abstractNumId w:val="46"/>
  </w:num>
  <w:num w:numId="9" w16cid:durableId="2126927460">
    <w:abstractNumId w:val="45"/>
  </w:num>
  <w:num w:numId="10" w16cid:durableId="2048216341">
    <w:abstractNumId w:val="44"/>
  </w:num>
  <w:num w:numId="11" w16cid:durableId="703098990">
    <w:abstractNumId w:val="33"/>
  </w:num>
  <w:num w:numId="12" w16cid:durableId="81225885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006710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58441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121843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9183711">
    <w:abstractNumId w:val="13"/>
  </w:num>
  <w:num w:numId="17" w16cid:durableId="1996564200">
    <w:abstractNumId w:val="42"/>
  </w:num>
  <w:num w:numId="18" w16cid:durableId="395784550">
    <w:abstractNumId w:val="0"/>
  </w:num>
  <w:num w:numId="19" w16cid:durableId="920716930">
    <w:abstractNumId w:val="27"/>
  </w:num>
  <w:num w:numId="20" w16cid:durableId="302127793">
    <w:abstractNumId w:val="0"/>
  </w:num>
  <w:num w:numId="21" w16cid:durableId="891044613">
    <w:abstractNumId w:val="34"/>
  </w:num>
  <w:num w:numId="22" w16cid:durableId="1434938447">
    <w:abstractNumId w:val="35"/>
  </w:num>
  <w:num w:numId="23" w16cid:durableId="86508053">
    <w:abstractNumId w:val="20"/>
  </w:num>
  <w:num w:numId="24" w16cid:durableId="177737959">
    <w:abstractNumId w:val="25"/>
  </w:num>
  <w:num w:numId="25" w16cid:durableId="1605067218">
    <w:abstractNumId w:val="24"/>
  </w:num>
  <w:num w:numId="26" w16cid:durableId="1391729947">
    <w:abstractNumId w:val="48"/>
  </w:num>
  <w:num w:numId="27" w16cid:durableId="2034920130">
    <w:abstractNumId w:val="19"/>
  </w:num>
  <w:num w:numId="28" w16cid:durableId="1514565110">
    <w:abstractNumId w:val="10"/>
  </w:num>
  <w:num w:numId="29" w16cid:durableId="301274299">
    <w:abstractNumId w:val="38"/>
  </w:num>
  <w:num w:numId="30" w16cid:durableId="1790388782">
    <w:abstractNumId w:val="28"/>
  </w:num>
  <w:num w:numId="31" w16cid:durableId="1178425765">
    <w:abstractNumId w:val="51"/>
  </w:num>
  <w:num w:numId="32" w16cid:durableId="382677567">
    <w:abstractNumId w:val="18"/>
  </w:num>
  <w:num w:numId="33" w16cid:durableId="401177632">
    <w:abstractNumId w:val="37"/>
  </w:num>
  <w:num w:numId="34" w16cid:durableId="1515614635">
    <w:abstractNumId w:val="11"/>
  </w:num>
  <w:num w:numId="35" w16cid:durableId="1208487018">
    <w:abstractNumId w:val="14"/>
  </w:num>
  <w:num w:numId="36" w16cid:durableId="1248687198">
    <w:abstractNumId w:val="9"/>
  </w:num>
  <w:num w:numId="37" w16cid:durableId="362285780">
    <w:abstractNumId w:val="39"/>
  </w:num>
  <w:num w:numId="38" w16cid:durableId="1833138863">
    <w:abstractNumId w:val="23"/>
  </w:num>
  <w:num w:numId="39" w16cid:durableId="993342111">
    <w:abstractNumId w:val="17"/>
  </w:num>
  <w:num w:numId="40" w16cid:durableId="1347753118">
    <w:abstractNumId w:val="30"/>
  </w:num>
  <w:num w:numId="41" w16cid:durableId="1069307705">
    <w:abstractNumId w:val="32"/>
  </w:num>
  <w:num w:numId="42" w16cid:durableId="937370752">
    <w:abstractNumId w:val="36"/>
  </w:num>
  <w:num w:numId="43" w16cid:durableId="1583102216">
    <w:abstractNumId w:val="49"/>
  </w:num>
  <w:num w:numId="44" w16cid:durableId="1016421105">
    <w:abstractNumId w:val="52"/>
  </w:num>
  <w:num w:numId="45" w16cid:durableId="1089812844">
    <w:abstractNumId w:val="41"/>
  </w:num>
  <w:num w:numId="46" w16cid:durableId="1065958484">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E6F2C"/>
    <w:rsid w:val="00000262"/>
    <w:rsid w:val="0000050F"/>
    <w:rsid w:val="00001D28"/>
    <w:rsid w:val="0000217B"/>
    <w:rsid w:val="0000285D"/>
    <w:rsid w:val="0000301C"/>
    <w:rsid w:val="00005E48"/>
    <w:rsid w:val="00007371"/>
    <w:rsid w:val="00007DAB"/>
    <w:rsid w:val="0001144B"/>
    <w:rsid w:val="0001162F"/>
    <w:rsid w:val="00011DB1"/>
    <w:rsid w:val="00011FD1"/>
    <w:rsid w:val="00012908"/>
    <w:rsid w:val="00014B7E"/>
    <w:rsid w:val="0001524E"/>
    <w:rsid w:val="00016C7F"/>
    <w:rsid w:val="0001774F"/>
    <w:rsid w:val="000205E7"/>
    <w:rsid w:val="0002145A"/>
    <w:rsid w:val="0002366F"/>
    <w:rsid w:val="00024819"/>
    <w:rsid w:val="00024B7F"/>
    <w:rsid w:val="0002531F"/>
    <w:rsid w:val="00026278"/>
    <w:rsid w:val="0002719F"/>
    <w:rsid w:val="00027DBD"/>
    <w:rsid w:val="0003225A"/>
    <w:rsid w:val="0003238D"/>
    <w:rsid w:val="00035B89"/>
    <w:rsid w:val="000361FD"/>
    <w:rsid w:val="0003623C"/>
    <w:rsid w:val="00040307"/>
    <w:rsid w:val="0004051D"/>
    <w:rsid w:val="00045981"/>
    <w:rsid w:val="00045C84"/>
    <w:rsid w:val="0004611C"/>
    <w:rsid w:val="0004747E"/>
    <w:rsid w:val="000477E8"/>
    <w:rsid w:val="00050CF2"/>
    <w:rsid w:val="000544F0"/>
    <w:rsid w:val="00055858"/>
    <w:rsid w:val="000562B7"/>
    <w:rsid w:val="00056C0F"/>
    <w:rsid w:val="0006123B"/>
    <w:rsid w:val="000614E2"/>
    <w:rsid w:val="00061747"/>
    <w:rsid w:val="00061894"/>
    <w:rsid w:val="00061F4D"/>
    <w:rsid w:val="000632AA"/>
    <w:rsid w:val="000639A9"/>
    <w:rsid w:val="00063DC0"/>
    <w:rsid w:val="00066BB6"/>
    <w:rsid w:val="00067505"/>
    <w:rsid w:val="0007062E"/>
    <w:rsid w:val="0007155C"/>
    <w:rsid w:val="0007167B"/>
    <w:rsid w:val="00071DF2"/>
    <w:rsid w:val="000730DE"/>
    <w:rsid w:val="00074D39"/>
    <w:rsid w:val="00075808"/>
    <w:rsid w:val="00075B08"/>
    <w:rsid w:val="00076346"/>
    <w:rsid w:val="00076623"/>
    <w:rsid w:val="00077138"/>
    <w:rsid w:val="00081A9D"/>
    <w:rsid w:val="000821B0"/>
    <w:rsid w:val="00082B6F"/>
    <w:rsid w:val="000848C7"/>
    <w:rsid w:val="000866DD"/>
    <w:rsid w:val="00090202"/>
    <w:rsid w:val="00090AED"/>
    <w:rsid w:val="00090FC3"/>
    <w:rsid w:val="00093AFE"/>
    <w:rsid w:val="0009422D"/>
    <w:rsid w:val="00094BE7"/>
    <w:rsid w:val="000959FF"/>
    <w:rsid w:val="00095EAB"/>
    <w:rsid w:val="00096E86"/>
    <w:rsid w:val="00097B78"/>
    <w:rsid w:val="000A1992"/>
    <w:rsid w:val="000A3BF5"/>
    <w:rsid w:val="000A4817"/>
    <w:rsid w:val="000A4DC3"/>
    <w:rsid w:val="000A5073"/>
    <w:rsid w:val="000A52CD"/>
    <w:rsid w:val="000A5EB1"/>
    <w:rsid w:val="000A6E2B"/>
    <w:rsid w:val="000A7135"/>
    <w:rsid w:val="000A78B5"/>
    <w:rsid w:val="000B0E9D"/>
    <w:rsid w:val="000B1267"/>
    <w:rsid w:val="000B12C1"/>
    <w:rsid w:val="000B1F61"/>
    <w:rsid w:val="000B20E7"/>
    <w:rsid w:val="000B3329"/>
    <w:rsid w:val="000B4F43"/>
    <w:rsid w:val="000B5ED3"/>
    <w:rsid w:val="000B7158"/>
    <w:rsid w:val="000B7544"/>
    <w:rsid w:val="000B75F3"/>
    <w:rsid w:val="000C1EA2"/>
    <w:rsid w:val="000C21D9"/>
    <w:rsid w:val="000C3116"/>
    <w:rsid w:val="000C39B5"/>
    <w:rsid w:val="000C41FE"/>
    <w:rsid w:val="000C4B5C"/>
    <w:rsid w:val="000C6AA4"/>
    <w:rsid w:val="000C6AA5"/>
    <w:rsid w:val="000C6DCA"/>
    <w:rsid w:val="000C6E08"/>
    <w:rsid w:val="000C7728"/>
    <w:rsid w:val="000C7DDC"/>
    <w:rsid w:val="000D04F5"/>
    <w:rsid w:val="000D0BE7"/>
    <w:rsid w:val="000D21C1"/>
    <w:rsid w:val="000D339B"/>
    <w:rsid w:val="000D3A10"/>
    <w:rsid w:val="000D474D"/>
    <w:rsid w:val="000D5D6A"/>
    <w:rsid w:val="000D6624"/>
    <w:rsid w:val="000D6DEC"/>
    <w:rsid w:val="000D70A6"/>
    <w:rsid w:val="000E04B5"/>
    <w:rsid w:val="000E0B52"/>
    <w:rsid w:val="000E0F24"/>
    <w:rsid w:val="000E15B1"/>
    <w:rsid w:val="000E271D"/>
    <w:rsid w:val="000E2E55"/>
    <w:rsid w:val="000E4FEA"/>
    <w:rsid w:val="000E5CD5"/>
    <w:rsid w:val="000E5E03"/>
    <w:rsid w:val="000E6652"/>
    <w:rsid w:val="000E70B8"/>
    <w:rsid w:val="000E751C"/>
    <w:rsid w:val="000F0C60"/>
    <w:rsid w:val="000F13EA"/>
    <w:rsid w:val="000F45C9"/>
    <w:rsid w:val="000F4C7D"/>
    <w:rsid w:val="000F5104"/>
    <w:rsid w:val="000F511D"/>
    <w:rsid w:val="000F6398"/>
    <w:rsid w:val="000F74BD"/>
    <w:rsid w:val="00100721"/>
    <w:rsid w:val="001007E4"/>
    <w:rsid w:val="001012E4"/>
    <w:rsid w:val="00102D77"/>
    <w:rsid w:val="00104462"/>
    <w:rsid w:val="001055E0"/>
    <w:rsid w:val="00105755"/>
    <w:rsid w:val="0010626F"/>
    <w:rsid w:val="001075C1"/>
    <w:rsid w:val="00107AB0"/>
    <w:rsid w:val="00107EAD"/>
    <w:rsid w:val="0011098D"/>
    <w:rsid w:val="00110C3F"/>
    <w:rsid w:val="001118CD"/>
    <w:rsid w:val="00111F4F"/>
    <w:rsid w:val="00112CF1"/>
    <w:rsid w:val="00113639"/>
    <w:rsid w:val="001137E2"/>
    <w:rsid w:val="00117DCF"/>
    <w:rsid w:val="001217FA"/>
    <w:rsid w:val="00121B8A"/>
    <w:rsid w:val="001239BA"/>
    <w:rsid w:val="00124333"/>
    <w:rsid w:val="001247B6"/>
    <w:rsid w:val="00125EB8"/>
    <w:rsid w:val="00126594"/>
    <w:rsid w:val="001334C7"/>
    <w:rsid w:val="00133533"/>
    <w:rsid w:val="00136C3D"/>
    <w:rsid w:val="00140809"/>
    <w:rsid w:val="00140825"/>
    <w:rsid w:val="0014179B"/>
    <w:rsid w:val="00141F55"/>
    <w:rsid w:val="00142328"/>
    <w:rsid w:val="001425A6"/>
    <w:rsid w:val="00142877"/>
    <w:rsid w:val="001429DF"/>
    <w:rsid w:val="001516E4"/>
    <w:rsid w:val="00151787"/>
    <w:rsid w:val="00152326"/>
    <w:rsid w:val="0015260A"/>
    <w:rsid w:val="00154FD1"/>
    <w:rsid w:val="001553CC"/>
    <w:rsid w:val="00155704"/>
    <w:rsid w:val="00155A4B"/>
    <w:rsid w:val="00161E55"/>
    <w:rsid w:val="00162CF3"/>
    <w:rsid w:val="00163D72"/>
    <w:rsid w:val="001640F9"/>
    <w:rsid w:val="001668FE"/>
    <w:rsid w:val="00167BC7"/>
    <w:rsid w:val="0017099D"/>
    <w:rsid w:val="0017101A"/>
    <w:rsid w:val="00171B4F"/>
    <w:rsid w:val="00176D9C"/>
    <w:rsid w:val="001770A0"/>
    <w:rsid w:val="0017745A"/>
    <w:rsid w:val="00177E98"/>
    <w:rsid w:val="00180025"/>
    <w:rsid w:val="0018137C"/>
    <w:rsid w:val="00183D9A"/>
    <w:rsid w:val="001842E4"/>
    <w:rsid w:val="00184F42"/>
    <w:rsid w:val="00184F82"/>
    <w:rsid w:val="00185AA5"/>
    <w:rsid w:val="00185B08"/>
    <w:rsid w:val="00186E35"/>
    <w:rsid w:val="00187B97"/>
    <w:rsid w:val="00190F57"/>
    <w:rsid w:val="001916CC"/>
    <w:rsid w:val="0019268D"/>
    <w:rsid w:val="00196BB5"/>
    <w:rsid w:val="001970CC"/>
    <w:rsid w:val="0019712F"/>
    <w:rsid w:val="001A1768"/>
    <w:rsid w:val="001A1ADE"/>
    <w:rsid w:val="001A1D73"/>
    <w:rsid w:val="001A1DD7"/>
    <w:rsid w:val="001A4CDD"/>
    <w:rsid w:val="001A4DA4"/>
    <w:rsid w:val="001A6D8B"/>
    <w:rsid w:val="001A7650"/>
    <w:rsid w:val="001B034F"/>
    <w:rsid w:val="001B36F8"/>
    <w:rsid w:val="001B4732"/>
    <w:rsid w:val="001B539E"/>
    <w:rsid w:val="001B65D1"/>
    <w:rsid w:val="001C2886"/>
    <w:rsid w:val="001C2B08"/>
    <w:rsid w:val="001C2FA7"/>
    <w:rsid w:val="001C366C"/>
    <w:rsid w:val="001C7BEC"/>
    <w:rsid w:val="001D0D5B"/>
    <w:rsid w:val="001D0FD9"/>
    <w:rsid w:val="001D21EF"/>
    <w:rsid w:val="001D248F"/>
    <w:rsid w:val="001D2859"/>
    <w:rsid w:val="001D5154"/>
    <w:rsid w:val="001D589F"/>
    <w:rsid w:val="001D6085"/>
    <w:rsid w:val="001D76B9"/>
    <w:rsid w:val="001E24FC"/>
    <w:rsid w:val="001E2A93"/>
    <w:rsid w:val="001E352A"/>
    <w:rsid w:val="001E403F"/>
    <w:rsid w:val="001E410B"/>
    <w:rsid w:val="001E4325"/>
    <w:rsid w:val="001E6CBE"/>
    <w:rsid w:val="001E7DA7"/>
    <w:rsid w:val="001E7E36"/>
    <w:rsid w:val="001F28D0"/>
    <w:rsid w:val="001F2E07"/>
    <w:rsid w:val="001F2F15"/>
    <w:rsid w:val="001F351D"/>
    <w:rsid w:val="001F5A87"/>
    <w:rsid w:val="001F624D"/>
    <w:rsid w:val="001F6455"/>
    <w:rsid w:val="001F6DAE"/>
    <w:rsid w:val="001F704D"/>
    <w:rsid w:val="00201609"/>
    <w:rsid w:val="0020195C"/>
    <w:rsid w:val="00201AC2"/>
    <w:rsid w:val="00201D74"/>
    <w:rsid w:val="0020264B"/>
    <w:rsid w:val="00202967"/>
    <w:rsid w:val="00202CC8"/>
    <w:rsid w:val="002030F7"/>
    <w:rsid w:val="00203BF9"/>
    <w:rsid w:val="00203FF4"/>
    <w:rsid w:val="002049D3"/>
    <w:rsid w:val="00204F04"/>
    <w:rsid w:val="0020624A"/>
    <w:rsid w:val="00213CD1"/>
    <w:rsid w:val="00215F12"/>
    <w:rsid w:val="00216E32"/>
    <w:rsid w:val="002178D5"/>
    <w:rsid w:val="00217915"/>
    <w:rsid w:val="00217A6C"/>
    <w:rsid w:val="00217EF3"/>
    <w:rsid w:val="00220340"/>
    <w:rsid w:val="002203EA"/>
    <w:rsid w:val="00220C64"/>
    <w:rsid w:val="002214CD"/>
    <w:rsid w:val="0022231F"/>
    <w:rsid w:val="00222A17"/>
    <w:rsid w:val="00224096"/>
    <w:rsid w:val="0022422C"/>
    <w:rsid w:val="00224F99"/>
    <w:rsid w:val="002263BC"/>
    <w:rsid w:val="00226BF0"/>
    <w:rsid w:val="0022748F"/>
    <w:rsid w:val="0022789D"/>
    <w:rsid w:val="00227C02"/>
    <w:rsid w:val="00227FF7"/>
    <w:rsid w:val="002309BC"/>
    <w:rsid w:val="00231348"/>
    <w:rsid w:val="0023199B"/>
    <w:rsid w:val="002319B2"/>
    <w:rsid w:val="0023201C"/>
    <w:rsid w:val="0023208A"/>
    <w:rsid w:val="00232D0B"/>
    <w:rsid w:val="00232FFA"/>
    <w:rsid w:val="0023439E"/>
    <w:rsid w:val="002347C9"/>
    <w:rsid w:val="00234C40"/>
    <w:rsid w:val="00234F2D"/>
    <w:rsid w:val="00235F5D"/>
    <w:rsid w:val="002368F1"/>
    <w:rsid w:val="0024169C"/>
    <w:rsid w:val="00241A2D"/>
    <w:rsid w:val="002420DD"/>
    <w:rsid w:val="00243427"/>
    <w:rsid w:val="00243F20"/>
    <w:rsid w:val="0024469A"/>
    <w:rsid w:val="00245D13"/>
    <w:rsid w:val="002466D8"/>
    <w:rsid w:val="0024779D"/>
    <w:rsid w:val="0025009C"/>
    <w:rsid w:val="00252D62"/>
    <w:rsid w:val="0025465F"/>
    <w:rsid w:val="00255C0B"/>
    <w:rsid w:val="00255F75"/>
    <w:rsid w:val="002569D1"/>
    <w:rsid w:val="00257FA4"/>
    <w:rsid w:val="00262138"/>
    <w:rsid w:val="0026221B"/>
    <w:rsid w:val="002629BD"/>
    <w:rsid w:val="002632E3"/>
    <w:rsid w:val="002633DF"/>
    <w:rsid w:val="002646AC"/>
    <w:rsid w:val="002646C5"/>
    <w:rsid w:val="0026470F"/>
    <w:rsid w:val="00264B13"/>
    <w:rsid w:val="00264E1B"/>
    <w:rsid w:val="002650F5"/>
    <w:rsid w:val="002709A7"/>
    <w:rsid w:val="00270D89"/>
    <w:rsid w:val="00271754"/>
    <w:rsid w:val="00273D1A"/>
    <w:rsid w:val="00275E17"/>
    <w:rsid w:val="00276BF1"/>
    <w:rsid w:val="00276D37"/>
    <w:rsid w:val="00277E90"/>
    <w:rsid w:val="00280186"/>
    <w:rsid w:val="002820DA"/>
    <w:rsid w:val="00282720"/>
    <w:rsid w:val="002827EE"/>
    <w:rsid w:val="002850B6"/>
    <w:rsid w:val="002856FD"/>
    <w:rsid w:val="0029242E"/>
    <w:rsid w:val="00292818"/>
    <w:rsid w:val="00293825"/>
    <w:rsid w:val="00295899"/>
    <w:rsid w:val="00297EE5"/>
    <w:rsid w:val="002A003D"/>
    <w:rsid w:val="002A06D5"/>
    <w:rsid w:val="002A304A"/>
    <w:rsid w:val="002A3C24"/>
    <w:rsid w:val="002A3C63"/>
    <w:rsid w:val="002A3E79"/>
    <w:rsid w:val="002A4BC7"/>
    <w:rsid w:val="002B082D"/>
    <w:rsid w:val="002B10A8"/>
    <w:rsid w:val="002B1745"/>
    <w:rsid w:val="002B2E19"/>
    <w:rsid w:val="002B3548"/>
    <w:rsid w:val="002B41BB"/>
    <w:rsid w:val="002B507C"/>
    <w:rsid w:val="002B71D7"/>
    <w:rsid w:val="002C28F7"/>
    <w:rsid w:val="002C32DF"/>
    <w:rsid w:val="002C78AF"/>
    <w:rsid w:val="002D007F"/>
    <w:rsid w:val="002D0A7B"/>
    <w:rsid w:val="002D24DB"/>
    <w:rsid w:val="002D280E"/>
    <w:rsid w:val="002D2F25"/>
    <w:rsid w:val="002D2FAA"/>
    <w:rsid w:val="002D33AF"/>
    <w:rsid w:val="002D3564"/>
    <w:rsid w:val="002D4731"/>
    <w:rsid w:val="002E2772"/>
    <w:rsid w:val="002E3324"/>
    <w:rsid w:val="002E4855"/>
    <w:rsid w:val="002E5093"/>
    <w:rsid w:val="002E6B3D"/>
    <w:rsid w:val="002E6F9D"/>
    <w:rsid w:val="002F1B26"/>
    <w:rsid w:val="002F2569"/>
    <w:rsid w:val="002F572A"/>
    <w:rsid w:val="002F78DC"/>
    <w:rsid w:val="00300411"/>
    <w:rsid w:val="0030209A"/>
    <w:rsid w:val="00302A39"/>
    <w:rsid w:val="003035A7"/>
    <w:rsid w:val="00303BB7"/>
    <w:rsid w:val="00305024"/>
    <w:rsid w:val="0030600B"/>
    <w:rsid w:val="0030632B"/>
    <w:rsid w:val="00306B8E"/>
    <w:rsid w:val="00310178"/>
    <w:rsid w:val="003113ED"/>
    <w:rsid w:val="00311520"/>
    <w:rsid w:val="00313EA7"/>
    <w:rsid w:val="00314A76"/>
    <w:rsid w:val="00315566"/>
    <w:rsid w:val="003226C9"/>
    <w:rsid w:val="00322C35"/>
    <w:rsid w:val="00324015"/>
    <w:rsid w:val="00324616"/>
    <w:rsid w:val="00330D67"/>
    <w:rsid w:val="00330F56"/>
    <w:rsid w:val="00332753"/>
    <w:rsid w:val="003329E9"/>
    <w:rsid w:val="00332BB4"/>
    <w:rsid w:val="003334D0"/>
    <w:rsid w:val="003341A8"/>
    <w:rsid w:val="00334764"/>
    <w:rsid w:val="00334999"/>
    <w:rsid w:val="003421F3"/>
    <w:rsid w:val="003423EC"/>
    <w:rsid w:val="003423EE"/>
    <w:rsid w:val="00343351"/>
    <w:rsid w:val="003466E6"/>
    <w:rsid w:val="00346FF3"/>
    <w:rsid w:val="00347712"/>
    <w:rsid w:val="0035167C"/>
    <w:rsid w:val="00351BB3"/>
    <w:rsid w:val="00352D81"/>
    <w:rsid w:val="003558A9"/>
    <w:rsid w:val="00357FBF"/>
    <w:rsid w:val="00360BCF"/>
    <w:rsid w:val="003622DA"/>
    <w:rsid w:val="00362B5A"/>
    <w:rsid w:val="00363158"/>
    <w:rsid w:val="003631D3"/>
    <w:rsid w:val="0036651B"/>
    <w:rsid w:val="00372278"/>
    <w:rsid w:val="00372F5B"/>
    <w:rsid w:val="00374934"/>
    <w:rsid w:val="00374D59"/>
    <w:rsid w:val="003778A4"/>
    <w:rsid w:val="00381FBD"/>
    <w:rsid w:val="00382CE6"/>
    <w:rsid w:val="00383A1F"/>
    <w:rsid w:val="00390123"/>
    <w:rsid w:val="003905AA"/>
    <w:rsid w:val="003905DB"/>
    <w:rsid w:val="00391CC9"/>
    <w:rsid w:val="003940D3"/>
    <w:rsid w:val="00394204"/>
    <w:rsid w:val="003946D7"/>
    <w:rsid w:val="00395681"/>
    <w:rsid w:val="0039591A"/>
    <w:rsid w:val="0039608B"/>
    <w:rsid w:val="00397427"/>
    <w:rsid w:val="003A0B83"/>
    <w:rsid w:val="003A35C3"/>
    <w:rsid w:val="003A3B73"/>
    <w:rsid w:val="003A4D4C"/>
    <w:rsid w:val="003A51FD"/>
    <w:rsid w:val="003B034D"/>
    <w:rsid w:val="003B2964"/>
    <w:rsid w:val="003B494F"/>
    <w:rsid w:val="003B5F4E"/>
    <w:rsid w:val="003B60FA"/>
    <w:rsid w:val="003B68EE"/>
    <w:rsid w:val="003B6D27"/>
    <w:rsid w:val="003C03C4"/>
    <w:rsid w:val="003C1388"/>
    <w:rsid w:val="003C6362"/>
    <w:rsid w:val="003D2293"/>
    <w:rsid w:val="003D41A2"/>
    <w:rsid w:val="003D43FA"/>
    <w:rsid w:val="003D6285"/>
    <w:rsid w:val="003D69B1"/>
    <w:rsid w:val="003E1D9A"/>
    <w:rsid w:val="003E33F1"/>
    <w:rsid w:val="003E3FAD"/>
    <w:rsid w:val="003E5170"/>
    <w:rsid w:val="003E758F"/>
    <w:rsid w:val="003F2290"/>
    <w:rsid w:val="003F2646"/>
    <w:rsid w:val="003F2FE3"/>
    <w:rsid w:val="003F3029"/>
    <w:rsid w:val="003F3F90"/>
    <w:rsid w:val="003F50F1"/>
    <w:rsid w:val="0040042B"/>
    <w:rsid w:val="00400A04"/>
    <w:rsid w:val="0040326C"/>
    <w:rsid w:val="004050FB"/>
    <w:rsid w:val="00406110"/>
    <w:rsid w:val="00407029"/>
    <w:rsid w:val="00407CCB"/>
    <w:rsid w:val="00411163"/>
    <w:rsid w:val="00411D45"/>
    <w:rsid w:val="00412178"/>
    <w:rsid w:val="00412662"/>
    <w:rsid w:val="004136A7"/>
    <w:rsid w:val="00420EA7"/>
    <w:rsid w:val="00422C22"/>
    <w:rsid w:val="00422FA8"/>
    <w:rsid w:val="00424115"/>
    <w:rsid w:val="00424B11"/>
    <w:rsid w:val="00424F79"/>
    <w:rsid w:val="00427CD7"/>
    <w:rsid w:val="00427DF8"/>
    <w:rsid w:val="00430D9F"/>
    <w:rsid w:val="00432B89"/>
    <w:rsid w:val="00435772"/>
    <w:rsid w:val="004359C8"/>
    <w:rsid w:val="00436EBA"/>
    <w:rsid w:val="004376D9"/>
    <w:rsid w:val="004401C3"/>
    <w:rsid w:val="00442996"/>
    <w:rsid w:val="004431EC"/>
    <w:rsid w:val="004446C3"/>
    <w:rsid w:val="004454F7"/>
    <w:rsid w:val="00445815"/>
    <w:rsid w:val="00446A77"/>
    <w:rsid w:val="00447E66"/>
    <w:rsid w:val="00450ED6"/>
    <w:rsid w:val="004514B9"/>
    <w:rsid w:val="0045302F"/>
    <w:rsid w:val="004567A1"/>
    <w:rsid w:val="00460B4F"/>
    <w:rsid w:val="00461D5F"/>
    <w:rsid w:val="00463206"/>
    <w:rsid w:val="00463D23"/>
    <w:rsid w:val="00464738"/>
    <w:rsid w:val="00465D29"/>
    <w:rsid w:val="00466058"/>
    <w:rsid w:val="00466BD4"/>
    <w:rsid w:val="004736B9"/>
    <w:rsid w:val="0048100E"/>
    <w:rsid w:val="00481056"/>
    <w:rsid w:val="00481D74"/>
    <w:rsid w:val="00482636"/>
    <w:rsid w:val="004835AE"/>
    <w:rsid w:val="0048372C"/>
    <w:rsid w:val="00483E1D"/>
    <w:rsid w:val="00483FD8"/>
    <w:rsid w:val="00483FF4"/>
    <w:rsid w:val="00485D69"/>
    <w:rsid w:val="004863CB"/>
    <w:rsid w:val="0048685B"/>
    <w:rsid w:val="00490113"/>
    <w:rsid w:val="00490697"/>
    <w:rsid w:val="004913FA"/>
    <w:rsid w:val="004919FC"/>
    <w:rsid w:val="00491A8A"/>
    <w:rsid w:val="004926C5"/>
    <w:rsid w:val="00494C10"/>
    <w:rsid w:val="004A29F8"/>
    <w:rsid w:val="004A2BD3"/>
    <w:rsid w:val="004A3C54"/>
    <w:rsid w:val="004A4BC1"/>
    <w:rsid w:val="004A5D88"/>
    <w:rsid w:val="004A65E0"/>
    <w:rsid w:val="004A6655"/>
    <w:rsid w:val="004B0F9F"/>
    <w:rsid w:val="004B1FBD"/>
    <w:rsid w:val="004B2658"/>
    <w:rsid w:val="004B2D52"/>
    <w:rsid w:val="004B3299"/>
    <w:rsid w:val="004B3869"/>
    <w:rsid w:val="004B498B"/>
    <w:rsid w:val="004B5C87"/>
    <w:rsid w:val="004B66DE"/>
    <w:rsid w:val="004B73AA"/>
    <w:rsid w:val="004B7F0C"/>
    <w:rsid w:val="004C226C"/>
    <w:rsid w:val="004C4F7A"/>
    <w:rsid w:val="004C51E6"/>
    <w:rsid w:val="004C5D4B"/>
    <w:rsid w:val="004C63C3"/>
    <w:rsid w:val="004C6C34"/>
    <w:rsid w:val="004C790C"/>
    <w:rsid w:val="004D175E"/>
    <w:rsid w:val="004D2A66"/>
    <w:rsid w:val="004D2A7F"/>
    <w:rsid w:val="004D2B78"/>
    <w:rsid w:val="004D2FB6"/>
    <w:rsid w:val="004D46A2"/>
    <w:rsid w:val="004D4750"/>
    <w:rsid w:val="004D47F4"/>
    <w:rsid w:val="004D4DC5"/>
    <w:rsid w:val="004D737C"/>
    <w:rsid w:val="004D78A4"/>
    <w:rsid w:val="004E129D"/>
    <w:rsid w:val="004E30F2"/>
    <w:rsid w:val="004E5681"/>
    <w:rsid w:val="004F046E"/>
    <w:rsid w:val="004F052A"/>
    <w:rsid w:val="004F23D2"/>
    <w:rsid w:val="004F4788"/>
    <w:rsid w:val="004F49F6"/>
    <w:rsid w:val="004F4C99"/>
    <w:rsid w:val="004F4E00"/>
    <w:rsid w:val="004F5195"/>
    <w:rsid w:val="004F54DA"/>
    <w:rsid w:val="004F5778"/>
    <w:rsid w:val="004F6CBB"/>
    <w:rsid w:val="004F7711"/>
    <w:rsid w:val="005001BE"/>
    <w:rsid w:val="005001CF"/>
    <w:rsid w:val="00502048"/>
    <w:rsid w:val="00502564"/>
    <w:rsid w:val="00503F84"/>
    <w:rsid w:val="0050436F"/>
    <w:rsid w:val="005059BE"/>
    <w:rsid w:val="00506D11"/>
    <w:rsid w:val="0051113F"/>
    <w:rsid w:val="005117D4"/>
    <w:rsid w:val="00512895"/>
    <w:rsid w:val="00513105"/>
    <w:rsid w:val="00513717"/>
    <w:rsid w:val="00517365"/>
    <w:rsid w:val="00517FFC"/>
    <w:rsid w:val="005206C6"/>
    <w:rsid w:val="00520BEF"/>
    <w:rsid w:val="00521FC8"/>
    <w:rsid w:val="005221E7"/>
    <w:rsid w:val="0052288C"/>
    <w:rsid w:val="00523BA7"/>
    <w:rsid w:val="00523C43"/>
    <w:rsid w:val="00523CFC"/>
    <w:rsid w:val="005250C6"/>
    <w:rsid w:val="00525E76"/>
    <w:rsid w:val="005265B9"/>
    <w:rsid w:val="00526EB9"/>
    <w:rsid w:val="00530783"/>
    <w:rsid w:val="0053089B"/>
    <w:rsid w:val="005313E7"/>
    <w:rsid w:val="005337DB"/>
    <w:rsid w:val="00533A29"/>
    <w:rsid w:val="005347DF"/>
    <w:rsid w:val="00534A77"/>
    <w:rsid w:val="00534E24"/>
    <w:rsid w:val="00535157"/>
    <w:rsid w:val="00535DD8"/>
    <w:rsid w:val="00542C1F"/>
    <w:rsid w:val="005430C7"/>
    <w:rsid w:val="005449F6"/>
    <w:rsid w:val="005450F7"/>
    <w:rsid w:val="0054538F"/>
    <w:rsid w:val="00545F44"/>
    <w:rsid w:val="00546D7E"/>
    <w:rsid w:val="00547CAF"/>
    <w:rsid w:val="00547E96"/>
    <w:rsid w:val="005504A3"/>
    <w:rsid w:val="00550A2D"/>
    <w:rsid w:val="00550B57"/>
    <w:rsid w:val="00550F8B"/>
    <w:rsid w:val="00551E48"/>
    <w:rsid w:val="005551E2"/>
    <w:rsid w:val="00555AC5"/>
    <w:rsid w:val="00556373"/>
    <w:rsid w:val="005564ED"/>
    <w:rsid w:val="0056089A"/>
    <w:rsid w:val="00561B8B"/>
    <w:rsid w:val="0056539B"/>
    <w:rsid w:val="00565B28"/>
    <w:rsid w:val="00565E8D"/>
    <w:rsid w:val="00567BE4"/>
    <w:rsid w:val="00573B66"/>
    <w:rsid w:val="00573C66"/>
    <w:rsid w:val="0057468C"/>
    <w:rsid w:val="00574AA9"/>
    <w:rsid w:val="00575B50"/>
    <w:rsid w:val="00575B73"/>
    <w:rsid w:val="00576E91"/>
    <w:rsid w:val="005776B5"/>
    <w:rsid w:val="005779BB"/>
    <w:rsid w:val="00580A5B"/>
    <w:rsid w:val="0058102F"/>
    <w:rsid w:val="00581402"/>
    <w:rsid w:val="00583134"/>
    <w:rsid w:val="00583250"/>
    <w:rsid w:val="005832D0"/>
    <w:rsid w:val="00584154"/>
    <w:rsid w:val="00584A39"/>
    <w:rsid w:val="00585BD0"/>
    <w:rsid w:val="0058660F"/>
    <w:rsid w:val="00586A6D"/>
    <w:rsid w:val="005900E1"/>
    <w:rsid w:val="005915C6"/>
    <w:rsid w:val="00591FE2"/>
    <w:rsid w:val="00594232"/>
    <w:rsid w:val="00594C7E"/>
    <w:rsid w:val="0059574A"/>
    <w:rsid w:val="00595834"/>
    <w:rsid w:val="0059664A"/>
    <w:rsid w:val="005967E7"/>
    <w:rsid w:val="005978CC"/>
    <w:rsid w:val="005A0065"/>
    <w:rsid w:val="005A006C"/>
    <w:rsid w:val="005A058D"/>
    <w:rsid w:val="005A0652"/>
    <w:rsid w:val="005A067C"/>
    <w:rsid w:val="005A0733"/>
    <w:rsid w:val="005A1353"/>
    <w:rsid w:val="005A4A54"/>
    <w:rsid w:val="005A66DC"/>
    <w:rsid w:val="005A70FC"/>
    <w:rsid w:val="005A768F"/>
    <w:rsid w:val="005B02A1"/>
    <w:rsid w:val="005B0312"/>
    <w:rsid w:val="005B0FEA"/>
    <w:rsid w:val="005B312A"/>
    <w:rsid w:val="005B3DFC"/>
    <w:rsid w:val="005B4188"/>
    <w:rsid w:val="005B4A6E"/>
    <w:rsid w:val="005B6CB4"/>
    <w:rsid w:val="005B6E02"/>
    <w:rsid w:val="005C06E0"/>
    <w:rsid w:val="005C0A3B"/>
    <w:rsid w:val="005C4DC3"/>
    <w:rsid w:val="005C56B3"/>
    <w:rsid w:val="005C610F"/>
    <w:rsid w:val="005C6576"/>
    <w:rsid w:val="005C76D3"/>
    <w:rsid w:val="005C7712"/>
    <w:rsid w:val="005D396C"/>
    <w:rsid w:val="005D3A86"/>
    <w:rsid w:val="005D4449"/>
    <w:rsid w:val="005E0E54"/>
    <w:rsid w:val="005E1959"/>
    <w:rsid w:val="005E2541"/>
    <w:rsid w:val="005E2FB8"/>
    <w:rsid w:val="005E5223"/>
    <w:rsid w:val="005E6937"/>
    <w:rsid w:val="005F1296"/>
    <w:rsid w:val="005F14E0"/>
    <w:rsid w:val="005F2091"/>
    <w:rsid w:val="005F3657"/>
    <w:rsid w:val="005F377F"/>
    <w:rsid w:val="005F421E"/>
    <w:rsid w:val="005F4763"/>
    <w:rsid w:val="005F4906"/>
    <w:rsid w:val="005F5776"/>
    <w:rsid w:val="005F57CB"/>
    <w:rsid w:val="005F68B4"/>
    <w:rsid w:val="005F71F6"/>
    <w:rsid w:val="00601593"/>
    <w:rsid w:val="00601EAB"/>
    <w:rsid w:val="00602FAF"/>
    <w:rsid w:val="0060319F"/>
    <w:rsid w:val="0060381F"/>
    <w:rsid w:val="00604476"/>
    <w:rsid w:val="00606604"/>
    <w:rsid w:val="00606691"/>
    <w:rsid w:val="00607180"/>
    <w:rsid w:val="00610FDD"/>
    <w:rsid w:val="00611260"/>
    <w:rsid w:val="0061284D"/>
    <w:rsid w:val="0061370A"/>
    <w:rsid w:val="00613FE6"/>
    <w:rsid w:val="00616D28"/>
    <w:rsid w:val="00620F31"/>
    <w:rsid w:val="00622730"/>
    <w:rsid w:val="00622C26"/>
    <w:rsid w:val="00622E91"/>
    <w:rsid w:val="00623091"/>
    <w:rsid w:val="0062423E"/>
    <w:rsid w:val="00625A2A"/>
    <w:rsid w:val="00626005"/>
    <w:rsid w:val="00626023"/>
    <w:rsid w:val="0062653F"/>
    <w:rsid w:val="00627A6E"/>
    <w:rsid w:val="00630447"/>
    <w:rsid w:val="006307E1"/>
    <w:rsid w:val="0063234B"/>
    <w:rsid w:val="00634C22"/>
    <w:rsid w:val="006409CF"/>
    <w:rsid w:val="00641264"/>
    <w:rsid w:val="00641C96"/>
    <w:rsid w:val="00641F3C"/>
    <w:rsid w:val="006428AC"/>
    <w:rsid w:val="006432C7"/>
    <w:rsid w:val="0064505B"/>
    <w:rsid w:val="006457CD"/>
    <w:rsid w:val="00646581"/>
    <w:rsid w:val="00646C15"/>
    <w:rsid w:val="00647590"/>
    <w:rsid w:val="00653FD1"/>
    <w:rsid w:val="00654430"/>
    <w:rsid w:val="0065557C"/>
    <w:rsid w:val="00657454"/>
    <w:rsid w:val="00657F4E"/>
    <w:rsid w:val="00660177"/>
    <w:rsid w:val="00660E96"/>
    <w:rsid w:val="00661A6A"/>
    <w:rsid w:val="00663187"/>
    <w:rsid w:val="00664114"/>
    <w:rsid w:val="00664E23"/>
    <w:rsid w:val="00665823"/>
    <w:rsid w:val="00667537"/>
    <w:rsid w:val="00667909"/>
    <w:rsid w:val="00670CF2"/>
    <w:rsid w:val="00671724"/>
    <w:rsid w:val="00671E59"/>
    <w:rsid w:val="00672087"/>
    <w:rsid w:val="006724A0"/>
    <w:rsid w:val="00672CCC"/>
    <w:rsid w:val="006742A9"/>
    <w:rsid w:val="00675A40"/>
    <w:rsid w:val="00675A46"/>
    <w:rsid w:val="006805DD"/>
    <w:rsid w:val="00680D22"/>
    <w:rsid w:val="00681912"/>
    <w:rsid w:val="00681F19"/>
    <w:rsid w:val="00682450"/>
    <w:rsid w:val="00683B00"/>
    <w:rsid w:val="00683F3E"/>
    <w:rsid w:val="0068555A"/>
    <w:rsid w:val="006903F9"/>
    <w:rsid w:val="0069061E"/>
    <w:rsid w:val="0069265D"/>
    <w:rsid w:val="00692D2B"/>
    <w:rsid w:val="0069340F"/>
    <w:rsid w:val="00693F8C"/>
    <w:rsid w:val="00694987"/>
    <w:rsid w:val="006953E3"/>
    <w:rsid w:val="006955EC"/>
    <w:rsid w:val="00696A1D"/>
    <w:rsid w:val="00696C86"/>
    <w:rsid w:val="006A085D"/>
    <w:rsid w:val="006A2A86"/>
    <w:rsid w:val="006A2BE2"/>
    <w:rsid w:val="006A2E2B"/>
    <w:rsid w:val="006A3553"/>
    <w:rsid w:val="006A37AC"/>
    <w:rsid w:val="006A53C7"/>
    <w:rsid w:val="006A59FC"/>
    <w:rsid w:val="006A6152"/>
    <w:rsid w:val="006A7AF8"/>
    <w:rsid w:val="006B19FF"/>
    <w:rsid w:val="006B4118"/>
    <w:rsid w:val="006B4DFD"/>
    <w:rsid w:val="006B516B"/>
    <w:rsid w:val="006B54E7"/>
    <w:rsid w:val="006B6C6D"/>
    <w:rsid w:val="006C0087"/>
    <w:rsid w:val="006C043D"/>
    <w:rsid w:val="006C06AB"/>
    <w:rsid w:val="006C0E67"/>
    <w:rsid w:val="006C17BC"/>
    <w:rsid w:val="006C3171"/>
    <w:rsid w:val="006C3CBB"/>
    <w:rsid w:val="006C3DC2"/>
    <w:rsid w:val="006C44C6"/>
    <w:rsid w:val="006C48C6"/>
    <w:rsid w:val="006C76C8"/>
    <w:rsid w:val="006D073E"/>
    <w:rsid w:val="006D3C72"/>
    <w:rsid w:val="006D4517"/>
    <w:rsid w:val="006D47B7"/>
    <w:rsid w:val="006D53EE"/>
    <w:rsid w:val="006D55EC"/>
    <w:rsid w:val="006D5B3E"/>
    <w:rsid w:val="006D5B7B"/>
    <w:rsid w:val="006D645C"/>
    <w:rsid w:val="006D69C5"/>
    <w:rsid w:val="006D6FDC"/>
    <w:rsid w:val="006D7376"/>
    <w:rsid w:val="006E203F"/>
    <w:rsid w:val="006E254F"/>
    <w:rsid w:val="006E431F"/>
    <w:rsid w:val="006E6540"/>
    <w:rsid w:val="006E67BA"/>
    <w:rsid w:val="006E6F2C"/>
    <w:rsid w:val="006E7707"/>
    <w:rsid w:val="006F104F"/>
    <w:rsid w:val="006F1171"/>
    <w:rsid w:val="006F1288"/>
    <w:rsid w:val="006F2926"/>
    <w:rsid w:val="006F4A37"/>
    <w:rsid w:val="006F5863"/>
    <w:rsid w:val="006F6C9D"/>
    <w:rsid w:val="006F6F2B"/>
    <w:rsid w:val="0070244C"/>
    <w:rsid w:val="00703873"/>
    <w:rsid w:val="00703B80"/>
    <w:rsid w:val="00704F8D"/>
    <w:rsid w:val="00707F79"/>
    <w:rsid w:val="00711436"/>
    <w:rsid w:val="00711BEB"/>
    <w:rsid w:val="007128D0"/>
    <w:rsid w:val="00714382"/>
    <w:rsid w:val="00714919"/>
    <w:rsid w:val="00716F59"/>
    <w:rsid w:val="007206F5"/>
    <w:rsid w:val="00720B3A"/>
    <w:rsid w:val="00720F11"/>
    <w:rsid w:val="00722B0E"/>
    <w:rsid w:val="00724095"/>
    <w:rsid w:val="0072525B"/>
    <w:rsid w:val="00726C4C"/>
    <w:rsid w:val="007275B9"/>
    <w:rsid w:val="00727F4F"/>
    <w:rsid w:val="00731983"/>
    <w:rsid w:val="00732409"/>
    <w:rsid w:val="00732B6B"/>
    <w:rsid w:val="007335FF"/>
    <w:rsid w:val="00733FD0"/>
    <w:rsid w:val="00734922"/>
    <w:rsid w:val="00736197"/>
    <w:rsid w:val="00740280"/>
    <w:rsid w:val="007413F7"/>
    <w:rsid w:val="00741A95"/>
    <w:rsid w:val="007426B3"/>
    <w:rsid w:val="0074456F"/>
    <w:rsid w:val="0074648C"/>
    <w:rsid w:val="00747EF0"/>
    <w:rsid w:val="00750602"/>
    <w:rsid w:val="0075198E"/>
    <w:rsid w:val="00752936"/>
    <w:rsid w:val="0075324A"/>
    <w:rsid w:val="00753639"/>
    <w:rsid w:val="0075590C"/>
    <w:rsid w:val="00756976"/>
    <w:rsid w:val="00757594"/>
    <w:rsid w:val="00762945"/>
    <w:rsid w:val="00762C44"/>
    <w:rsid w:val="00763400"/>
    <w:rsid w:val="00763429"/>
    <w:rsid w:val="00763D8F"/>
    <w:rsid w:val="00764049"/>
    <w:rsid w:val="00765660"/>
    <w:rsid w:val="00766048"/>
    <w:rsid w:val="007672C6"/>
    <w:rsid w:val="00767E79"/>
    <w:rsid w:val="00770B9C"/>
    <w:rsid w:val="00770C5B"/>
    <w:rsid w:val="007717D4"/>
    <w:rsid w:val="00771D07"/>
    <w:rsid w:val="00772B62"/>
    <w:rsid w:val="00772F64"/>
    <w:rsid w:val="00775122"/>
    <w:rsid w:val="007755E7"/>
    <w:rsid w:val="00775B46"/>
    <w:rsid w:val="00782F5D"/>
    <w:rsid w:val="00784630"/>
    <w:rsid w:val="0078509A"/>
    <w:rsid w:val="00786781"/>
    <w:rsid w:val="0078706E"/>
    <w:rsid w:val="0078798F"/>
    <w:rsid w:val="00794FB6"/>
    <w:rsid w:val="0079724C"/>
    <w:rsid w:val="00797649"/>
    <w:rsid w:val="00797CE3"/>
    <w:rsid w:val="007A1BD2"/>
    <w:rsid w:val="007A2D1D"/>
    <w:rsid w:val="007A3430"/>
    <w:rsid w:val="007A4376"/>
    <w:rsid w:val="007A44F1"/>
    <w:rsid w:val="007A5AED"/>
    <w:rsid w:val="007A5B66"/>
    <w:rsid w:val="007A5ECF"/>
    <w:rsid w:val="007A74C5"/>
    <w:rsid w:val="007B11C4"/>
    <w:rsid w:val="007B1B82"/>
    <w:rsid w:val="007B1DB8"/>
    <w:rsid w:val="007B3C93"/>
    <w:rsid w:val="007B520A"/>
    <w:rsid w:val="007B5BDF"/>
    <w:rsid w:val="007B5F0E"/>
    <w:rsid w:val="007B656C"/>
    <w:rsid w:val="007C0BF1"/>
    <w:rsid w:val="007C2663"/>
    <w:rsid w:val="007C2D18"/>
    <w:rsid w:val="007C3166"/>
    <w:rsid w:val="007C3EBF"/>
    <w:rsid w:val="007C7EF3"/>
    <w:rsid w:val="007D0257"/>
    <w:rsid w:val="007D11D1"/>
    <w:rsid w:val="007D1271"/>
    <w:rsid w:val="007D210A"/>
    <w:rsid w:val="007D35FA"/>
    <w:rsid w:val="007D370D"/>
    <w:rsid w:val="007D4039"/>
    <w:rsid w:val="007D72D0"/>
    <w:rsid w:val="007D7F64"/>
    <w:rsid w:val="007E0EEB"/>
    <w:rsid w:val="007E2718"/>
    <w:rsid w:val="007E3629"/>
    <w:rsid w:val="007E424D"/>
    <w:rsid w:val="007E4A1E"/>
    <w:rsid w:val="007E4A70"/>
    <w:rsid w:val="007E6B23"/>
    <w:rsid w:val="007E7F34"/>
    <w:rsid w:val="007F0C79"/>
    <w:rsid w:val="007F1E2E"/>
    <w:rsid w:val="007F4176"/>
    <w:rsid w:val="007F57CC"/>
    <w:rsid w:val="007F74AA"/>
    <w:rsid w:val="0080330A"/>
    <w:rsid w:val="00803DB3"/>
    <w:rsid w:val="008043AB"/>
    <w:rsid w:val="0080482A"/>
    <w:rsid w:val="00804894"/>
    <w:rsid w:val="008053F7"/>
    <w:rsid w:val="00806C23"/>
    <w:rsid w:val="00807B2C"/>
    <w:rsid w:val="0081007A"/>
    <w:rsid w:val="00810168"/>
    <w:rsid w:val="00812168"/>
    <w:rsid w:val="00813232"/>
    <w:rsid w:val="00813709"/>
    <w:rsid w:val="0081481A"/>
    <w:rsid w:val="00816A8C"/>
    <w:rsid w:val="00817033"/>
    <w:rsid w:val="00817549"/>
    <w:rsid w:val="00817952"/>
    <w:rsid w:val="008206BF"/>
    <w:rsid w:val="00821772"/>
    <w:rsid w:val="008217D0"/>
    <w:rsid w:val="00821CB2"/>
    <w:rsid w:val="00821EC4"/>
    <w:rsid w:val="0082200C"/>
    <w:rsid w:val="0082255E"/>
    <w:rsid w:val="008236FF"/>
    <w:rsid w:val="00823BA8"/>
    <w:rsid w:val="00823E90"/>
    <w:rsid w:val="00824126"/>
    <w:rsid w:val="0082649F"/>
    <w:rsid w:val="00830A17"/>
    <w:rsid w:val="00830C27"/>
    <w:rsid w:val="00831D2B"/>
    <w:rsid w:val="00832A98"/>
    <w:rsid w:val="00833366"/>
    <w:rsid w:val="00833F1C"/>
    <w:rsid w:val="00835E0C"/>
    <w:rsid w:val="00836190"/>
    <w:rsid w:val="00836FB4"/>
    <w:rsid w:val="008379AA"/>
    <w:rsid w:val="008401D0"/>
    <w:rsid w:val="00840CD2"/>
    <w:rsid w:val="00841767"/>
    <w:rsid w:val="00843446"/>
    <w:rsid w:val="00843936"/>
    <w:rsid w:val="0084399E"/>
    <w:rsid w:val="008441F7"/>
    <w:rsid w:val="0084422C"/>
    <w:rsid w:val="008444C2"/>
    <w:rsid w:val="00844B08"/>
    <w:rsid w:val="008452D9"/>
    <w:rsid w:val="00850235"/>
    <w:rsid w:val="00850F72"/>
    <w:rsid w:val="008515A2"/>
    <w:rsid w:val="00852D77"/>
    <w:rsid w:val="008562FA"/>
    <w:rsid w:val="00860E2F"/>
    <w:rsid w:val="0086279A"/>
    <w:rsid w:val="00863622"/>
    <w:rsid w:val="00863F5F"/>
    <w:rsid w:val="00864580"/>
    <w:rsid w:val="008653FB"/>
    <w:rsid w:val="008657B3"/>
    <w:rsid w:val="00865AEA"/>
    <w:rsid w:val="00866C6F"/>
    <w:rsid w:val="00867D6F"/>
    <w:rsid w:val="008725A7"/>
    <w:rsid w:val="008727E6"/>
    <w:rsid w:val="00873971"/>
    <w:rsid w:val="00873A16"/>
    <w:rsid w:val="00876B5E"/>
    <w:rsid w:val="00876BE6"/>
    <w:rsid w:val="00876C31"/>
    <w:rsid w:val="008800CC"/>
    <w:rsid w:val="00881128"/>
    <w:rsid w:val="00882510"/>
    <w:rsid w:val="008831B4"/>
    <w:rsid w:val="00883978"/>
    <w:rsid w:val="00885320"/>
    <w:rsid w:val="00885D85"/>
    <w:rsid w:val="008903C0"/>
    <w:rsid w:val="008919D4"/>
    <w:rsid w:val="0089205F"/>
    <w:rsid w:val="008926CB"/>
    <w:rsid w:val="0089302A"/>
    <w:rsid w:val="008930CE"/>
    <w:rsid w:val="008936A0"/>
    <w:rsid w:val="00894087"/>
    <w:rsid w:val="00895434"/>
    <w:rsid w:val="00895A12"/>
    <w:rsid w:val="00896028"/>
    <w:rsid w:val="008960D0"/>
    <w:rsid w:val="00896742"/>
    <w:rsid w:val="008A04A2"/>
    <w:rsid w:val="008A1CFA"/>
    <w:rsid w:val="008A2798"/>
    <w:rsid w:val="008A39A3"/>
    <w:rsid w:val="008A4D06"/>
    <w:rsid w:val="008A51E8"/>
    <w:rsid w:val="008A5E2F"/>
    <w:rsid w:val="008B023C"/>
    <w:rsid w:val="008B3A29"/>
    <w:rsid w:val="008B6133"/>
    <w:rsid w:val="008B7E57"/>
    <w:rsid w:val="008C0FD8"/>
    <w:rsid w:val="008C2458"/>
    <w:rsid w:val="008C257E"/>
    <w:rsid w:val="008C2D77"/>
    <w:rsid w:val="008C4031"/>
    <w:rsid w:val="008C48F1"/>
    <w:rsid w:val="008C4B38"/>
    <w:rsid w:val="008C5405"/>
    <w:rsid w:val="008C5740"/>
    <w:rsid w:val="008C6260"/>
    <w:rsid w:val="008D07FF"/>
    <w:rsid w:val="008D2B92"/>
    <w:rsid w:val="008D49EF"/>
    <w:rsid w:val="008D4ABB"/>
    <w:rsid w:val="008D5196"/>
    <w:rsid w:val="008D6A58"/>
    <w:rsid w:val="008D790A"/>
    <w:rsid w:val="008E0F07"/>
    <w:rsid w:val="008E1285"/>
    <w:rsid w:val="008E14CC"/>
    <w:rsid w:val="008E2500"/>
    <w:rsid w:val="008E2C34"/>
    <w:rsid w:val="008E3CAE"/>
    <w:rsid w:val="008E4838"/>
    <w:rsid w:val="008E60CD"/>
    <w:rsid w:val="008E667C"/>
    <w:rsid w:val="008F12AD"/>
    <w:rsid w:val="008F15D2"/>
    <w:rsid w:val="008F17FB"/>
    <w:rsid w:val="008F2E02"/>
    <w:rsid w:val="008F4C4A"/>
    <w:rsid w:val="008F5C38"/>
    <w:rsid w:val="008F63C4"/>
    <w:rsid w:val="008F66F6"/>
    <w:rsid w:val="008F7AE9"/>
    <w:rsid w:val="00901CC8"/>
    <w:rsid w:val="00901D0D"/>
    <w:rsid w:val="009028E1"/>
    <w:rsid w:val="009037E2"/>
    <w:rsid w:val="00904B8C"/>
    <w:rsid w:val="00905D0E"/>
    <w:rsid w:val="00905F91"/>
    <w:rsid w:val="00906A70"/>
    <w:rsid w:val="00906F97"/>
    <w:rsid w:val="0090708D"/>
    <w:rsid w:val="00907148"/>
    <w:rsid w:val="00907990"/>
    <w:rsid w:val="0091068F"/>
    <w:rsid w:val="00914329"/>
    <w:rsid w:val="0091748A"/>
    <w:rsid w:val="00920CB0"/>
    <w:rsid w:val="00920D0B"/>
    <w:rsid w:val="00923E87"/>
    <w:rsid w:val="00924952"/>
    <w:rsid w:val="00925FBF"/>
    <w:rsid w:val="009261E1"/>
    <w:rsid w:val="00926922"/>
    <w:rsid w:val="009270E6"/>
    <w:rsid w:val="0093042A"/>
    <w:rsid w:val="00930DDF"/>
    <w:rsid w:val="009316FE"/>
    <w:rsid w:val="00933148"/>
    <w:rsid w:val="009355BD"/>
    <w:rsid w:val="00937469"/>
    <w:rsid w:val="009376CC"/>
    <w:rsid w:val="00940118"/>
    <w:rsid w:val="00941D3C"/>
    <w:rsid w:val="009427F9"/>
    <w:rsid w:val="00942D70"/>
    <w:rsid w:val="0094393C"/>
    <w:rsid w:val="00944AC1"/>
    <w:rsid w:val="0094642A"/>
    <w:rsid w:val="009464A8"/>
    <w:rsid w:val="009477CD"/>
    <w:rsid w:val="0095050F"/>
    <w:rsid w:val="00950AB4"/>
    <w:rsid w:val="009523C7"/>
    <w:rsid w:val="00953012"/>
    <w:rsid w:val="009556B8"/>
    <w:rsid w:val="009561C4"/>
    <w:rsid w:val="0095699F"/>
    <w:rsid w:val="00956FA3"/>
    <w:rsid w:val="009576C4"/>
    <w:rsid w:val="00957980"/>
    <w:rsid w:val="009623A6"/>
    <w:rsid w:val="009633E8"/>
    <w:rsid w:val="00963EFF"/>
    <w:rsid w:val="0096424E"/>
    <w:rsid w:val="009658FB"/>
    <w:rsid w:val="009659A5"/>
    <w:rsid w:val="00965DA0"/>
    <w:rsid w:val="00965E6B"/>
    <w:rsid w:val="00971B7E"/>
    <w:rsid w:val="00974D05"/>
    <w:rsid w:val="009758A6"/>
    <w:rsid w:val="00975B82"/>
    <w:rsid w:val="009770B5"/>
    <w:rsid w:val="00981A32"/>
    <w:rsid w:val="0098230F"/>
    <w:rsid w:val="00983EC9"/>
    <w:rsid w:val="00984F84"/>
    <w:rsid w:val="00985821"/>
    <w:rsid w:val="009859DA"/>
    <w:rsid w:val="00985ACD"/>
    <w:rsid w:val="00990BB7"/>
    <w:rsid w:val="009917A6"/>
    <w:rsid w:val="00991E09"/>
    <w:rsid w:val="00992E9C"/>
    <w:rsid w:val="00994199"/>
    <w:rsid w:val="009942D6"/>
    <w:rsid w:val="0099553C"/>
    <w:rsid w:val="009960B6"/>
    <w:rsid w:val="00997A41"/>
    <w:rsid w:val="009A1A6D"/>
    <w:rsid w:val="009A2B54"/>
    <w:rsid w:val="009A3976"/>
    <w:rsid w:val="009A54F2"/>
    <w:rsid w:val="009A624D"/>
    <w:rsid w:val="009A6A69"/>
    <w:rsid w:val="009A72A2"/>
    <w:rsid w:val="009A74C9"/>
    <w:rsid w:val="009B06A9"/>
    <w:rsid w:val="009B0BEE"/>
    <w:rsid w:val="009B13D0"/>
    <w:rsid w:val="009B2D99"/>
    <w:rsid w:val="009B4E05"/>
    <w:rsid w:val="009B52E4"/>
    <w:rsid w:val="009B5C01"/>
    <w:rsid w:val="009B7134"/>
    <w:rsid w:val="009B72DC"/>
    <w:rsid w:val="009B78F5"/>
    <w:rsid w:val="009C0D20"/>
    <w:rsid w:val="009C1219"/>
    <w:rsid w:val="009C1735"/>
    <w:rsid w:val="009C1887"/>
    <w:rsid w:val="009C1B95"/>
    <w:rsid w:val="009C2CDB"/>
    <w:rsid w:val="009C3349"/>
    <w:rsid w:val="009C35E5"/>
    <w:rsid w:val="009C3DE9"/>
    <w:rsid w:val="009C3E40"/>
    <w:rsid w:val="009C4D42"/>
    <w:rsid w:val="009C55D5"/>
    <w:rsid w:val="009C7742"/>
    <w:rsid w:val="009D217F"/>
    <w:rsid w:val="009D2C4C"/>
    <w:rsid w:val="009D34B1"/>
    <w:rsid w:val="009D4654"/>
    <w:rsid w:val="009D5099"/>
    <w:rsid w:val="009D683C"/>
    <w:rsid w:val="009D6C6E"/>
    <w:rsid w:val="009D7F67"/>
    <w:rsid w:val="009E06D9"/>
    <w:rsid w:val="009E1E9E"/>
    <w:rsid w:val="009E2D3A"/>
    <w:rsid w:val="009E30A3"/>
    <w:rsid w:val="009E476B"/>
    <w:rsid w:val="009E4A9F"/>
    <w:rsid w:val="009E590B"/>
    <w:rsid w:val="009E750F"/>
    <w:rsid w:val="009F16EE"/>
    <w:rsid w:val="009F1BB9"/>
    <w:rsid w:val="009F2E9C"/>
    <w:rsid w:val="009F453D"/>
    <w:rsid w:val="009F5464"/>
    <w:rsid w:val="009F6082"/>
    <w:rsid w:val="009F624B"/>
    <w:rsid w:val="009F680F"/>
    <w:rsid w:val="009F7AF9"/>
    <w:rsid w:val="009F7E22"/>
    <w:rsid w:val="00A011E0"/>
    <w:rsid w:val="00A02602"/>
    <w:rsid w:val="00A03770"/>
    <w:rsid w:val="00A043B3"/>
    <w:rsid w:val="00A046E1"/>
    <w:rsid w:val="00A067C3"/>
    <w:rsid w:val="00A07C86"/>
    <w:rsid w:val="00A104E2"/>
    <w:rsid w:val="00A10C6A"/>
    <w:rsid w:val="00A11249"/>
    <w:rsid w:val="00A1303B"/>
    <w:rsid w:val="00A13413"/>
    <w:rsid w:val="00A1693F"/>
    <w:rsid w:val="00A173FC"/>
    <w:rsid w:val="00A1776C"/>
    <w:rsid w:val="00A23A57"/>
    <w:rsid w:val="00A242A4"/>
    <w:rsid w:val="00A24B39"/>
    <w:rsid w:val="00A24BC6"/>
    <w:rsid w:val="00A24D2A"/>
    <w:rsid w:val="00A25593"/>
    <w:rsid w:val="00A26478"/>
    <w:rsid w:val="00A26636"/>
    <w:rsid w:val="00A3026A"/>
    <w:rsid w:val="00A308C4"/>
    <w:rsid w:val="00A3160A"/>
    <w:rsid w:val="00A320DA"/>
    <w:rsid w:val="00A330C2"/>
    <w:rsid w:val="00A33A3E"/>
    <w:rsid w:val="00A34B67"/>
    <w:rsid w:val="00A3514D"/>
    <w:rsid w:val="00A36B73"/>
    <w:rsid w:val="00A402FC"/>
    <w:rsid w:val="00A40B80"/>
    <w:rsid w:val="00A431B3"/>
    <w:rsid w:val="00A438BF"/>
    <w:rsid w:val="00A43944"/>
    <w:rsid w:val="00A44952"/>
    <w:rsid w:val="00A44CCE"/>
    <w:rsid w:val="00A459F5"/>
    <w:rsid w:val="00A4725E"/>
    <w:rsid w:val="00A50F7F"/>
    <w:rsid w:val="00A51842"/>
    <w:rsid w:val="00A521EC"/>
    <w:rsid w:val="00A533B5"/>
    <w:rsid w:val="00A539D9"/>
    <w:rsid w:val="00A56149"/>
    <w:rsid w:val="00A565E6"/>
    <w:rsid w:val="00A60C39"/>
    <w:rsid w:val="00A62EEC"/>
    <w:rsid w:val="00A64D11"/>
    <w:rsid w:val="00A65255"/>
    <w:rsid w:val="00A6555D"/>
    <w:rsid w:val="00A6560E"/>
    <w:rsid w:val="00A66326"/>
    <w:rsid w:val="00A66680"/>
    <w:rsid w:val="00A66B3A"/>
    <w:rsid w:val="00A66C02"/>
    <w:rsid w:val="00A66F13"/>
    <w:rsid w:val="00A671ED"/>
    <w:rsid w:val="00A67813"/>
    <w:rsid w:val="00A709D7"/>
    <w:rsid w:val="00A74C38"/>
    <w:rsid w:val="00A75974"/>
    <w:rsid w:val="00A76023"/>
    <w:rsid w:val="00A77E4B"/>
    <w:rsid w:val="00A805AB"/>
    <w:rsid w:val="00A80B1D"/>
    <w:rsid w:val="00A8187A"/>
    <w:rsid w:val="00A840BA"/>
    <w:rsid w:val="00A84CB5"/>
    <w:rsid w:val="00A84F79"/>
    <w:rsid w:val="00A85196"/>
    <w:rsid w:val="00A85338"/>
    <w:rsid w:val="00A85CB9"/>
    <w:rsid w:val="00A8656F"/>
    <w:rsid w:val="00A878AB"/>
    <w:rsid w:val="00A902F5"/>
    <w:rsid w:val="00A91C2A"/>
    <w:rsid w:val="00A91F6C"/>
    <w:rsid w:val="00A93D9B"/>
    <w:rsid w:val="00A93FE3"/>
    <w:rsid w:val="00A94B15"/>
    <w:rsid w:val="00A951F6"/>
    <w:rsid w:val="00A95487"/>
    <w:rsid w:val="00A958F2"/>
    <w:rsid w:val="00A95E56"/>
    <w:rsid w:val="00A961E7"/>
    <w:rsid w:val="00AA0A5D"/>
    <w:rsid w:val="00AA33FA"/>
    <w:rsid w:val="00AA4513"/>
    <w:rsid w:val="00AA472B"/>
    <w:rsid w:val="00AA52E3"/>
    <w:rsid w:val="00AA6C16"/>
    <w:rsid w:val="00AA6EFE"/>
    <w:rsid w:val="00AB0E36"/>
    <w:rsid w:val="00AB26D5"/>
    <w:rsid w:val="00AB4520"/>
    <w:rsid w:val="00AB4B21"/>
    <w:rsid w:val="00AB570E"/>
    <w:rsid w:val="00AB6AE6"/>
    <w:rsid w:val="00AC1547"/>
    <w:rsid w:val="00AC20C2"/>
    <w:rsid w:val="00AC2174"/>
    <w:rsid w:val="00AC2E9C"/>
    <w:rsid w:val="00AC3F55"/>
    <w:rsid w:val="00AC3F74"/>
    <w:rsid w:val="00AC6D0E"/>
    <w:rsid w:val="00AC7F49"/>
    <w:rsid w:val="00AD03C5"/>
    <w:rsid w:val="00AD2170"/>
    <w:rsid w:val="00AD261E"/>
    <w:rsid w:val="00AD547E"/>
    <w:rsid w:val="00AD5A9C"/>
    <w:rsid w:val="00AD7479"/>
    <w:rsid w:val="00AE1D9E"/>
    <w:rsid w:val="00AE3401"/>
    <w:rsid w:val="00AE7106"/>
    <w:rsid w:val="00AE7EE7"/>
    <w:rsid w:val="00AF12FA"/>
    <w:rsid w:val="00AF1DDF"/>
    <w:rsid w:val="00AF1E4F"/>
    <w:rsid w:val="00AF270E"/>
    <w:rsid w:val="00AF2B9C"/>
    <w:rsid w:val="00AF3620"/>
    <w:rsid w:val="00AF39EA"/>
    <w:rsid w:val="00AF4474"/>
    <w:rsid w:val="00AF4B4C"/>
    <w:rsid w:val="00AF50CD"/>
    <w:rsid w:val="00AF5715"/>
    <w:rsid w:val="00AF5B4D"/>
    <w:rsid w:val="00AF5BDB"/>
    <w:rsid w:val="00AF67EE"/>
    <w:rsid w:val="00AF6E45"/>
    <w:rsid w:val="00B00166"/>
    <w:rsid w:val="00B007FD"/>
    <w:rsid w:val="00B0265F"/>
    <w:rsid w:val="00B04E53"/>
    <w:rsid w:val="00B05010"/>
    <w:rsid w:val="00B052F2"/>
    <w:rsid w:val="00B11888"/>
    <w:rsid w:val="00B11E1C"/>
    <w:rsid w:val="00B12196"/>
    <w:rsid w:val="00B123F0"/>
    <w:rsid w:val="00B1479D"/>
    <w:rsid w:val="00B14DCB"/>
    <w:rsid w:val="00B15863"/>
    <w:rsid w:val="00B20799"/>
    <w:rsid w:val="00B211EF"/>
    <w:rsid w:val="00B23FDA"/>
    <w:rsid w:val="00B240B3"/>
    <w:rsid w:val="00B2548D"/>
    <w:rsid w:val="00B25865"/>
    <w:rsid w:val="00B2621F"/>
    <w:rsid w:val="00B26D4E"/>
    <w:rsid w:val="00B30AF5"/>
    <w:rsid w:val="00B30B16"/>
    <w:rsid w:val="00B30EDF"/>
    <w:rsid w:val="00B312AF"/>
    <w:rsid w:val="00B31F37"/>
    <w:rsid w:val="00B320FF"/>
    <w:rsid w:val="00B3294A"/>
    <w:rsid w:val="00B33BA0"/>
    <w:rsid w:val="00B34C9A"/>
    <w:rsid w:val="00B35E67"/>
    <w:rsid w:val="00B378BC"/>
    <w:rsid w:val="00B37E23"/>
    <w:rsid w:val="00B40134"/>
    <w:rsid w:val="00B41619"/>
    <w:rsid w:val="00B41E39"/>
    <w:rsid w:val="00B42615"/>
    <w:rsid w:val="00B43E8F"/>
    <w:rsid w:val="00B44E30"/>
    <w:rsid w:val="00B450FF"/>
    <w:rsid w:val="00B465BF"/>
    <w:rsid w:val="00B47660"/>
    <w:rsid w:val="00B47C0D"/>
    <w:rsid w:val="00B503F5"/>
    <w:rsid w:val="00B506AE"/>
    <w:rsid w:val="00B50C36"/>
    <w:rsid w:val="00B52635"/>
    <w:rsid w:val="00B53B8A"/>
    <w:rsid w:val="00B54524"/>
    <w:rsid w:val="00B54653"/>
    <w:rsid w:val="00B549B2"/>
    <w:rsid w:val="00B557A7"/>
    <w:rsid w:val="00B56CD0"/>
    <w:rsid w:val="00B61536"/>
    <w:rsid w:val="00B61DBA"/>
    <w:rsid w:val="00B61DE3"/>
    <w:rsid w:val="00B61F59"/>
    <w:rsid w:val="00B6205E"/>
    <w:rsid w:val="00B634A7"/>
    <w:rsid w:val="00B64D4D"/>
    <w:rsid w:val="00B65084"/>
    <w:rsid w:val="00B677B9"/>
    <w:rsid w:val="00B677F7"/>
    <w:rsid w:val="00B67EA7"/>
    <w:rsid w:val="00B702DB"/>
    <w:rsid w:val="00B7052E"/>
    <w:rsid w:val="00B706DD"/>
    <w:rsid w:val="00B71FFC"/>
    <w:rsid w:val="00B72764"/>
    <w:rsid w:val="00B72CF1"/>
    <w:rsid w:val="00B7531A"/>
    <w:rsid w:val="00B77314"/>
    <w:rsid w:val="00B77579"/>
    <w:rsid w:val="00B779AF"/>
    <w:rsid w:val="00B8126E"/>
    <w:rsid w:val="00B8258E"/>
    <w:rsid w:val="00B84085"/>
    <w:rsid w:val="00B84696"/>
    <w:rsid w:val="00B864D3"/>
    <w:rsid w:val="00B8782A"/>
    <w:rsid w:val="00B87B31"/>
    <w:rsid w:val="00B87C65"/>
    <w:rsid w:val="00B90C87"/>
    <w:rsid w:val="00B91B4D"/>
    <w:rsid w:val="00B9259C"/>
    <w:rsid w:val="00B936AC"/>
    <w:rsid w:val="00B938FD"/>
    <w:rsid w:val="00B948D7"/>
    <w:rsid w:val="00B965A7"/>
    <w:rsid w:val="00B96942"/>
    <w:rsid w:val="00B97C48"/>
    <w:rsid w:val="00BA3954"/>
    <w:rsid w:val="00BA4526"/>
    <w:rsid w:val="00BA6412"/>
    <w:rsid w:val="00BA6FBF"/>
    <w:rsid w:val="00BA7E5B"/>
    <w:rsid w:val="00BB1524"/>
    <w:rsid w:val="00BB155F"/>
    <w:rsid w:val="00BB1788"/>
    <w:rsid w:val="00BB1B0D"/>
    <w:rsid w:val="00BB2D99"/>
    <w:rsid w:val="00BB4543"/>
    <w:rsid w:val="00BB52E9"/>
    <w:rsid w:val="00BB6FD0"/>
    <w:rsid w:val="00BB713A"/>
    <w:rsid w:val="00BC07D3"/>
    <w:rsid w:val="00BC11FF"/>
    <w:rsid w:val="00BC1B26"/>
    <w:rsid w:val="00BC24AD"/>
    <w:rsid w:val="00BC2644"/>
    <w:rsid w:val="00BC2D79"/>
    <w:rsid w:val="00BC2F84"/>
    <w:rsid w:val="00BC346C"/>
    <w:rsid w:val="00BC34D8"/>
    <w:rsid w:val="00BC38F5"/>
    <w:rsid w:val="00BD0093"/>
    <w:rsid w:val="00BD02F6"/>
    <w:rsid w:val="00BD0668"/>
    <w:rsid w:val="00BD06A9"/>
    <w:rsid w:val="00BD1BF3"/>
    <w:rsid w:val="00BD29FB"/>
    <w:rsid w:val="00BD30CF"/>
    <w:rsid w:val="00BD408C"/>
    <w:rsid w:val="00BD462C"/>
    <w:rsid w:val="00BD7856"/>
    <w:rsid w:val="00BD7ADC"/>
    <w:rsid w:val="00BE1E7E"/>
    <w:rsid w:val="00BE23FE"/>
    <w:rsid w:val="00BE26C9"/>
    <w:rsid w:val="00BE3EF7"/>
    <w:rsid w:val="00BE7917"/>
    <w:rsid w:val="00BF06C2"/>
    <w:rsid w:val="00BF137D"/>
    <w:rsid w:val="00BF28A2"/>
    <w:rsid w:val="00BF3173"/>
    <w:rsid w:val="00BF3DCF"/>
    <w:rsid w:val="00BF478D"/>
    <w:rsid w:val="00C0168E"/>
    <w:rsid w:val="00C01DA0"/>
    <w:rsid w:val="00C01F8C"/>
    <w:rsid w:val="00C03337"/>
    <w:rsid w:val="00C037F3"/>
    <w:rsid w:val="00C03B25"/>
    <w:rsid w:val="00C04371"/>
    <w:rsid w:val="00C045AE"/>
    <w:rsid w:val="00C04A50"/>
    <w:rsid w:val="00C05BA9"/>
    <w:rsid w:val="00C1161C"/>
    <w:rsid w:val="00C11C1B"/>
    <w:rsid w:val="00C14073"/>
    <w:rsid w:val="00C14442"/>
    <w:rsid w:val="00C145AE"/>
    <w:rsid w:val="00C15124"/>
    <w:rsid w:val="00C15868"/>
    <w:rsid w:val="00C15D82"/>
    <w:rsid w:val="00C164D6"/>
    <w:rsid w:val="00C16B1B"/>
    <w:rsid w:val="00C16D22"/>
    <w:rsid w:val="00C200A4"/>
    <w:rsid w:val="00C21701"/>
    <w:rsid w:val="00C217A0"/>
    <w:rsid w:val="00C22A54"/>
    <w:rsid w:val="00C22D33"/>
    <w:rsid w:val="00C238B6"/>
    <w:rsid w:val="00C23F1D"/>
    <w:rsid w:val="00C2592D"/>
    <w:rsid w:val="00C26FA4"/>
    <w:rsid w:val="00C3007F"/>
    <w:rsid w:val="00C30276"/>
    <w:rsid w:val="00C3035A"/>
    <w:rsid w:val="00C30ADA"/>
    <w:rsid w:val="00C30C34"/>
    <w:rsid w:val="00C30DEC"/>
    <w:rsid w:val="00C32D82"/>
    <w:rsid w:val="00C335BB"/>
    <w:rsid w:val="00C3397D"/>
    <w:rsid w:val="00C340AD"/>
    <w:rsid w:val="00C34CAC"/>
    <w:rsid w:val="00C36B5E"/>
    <w:rsid w:val="00C37D58"/>
    <w:rsid w:val="00C40321"/>
    <w:rsid w:val="00C404B8"/>
    <w:rsid w:val="00C4077E"/>
    <w:rsid w:val="00C421FA"/>
    <w:rsid w:val="00C4442A"/>
    <w:rsid w:val="00C46058"/>
    <w:rsid w:val="00C5185B"/>
    <w:rsid w:val="00C51F57"/>
    <w:rsid w:val="00C543A2"/>
    <w:rsid w:val="00C54A0A"/>
    <w:rsid w:val="00C55CBD"/>
    <w:rsid w:val="00C575E1"/>
    <w:rsid w:val="00C60AD2"/>
    <w:rsid w:val="00C62BEA"/>
    <w:rsid w:val="00C64C28"/>
    <w:rsid w:val="00C71F36"/>
    <w:rsid w:val="00C72AC1"/>
    <w:rsid w:val="00C74E00"/>
    <w:rsid w:val="00C75523"/>
    <w:rsid w:val="00C7563B"/>
    <w:rsid w:val="00C759B3"/>
    <w:rsid w:val="00C75F1E"/>
    <w:rsid w:val="00C76C23"/>
    <w:rsid w:val="00C77EE5"/>
    <w:rsid w:val="00C803CB"/>
    <w:rsid w:val="00C805F0"/>
    <w:rsid w:val="00C80E3D"/>
    <w:rsid w:val="00C815AB"/>
    <w:rsid w:val="00C81706"/>
    <w:rsid w:val="00C81AA5"/>
    <w:rsid w:val="00C81B26"/>
    <w:rsid w:val="00C820BC"/>
    <w:rsid w:val="00C8257C"/>
    <w:rsid w:val="00C831DF"/>
    <w:rsid w:val="00C836E3"/>
    <w:rsid w:val="00C839B6"/>
    <w:rsid w:val="00C84F1D"/>
    <w:rsid w:val="00C873CF"/>
    <w:rsid w:val="00C87887"/>
    <w:rsid w:val="00C87CAB"/>
    <w:rsid w:val="00C90DCC"/>
    <w:rsid w:val="00C915D3"/>
    <w:rsid w:val="00C9231B"/>
    <w:rsid w:val="00C926FA"/>
    <w:rsid w:val="00C92F21"/>
    <w:rsid w:val="00C9475C"/>
    <w:rsid w:val="00C94D05"/>
    <w:rsid w:val="00C957F4"/>
    <w:rsid w:val="00C9590D"/>
    <w:rsid w:val="00C9687C"/>
    <w:rsid w:val="00CA04A2"/>
    <w:rsid w:val="00CA1D8C"/>
    <w:rsid w:val="00CA263D"/>
    <w:rsid w:val="00CA41CC"/>
    <w:rsid w:val="00CA4577"/>
    <w:rsid w:val="00CA4945"/>
    <w:rsid w:val="00CA4AE0"/>
    <w:rsid w:val="00CA4D1B"/>
    <w:rsid w:val="00CA5260"/>
    <w:rsid w:val="00CA6215"/>
    <w:rsid w:val="00CA7B51"/>
    <w:rsid w:val="00CA7EE1"/>
    <w:rsid w:val="00CB0483"/>
    <w:rsid w:val="00CB1830"/>
    <w:rsid w:val="00CB2FE3"/>
    <w:rsid w:val="00CB790F"/>
    <w:rsid w:val="00CB7C7E"/>
    <w:rsid w:val="00CC0464"/>
    <w:rsid w:val="00CC102E"/>
    <w:rsid w:val="00CC2169"/>
    <w:rsid w:val="00CC29FE"/>
    <w:rsid w:val="00CC301C"/>
    <w:rsid w:val="00CC491B"/>
    <w:rsid w:val="00CC4FD4"/>
    <w:rsid w:val="00CC5FE4"/>
    <w:rsid w:val="00CC64D7"/>
    <w:rsid w:val="00CC724C"/>
    <w:rsid w:val="00CD206D"/>
    <w:rsid w:val="00CD27AB"/>
    <w:rsid w:val="00CD2BE6"/>
    <w:rsid w:val="00CD32D6"/>
    <w:rsid w:val="00CD3892"/>
    <w:rsid w:val="00CD494F"/>
    <w:rsid w:val="00CD5C0F"/>
    <w:rsid w:val="00CD6B6B"/>
    <w:rsid w:val="00CE0124"/>
    <w:rsid w:val="00CE0555"/>
    <w:rsid w:val="00CE2E71"/>
    <w:rsid w:val="00CE3918"/>
    <w:rsid w:val="00CE4284"/>
    <w:rsid w:val="00CE4835"/>
    <w:rsid w:val="00CE5BFE"/>
    <w:rsid w:val="00CE5CA2"/>
    <w:rsid w:val="00CE6B1F"/>
    <w:rsid w:val="00CF11A5"/>
    <w:rsid w:val="00CF2960"/>
    <w:rsid w:val="00CF3E2A"/>
    <w:rsid w:val="00CF4FB2"/>
    <w:rsid w:val="00CF6579"/>
    <w:rsid w:val="00CF6800"/>
    <w:rsid w:val="00D00159"/>
    <w:rsid w:val="00D00802"/>
    <w:rsid w:val="00D016DD"/>
    <w:rsid w:val="00D02CBB"/>
    <w:rsid w:val="00D05DBA"/>
    <w:rsid w:val="00D0773C"/>
    <w:rsid w:val="00D10A63"/>
    <w:rsid w:val="00D10AA4"/>
    <w:rsid w:val="00D112AE"/>
    <w:rsid w:val="00D11368"/>
    <w:rsid w:val="00D1181E"/>
    <w:rsid w:val="00D155F3"/>
    <w:rsid w:val="00D1563F"/>
    <w:rsid w:val="00D15B80"/>
    <w:rsid w:val="00D169C2"/>
    <w:rsid w:val="00D16CE2"/>
    <w:rsid w:val="00D208C9"/>
    <w:rsid w:val="00D22153"/>
    <w:rsid w:val="00D22D9D"/>
    <w:rsid w:val="00D23F88"/>
    <w:rsid w:val="00D24910"/>
    <w:rsid w:val="00D26328"/>
    <w:rsid w:val="00D26639"/>
    <w:rsid w:val="00D2673A"/>
    <w:rsid w:val="00D276FE"/>
    <w:rsid w:val="00D32D0D"/>
    <w:rsid w:val="00D33F5B"/>
    <w:rsid w:val="00D35334"/>
    <w:rsid w:val="00D35458"/>
    <w:rsid w:val="00D36D26"/>
    <w:rsid w:val="00D376BD"/>
    <w:rsid w:val="00D40580"/>
    <w:rsid w:val="00D42E15"/>
    <w:rsid w:val="00D43E64"/>
    <w:rsid w:val="00D45B18"/>
    <w:rsid w:val="00D45B4B"/>
    <w:rsid w:val="00D46A3C"/>
    <w:rsid w:val="00D46EBB"/>
    <w:rsid w:val="00D47778"/>
    <w:rsid w:val="00D50390"/>
    <w:rsid w:val="00D50CF8"/>
    <w:rsid w:val="00D524BC"/>
    <w:rsid w:val="00D5361A"/>
    <w:rsid w:val="00D541E3"/>
    <w:rsid w:val="00D5527A"/>
    <w:rsid w:val="00D55538"/>
    <w:rsid w:val="00D60060"/>
    <w:rsid w:val="00D6061F"/>
    <w:rsid w:val="00D613F8"/>
    <w:rsid w:val="00D6207A"/>
    <w:rsid w:val="00D63203"/>
    <w:rsid w:val="00D63B17"/>
    <w:rsid w:val="00D63F4B"/>
    <w:rsid w:val="00D6459F"/>
    <w:rsid w:val="00D6515A"/>
    <w:rsid w:val="00D67E79"/>
    <w:rsid w:val="00D7091A"/>
    <w:rsid w:val="00D70B06"/>
    <w:rsid w:val="00D70D1D"/>
    <w:rsid w:val="00D71C27"/>
    <w:rsid w:val="00D730E5"/>
    <w:rsid w:val="00D73836"/>
    <w:rsid w:val="00D80381"/>
    <w:rsid w:val="00D83AA4"/>
    <w:rsid w:val="00D843A4"/>
    <w:rsid w:val="00D845BF"/>
    <w:rsid w:val="00D84635"/>
    <w:rsid w:val="00D84D29"/>
    <w:rsid w:val="00D84FC2"/>
    <w:rsid w:val="00D864B8"/>
    <w:rsid w:val="00D865B5"/>
    <w:rsid w:val="00D86850"/>
    <w:rsid w:val="00D870A5"/>
    <w:rsid w:val="00D9018F"/>
    <w:rsid w:val="00D91CC3"/>
    <w:rsid w:val="00D93010"/>
    <w:rsid w:val="00D93B71"/>
    <w:rsid w:val="00D96056"/>
    <w:rsid w:val="00D9778D"/>
    <w:rsid w:val="00DA0535"/>
    <w:rsid w:val="00DA08D3"/>
    <w:rsid w:val="00DA104B"/>
    <w:rsid w:val="00DA3018"/>
    <w:rsid w:val="00DA4B67"/>
    <w:rsid w:val="00DA5BC1"/>
    <w:rsid w:val="00DA5ECB"/>
    <w:rsid w:val="00DA73FD"/>
    <w:rsid w:val="00DB0082"/>
    <w:rsid w:val="00DB11F5"/>
    <w:rsid w:val="00DB2320"/>
    <w:rsid w:val="00DB3A48"/>
    <w:rsid w:val="00DB6201"/>
    <w:rsid w:val="00DB7259"/>
    <w:rsid w:val="00DB7D48"/>
    <w:rsid w:val="00DB7D9C"/>
    <w:rsid w:val="00DB7F65"/>
    <w:rsid w:val="00DC00D0"/>
    <w:rsid w:val="00DC0E9C"/>
    <w:rsid w:val="00DC212C"/>
    <w:rsid w:val="00DC2B55"/>
    <w:rsid w:val="00DC37F7"/>
    <w:rsid w:val="00DC4754"/>
    <w:rsid w:val="00DC4C27"/>
    <w:rsid w:val="00DC4CDF"/>
    <w:rsid w:val="00DC53E0"/>
    <w:rsid w:val="00DC7577"/>
    <w:rsid w:val="00DC75FA"/>
    <w:rsid w:val="00DC78EF"/>
    <w:rsid w:val="00DC7A1B"/>
    <w:rsid w:val="00DC7E3A"/>
    <w:rsid w:val="00DD06FD"/>
    <w:rsid w:val="00DD0B91"/>
    <w:rsid w:val="00DD403B"/>
    <w:rsid w:val="00DD428F"/>
    <w:rsid w:val="00DD42C8"/>
    <w:rsid w:val="00DD43D3"/>
    <w:rsid w:val="00DD5251"/>
    <w:rsid w:val="00DD78D6"/>
    <w:rsid w:val="00DD7B02"/>
    <w:rsid w:val="00DD7BC6"/>
    <w:rsid w:val="00DE0300"/>
    <w:rsid w:val="00DE1697"/>
    <w:rsid w:val="00DE1727"/>
    <w:rsid w:val="00DE18EC"/>
    <w:rsid w:val="00DE2B74"/>
    <w:rsid w:val="00DE4680"/>
    <w:rsid w:val="00DE479E"/>
    <w:rsid w:val="00DE4860"/>
    <w:rsid w:val="00DE4AA0"/>
    <w:rsid w:val="00DE6F1E"/>
    <w:rsid w:val="00DF004B"/>
    <w:rsid w:val="00DF063F"/>
    <w:rsid w:val="00DF0DFD"/>
    <w:rsid w:val="00DF14BE"/>
    <w:rsid w:val="00DF19DB"/>
    <w:rsid w:val="00DF25C1"/>
    <w:rsid w:val="00DF2915"/>
    <w:rsid w:val="00DF78F5"/>
    <w:rsid w:val="00E0030A"/>
    <w:rsid w:val="00E005FD"/>
    <w:rsid w:val="00E00FCD"/>
    <w:rsid w:val="00E02054"/>
    <w:rsid w:val="00E02964"/>
    <w:rsid w:val="00E046CD"/>
    <w:rsid w:val="00E0555B"/>
    <w:rsid w:val="00E06F2D"/>
    <w:rsid w:val="00E110FA"/>
    <w:rsid w:val="00E113CF"/>
    <w:rsid w:val="00E12394"/>
    <w:rsid w:val="00E12506"/>
    <w:rsid w:val="00E128D3"/>
    <w:rsid w:val="00E13055"/>
    <w:rsid w:val="00E1358F"/>
    <w:rsid w:val="00E13F09"/>
    <w:rsid w:val="00E15312"/>
    <w:rsid w:val="00E15755"/>
    <w:rsid w:val="00E1582E"/>
    <w:rsid w:val="00E16C9C"/>
    <w:rsid w:val="00E17875"/>
    <w:rsid w:val="00E21D87"/>
    <w:rsid w:val="00E21DFB"/>
    <w:rsid w:val="00E222B6"/>
    <w:rsid w:val="00E239C9"/>
    <w:rsid w:val="00E24106"/>
    <w:rsid w:val="00E2778D"/>
    <w:rsid w:val="00E27866"/>
    <w:rsid w:val="00E32479"/>
    <w:rsid w:val="00E32752"/>
    <w:rsid w:val="00E32B90"/>
    <w:rsid w:val="00E40A7B"/>
    <w:rsid w:val="00E40B28"/>
    <w:rsid w:val="00E4129D"/>
    <w:rsid w:val="00E4276A"/>
    <w:rsid w:val="00E43AF1"/>
    <w:rsid w:val="00E44973"/>
    <w:rsid w:val="00E44F40"/>
    <w:rsid w:val="00E46C69"/>
    <w:rsid w:val="00E52685"/>
    <w:rsid w:val="00E529D2"/>
    <w:rsid w:val="00E52D90"/>
    <w:rsid w:val="00E54151"/>
    <w:rsid w:val="00E54E9A"/>
    <w:rsid w:val="00E55288"/>
    <w:rsid w:val="00E60281"/>
    <w:rsid w:val="00E61992"/>
    <w:rsid w:val="00E626F5"/>
    <w:rsid w:val="00E63311"/>
    <w:rsid w:val="00E63DB4"/>
    <w:rsid w:val="00E64DA6"/>
    <w:rsid w:val="00E671CA"/>
    <w:rsid w:val="00E70FA6"/>
    <w:rsid w:val="00E71860"/>
    <w:rsid w:val="00E7306E"/>
    <w:rsid w:val="00E73CB8"/>
    <w:rsid w:val="00E747CE"/>
    <w:rsid w:val="00E7543A"/>
    <w:rsid w:val="00E75C2F"/>
    <w:rsid w:val="00E7612E"/>
    <w:rsid w:val="00E804DE"/>
    <w:rsid w:val="00E81876"/>
    <w:rsid w:val="00E82E50"/>
    <w:rsid w:val="00E842E2"/>
    <w:rsid w:val="00E84B9F"/>
    <w:rsid w:val="00E85ACE"/>
    <w:rsid w:val="00E905CA"/>
    <w:rsid w:val="00E938B3"/>
    <w:rsid w:val="00E94359"/>
    <w:rsid w:val="00E9572F"/>
    <w:rsid w:val="00E95B45"/>
    <w:rsid w:val="00E960CA"/>
    <w:rsid w:val="00E9629C"/>
    <w:rsid w:val="00EA358B"/>
    <w:rsid w:val="00EA619E"/>
    <w:rsid w:val="00EB0CB5"/>
    <w:rsid w:val="00EB129E"/>
    <w:rsid w:val="00EB14F9"/>
    <w:rsid w:val="00EB23F7"/>
    <w:rsid w:val="00EB5DF3"/>
    <w:rsid w:val="00EC067D"/>
    <w:rsid w:val="00EC144B"/>
    <w:rsid w:val="00EC3CE3"/>
    <w:rsid w:val="00EC6A98"/>
    <w:rsid w:val="00EC6FC9"/>
    <w:rsid w:val="00EC761F"/>
    <w:rsid w:val="00EC7965"/>
    <w:rsid w:val="00ED0129"/>
    <w:rsid w:val="00ED0672"/>
    <w:rsid w:val="00ED256D"/>
    <w:rsid w:val="00ED30BD"/>
    <w:rsid w:val="00ED3A3E"/>
    <w:rsid w:val="00ED3DB1"/>
    <w:rsid w:val="00ED6F30"/>
    <w:rsid w:val="00ED770D"/>
    <w:rsid w:val="00ED7B11"/>
    <w:rsid w:val="00EE0E8F"/>
    <w:rsid w:val="00EE1233"/>
    <w:rsid w:val="00EE26E1"/>
    <w:rsid w:val="00EE2A5D"/>
    <w:rsid w:val="00EE2D4F"/>
    <w:rsid w:val="00EE4092"/>
    <w:rsid w:val="00EE4232"/>
    <w:rsid w:val="00EE4E0A"/>
    <w:rsid w:val="00EE6BC1"/>
    <w:rsid w:val="00EF17FE"/>
    <w:rsid w:val="00EF2914"/>
    <w:rsid w:val="00EF349E"/>
    <w:rsid w:val="00EF4E2A"/>
    <w:rsid w:val="00EF6F25"/>
    <w:rsid w:val="00EF72E8"/>
    <w:rsid w:val="00EF75AA"/>
    <w:rsid w:val="00EF78C4"/>
    <w:rsid w:val="00F00AE5"/>
    <w:rsid w:val="00F00E32"/>
    <w:rsid w:val="00F026DD"/>
    <w:rsid w:val="00F02A4E"/>
    <w:rsid w:val="00F0388D"/>
    <w:rsid w:val="00F03EE5"/>
    <w:rsid w:val="00F0409A"/>
    <w:rsid w:val="00F077C0"/>
    <w:rsid w:val="00F07D9F"/>
    <w:rsid w:val="00F10101"/>
    <w:rsid w:val="00F10E73"/>
    <w:rsid w:val="00F13260"/>
    <w:rsid w:val="00F14560"/>
    <w:rsid w:val="00F14C05"/>
    <w:rsid w:val="00F14EB4"/>
    <w:rsid w:val="00F1584C"/>
    <w:rsid w:val="00F17131"/>
    <w:rsid w:val="00F20344"/>
    <w:rsid w:val="00F21C89"/>
    <w:rsid w:val="00F21D8F"/>
    <w:rsid w:val="00F22AC5"/>
    <w:rsid w:val="00F23A78"/>
    <w:rsid w:val="00F23FA4"/>
    <w:rsid w:val="00F2464B"/>
    <w:rsid w:val="00F24C00"/>
    <w:rsid w:val="00F251F1"/>
    <w:rsid w:val="00F26899"/>
    <w:rsid w:val="00F271A2"/>
    <w:rsid w:val="00F27FB5"/>
    <w:rsid w:val="00F302AC"/>
    <w:rsid w:val="00F31E5C"/>
    <w:rsid w:val="00F34D3F"/>
    <w:rsid w:val="00F34E6C"/>
    <w:rsid w:val="00F35E5E"/>
    <w:rsid w:val="00F377D5"/>
    <w:rsid w:val="00F37A4D"/>
    <w:rsid w:val="00F37B0E"/>
    <w:rsid w:val="00F37C8D"/>
    <w:rsid w:val="00F41FB8"/>
    <w:rsid w:val="00F41FD4"/>
    <w:rsid w:val="00F4229E"/>
    <w:rsid w:val="00F43626"/>
    <w:rsid w:val="00F452AD"/>
    <w:rsid w:val="00F45589"/>
    <w:rsid w:val="00F50BBA"/>
    <w:rsid w:val="00F533E7"/>
    <w:rsid w:val="00F53490"/>
    <w:rsid w:val="00F54ACA"/>
    <w:rsid w:val="00F558FE"/>
    <w:rsid w:val="00F56709"/>
    <w:rsid w:val="00F57D5D"/>
    <w:rsid w:val="00F57FEF"/>
    <w:rsid w:val="00F60D54"/>
    <w:rsid w:val="00F61117"/>
    <w:rsid w:val="00F61666"/>
    <w:rsid w:val="00F61C2D"/>
    <w:rsid w:val="00F62867"/>
    <w:rsid w:val="00F62DD5"/>
    <w:rsid w:val="00F62FDB"/>
    <w:rsid w:val="00F63A6C"/>
    <w:rsid w:val="00F6653B"/>
    <w:rsid w:val="00F66731"/>
    <w:rsid w:val="00F668E6"/>
    <w:rsid w:val="00F66C96"/>
    <w:rsid w:val="00F77207"/>
    <w:rsid w:val="00F7739F"/>
    <w:rsid w:val="00F80EEE"/>
    <w:rsid w:val="00F8315F"/>
    <w:rsid w:val="00F85744"/>
    <w:rsid w:val="00F85EA9"/>
    <w:rsid w:val="00F8729D"/>
    <w:rsid w:val="00F92868"/>
    <w:rsid w:val="00F93498"/>
    <w:rsid w:val="00F94F8D"/>
    <w:rsid w:val="00F94FCA"/>
    <w:rsid w:val="00F97383"/>
    <w:rsid w:val="00FA281C"/>
    <w:rsid w:val="00FA3AD9"/>
    <w:rsid w:val="00FA42AD"/>
    <w:rsid w:val="00FA4B93"/>
    <w:rsid w:val="00FA5148"/>
    <w:rsid w:val="00FA59B0"/>
    <w:rsid w:val="00FA5D21"/>
    <w:rsid w:val="00FA5FDF"/>
    <w:rsid w:val="00FB5FC8"/>
    <w:rsid w:val="00FB732A"/>
    <w:rsid w:val="00FC0B53"/>
    <w:rsid w:val="00FC1409"/>
    <w:rsid w:val="00FC2392"/>
    <w:rsid w:val="00FC5BAD"/>
    <w:rsid w:val="00FC67D5"/>
    <w:rsid w:val="00FD05B9"/>
    <w:rsid w:val="00FD0E0B"/>
    <w:rsid w:val="00FD1A1F"/>
    <w:rsid w:val="00FD4A6B"/>
    <w:rsid w:val="00FD5803"/>
    <w:rsid w:val="00FD646B"/>
    <w:rsid w:val="00FD660C"/>
    <w:rsid w:val="00FE1CD8"/>
    <w:rsid w:val="00FE3E6D"/>
    <w:rsid w:val="00FE5682"/>
    <w:rsid w:val="00FE62B6"/>
    <w:rsid w:val="00FE66A4"/>
    <w:rsid w:val="00FE7734"/>
    <w:rsid w:val="00FE7CC8"/>
    <w:rsid w:val="00FF0C4E"/>
    <w:rsid w:val="00FF2A43"/>
    <w:rsid w:val="00FF3BC9"/>
    <w:rsid w:val="00FF6A93"/>
    <w:rsid w:val="00FF7018"/>
    <w:rsid w:val="00FF73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C4CEA4"/>
  <w15:docId w15:val="{B8A672B9-EB2A-4CE0-9FAA-89DABFEC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F2C"/>
    <w:rPr>
      <w:rFonts w:ascii="Times New Roman" w:eastAsia="Times New Roman" w:hAnsi="Times New Roman"/>
      <w:lang w:eastAsia="ro-RO"/>
    </w:rPr>
  </w:style>
  <w:style w:type="paragraph" w:styleId="Heading1">
    <w:name w:val="heading 1"/>
    <w:basedOn w:val="Normal"/>
    <w:next w:val="Normal"/>
    <w:link w:val="Heading1Char"/>
    <w:uiPriority w:val="99"/>
    <w:qFormat/>
    <w:rsid w:val="006E6F2C"/>
    <w:pPr>
      <w:keepNext/>
      <w:outlineLvl w:val="0"/>
    </w:pPr>
    <w:rPr>
      <w:rFonts w:ascii="Tahoma" w:eastAsia="Calibri" w:hAnsi="Tahoma"/>
    </w:rPr>
  </w:style>
  <w:style w:type="paragraph" w:styleId="Heading2">
    <w:name w:val="heading 2"/>
    <w:basedOn w:val="Normal"/>
    <w:next w:val="Normal"/>
    <w:link w:val="Heading2Char"/>
    <w:uiPriority w:val="99"/>
    <w:qFormat/>
    <w:rsid w:val="006E6F2C"/>
    <w:pPr>
      <w:keepNext/>
      <w:outlineLvl w:val="1"/>
    </w:pPr>
    <w:rPr>
      <w:rFonts w:ascii="Tahoma" w:eastAsia="Calibri" w:hAnsi="Tahoma"/>
      <w:b/>
    </w:rPr>
  </w:style>
  <w:style w:type="paragraph" w:styleId="Heading3">
    <w:name w:val="heading 3"/>
    <w:basedOn w:val="Normal"/>
    <w:next w:val="Normal"/>
    <w:link w:val="Heading3Char"/>
    <w:uiPriority w:val="99"/>
    <w:qFormat/>
    <w:rsid w:val="006E6F2C"/>
    <w:pPr>
      <w:keepNext/>
      <w:jc w:val="center"/>
      <w:outlineLvl w:val="2"/>
    </w:pPr>
    <w:rPr>
      <w:rFonts w:ascii="Tahoma" w:eastAsia="Calibri" w:hAnsi="Tahoma"/>
      <w:b/>
      <w:lang w:val="ro-RO"/>
    </w:rPr>
  </w:style>
  <w:style w:type="paragraph" w:styleId="Heading4">
    <w:name w:val="heading 4"/>
    <w:basedOn w:val="Normal"/>
    <w:next w:val="Normal"/>
    <w:link w:val="Heading4Char"/>
    <w:uiPriority w:val="99"/>
    <w:qFormat/>
    <w:rsid w:val="006E6F2C"/>
    <w:pPr>
      <w:keepNext/>
      <w:jc w:val="both"/>
      <w:outlineLvl w:val="3"/>
    </w:pPr>
    <w:rPr>
      <w:rFonts w:ascii="Tahoma" w:eastAsia="Calibri" w:hAnsi="Tahoma"/>
      <w:b/>
      <w:lang w:val="ro-RO"/>
    </w:rPr>
  </w:style>
  <w:style w:type="paragraph" w:styleId="Heading5">
    <w:name w:val="heading 5"/>
    <w:basedOn w:val="Normal"/>
    <w:next w:val="Normal"/>
    <w:link w:val="Heading5Char"/>
    <w:uiPriority w:val="99"/>
    <w:qFormat/>
    <w:rsid w:val="006E6F2C"/>
    <w:pPr>
      <w:keepNext/>
      <w:ind w:left="360"/>
      <w:jc w:val="both"/>
      <w:outlineLvl w:val="4"/>
    </w:pPr>
    <w:rPr>
      <w:rFonts w:ascii="Tahoma" w:eastAsia="Calibri" w:hAnsi="Tahoma"/>
      <w:b/>
      <w:lang w:val="ro-RO"/>
    </w:rPr>
  </w:style>
  <w:style w:type="paragraph" w:styleId="Heading6">
    <w:name w:val="heading 6"/>
    <w:basedOn w:val="Normal"/>
    <w:next w:val="Normal"/>
    <w:link w:val="Heading6Char"/>
    <w:uiPriority w:val="99"/>
    <w:qFormat/>
    <w:rsid w:val="006E6F2C"/>
    <w:pPr>
      <w:keepNext/>
      <w:ind w:left="360"/>
      <w:jc w:val="center"/>
      <w:outlineLvl w:val="5"/>
    </w:pPr>
    <w:rPr>
      <w:rFonts w:ascii="Tahoma" w:eastAsia="Calibri" w:hAnsi="Tahoma"/>
      <w:b/>
      <w:lang w:val="ro-RO"/>
    </w:rPr>
  </w:style>
  <w:style w:type="paragraph" w:styleId="Heading7">
    <w:name w:val="heading 7"/>
    <w:basedOn w:val="Normal"/>
    <w:next w:val="Normal"/>
    <w:link w:val="Heading7Char"/>
    <w:uiPriority w:val="99"/>
    <w:qFormat/>
    <w:rsid w:val="006E6F2C"/>
    <w:pPr>
      <w:keepNext/>
      <w:jc w:val="both"/>
      <w:outlineLvl w:val="6"/>
    </w:pPr>
    <w:rPr>
      <w:rFonts w:ascii="Tahoma" w:eastAsia="Calibri" w:hAnsi="Tahoma"/>
      <w:b/>
      <w:lang w:val="ro-RO"/>
    </w:rPr>
  </w:style>
  <w:style w:type="paragraph" w:styleId="Heading8">
    <w:name w:val="heading 8"/>
    <w:basedOn w:val="Normal"/>
    <w:next w:val="Normal"/>
    <w:link w:val="Heading8Char"/>
    <w:uiPriority w:val="99"/>
    <w:qFormat/>
    <w:rsid w:val="006E6F2C"/>
    <w:pPr>
      <w:keepNext/>
      <w:outlineLvl w:val="7"/>
    </w:pPr>
    <w:rPr>
      <w:rFonts w:ascii="Tahoma" w:eastAsia="Calibri" w:hAnsi="Tahoma"/>
      <w:b/>
    </w:rPr>
  </w:style>
  <w:style w:type="paragraph" w:styleId="Heading9">
    <w:name w:val="heading 9"/>
    <w:basedOn w:val="Normal"/>
    <w:next w:val="Normal"/>
    <w:link w:val="Heading9Char"/>
    <w:uiPriority w:val="99"/>
    <w:qFormat/>
    <w:rsid w:val="006E6F2C"/>
    <w:pPr>
      <w:spacing w:before="240" w:after="60"/>
      <w:outlineLvl w:val="8"/>
    </w:pPr>
    <w:rPr>
      <w:rFonts w:ascii="Cambria" w:eastAsia="Calibri"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E6F2C"/>
    <w:rPr>
      <w:rFonts w:ascii="Tahoma" w:hAnsi="Tahoma" w:cs="Times New Roman"/>
      <w:sz w:val="20"/>
      <w:lang w:eastAsia="ro-RO"/>
    </w:rPr>
  </w:style>
  <w:style w:type="character" w:customStyle="1" w:styleId="Heading2Char">
    <w:name w:val="Heading 2 Char"/>
    <w:link w:val="Heading2"/>
    <w:uiPriority w:val="99"/>
    <w:locked/>
    <w:rsid w:val="006E6F2C"/>
    <w:rPr>
      <w:rFonts w:ascii="Tahoma" w:hAnsi="Tahoma" w:cs="Times New Roman"/>
      <w:b/>
      <w:sz w:val="20"/>
      <w:lang w:eastAsia="ro-RO"/>
    </w:rPr>
  </w:style>
  <w:style w:type="character" w:customStyle="1" w:styleId="Heading3Char">
    <w:name w:val="Heading 3 Char"/>
    <w:link w:val="Heading3"/>
    <w:uiPriority w:val="99"/>
    <w:locked/>
    <w:rsid w:val="006E6F2C"/>
    <w:rPr>
      <w:rFonts w:ascii="Tahoma" w:hAnsi="Tahoma" w:cs="Times New Roman"/>
      <w:b/>
      <w:sz w:val="20"/>
      <w:lang w:val="ro-RO" w:eastAsia="ro-RO"/>
    </w:rPr>
  </w:style>
  <w:style w:type="character" w:customStyle="1" w:styleId="Heading4Char">
    <w:name w:val="Heading 4 Char"/>
    <w:link w:val="Heading4"/>
    <w:uiPriority w:val="99"/>
    <w:locked/>
    <w:rsid w:val="006E6F2C"/>
    <w:rPr>
      <w:rFonts w:ascii="Tahoma" w:hAnsi="Tahoma" w:cs="Times New Roman"/>
      <w:b/>
      <w:sz w:val="20"/>
      <w:lang w:val="ro-RO" w:eastAsia="ro-RO"/>
    </w:rPr>
  </w:style>
  <w:style w:type="character" w:customStyle="1" w:styleId="Heading5Char">
    <w:name w:val="Heading 5 Char"/>
    <w:link w:val="Heading5"/>
    <w:uiPriority w:val="99"/>
    <w:locked/>
    <w:rsid w:val="006E6F2C"/>
    <w:rPr>
      <w:rFonts w:ascii="Tahoma" w:hAnsi="Tahoma" w:cs="Times New Roman"/>
      <w:b/>
      <w:sz w:val="20"/>
      <w:lang w:val="ro-RO" w:eastAsia="ro-RO"/>
    </w:rPr>
  </w:style>
  <w:style w:type="character" w:customStyle="1" w:styleId="Heading6Char">
    <w:name w:val="Heading 6 Char"/>
    <w:link w:val="Heading6"/>
    <w:uiPriority w:val="99"/>
    <w:locked/>
    <w:rsid w:val="006E6F2C"/>
    <w:rPr>
      <w:rFonts w:ascii="Tahoma" w:hAnsi="Tahoma" w:cs="Times New Roman"/>
      <w:b/>
      <w:sz w:val="20"/>
      <w:lang w:val="ro-RO" w:eastAsia="ro-RO"/>
    </w:rPr>
  </w:style>
  <w:style w:type="character" w:customStyle="1" w:styleId="Heading7Char">
    <w:name w:val="Heading 7 Char"/>
    <w:link w:val="Heading7"/>
    <w:uiPriority w:val="99"/>
    <w:locked/>
    <w:rsid w:val="006E6F2C"/>
    <w:rPr>
      <w:rFonts w:ascii="Tahoma" w:hAnsi="Tahoma" w:cs="Times New Roman"/>
      <w:b/>
      <w:sz w:val="20"/>
      <w:lang w:val="ro-RO" w:eastAsia="ro-RO"/>
    </w:rPr>
  </w:style>
  <w:style w:type="character" w:customStyle="1" w:styleId="Heading8Char">
    <w:name w:val="Heading 8 Char"/>
    <w:link w:val="Heading8"/>
    <w:uiPriority w:val="99"/>
    <w:locked/>
    <w:rsid w:val="006E6F2C"/>
    <w:rPr>
      <w:rFonts w:ascii="Tahoma" w:hAnsi="Tahoma" w:cs="Times New Roman"/>
      <w:b/>
      <w:sz w:val="20"/>
      <w:lang w:eastAsia="ro-RO"/>
    </w:rPr>
  </w:style>
  <w:style w:type="character" w:customStyle="1" w:styleId="Heading9Char">
    <w:name w:val="Heading 9 Char"/>
    <w:link w:val="Heading9"/>
    <w:uiPriority w:val="99"/>
    <w:locked/>
    <w:rsid w:val="006E6F2C"/>
    <w:rPr>
      <w:rFonts w:ascii="Cambria" w:hAnsi="Cambria" w:cs="Times New Roman"/>
      <w:lang w:eastAsia="ro-RO"/>
    </w:rPr>
  </w:style>
  <w:style w:type="character" w:styleId="Hyperlink">
    <w:name w:val="Hyperlink"/>
    <w:uiPriority w:val="99"/>
    <w:semiHidden/>
    <w:rsid w:val="006E6F2C"/>
    <w:rPr>
      <w:rFonts w:cs="Times New Roman"/>
      <w:color w:val="0000FF"/>
      <w:u w:val="single"/>
    </w:rPr>
  </w:style>
  <w:style w:type="paragraph" w:styleId="Header">
    <w:name w:val="header"/>
    <w:aliases w:val="Caracter Caracter,Caracter"/>
    <w:basedOn w:val="Normal"/>
    <w:link w:val="HeaderChar"/>
    <w:uiPriority w:val="99"/>
    <w:semiHidden/>
    <w:rsid w:val="006E6F2C"/>
    <w:pPr>
      <w:tabs>
        <w:tab w:val="center" w:pos="4320"/>
        <w:tab w:val="right" w:pos="8640"/>
      </w:tabs>
    </w:pPr>
    <w:rPr>
      <w:rFonts w:eastAsia="Calibri"/>
      <w:lang w:val="en-GB"/>
    </w:rPr>
  </w:style>
  <w:style w:type="character" w:customStyle="1" w:styleId="HeaderChar">
    <w:name w:val="Header Char"/>
    <w:aliases w:val="Caracter Caracter Char,Caracter Char"/>
    <w:link w:val="Header"/>
    <w:uiPriority w:val="99"/>
    <w:semiHidden/>
    <w:locked/>
    <w:rsid w:val="006E6F2C"/>
    <w:rPr>
      <w:rFonts w:ascii="Times New Roman" w:hAnsi="Times New Roman" w:cs="Times New Roman"/>
      <w:sz w:val="20"/>
      <w:lang w:val="en-GB" w:eastAsia="ro-RO"/>
    </w:rPr>
  </w:style>
  <w:style w:type="character" w:customStyle="1" w:styleId="FooterChar">
    <w:name w:val="Footer Char"/>
    <w:uiPriority w:val="99"/>
    <w:locked/>
    <w:rsid w:val="006E6F2C"/>
    <w:rPr>
      <w:rFonts w:ascii="Times New Roman" w:hAnsi="Times New Roman"/>
      <w:sz w:val="20"/>
      <w:lang w:eastAsia="ro-RO"/>
    </w:rPr>
  </w:style>
  <w:style w:type="paragraph" w:styleId="Footer">
    <w:name w:val="footer"/>
    <w:basedOn w:val="Normal"/>
    <w:link w:val="FooterChar1"/>
    <w:uiPriority w:val="99"/>
    <w:rsid w:val="006E6F2C"/>
    <w:pPr>
      <w:tabs>
        <w:tab w:val="center" w:pos="4320"/>
        <w:tab w:val="right" w:pos="8640"/>
      </w:tabs>
    </w:pPr>
    <w:rPr>
      <w:rFonts w:eastAsia="Calibri"/>
    </w:rPr>
  </w:style>
  <w:style w:type="character" w:customStyle="1" w:styleId="FooterChar1">
    <w:name w:val="Footer Char1"/>
    <w:link w:val="Footer"/>
    <w:uiPriority w:val="99"/>
    <w:semiHidden/>
    <w:locked/>
    <w:rsid w:val="006E6F2C"/>
    <w:rPr>
      <w:rFonts w:ascii="Times New Roman" w:hAnsi="Times New Roman" w:cs="Times New Roman"/>
      <w:sz w:val="20"/>
      <w:lang w:eastAsia="ro-RO"/>
    </w:rPr>
  </w:style>
  <w:style w:type="paragraph" w:styleId="Title">
    <w:name w:val="Title"/>
    <w:basedOn w:val="Normal"/>
    <w:link w:val="TitleChar"/>
    <w:uiPriority w:val="99"/>
    <w:qFormat/>
    <w:rsid w:val="006E6F2C"/>
    <w:pPr>
      <w:ind w:left="360"/>
      <w:jc w:val="center"/>
    </w:pPr>
    <w:rPr>
      <w:rFonts w:ascii="Tahoma" w:eastAsia="Calibri" w:hAnsi="Tahoma"/>
      <w:b/>
      <w:sz w:val="24"/>
      <w:lang w:val="ro-RO"/>
    </w:rPr>
  </w:style>
  <w:style w:type="character" w:customStyle="1" w:styleId="TitleChar">
    <w:name w:val="Title Char"/>
    <w:link w:val="Title"/>
    <w:uiPriority w:val="99"/>
    <w:locked/>
    <w:rsid w:val="006E6F2C"/>
    <w:rPr>
      <w:rFonts w:ascii="Tahoma" w:hAnsi="Tahoma" w:cs="Times New Roman"/>
      <w:b/>
      <w:sz w:val="24"/>
      <w:lang w:val="ro-RO" w:eastAsia="ro-RO"/>
    </w:rPr>
  </w:style>
  <w:style w:type="paragraph" w:styleId="BodyText">
    <w:name w:val="Body Text"/>
    <w:basedOn w:val="Normal"/>
    <w:link w:val="BodyTextChar"/>
    <w:uiPriority w:val="99"/>
    <w:semiHidden/>
    <w:rsid w:val="006E6F2C"/>
    <w:pPr>
      <w:jc w:val="both"/>
    </w:pPr>
    <w:rPr>
      <w:rFonts w:ascii="Tahoma" w:eastAsia="Calibri" w:hAnsi="Tahoma"/>
      <w:lang w:val="ro-RO"/>
    </w:rPr>
  </w:style>
  <w:style w:type="character" w:customStyle="1" w:styleId="BodyTextChar">
    <w:name w:val="Body Text Char"/>
    <w:link w:val="BodyText"/>
    <w:uiPriority w:val="99"/>
    <w:semiHidden/>
    <w:locked/>
    <w:rsid w:val="006E6F2C"/>
    <w:rPr>
      <w:rFonts w:ascii="Tahoma" w:hAnsi="Tahoma" w:cs="Times New Roman"/>
      <w:sz w:val="20"/>
      <w:lang w:val="ro-RO" w:eastAsia="ro-RO"/>
    </w:rPr>
  </w:style>
  <w:style w:type="character" w:customStyle="1" w:styleId="BodyTextIndentChar">
    <w:name w:val="Body Text Indent Char"/>
    <w:uiPriority w:val="99"/>
    <w:semiHidden/>
    <w:locked/>
    <w:rsid w:val="006E6F2C"/>
    <w:rPr>
      <w:rFonts w:ascii="Tahoma" w:hAnsi="Tahoma"/>
      <w:sz w:val="20"/>
      <w:lang w:eastAsia="ro-RO"/>
    </w:rPr>
  </w:style>
  <w:style w:type="paragraph" w:styleId="BodyTextIndent">
    <w:name w:val="Body Text Indent"/>
    <w:basedOn w:val="Normal"/>
    <w:link w:val="BodyTextIndentChar1"/>
    <w:uiPriority w:val="99"/>
    <w:semiHidden/>
    <w:rsid w:val="006E6F2C"/>
    <w:pPr>
      <w:tabs>
        <w:tab w:val="left" w:pos="1701"/>
      </w:tabs>
      <w:ind w:hanging="100"/>
      <w:jc w:val="both"/>
    </w:pPr>
    <w:rPr>
      <w:rFonts w:ascii="Tahoma" w:eastAsia="Calibri" w:hAnsi="Tahoma"/>
    </w:rPr>
  </w:style>
  <w:style w:type="character" w:customStyle="1" w:styleId="BodyTextIndentChar1">
    <w:name w:val="Body Text Indent Char1"/>
    <w:link w:val="BodyTextIndent"/>
    <w:uiPriority w:val="99"/>
    <w:semiHidden/>
    <w:locked/>
    <w:rsid w:val="006E6F2C"/>
    <w:rPr>
      <w:rFonts w:ascii="Tahoma" w:hAnsi="Tahoma" w:cs="Times New Roman"/>
      <w:sz w:val="20"/>
      <w:lang w:eastAsia="ro-RO"/>
    </w:rPr>
  </w:style>
  <w:style w:type="character" w:customStyle="1" w:styleId="BodyText2Char">
    <w:name w:val="Body Text 2 Char"/>
    <w:uiPriority w:val="99"/>
    <w:semiHidden/>
    <w:locked/>
    <w:rsid w:val="006E6F2C"/>
    <w:rPr>
      <w:rFonts w:ascii="Tahoma" w:hAnsi="Tahoma"/>
      <w:sz w:val="20"/>
      <w:lang w:val="ro-RO" w:eastAsia="ro-RO"/>
    </w:rPr>
  </w:style>
  <w:style w:type="paragraph" w:styleId="BodyText2">
    <w:name w:val="Body Text 2"/>
    <w:basedOn w:val="Normal"/>
    <w:link w:val="BodyText2Char1"/>
    <w:uiPriority w:val="99"/>
    <w:semiHidden/>
    <w:rsid w:val="006E6F2C"/>
    <w:pPr>
      <w:jc w:val="both"/>
    </w:pPr>
    <w:rPr>
      <w:rFonts w:ascii="Tahoma" w:eastAsia="Calibri" w:hAnsi="Tahoma"/>
      <w:lang w:val="ro-RO"/>
    </w:rPr>
  </w:style>
  <w:style w:type="character" w:customStyle="1" w:styleId="BodyText2Char1">
    <w:name w:val="Body Text 2 Char1"/>
    <w:link w:val="BodyText2"/>
    <w:uiPriority w:val="99"/>
    <w:semiHidden/>
    <w:locked/>
    <w:rsid w:val="006E6F2C"/>
    <w:rPr>
      <w:rFonts w:ascii="Tahoma" w:hAnsi="Tahoma" w:cs="Times New Roman"/>
      <w:sz w:val="20"/>
      <w:lang w:val="ro-RO" w:eastAsia="ro-RO"/>
    </w:rPr>
  </w:style>
  <w:style w:type="character" w:customStyle="1" w:styleId="BodyText3Char">
    <w:name w:val="Body Text 3 Char"/>
    <w:uiPriority w:val="99"/>
    <w:semiHidden/>
    <w:locked/>
    <w:rsid w:val="006E6F2C"/>
    <w:rPr>
      <w:rFonts w:ascii="Tahoma" w:hAnsi="Tahoma"/>
      <w:sz w:val="20"/>
      <w:lang w:val="ro-RO" w:eastAsia="ro-RO"/>
    </w:rPr>
  </w:style>
  <w:style w:type="paragraph" w:styleId="BodyText3">
    <w:name w:val="Body Text 3"/>
    <w:basedOn w:val="Normal"/>
    <w:link w:val="BodyText3Char1"/>
    <w:uiPriority w:val="99"/>
    <w:semiHidden/>
    <w:rsid w:val="006E6F2C"/>
    <w:pPr>
      <w:jc w:val="both"/>
    </w:pPr>
    <w:rPr>
      <w:rFonts w:ascii="Tahoma" w:eastAsia="Calibri" w:hAnsi="Tahoma"/>
      <w:lang w:val="ro-RO"/>
    </w:rPr>
  </w:style>
  <w:style w:type="character" w:customStyle="1" w:styleId="BodyText3Char1">
    <w:name w:val="Body Text 3 Char1"/>
    <w:link w:val="BodyText3"/>
    <w:uiPriority w:val="99"/>
    <w:semiHidden/>
    <w:locked/>
    <w:rsid w:val="006E6F2C"/>
    <w:rPr>
      <w:rFonts w:ascii="Tahoma" w:hAnsi="Tahoma" w:cs="Times New Roman"/>
      <w:sz w:val="20"/>
      <w:lang w:val="ro-RO" w:eastAsia="ro-RO"/>
    </w:rPr>
  </w:style>
  <w:style w:type="character" w:customStyle="1" w:styleId="BodyTextIndent2Char">
    <w:name w:val="Body Text Indent 2 Char"/>
    <w:uiPriority w:val="99"/>
    <w:semiHidden/>
    <w:locked/>
    <w:rsid w:val="006E6F2C"/>
    <w:rPr>
      <w:rFonts w:ascii="Tahoma" w:hAnsi="Tahoma"/>
      <w:sz w:val="20"/>
      <w:lang w:val="ro-RO" w:eastAsia="ro-RO"/>
    </w:rPr>
  </w:style>
  <w:style w:type="paragraph" w:styleId="BodyTextIndent2">
    <w:name w:val="Body Text Indent 2"/>
    <w:basedOn w:val="Normal"/>
    <w:link w:val="BodyTextIndent2Char1"/>
    <w:uiPriority w:val="99"/>
    <w:semiHidden/>
    <w:rsid w:val="006E6F2C"/>
    <w:pPr>
      <w:ind w:firstLine="720"/>
      <w:jc w:val="both"/>
    </w:pPr>
    <w:rPr>
      <w:rFonts w:ascii="Tahoma" w:eastAsia="Calibri" w:hAnsi="Tahoma"/>
      <w:lang w:val="ro-RO"/>
    </w:rPr>
  </w:style>
  <w:style w:type="character" w:customStyle="1" w:styleId="BodyTextIndent2Char1">
    <w:name w:val="Body Text Indent 2 Char1"/>
    <w:link w:val="BodyTextIndent2"/>
    <w:uiPriority w:val="99"/>
    <w:semiHidden/>
    <w:locked/>
    <w:rsid w:val="006E6F2C"/>
    <w:rPr>
      <w:rFonts w:ascii="Tahoma" w:hAnsi="Tahoma" w:cs="Times New Roman"/>
      <w:sz w:val="20"/>
      <w:lang w:val="ro-RO" w:eastAsia="ro-RO"/>
    </w:rPr>
  </w:style>
  <w:style w:type="character" w:customStyle="1" w:styleId="DocumentMapChar">
    <w:name w:val="Document Map Char"/>
    <w:uiPriority w:val="99"/>
    <w:semiHidden/>
    <w:locked/>
    <w:rsid w:val="006E6F2C"/>
    <w:rPr>
      <w:rFonts w:ascii="Tahoma" w:hAnsi="Tahoma"/>
      <w:sz w:val="20"/>
      <w:shd w:val="clear" w:color="auto" w:fill="000080"/>
      <w:lang w:eastAsia="ro-RO"/>
    </w:rPr>
  </w:style>
  <w:style w:type="paragraph" w:styleId="DocumentMap">
    <w:name w:val="Document Map"/>
    <w:basedOn w:val="Normal"/>
    <w:link w:val="DocumentMapChar1"/>
    <w:uiPriority w:val="99"/>
    <w:semiHidden/>
    <w:rsid w:val="006E6F2C"/>
    <w:pPr>
      <w:shd w:val="clear" w:color="auto" w:fill="000080"/>
    </w:pPr>
    <w:rPr>
      <w:rFonts w:ascii="Tahoma" w:eastAsia="Calibri" w:hAnsi="Tahoma"/>
    </w:rPr>
  </w:style>
  <w:style w:type="character" w:customStyle="1" w:styleId="DocumentMapChar1">
    <w:name w:val="Document Map Char1"/>
    <w:link w:val="DocumentMap"/>
    <w:uiPriority w:val="99"/>
    <w:semiHidden/>
    <w:locked/>
    <w:rsid w:val="006E6F2C"/>
    <w:rPr>
      <w:rFonts w:ascii="Tahoma" w:hAnsi="Tahoma" w:cs="Times New Roman"/>
      <w:sz w:val="20"/>
      <w:shd w:val="clear" w:color="auto" w:fill="000080"/>
      <w:lang w:eastAsia="ro-RO"/>
    </w:rPr>
  </w:style>
  <w:style w:type="character" w:customStyle="1" w:styleId="PlainTextChar">
    <w:name w:val="Plain Text Char"/>
    <w:uiPriority w:val="99"/>
    <w:semiHidden/>
    <w:locked/>
    <w:rsid w:val="006E6F2C"/>
    <w:rPr>
      <w:rFonts w:ascii="Courier New" w:hAnsi="Courier New"/>
      <w:sz w:val="20"/>
      <w:lang w:eastAsia="ro-RO"/>
    </w:rPr>
  </w:style>
  <w:style w:type="paragraph" w:styleId="PlainText">
    <w:name w:val="Plain Text"/>
    <w:basedOn w:val="Normal"/>
    <w:link w:val="PlainTextChar1"/>
    <w:uiPriority w:val="99"/>
    <w:semiHidden/>
    <w:rsid w:val="006E6F2C"/>
    <w:rPr>
      <w:rFonts w:ascii="Courier New" w:eastAsia="Calibri" w:hAnsi="Courier New"/>
    </w:rPr>
  </w:style>
  <w:style w:type="character" w:customStyle="1" w:styleId="PlainTextChar1">
    <w:name w:val="Plain Text Char1"/>
    <w:link w:val="PlainText"/>
    <w:uiPriority w:val="99"/>
    <w:semiHidden/>
    <w:locked/>
    <w:rsid w:val="006E6F2C"/>
    <w:rPr>
      <w:rFonts w:ascii="Courier New" w:hAnsi="Courier New" w:cs="Times New Roman"/>
      <w:sz w:val="20"/>
      <w:lang w:eastAsia="ro-RO"/>
    </w:rPr>
  </w:style>
  <w:style w:type="paragraph" w:styleId="ListParagraph">
    <w:name w:val="List Paragraph"/>
    <w:basedOn w:val="Normal"/>
    <w:uiPriority w:val="99"/>
    <w:qFormat/>
    <w:rsid w:val="006E6F2C"/>
    <w:pPr>
      <w:ind w:left="720"/>
    </w:pPr>
  </w:style>
  <w:style w:type="character" w:customStyle="1" w:styleId="Stilpersonaldealctuire">
    <w:name w:val="Stil personal de alcătuire"/>
    <w:uiPriority w:val="99"/>
    <w:rsid w:val="006E6F2C"/>
    <w:rPr>
      <w:rFonts w:ascii="Arial" w:hAnsi="Arial"/>
      <w:color w:val="auto"/>
      <w:sz w:val="20"/>
    </w:rPr>
  </w:style>
  <w:style w:type="character" w:customStyle="1" w:styleId="Stilpersonalderspuns">
    <w:name w:val="Stil personal de răspuns"/>
    <w:uiPriority w:val="99"/>
    <w:rsid w:val="006E6F2C"/>
    <w:rPr>
      <w:rFonts w:ascii="Arial" w:hAnsi="Arial"/>
      <w:color w:val="auto"/>
      <w:sz w:val="20"/>
    </w:rPr>
  </w:style>
  <w:style w:type="character" w:styleId="Emphasis">
    <w:name w:val="Emphasis"/>
    <w:uiPriority w:val="99"/>
    <w:qFormat/>
    <w:rsid w:val="006E6F2C"/>
    <w:rPr>
      <w:rFonts w:cs="Times New Roman"/>
      <w:i/>
    </w:rPr>
  </w:style>
  <w:style w:type="paragraph" w:styleId="NoSpacing">
    <w:name w:val="No Spacing"/>
    <w:uiPriority w:val="99"/>
    <w:qFormat/>
    <w:rsid w:val="006E6F2C"/>
    <w:rPr>
      <w:rFonts w:eastAsia="Times New Roman"/>
      <w:sz w:val="22"/>
      <w:szCs w:val="22"/>
    </w:rPr>
  </w:style>
  <w:style w:type="character" w:styleId="Strong">
    <w:name w:val="Strong"/>
    <w:uiPriority w:val="99"/>
    <w:qFormat/>
    <w:rsid w:val="006E6F2C"/>
    <w:rPr>
      <w:rFonts w:cs="Times New Roman"/>
      <w:b/>
    </w:rPr>
  </w:style>
  <w:style w:type="paragraph" w:styleId="NormalWeb">
    <w:name w:val="Normal (Web)"/>
    <w:basedOn w:val="Normal"/>
    <w:link w:val="NormalWebChar"/>
    <w:uiPriority w:val="99"/>
    <w:rsid w:val="00EF72E8"/>
    <w:pPr>
      <w:spacing w:before="100" w:beforeAutospacing="1" w:after="100" w:afterAutospacing="1"/>
    </w:pPr>
    <w:rPr>
      <w:rFonts w:eastAsia="Calibri"/>
      <w:sz w:val="24"/>
      <w:lang w:eastAsia="en-US"/>
    </w:rPr>
  </w:style>
  <w:style w:type="character" w:customStyle="1" w:styleId="NormalWebChar">
    <w:name w:val="Normal (Web) Char"/>
    <w:link w:val="NormalWeb"/>
    <w:uiPriority w:val="99"/>
    <w:locked/>
    <w:rsid w:val="00FD4A6B"/>
    <w:rPr>
      <w:rFonts w:ascii="Times New Roman" w:hAnsi="Times New Roman"/>
      <w:sz w:val="24"/>
    </w:rPr>
  </w:style>
  <w:style w:type="character" w:styleId="PlaceholderText">
    <w:name w:val="Placeholder Text"/>
    <w:uiPriority w:val="99"/>
    <w:semiHidden/>
    <w:rsid w:val="00C575E1"/>
    <w:rPr>
      <w:rFonts w:cs="Times New Roman"/>
      <w:color w:val="808080"/>
    </w:rPr>
  </w:style>
  <w:style w:type="paragraph" w:styleId="BalloonText">
    <w:name w:val="Balloon Text"/>
    <w:basedOn w:val="Normal"/>
    <w:link w:val="BalloonTextChar"/>
    <w:uiPriority w:val="99"/>
    <w:semiHidden/>
    <w:locked/>
    <w:rsid w:val="00C575E1"/>
    <w:rPr>
      <w:rFonts w:ascii="Tahoma" w:eastAsia="Calibri" w:hAnsi="Tahoma"/>
      <w:sz w:val="16"/>
      <w:szCs w:val="16"/>
    </w:rPr>
  </w:style>
  <w:style w:type="character" w:customStyle="1" w:styleId="BalloonTextChar">
    <w:name w:val="Balloon Text Char"/>
    <w:link w:val="BalloonText"/>
    <w:uiPriority w:val="99"/>
    <w:semiHidden/>
    <w:locked/>
    <w:rsid w:val="00C575E1"/>
    <w:rPr>
      <w:rFonts w:ascii="Tahoma" w:hAnsi="Tahoma" w:cs="Times New Roman"/>
      <w:sz w:val="16"/>
      <w:lang w:eastAsia="ro-RO"/>
    </w:rPr>
  </w:style>
  <w:style w:type="paragraph" w:styleId="Quote">
    <w:name w:val="Quote"/>
    <w:basedOn w:val="Normal"/>
    <w:next w:val="Normal"/>
    <w:link w:val="QuoteChar"/>
    <w:uiPriority w:val="99"/>
    <w:qFormat/>
    <w:rsid w:val="00550B57"/>
    <w:rPr>
      <w:rFonts w:eastAsia="Calibri"/>
      <w:i/>
      <w:iCs/>
      <w:color w:val="000000"/>
    </w:rPr>
  </w:style>
  <w:style w:type="character" w:customStyle="1" w:styleId="QuoteChar">
    <w:name w:val="Quote Char"/>
    <w:link w:val="Quote"/>
    <w:uiPriority w:val="99"/>
    <w:locked/>
    <w:rsid w:val="00550B57"/>
    <w:rPr>
      <w:rFonts w:ascii="Times New Roman" w:hAnsi="Times New Roman" w:cs="Times New Roman"/>
      <w:i/>
      <w:color w:val="000000"/>
      <w:sz w:val="20"/>
      <w:lang w:eastAsia="ro-RO"/>
    </w:rPr>
  </w:style>
  <w:style w:type="paragraph" w:customStyle="1" w:styleId="Default">
    <w:name w:val="Default"/>
    <w:uiPriority w:val="99"/>
    <w:rsid w:val="00FD660C"/>
    <w:pPr>
      <w:autoSpaceDE w:val="0"/>
      <w:autoSpaceDN w:val="0"/>
      <w:adjustRightInd w:val="0"/>
    </w:pPr>
    <w:rPr>
      <w:rFonts w:ascii="Times New Roman" w:hAnsi="Times New Roman"/>
      <w:color w:val="000000"/>
      <w:sz w:val="24"/>
      <w:szCs w:val="24"/>
    </w:rPr>
  </w:style>
  <w:style w:type="character" w:customStyle="1" w:styleId="sden">
    <w:name w:val="s_den"/>
    <w:uiPriority w:val="99"/>
    <w:rsid w:val="00FD660C"/>
    <w:rPr>
      <w:rFonts w:cs="Times New Roman"/>
    </w:rPr>
  </w:style>
  <w:style w:type="character" w:customStyle="1" w:styleId="shdr">
    <w:name w:val="s_hdr"/>
    <w:uiPriority w:val="99"/>
    <w:rsid w:val="00FD660C"/>
    <w:rPr>
      <w:rFonts w:cs="Times New Roman"/>
    </w:rPr>
  </w:style>
  <w:style w:type="character" w:customStyle="1" w:styleId="diasuggestionw93">
    <w:name w:val="dia_suggestion w93"/>
    <w:uiPriority w:val="99"/>
    <w:rsid w:val="000F5104"/>
    <w:rPr>
      <w:rFonts w:cs="Times New Roman"/>
    </w:rPr>
  </w:style>
  <w:style w:type="paragraph" w:customStyle="1" w:styleId="alp0s1t14">
    <w:name w:val="a_l p_0 s_1 t_14"/>
    <w:basedOn w:val="Normal"/>
    <w:uiPriority w:val="99"/>
    <w:rsid w:val="002A06D5"/>
    <w:pPr>
      <w:spacing w:before="100" w:beforeAutospacing="1" w:after="100" w:afterAutospacing="1"/>
    </w:pPr>
    <w:rPr>
      <w:rFonts w:eastAsia="Calibri"/>
      <w:sz w:val="24"/>
      <w:szCs w:val="24"/>
      <w:lang w:eastAsia="en-US"/>
    </w:rPr>
  </w:style>
  <w:style w:type="character" w:customStyle="1" w:styleId="spar">
    <w:name w:val="s_par"/>
    <w:uiPriority w:val="99"/>
    <w:rsid w:val="004B0F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175677">
      <w:marLeft w:val="0"/>
      <w:marRight w:val="0"/>
      <w:marTop w:val="0"/>
      <w:marBottom w:val="0"/>
      <w:divBdr>
        <w:top w:val="none" w:sz="0" w:space="0" w:color="auto"/>
        <w:left w:val="none" w:sz="0" w:space="0" w:color="auto"/>
        <w:bottom w:val="none" w:sz="0" w:space="0" w:color="auto"/>
        <w:right w:val="none" w:sz="0" w:space="0" w:color="auto"/>
      </w:divBdr>
    </w:div>
    <w:div w:id="490175678">
      <w:marLeft w:val="0"/>
      <w:marRight w:val="0"/>
      <w:marTop w:val="0"/>
      <w:marBottom w:val="0"/>
      <w:divBdr>
        <w:top w:val="none" w:sz="0" w:space="0" w:color="auto"/>
        <w:left w:val="none" w:sz="0" w:space="0" w:color="auto"/>
        <w:bottom w:val="none" w:sz="0" w:space="0" w:color="auto"/>
        <w:right w:val="none" w:sz="0" w:space="0" w:color="auto"/>
      </w:divBdr>
    </w:div>
    <w:div w:id="490175679">
      <w:marLeft w:val="0"/>
      <w:marRight w:val="0"/>
      <w:marTop w:val="0"/>
      <w:marBottom w:val="0"/>
      <w:divBdr>
        <w:top w:val="none" w:sz="0" w:space="0" w:color="auto"/>
        <w:left w:val="none" w:sz="0" w:space="0" w:color="auto"/>
        <w:bottom w:val="none" w:sz="0" w:space="0" w:color="auto"/>
        <w:right w:val="none" w:sz="0" w:space="0" w:color="auto"/>
      </w:divBdr>
    </w:div>
    <w:div w:id="490175680">
      <w:marLeft w:val="0"/>
      <w:marRight w:val="0"/>
      <w:marTop w:val="0"/>
      <w:marBottom w:val="0"/>
      <w:divBdr>
        <w:top w:val="none" w:sz="0" w:space="0" w:color="auto"/>
        <w:left w:val="none" w:sz="0" w:space="0" w:color="auto"/>
        <w:bottom w:val="none" w:sz="0" w:space="0" w:color="auto"/>
        <w:right w:val="none" w:sz="0" w:space="0" w:color="auto"/>
      </w:divBdr>
    </w:div>
    <w:div w:id="490175681">
      <w:marLeft w:val="0"/>
      <w:marRight w:val="0"/>
      <w:marTop w:val="0"/>
      <w:marBottom w:val="0"/>
      <w:divBdr>
        <w:top w:val="none" w:sz="0" w:space="0" w:color="auto"/>
        <w:left w:val="none" w:sz="0" w:space="0" w:color="auto"/>
        <w:bottom w:val="none" w:sz="0" w:space="0" w:color="auto"/>
        <w:right w:val="none" w:sz="0" w:space="0" w:color="auto"/>
      </w:divBdr>
    </w:div>
    <w:div w:id="490175682">
      <w:marLeft w:val="0"/>
      <w:marRight w:val="0"/>
      <w:marTop w:val="0"/>
      <w:marBottom w:val="0"/>
      <w:divBdr>
        <w:top w:val="none" w:sz="0" w:space="0" w:color="auto"/>
        <w:left w:val="none" w:sz="0" w:space="0" w:color="auto"/>
        <w:bottom w:val="none" w:sz="0" w:space="0" w:color="auto"/>
        <w:right w:val="none" w:sz="0" w:space="0" w:color="auto"/>
      </w:divBdr>
    </w:div>
    <w:div w:id="490175683">
      <w:marLeft w:val="0"/>
      <w:marRight w:val="0"/>
      <w:marTop w:val="0"/>
      <w:marBottom w:val="0"/>
      <w:divBdr>
        <w:top w:val="none" w:sz="0" w:space="0" w:color="auto"/>
        <w:left w:val="none" w:sz="0" w:space="0" w:color="auto"/>
        <w:bottom w:val="none" w:sz="0" w:space="0" w:color="auto"/>
        <w:right w:val="none" w:sz="0" w:space="0" w:color="auto"/>
      </w:divBdr>
    </w:div>
    <w:div w:id="490175684">
      <w:marLeft w:val="0"/>
      <w:marRight w:val="0"/>
      <w:marTop w:val="0"/>
      <w:marBottom w:val="0"/>
      <w:divBdr>
        <w:top w:val="none" w:sz="0" w:space="0" w:color="auto"/>
        <w:left w:val="none" w:sz="0" w:space="0" w:color="auto"/>
        <w:bottom w:val="none" w:sz="0" w:space="0" w:color="auto"/>
        <w:right w:val="none" w:sz="0" w:space="0" w:color="auto"/>
      </w:divBdr>
    </w:div>
    <w:div w:id="490175685">
      <w:marLeft w:val="0"/>
      <w:marRight w:val="0"/>
      <w:marTop w:val="0"/>
      <w:marBottom w:val="0"/>
      <w:divBdr>
        <w:top w:val="none" w:sz="0" w:space="0" w:color="auto"/>
        <w:left w:val="none" w:sz="0" w:space="0" w:color="auto"/>
        <w:bottom w:val="none" w:sz="0" w:space="0" w:color="auto"/>
        <w:right w:val="none" w:sz="0" w:space="0" w:color="auto"/>
      </w:divBdr>
    </w:div>
    <w:div w:id="490175686">
      <w:marLeft w:val="0"/>
      <w:marRight w:val="0"/>
      <w:marTop w:val="0"/>
      <w:marBottom w:val="0"/>
      <w:divBdr>
        <w:top w:val="none" w:sz="0" w:space="0" w:color="auto"/>
        <w:left w:val="none" w:sz="0" w:space="0" w:color="auto"/>
        <w:bottom w:val="none" w:sz="0" w:space="0" w:color="auto"/>
        <w:right w:val="none" w:sz="0" w:space="0" w:color="auto"/>
      </w:divBdr>
    </w:div>
    <w:div w:id="490175687">
      <w:marLeft w:val="0"/>
      <w:marRight w:val="0"/>
      <w:marTop w:val="0"/>
      <w:marBottom w:val="0"/>
      <w:divBdr>
        <w:top w:val="none" w:sz="0" w:space="0" w:color="auto"/>
        <w:left w:val="none" w:sz="0" w:space="0" w:color="auto"/>
        <w:bottom w:val="none" w:sz="0" w:space="0" w:color="auto"/>
        <w:right w:val="none" w:sz="0" w:space="0" w:color="auto"/>
      </w:divBdr>
    </w:div>
    <w:div w:id="490175688">
      <w:marLeft w:val="0"/>
      <w:marRight w:val="0"/>
      <w:marTop w:val="0"/>
      <w:marBottom w:val="0"/>
      <w:divBdr>
        <w:top w:val="none" w:sz="0" w:space="0" w:color="auto"/>
        <w:left w:val="none" w:sz="0" w:space="0" w:color="auto"/>
        <w:bottom w:val="none" w:sz="0" w:space="0" w:color="auto"/>
        <w:right w:val="none" w:sz="0" w:space="0" w:color="auto"/>
      </w:divBdr>
    </w:div>
    <w:div w:id="490175689">
      <w:marLeft w:val="0"/>
      <w:marRight w:val="0"/>
      <w:marTop w:val="0"/>
      <w:marBottom w:val="0"/>
      <w:divBdr>
        <w:top w:val="none" w:sz="0" w:space="0" w:color="auto"/>
        <w:left w:val="none" w:sz="0" w:space="0" w:color="auto"/>
        <w:bottom w:val="none" w:sz="0" w:space="0" w:color="auto"/>
        <w:right w:val="none" w:sz="0" w:space="0" w:color="auto"/>
      </w:divBdr>
    </w:div>
    <w:div w:id="642387517">
      <w:bodyDiv w:val="1"/>
      <w:marLeft w:val="0"/>
      <w:marRight w:val="0"/>
      <w:marTop w:val="0"/>
      <w:marBottom w:val="0"/>
      <w:divBdr>
        <w:top w:val="none" w:sz="0" w:space="0" w:color="auto"/>
        <w:left w:val="none" w:sz="0" w:space="0" w:color="auto"/>
        <w:bottom w:val="none" w:sz="0" w:space="0" w:color="auto"/>
        <w:right w:val="none" w:sz="0" w:space="0" w:color="auto"/>
      </w:divBdr>
    </w:div>
    <w:div w:id="725297283">
      <w:bodyDiv w:val="1"/>
      <w:marLeft w:val="0"/>
      <w:marRight w:val="0"/>
      <w:marTop w:val="0"/>
      <w:marBottom w:val="0"/>
      <w:divBdr>
        <w:top w:val="none" w:sz="0" w:space="0" w:color="auto"/>
        <w:left w:val="none" w:sz="0" w:space="0" w:color="auto"/>
        <w:bottom w:val="none" w:sz="0" w:space="0" w:color="auto"/>
        <w:right w:val="none" w:sz="0" w:space="0" w:color="auto"/>
      </w:divBdr>
    </w:div>
    <w:div w:id="20704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910B6-2453-485F-94EF-83EE0B2FD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3740</TotalTime>
  <Pages>46</Pages>
  <Words>19311</Words>
  <Characters>125678</Characters>
  <Application>Microsoft Office Word</Application>
  <DocSecurity>0</DocSecurity>
  <Lines>1047</Lines>
  <Paragraphs>289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CtrlSoft</Company>
  <LinksUpToDate>false</LinksUpToDate>
  <CharactersWithSpaces>144700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cp:keywords/>
  <dc:description/>
  <cp:lastModifiedBy>User</cp:lastModifiedBy>
  <cp:revision>1662</cp:revision>
  <cp:lastPrinted>2023-09-07T08:56:00Z</cp:lastPrinted>
  <dcterms:created xsi:type="dcterms:W3CDTF">2022-03-02T09:52:00Z</dcterms:created>
  <dcterms:modified xsi:type="dcterms:W3CDTF">2023-09-14T12:45:00Z</dcterms:modified>
</cp:coreProperties>
</file>